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8FF"/>
  <w:body>
    <w:p w:rsidR="0076732D" w:rsidRDefault="0076732D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8F4223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t xml:space="preserve"> </w:t>
      </w:r>
      <w:r w:rsidR="008F4223" w:rsidRPr="00806405">
        <w:rPr>
          <w:rFonts w:ascii="Arial" w:hAnsi="Arial" w:cs="Arial"/>
          <w:b/>
          <w:sz w:val="22"/>
          <w:szCs w:val="22"/>
        </w:rPr>
        <w:t xml:space="preserve">Vordruck </w:t>
      </w:r>
      <w:r w:rsidR="00145F5F" w:rsidRPr="00806405">
        <w:rPr>
          <w:rFonts w:ascii="Arial" w:hAnsi="Arial" w:cs="Arial"/>
          <w:b/>
          <w:sz w:val="22"/>
          <w:szCs w:val="22"/>
        </w:rPr>
        <w:t>F.3.2</w:t>
      </w:r>
      <w:r w:rsidR="00D126D6" w:rsidRPr="00806405">
        <w:rPr>
          <w:rFonts w:ascii="Arial" w:hAnsi="Arial" w:cs="Arial"/>
          <w:b/>
          <w:sz w:val="22"/>
          <w:szCs w:val="22"/>
        </w:rPr>
        <w:t>b</w:t>
      </w:r>
    </w:p>
    <w:tbl>
      <w:tblPr>
        <w:tblpPr w:leftFromText="141" w:rightFromText="141" w:vertAnchor="text" w:horzAnchor="margin" w:tblpXSpec="right" w:tblpY="-6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AD7258" w:rsidRPr="00806405" w:rsidTr="00AD725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258" w:rsidRPr="00806405" w:rsidRDefault="00AD7258" w:rsidP="00AD7258">
            <w:pPr>
              <w:jc w:val="right"/>
              <w:rPr>
                <w:rFonts w:ascii="Arial" w:hAnsi="Arial" w:cs="Arial"/>
              </w:rPr>
            </w:pP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t>Jobcenter:</w:t>
            </w:r>
          </w:p>
          <w:p w:rsidR="00AD7258" w:rsidRPr="00806405" w:rsidRDefault="00AD7258" w:rsidP="00AD725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806405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806405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806405">
              <w:rPr>
                <w:rFonts w:cs="Arial"/>
                <w:sz w:val="22"/>
                <w:szCs w:val="22"/>
              </w:rPr>
            </w:r>
            <w:r w:rsidRPr="00806405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r w:rsidRPr="00806405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806405">
              <w:rPr>
                <w:rFonts w:cs="Arial"/>
                <w:sz w:val="22"/>
                <w:szCs w:val="22"/>
              </w:rPr>
              <w:fldChar w:fldCharType="end"/>
            </w:r>
          </w:p>
          <w:p w:rsidR="00AD7258" w:rsidRPr="00806405" w:rsidRDefault="00AD7258" w:rsidP="00AD725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AD7258" w:rsidRPr="00806405" w:rsidRDefault="00AD7258" w:rsidP="00AD7258">
            <w:pPr>
              <w:ind w:left="354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AD7258" w:rsidRPr="00806405" w:rsidRDefault="00AD7258" w:rsidP="00AD725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  <w:tr w:rsidR="00AD7258" w:rsidRPr="00806405" w:rsidTr="00AD725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258" w:rsidRPr="00806405" w:rsidRDefault="00AD7258" w:rsidP="00AD7258">
            <w:pPr>
              <w:rPr>
                <w:rFonts w:ascii="MetaNormal-Roman" w:hAnsi="MetaNormal-Roman"/>
              </w:rPr>
            </w:pPr>
          </w:p>
        </w:tc>
      </w:tr>
    </w:tbl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55712E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-225425</wp:posOffset>
            </wp:positionH>
            <wp:positionV relativeFrom="paragraph">
              <wp:posOffset>125730</wp:posOffset>
            </wp:positionV>
            <wp:extent cx="658462" cy="658462"/>
            <wp:effectExtent l="0" t="0" r="889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Default="00AD7258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AD7258" w:rsidRPr="00AD7258" w:rsidRDefault="00AD7258" w:rsidP="008F4223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AD7258">
        <w:rPr>
          <w:rFonts w:ascii="Arial" w:hAnsi="Arial" w:cs="Arial"/>
          <w:b/>
          <w:sz w:val="28"/>
          <w:szCs w:val="28"/>
        </w:rPr>
        <w:t>2</w:t>
      </w: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3691"/>
        <w:gridCol w:w="6134"/>
        <w:gridCol w:w="50"/>
      </w:tblGrid>
      <w:tr w:rsidR="00806405" w:rsidRPr="00806405" w:rsidTr="00793AFE">
        <w:trPr>
          <w:tblCellSpacing w:w="15" w:type="dxa"/>
          <w:jc w:val="center"/>
        </w:trPr>
        <w:tc>
          <w:tcPr>
            <w:tcW w:w="9878" w:type="dxa"/>
            <w:gridSpan w:val="4"/>
          </w:tcPr>
          <w:p w:rsidR="0094432F" w:rsidRPr="00AD7258" w:rsidRDefault="0094432F" w:rsidP="00121656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</w:p>
          <w:p w:rsidR="0094432F" w:rsidRPr="00806405" w:rsidRDefault="00116725" w:rsidP="001167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Unterlage für die Auszahlung der Vermittlungsvergütung (nach sechsmonatiger Dauer des Beschäftigungsverhältnisses)</w:t>
            </w:r>
          </w:p>
        </w:tc>
      </w:tr>
      <w:tr w:rsidR="00806405" w:rsidRPr="00806405" w:rsidTr="00D126D6">
        <w:trPr>
          <w:trHeight w:val="340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D126D6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6CC4" w:rsidRPr="00806405" w:rsidRDefault="00B36CC4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Auftragnehmer: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6CC4" w:rsidRPr="00806405" w:rsidRDefault="001456AC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1C31DE" w:rsidRPr="00806405" w:rsidTr="001C31DE">
        <w:trPr>
          <w:trHeight w:val="353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1C31DE" w:rsidRDefault="001C31DE" w:rsidP="00B36C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Kd-Nr.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1C31DE" w:rsidRPr="00806405" w:rsidRDefault="001C31DE" w:rsidP="00F41B5A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8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9E270F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Maßnahme – Nr.</w:t>
            </w:r>
            <w:r w:rsidR="006C55D9" w:rsidRPr="00806405">
              <w:rPr>
                <w:rFonts w:ascii="Arial" w:hAnsi="Arial" w:cs="Arial"/>
              </w:rPr>
              <w:t>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41"/>
          <w:tblCellSpacing w:w="15" w:type="dxa"/>
          <w:jc w:val="center"/>
        </w:trPr>
        <w:tc>
          <w:tcPr>
            <w:tcW w:w="3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06405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</w:p>
        </w:tc>
      </w:tr>
      <w:tr w:rsidR="00806405" w:rsidRPr="00806405" w:rsidTr="001C31DE">
        <w:trPr>
          <w:trHeight w:val="336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Name, Vorname: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D126D6">
        <w:trPr>
          <w:trHeight w:val="359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3A399A" w:rsidP="009856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Geburtsdatum 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275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</w:tcBorders>
            <w:vAlign w:val="center"/>
          </w:tcPr>
          <w:p w:rsidR="008F4223" w:rsidRPr="00806405" w:rsidRDefault="008F4223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Tätigkeit:</w:t>
            </w:r>
          </w:p>
        </w:tc>
        <w:tc>
          <w:tcPr>
            <w:tcW w:w="6139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806405" w:rsidRDefault="001456AC" w:rsidP="001A0622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</w:tr>
      <w:tr w:rsidR="00806405" w:rsidRPr="00806405" w:rsidTr="001C31DE">
        <w:trPr>
          <w:trHeight w:val="394"/>
          <w:tblCellSpacing w:w="15" w:type="dxa"/>
          <w:jc w:val="center"/>
        </w:trPr>
        <w:tc>
          <w:tcPr>
            <w:tcW w:w="370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806405" w:rsidRDefault="00116725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Arbeitgeber:</w:t>
            </w:r>
          </w:p>
        </w:tc>
        <w:tc>
          <w:tcPr>
            <w:tcW w:w="613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806405" w:rsidRDefault="001456AC" w:rsidP="00DF6AE6">
            <w:pPr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806405">
              <w:rPr>
                <w:rFonts w:ascii="Arial" w:hAnsi="Arial" w:cs="Arial"/>
              </w:rPr>
              <w:instrText xml:space="preserve"> FORMTEXT </w:instrText>
            </w:r>
            <w:r w:rsidRPr="00806405">
              <w:rPr>
                <w:rFonts w:ascii="Arial" w:hAnsi="Arial" w:cs="Arial"/>
              </w:rPr>
            </w:r>
            <w:r w:rsidRPr="00806405">
              <w:rPr>
                <w:rFonts w:ascii="Arial" w:hAnsi="Arial" w:cs="Arial"/>
              </w:rPr>
              <w:fldChar w:fldCharType="separate"/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="00793AFE" w:rsidRPr="00806405">
              <w:rPr>
                <w:rFonts w:ascii="Arial" w:hAnsi="Arial" w:cs="Arial"/>
              </w:rPr>
              <w:t> </w:t>
            </w:r>
            <w:r w:rsidRPr="00806405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06405" w:rsidRPr="00806405" w:rsidTr="0055712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8" w:type="dxa"/>
          <w:wAfter w:w="5" w:type="dxa"/>
          <w:trHeight w:val="1737"/>
          <w:jc w:val="center"/>
        </w:trPr>
        <w:tc>
          <w:tcPr>
            <w:tcW w:w="9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Teilnehmerin/Der Teilnehmer wurde von mir im Rahmen der Maßnahme vermittelt.</w:t>
            </w:r>
          </w:p>
          <w:p w:rsidR="0055712E" w:rsidRDefault="0055712E" w:rsidP="0055712E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bitte um Auszahlung des Restbetrages der Vermittlungsvergütung nach einer 6-monatigen Dauer der vermittelten Beschäftigung. </w:t>
            </w:r>
          </w:p>
          <w:p w:rsidR="008F4223" w:rsidRPr="00806405" w:rsidRDefault="0055712E" w:rsidP="0055712E">
            <w:pPr>
              <w:spacing w:after="9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Beschäftigungsbestätigung ist beigefügt.</w:t>
            </w:r>
          </w:p>
        </w:tc>
      </w:tr>
    </w:tbl>
    <w:p w:rsidR="00301BD5" w:rsidRPr="00806405" w:rsidRDefault="00301BD5" w:rsidP="00116725">
      <w:pPr>
        <w:spacing w:before="120"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 xml:space="preserve">Mit der Unterschrift bestätige ich die Richtigkeit der Angaben. </w:t>
      </w:r>
    </w:p>
    <w:p w:rsidR="00301BD5" w:rsidRPr="00806405" w:rsidRDefault="00301BD5" w:rsidP="00793AFE">
      <w:pPr>
        <w:spacing w:after="120"/>
        <w:ind w:left="-170"/>
        <w:rPr>
          <w:rFonts w:ascii="Arial" w:hAnsi="Arial" w:cs="Arial"/>
        </w:rPr>
      </w:pPr>
      <w:r w:rsidRPr="00806405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Pr="00806405" w:rsidRDefault="008F4223" w:rsidP="008F4223">
      <w:pPr>
        <w:rPr>
          <w:rFonts w:ascii="Arial" w:hAnsi="Arial" w:cs="Arial"/>
        </w:rPr>
      </w:pPr>
    </w:p>
    <w:p w:rsidR="00793AFE" w:rsidRPr="00806405" w:rsidRDefault="00793AFE" w:rsidP="008F4223">
      <w:pPr>
        <w:rPr>
          <w:rFonts w:ascii="Arial" w:hAnsi="Arial" w:cs="Arial"/>
        </w:rPr>
      </w:pPr>
    </w:p>
    <w:p w:rsidR="008F4223" w:rsidRPr="00806405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F4223" w:rsidRPr="00806405" w:rsidTr="00121656">
        <w:tc>
          <w:tcPr>
            <w:tcW w:w="6069" w:type="dxa"/>
          </w:tcPr>
          <w:p w:rsidR="008F4223" w:rsidRPr="00806405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55712E" w:rsidRDefault="0055712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55712E" w:rsidRDefault="005571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C5049" w:rsidRPr="00806405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 w:rsidRPr="00806405"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5825D2" wp14:editId="25AFBEC9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DBA9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806405" w:rsidRDefault="001C5049" w:rsidP="001C5049">
      <w:pPr>
        <w:ind w:left="-284"/>
        <w:rPr>
          <w:rFonts w:ascii="Arial" w:hAnsi="Arial" w:cs="Arial"/>
        </w:rPr>
      </w:pPr>
      <w:r w:rsidRPr="00806405">
        <w:rPr>
          <w:rFonts w:ascii="Arial" w:hAnsi="Arial" w:cs="Arial"/>
          <w:b/>
          <w:sz w:val="22"/>
          <w:szCs w:val="22"/>
        </w:rPr>
        <w:t>Vo</w:t>
      </w:r>
      <w:r w:rsidR="00145F5F" w:rsidRPr="00806405">
        <w:rPr>
          <w:rFonts w:ascii="Arial" w:hAnsi="Arial" w:cs="Arial"/>
          <w:b/>
          <w:sz w:val="22"/>
          <w:szCs w:val="22"/>
        </w:rPr>
        <w:t xml:space="preserve">m Jobcenter </w:t>
      </w:r>
      <w:r w:rsidRPr="00806405">
        <w:rPr>
          <w:rFonts w:ascii="Arial" w:hAnsi="Arial" w:cs="Arial"/>
          <w:b/>
          <w:sz w:val="22"/>
          <w:szCs w:val="22"/>
        </w:rPr>
        <w:t>auszufüllen</w:t>
      </w:r>
    </w:p>
    <w:p w:rsidR="001C5049" w:rsidRPr="00806405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806405">
        <w:rPr>
          <w:rFonts w:ascii="Arial" w:hAnsi="Arial" w:cs="Arial"/>
          <w:b/>
        </w:rPr>
        <w:t>Prüfung der Z</w:t>
      </w:r>
      <w:r w:rsidR="00D126D6" w:rsidRPr="00806405">
        <w:rPr>
          <w:rFonts w:ascii="Arial" w:hAnsi="Arial" w:cs="Arial"/>
          <w:b/>
        </w:rPr>
        <w:t>ahlungsvoraussetzungen für die 2</w:t>
      </w:r>
      <w:r w:rsidRPr="00806405">
        <w:rPr>
          <w:rFonts w:ascii="Arial" w:hAnsi="Arial" w:cs="Arial"/>
          <w:b/>
        </w:rPr>
        <w:t>. Rate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B47DE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Der Antrag auf Auszahlung der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806405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E4357D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</w:t>
            </w:r>
            <w:r w:rsidR="009668F5" w:rsidRPr="00806405">
              <w:rPr>
                <w:rFonts w:ascii="Arial" w:hAnsi="Arial" w:cs="Arial"/>
              </w:rPr>
              <w:t>ie</w:t>
            </w:r>
            <w:r w:rsidR="00E4357D">
              <w:rPr>
                <w:rFonts w:ascii="Arial" w:hAnsi="Arial" w:cs="Arial"/>
              </w:rPr>
              <w:t xml:space="preserve"> </w:t>
            </w:r>
            <w:r w:rsidRPr="00806405">
              <w:rPr>
                <w:rFonts w:ascii="Arial" w:hAnsi="Arial" w:cs="Arial"/>
              </w:rPr>
              <w:t>versicherungspflichtige Beschäftigung gem. 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806405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Die Zahlungsvoraussetzungen für die 2. Rate de</w:t>
            </w:r>
            <w:r w:rsidR="004B4A37" w:rsidRPr="00806405">
              <w:rPr>
                <w:rFonts w:ascii="Arial" w:hAnsi="Arial" w:cs="Arial"/>
              </w:rPr>
              <w:t>r Vermittlungsvergütung</w:t>
            </w:r>
            <w:r w:rsidRPr="00806405">
              <w:rPr>
                <w:rFonts w:ascii="Arial" w:hAnsi="Arial" w:cs="Arial"/>
              </w:rPr>
              <w:t xml:space="preserve"> liegen vor und wurden in </w:t>
            </w:r>
            <w:r w:rsidR="004B4A37" w:rsidRPr="00806405">
              <w:rPr>
                <w:rFonts w:ascii="Arial" w:hAnsi="Arial" w:cs="Arial"/>
              </w:rPr>
              <w:t>COSACH</w:t>
            </w:r>
            <w:r w:rsidRPr="00806405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ja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t>nein</w:t>
            </w:r>
          </w:p>
          <w:p w:rsidR="001C5049" w:rsidRPr="00806405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806405">
              <w:rPr>
                <w:rFonts w:ascii="Arial" w:hAnsi="Arial" w:cs="Arial"/>
              </w:rPr>
              <w:instrText xml:space="preserve"> FORMCHECKBOX </w:instrText>
            </w:r>
            <w:r w:rsidR="002558B6">
              <w:rPr>
                <w:rFonts w:ascii="Arial" w:hAnsi="Arial" w:cs="Arial"/>
              </w:rPr>
            </w:r>
            <w:r w:rsidR="002558B6">
              <w:rPr>
                <w:rFonts w:ascii="Arial" w:hAnsi="Arial" w:cs="Arial"/>
              </w:rPr>
              <w:fldChar w:fldCharType="separate"/>
            </w:r>
            <w:r w:rsidRPr="00806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806405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p w:rsidR="001C5049" w:rsidRPr="00806405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825"/>
      </w:tblGrid>
      <w:tr w:rsidR="00806405" w:rsidRPr="00806405" w:rsidTr="00121656">
        <w:tc>
          <w:tcPr>
            <w:tcW w:w="6069" w:type="dxa"/>
          </w:tcPr>
          <w:p w:rsidR="001C5049" w:rsidRPr="00806405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806405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8806B9" w:rsidRPr="00806405" w:rsidRDefault="008806B9" w:rsidP="008806B9">
      <w:pPr>
        <w:pStyle w:val="Listenabsatz"/>
        <w:ind w:left="284" w:right="-1"/>
        <w:contextualSpacing w:val="0"/>
        <w:sectPr w:rsidR="008806B9" w:rsidRPr="00806405" w:rsidSect="00767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418" w:right="1134" w:bottom="1134" w:left="1418" w:header="709" w:footer="709" w:gutter="0"/>
          <w:cols w:space="720"/>
          <w:docGrid w:linePitch="360"/>
        </w:sectPr>
      </w:pPr>
    </w:p>
    <w:tbl>
      <w:tblPr>
        <w:tblStyle w:val="Tabellenraster"/>
        <w:tblW w:w="9983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118"/>
        <w:gridCol w:w="236"/>
      </w:tblGrid>
      <w:tr w:rsidR="00806405" w:rsidRPr="00806405" w:rsidTr="00D126D6">
        <w:trPr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E75392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lastRenderedPageBreak/>
              <w:t xml:space="preserve">Name und Anschrift </w:t>
            </w:r>
            <w:r w:rsidR="00E75392" w:rsidRPr="00806405">
              <w:rPr>
                <w:b/>
                <w:sz w:val="20"/>
                <w:szCs w:val="20"/>
              </w:rPr>
              <w:t>Arbeitgeber: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2" w:name="Text2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  <w:r w:rsidRPr="00806405">
              <w:rPr>
                <w:rFonts w:cs="Arial"/>
                <w:sz w:val="20"/>
                <w:szCs w:val="20"/>
              </w:rPr>
              <w:tab/>
            </w:r>
          </w:p>
        </w:tc>
        <w:bookmarkEnd w:id="2"/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806405" w:rsidRPr="00806405" w:rsidTr="00D126D6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sz w:val="20"/>
                <w:szCs w:val="20"/>
              </w:rPr>
              <w:t>Ansprechpartner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806405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noProof/>
                <w:sz w:val="20"/>
                <w:szCs w:val="20"/>
              </w:rPr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806405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806405" w:rsidRPr="00806405" w:rsidTr="00D126D6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rFonts w:cs="Arial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</w:p>
    <w:tbl>
      <w:tblPr>
        <w:tblStyle w:val="Tabellenraster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710"/>
        <w:gridCol w:w="1143"/>
        <w:gridCol w:w="237"/>
        <w:gridCol w:w="758"/>
        <w:gridCol w:w="427"/>
        <w:gridCol w:w="712"/>
        <w:gridCol w:w="16"/>
        <w:gridCol w:w="237"/>
        <w:gridCol w:w="174"/>
        <w:gridCol w:w="264"/>
        <w:gridCol w:w="569"/>
        <w:gridCol w:w="22"/>
        <w:gridCol w:w="1679"/>
        <w:gridCol w:w="2201"/>
        <w:gridCol w:w="288"/>
      </w:tblGrid>
      <w:tr w:rsidR="00806405" w:rsidRPr="00806405" w:rsidTr="00CD06AA">
        <w:trPr>
          <w:trHeight w:val="670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26D6" w:rsidRPr="00806405" w:rsidRDefault="00D126D6" w:rsidP="00CD06AA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06405">
              <w:rPr>
                <w:b/>
                <w:sz w:val="24"/>
                <w:szCs w:val="24"/>
              </w:rPr>
              <w:t>Beschäftigungsbestätigung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>(nach sechsmonatiger Dauer des Beschäftigungsverhältnisses)</w:t>
            </w:r>
          </w:p>
          <w:p w:rsidR="00D126D6" w:rsidRPr="00806405" w:rsidRDefault="00D126D6" w:rsidP="00CD06AA">
            <w:pPr>
              <w:pStyle w:val="Listenabsatz"/>
              <w:spacing w:after="60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239" w:type="dxa"/>
            <w:gridSpan w:val="5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3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2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12"/>
        </w:trPr>
        <w:tc>
          <w:tcPr>
            <w:tcW w:w="391" w:type="dxa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4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830" w:type="dxa"/>
            <w:gridSpan w:val="6"/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759" w:type="dxa"/>
            <w:gridSpan w:val="5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442"/>
        </w:trPr>
        <w:tc>
          <w:tcPr>
            <w:tcW w:w="391" w:type="dxa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6405">
              <w:rPr>
                <w:sz w:val="20"/>
                <w:szCs w:val="20"/>
              </w:rPr>
              <w:instrText xml:space="preserve"> FORMCHECKBOX </w:instrText>
            </w:r>
            <w:r w:rsidR="002558B6">
              <w:rPr>
                <w:sz w:val="20"/>
                <w:szCs w:val="20"/>
              </w:rPr>
            </w:r>
            <w:r w:rsidR="002558B6">
              <w:rPr>
                <w:sz w:val="20"/>
                <w:szCs w:val="20"/>
              </w:rPr>
              <w:fldChar w:fldCharType="separate"/>
            </w:r>
            <w:r w:rsidRPr="00806405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830" w:type="dxa"/>
            <w:gridSpan w:val="6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bis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127"/>
        </w:trPr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46"/>
        </w:trPr>
        <w:tc>
          <w:tcPr>
            <w:tcW w:w="982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D126D6" w:rsidRPr="00806405" w:rsidRDefault="00D126D6" w:rsidP="00E75392">
            <w:pPr>
              <w:pStyle w:val="Listenabsatz"/>
              <w:spacing w:after="240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b/>
                <w:sz w:val="20"/>
                <w:szCs w:val="20"/>
              </w:rPr>
              <w:t xml:space="preserve">Hinweis: </w:t>
            </w:r>
            <w:r w:rsidRPr="00806405">
              <w:rPr>
                <w:sz w:val="20"/>
                <w:szCs w:val="20"/>
              </w:rPr>
              <w:t xml:space="preserve">Mit Ihrer Unterschrift bestätigen Sie die Richtigkeit der Angaben. Entsteht </w:t>
            </w:r>
            <w:r w:rsidR="00E010B6" w:rsidRPr="00806405">
              <w:rPr>
                <w:sz w:val="20"/>
                <w:szCs w:val="20"/>
              </w:rPr>
              <w:t>dem Jobcenter</w:t>
            </w:r>
            <w:r w:rsidRPr="00806405">
              <w:rPr>
                <w:sz w:val="20"/>
                <w:szCs w:val="20"/>
              </w:rPr>
              <w:t xml:space="preserve"> durch falsche Angaben ein finanzieller Schaden, handelt es sich dabei um eine strafbare Handlung im Sinne des § 263 StGB (Betrug), die zur Anzeige gebracht wird.</w:t>
            </w:r>
          </w:p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80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und Stempel des </w:t>
            </w:r>
            <w:r w:rsidR="00E75392" w:rsidRPr="00806405">
              <w:rPr>
                <w:sz w:val="16"/>
                <w:szCs w:val="16"/>
              </w:rPr>
              <w:t>Arbeitgebers *)</w:t>
            </w:r>
          </w:p>
        </w:tc>
      </w:tr>
      <w:tr w:rsidR="00806405" w:rsidRPr="00806405" w:rsidTr="00CD06AA">
        <w:trPr>
          <w:trHeight w:val="142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6"/>
                <w:szCs w:val="6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806405" w:rsidRPr="00806405" w:rsidTr="00CD06AA">
        <w:trPr>
          <w:trHeight w:val="705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D126D6" w:rsidRPr="00806405" w:rsidRDefault="00D126D6" w:rsidP="00E75392">
            <w:pPr>
              <w:pStyle w:val="Listenabsatz"/>
              <w:spacing w:before="60"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 xml:space="preserve">Die schriftliche Einverständniserklärung der Arbeitnehmerin/des Arbeitnehmers zur Einholung dieser Auskunft beim </w:t>
            </w:r>
            <w:r w:rsidR="00E75392" w:rsidRPr="00806405">
              <w:rPr>
                <w:sz w:val="20"/>
                <w:szCs w:val="20"/>
              </w:rPr>
              <w:t>Arbeitgeber</w:t>
            </w:r>
            <w:r w:rsidRPr="00806405">
              <w:rPr>
                <w:sz w:val="20"/>
                <w:szCs w:val="20"/>
              </w:rPr>
              <w:t xml:space="preserve"> liegt vor.</w:t>
            </w: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220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Unterschrift und Stempel des Auftragnehmers</w:t>
            </w:r>
          </w:p>
        </w:tc>
      </w:tr>
      <w:tr w:rsidR="00806405" w:rsidRPr="00806405" w:rsidTr="00CD06AA">
        <w:trPr>
          <w:trHeight w:val="46"/>
        </w:trPr>
        <w:tc>
          <w:tcPr>
            <w:tcW w:w="1101" w:type="dxa"/>
            <w:gridSpan w:val="2"/>
            <w:tcBorders>
              <w:lef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4"/>
            <w:tcBorders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806405" w:rsidRPr="00806405" w:rsidTr="00CD06AA">
        <w:trPr>
          <w:trHeight w:val="936"/>
        </w:trPr>
        <w:tc>
          <w:tcPr>
            <w:tcW w:w="982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E75392" w:rsidRPr="00806405" w:rsidRDefault="00E75392" w:rsidP="00E75392">
            <w:pPr>
              <w:pStyle w:val="Listenabsatz"/>
              <w:spacing w:after="12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*) Verweigert der Arbeitgeber die schriftliche Beschäftigungsbestätigung, können diese Angaben durch die Arbeitnehmerin/den Arbeitnehmer bestätigt werden.</w:t>
            </w:r>
          </w:p>
          <w:p w:rsidR="00D126D6" w:rsidRPr="00806405" w:rsidRDefault="00E75392" w:rsidP="00E75392">
            <w:pPr>
              <w:pStyle w:val="Listenabsatz"/>
              <w:spacing w:after="24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06405">
              <w:rPr>
                <w:sz w:val="20"/>
                <w:szCs w:val="20"/>
              </w:rPr>
              <w:t>Die obigen Angaben werden durch die Arbeitnehmerin/den Arbeitnehmer bestätigt:</w:t>
            </w:r>
          </w:p>
        </w:tc>
      </w:tr>
      <w:tr w:rsidR="00806405" w:rsidRPr="00806405" w:rsidTr="00CD06AA">
        <w:trPr>
          <w:trHeight w:val="231"/>
        </w:trPr>
        <w:tc>
          <w:tcPr>
            <w:tcW w:w="224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806405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80640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806405">
              <w:rPr>
                <w:rFonts w:cs="Arial"/>
                <w:sz w:val="20"/>
                <w:szCs w:val="20"/>
              </w:rPr>
            </w:r>
            <w:r w:rsidRPr="00806405">
              <w:rPr>
                <w:rFonts w:cs="Arial"/>
                <w:sz w:val="20"/>
                <w:szCs w:val="20"/>
              </w:rPr>
              <w:fldChar w:fldCharType="separate"/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noProof/>
                <w:sz w:val="20"/>
                <w:szCs w:val="20"/>
              </w:rPr>
              <w:t> </w:t>
            </w:r>
            <w:r w:rsidRPr="0080640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806405" w:rsidRPr="00806405" w:rsidTr="00CD06AA">
        <w:trPr>
          <w:trHeight w:val="325"/>
        </w:trPr>
        <w:tc>
          <w:tcPr>
            <w:tcW w:w="2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6D6" w:rsidRPr="00806405" w:rsidRDefault="00D126D6" w:rsidP="00CD06AA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06405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D126D6" w:rsidRPr="00806405" w:rsidRDefault="00D126D6" w:rsidP="00D126D6">
      <w:pPr>
        <w:pStyle w:val="Listenabsatz"/>
        <w:ind w:left="0"/>
        <w:contextualSpacing w:val="0"/>
        <w:rPr>
          <w:b/>
          <w:sz w:val="16"/>
          <w:szCs w:val="16"/>
          <w:u w:val="single"/>
        </w:rPr>
      </w:pP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</w:rPr>
        <w:tab/>
      </w:r>
      <w:r w:rsidRPr="00806405">
        <w:rPr>
          <w:rFonts w:cs="Arial"/>
          <w:noProof/>
        </w:rPr>
        <w:t> </w:t>
      </w:r>
      <w:r w:rsidRPr="00806405">
        <w:rPr>
          <w:rFonts w:cs="Arial"/>
          <w:noProof/>
        </w:rPr>
        <w:t> </w:t>
      </w:r>
    </w:p>
    <w:p w:rsidR="00382E82" w:rsidRPr="00806405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806405" w:rsidSect="00D932C6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327" w:rsidRDefault="00DB2327">
      <w:r>
        <w:separator/>
      </w:r>
    </w:p>
  </w:endnote>
  <w:endnote w:type="continuationSeparator" w:id="0">
    <w:p w:rsidR="00DB2327" w:rsidRDefault="00DB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panose1 w:val="020B05020301010201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E3189">
      <w:rPr>
        <w:rFonts w:ascii="Arial" w:hAnsi="Arial" w:cs="Arial"/>
      </w:rPr>
      <w:t>23.01.2018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D126D6">
      <w:rPr>
        <w:rFonts w:ascii="Arial" w:hAnsi="Arial" w:cs="Arial"/>
      </w:rPr>
      <w:t>b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2558B6">
      <w:rPr>
        <w:rStyle w:val="Seitenzahl"/>
        <w:rFonts w:ascii="Arial" w:hAnsi="Arial" w:cs="Arial"/>
        <w:noProof/>
      </w:rPr>
      <w:t>1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2558B6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327" w:rsidRDefault="00DB2327">
      <w:r>
        <w:separator/>
      </w:r>
    </w:p>
  </w:footnote>
  <w:footnote w:type="continuationSeparator" w:id="0">
    <w:p w:rsidR="00DB2327" w:rsidRDefault="00DB2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189" w:rsidRDefault="001E31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D7VN12IUmsANPbFhSRXb/+6VDth8g7WO6YpLcndqzDV1xbhC/fHE3b74DwaoqCorlf3IURz56Gni5pHeSRdeQ==" w:salt="DkjFp2YzOffH0cNtdMCqV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725"/>
    <w:rsid w:val="00121656"/>
    <w:rsid w:val="00121660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B7B5D"/>
    <w:rsid w:val="001C14B3"/>
    <w:rsid w:val="001C31DE"/>
    <w:rsid w:val="001C4719"/>
    <w:rsid w:val="001C5049"/>
    <w:rsid w:val="001D0B34"/>
    <w:rsid w:val="001D309D"/>
    <w:rsid w:val="001D7739"/>
    <w:rsid w:val="001E318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8B6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A399A"/>
    <w:rsid w:val="003A7D97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D5FE2"/>
    <w:rsid w:val="004D6C71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5712E"/>
    <w:rsid w:val="00557BAB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1323"/>
    <w:rsid w:val="00732B37"/>
    <w:rsid w:val="0073734B"/>
    <w:rsid w:val="007410F5"/>
    <w:rsid w:val="007438B7"/>
    <w:rsid w:val="0075757F"/>
    <w:rsid w:val="0076623D"/>
    <w:rsid w:val="0076732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6405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56A0"/>
    <w:rsid w:val="00986BDC"/>
    <w:rsid w:val="0099609B"/>
    <w:rsid w:val="009A3FEF"/>
    <w:rsid w:val="009A5945"/>
    <w:rsid w:val="009A5A3D"/>
    <w:rsid w:val="009A68DB"/>
    <w:rsid w:val="009C072A"/>
    <w:rsid w:val="009C44CC"/>
    <w:rsid w:val="009C49D5"/>
    <w:rsid w:val="009E1890"/>
    <w:rsid w:val="009E270F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D7258"/>
    <w:rsid w:val="00AE1291"/>
    <w:rsid w:val="00AE5AFD"/>
    <w:rsid w:val="00AE718C"/>
    <w:rsid w:val="00B061C9"/>
    <w:rsid w:val="00B157DC"/>
    <w:rsid w:val="00B22EBF"/>
    <w:rsid w:val="00B302D4"/>
    <w:rsid w:val="00B352EB"/>
    <w:rsid w:val="00B36CC4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971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126D6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1B19"/>
    <w:rsid w:val="00DB2327"/>
    <w:rsid w:val="00DB3C14"/>
    <w:rsid w:val="00DB4846"/>
    <w:rsid w:val="00DD1334"/>
    <w:rsid w:val="00DD5742"/>
    <w:rsid w:val="00DD777E"/>
    <w:rsid w:val="00DE482A"/>
    <w:rsid w:val="00DF6AE6"/>
    <w:rsid w:val="00E010B6"/>
    <w:rsid w:val="00E0200B"/>
    <w:rsid w:val="00E03B68"/>
    <w:rsid w:val="00E06C21"/>
    <w:rsid w:val="00E1733C"/>
    <w:rsid w:val="00E2796B"/>
    <w:rsid w:val="00E30A88"/>
    <w:rsid w:val="00E3333E"/>
    <w:rsid w:val="00E4357D"/>
    <w:rsid w:val="00E46FE2"/>
    <w:rsid w:val="00E473EF"/>
    <w:rsid w:val="00E63058"/>
    <w:rsid w:val="00E66E8F"/>
    <w:rsid w:val="00E75392"/>
    <w:rsid w:val="00E755AA"/>
    <w:rsid w:val="00E84C11"/>
    <w:rsid w:val="00E877E7"/>
    <w:rsid w:val="00E9402C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  <w:rsid w:val="00FD5F1B"/>
    <w:rsid w:val="00FE1584"/>
    <w:rsid w:val="00F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4369E-32A8-431D-A7AD-6596F4D9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Hyp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3220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dc:creator>Projektgruppe § 48</dc:creator>
  <cp:lastModifiedBy>Gottschlich Kathrin</cp:lastModifiedBy>
  <cp:revision>4</cp:revision>
  <cp:lastPrinted>2013-12-23T08:12:00Z</cp:lastPrinted>
  <dcterms:created xsi:type="dcterms:W3CDTF">2018-01-24T12:01:00Z</dcterms:created>
  <dcterms:modified xsi:type="dcterms:W3CDTF">2018-01-26T11:54:00Z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