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2A5338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 w:rsidR="00145F5F">
        <w:rPr>
          <w:rFonts w:ascii="Arial" w:hAnsi="Arial" w:cs="Arial"/>
          <w:b/>
          <w:sz w:val="22"/>
          <w:szCs w:val="22"/>
        </w:rPr>
        <w:t>F.3.2</w:t>
      </w:r>
      <w:r w:rsidR="007E4C62" w:rsidRPr="001C5049">
        <w:rPr>
          <w:rFonts w:ascii="Arial" w:hAnsi="Arial" w:cs="Arial"/>
          <w:b/>
          <w:sz w:val="22"/>
          <w:szCs w:val="22"/>
        </w:rPr>
        <w:t xml:space="preserve"> </w:t>
      </w:r>
      <w:r w:rsidRPr="001C5049">
        <w:rPr>
          <w:rFonts w:ascii="Arial" w:hAnsi="Arial" w:cs="Arial"/>
          <w:b/>
          <w:sz w:val="22"/>
          <w:szCs w:val="22"/>
        </w:rPr>
        <w:t xml:space="preserve">   </w:t>
      </w:r>
    </w:p>
    <w:p w:rsidR="002A5338" w:rsidRDefault="002A5338" w:rsidP="008F4223">
      <w:pPr>
        <w:ind w:left="-360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124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2A5338" w:rsidRPr="001C5049" w:rsidTr="002A533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38" w:rsidRPr="001C5049" w:rsidRDefault="002A5338" w:rsidP="002A5338">
            <w:pPr>
              <w:jc w:val="right"/>
              <w:rPr>
                <w:rFonts w:ascii="Arial" w:hAnsi="Arial" w:cs="Arial"/>
              </w:rPr>
            </w:pPr>
          </w:p>
          <w:p w:rsidR="002A5338" w:rsidRPr="0091033D" w:rsidRDefault="002A5338" w:rsidP="002A533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2A5338" w:rsidRPr="0091033D" w:rsidRDefault="002A5338" w:rsidP="002A533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2A5338" w:rsidRPr="0091033D" w:rsidRDefault="002A5338" w:rsidP="002A533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2A5338" w:rsidRDefault="002A5338" w:rsidP="002A533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91033D">
              <w:rPr>
                <w:rFonts w:ascii="Arial" w:hAnsi="Arial" w:cs="Arial"/>
                <w:i/>
                <w:sz w:val="14"/>
                <w:szCs w:val="14"/>
              </w:rPr>
              <w:t>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proofErr w:type="gramEnd"/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2A5338" w:rsidRPr="0091033D" w:rsidRDefault="002A5338" w:rsidP="002A5338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2A5338" w:rsidRPr="001C5049" w:rsidRDefault="002A5338" w:rsidP="002A533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2A5338" w:rsidRPr="001C5049" w:rsidTr="002A533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8" w:rsidRPr="001C5049" w:rsidRDefault="002A5338" w:rsidP="002A5338">
            <w:pPr>
              <w:rPr>
                <w:rFonts w:ascii="MetaNormal-Roman" w:hAnsi="MetaNormal-Roman"/>
              </w:rPr>
            </w:pPr>
          </w:p>
        </w:tc>
      </w:tr>
      <w:tr w:rsidR="002A5338" w:rsidRPr="001C5049" w:rsidTr="002A533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8" w:rsidRPr="001C5049" w:rsidRDefault="002A5338" w:rsidP="002A5338">
            <w:pPr>
              <w:rPr>
                <w:rFonts w:ascii="MetaNormal-Roman" w:hAnsi="MetaNormal-Roman"/>
              </w:rPr>
            </w:pPr>
          </w:p>
        </w:tc>
      </w:tr>
    </w:tbl>
    <w:p w:rsidR="008F4223" w:rsidRPr="001C5049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          </w:t>
      </w:r>
      <w:r w:rsidR="002A5338"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75F1F41E" wp14:editId="5E2F1636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5049">
        <w:rPr>
          <w:rFonts w:ascii="Arial" w:hAnsi="Arial" w:cs="Arial"/>
          <w:b/>
          <w:sz w:val="22"/>
          <w:szCs w:val="22"/>
        </w:rPr>
        <w:t xml:space="preserve">                                                      </w:t>
      </w:r>
    </w:p>
    <w:p w:rsidR="008F4223" w:rsidRPr="001C5049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779"/>
        <w:gridCol w:w="474"/>
        <w:gridCol w:w="2438"/>
        <w:gridCol w:w="6134"/>
        <w:gridCol w:w="50"/>
      </w:tblGrid>
      <w:tr w:rsidR="008F4223" w:rsidRPr="00121656" w:rsidTr="00793AFE">
        <w:trPr>
          <w:tblCellSpacing w:w="15" w:type="dxa"/>
          <w:jc w:val="center"/>
        </w:trPr>
        <w:tc>
          <w:tcPr>
            <w:tcW w:w="9878" w:type="dxa"/>
            <w:gridSpan w:val="6"/>
          </w:tcPr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4223" w:rsidRPr="00121656" w:rsidRDefault="008F6BA8" w:rsidP="00793AF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Unterlagen zur</w:t>
            </w:r>
            <w:r w:rsidR="008F4223" w:rsidRPr="00121656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020258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4B4A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B7BB7">
              <w:rPr>
                <w:rFonts w:ascii="Arial" w:hAnsi="Arial" w:cs="Arial"/>
                <w:b/>
                <w:sz w:val="22"/>
                <w:szCs w:val="22"/>
              </w:rPr>
              <w:t>Eingliederungshonorar</w:t>
            </w:r>
            <w:r w:rsidR="00020258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4223" w:rsidRPr="00121656" w:rsidTr="00793AFE">
        <w:trPr>
          <w:trHeight w:val="340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3AFE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rPr>
          <w:trHeight w:val="353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Auftragnehmer: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4B7BB7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58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6C55D9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 xml:space="preserve">Maßnahme – Nr. nach </w:t>
            </w:r>
            <w:r w:rsidR="00311CCE" w:rsidRPr="00793AFE">
              <w:rPr>
                <w:rFonts w:ascii="Arial" w:hAnsi="Arial" w:cs="Arial"/>
              </w:rPr>
              <w:t>COSACH</w:t>
            </w:r>
            <w:r w:rsidRPr="00793AFE">
              <w:rPr>
                <w:rFonts w:ascii="Arial" w:hAnsi="Arial" w:cs="Arial"/>
              </w:rPr>
              <w:t>:</w:t>
            </w:r>
          </w:p>
        </w:tc>
        <w:tc>
          <w:tcPr>
            <w:tcW w:w="61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41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3AFE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rPr>
          <w:trHeight w:val="349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Name, Vorname: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59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41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Tätigkeit: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1A0622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533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8F6BA8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Beschäftigungsbetrieb</w:t>
            </w:r>
            <w:r w:rsidR="008F4223" w:rsidRPr="00793AFE">
              <w:rPr>
                <w:rFonts w:ascii="Arial" w:hAnsi="Arial" w:cs="Arial"/>
              </w:rPr>
              <w:t>:</w:t>
            </w:r>
          </w:p>
        </w:tc>
        <w:tc>
          <w:tcPr>
            <w:tcW w:w="61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97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BD5" w:rsidRPr="00121656" w:rsidRDefault="00301BD5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Teilnehmer wurde von mir im Rahmen der Maßnahme vermittelt.</w:t>
            </w:r>
          </w:p>
          <w:p w:rsidR="008F4223" w:rsidRPr="00121656" w:rsidRDefault="008F4223" w:rsidP="00793AFE">
            <w:pPr>
              <w:spacing w:after="9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Ich bitte um Auszahlung 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</w:rPr>
              <w:t xml:space="preserve"> </w:t>
            </w:r>
            <w:r w:rsidR="001456AC"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8945BC">
              <w:rPr>
                <w:rFonts w:ascii="Arial" w:hAnsi="Arial" w:cs="Arial"/>
                <w:b/>
              </w:rPr>
            </w:r>
            <w:r w:rsidR="008945BC">
              <w:rPr>
                <w:rFonts w:ascii="Arial" w:hAnsi="Arial" w:cs="Arial"/>
                <w:b/>
              </w:rPr>
              <w:fldChar w:fldCharType="separate"/>
            </w:r>
            <w:r w:rsidR="001456AC" w:rsidRPr="00121656"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9020" w:type="dxa"/>
            <w:gridSpan w:val="3"/>
            <w:tcBorders>
              <w:right w:val="single" w:sz="4" w:space="0" w:color="auto"/>
            </w:tcBorders>
          </w:tcPr>
          <w:p w:rsidR="008F4223" w:rsidRPr="00121656" w:rsidRDefault="008F4223" w:rsidP="004B7BB7">
            <w:pPr>
              <w:spacing w:after="9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1. Rate de</w:t>
            </w:r>
            <w:r w:rsidR="004B7BB7">
              <w:rPr>
                <w:rFonts w:ascii="Arial" w:hAnsi="Arial" w:cs="Arial"/>
              </w:rPr>
              <w:t>s</w:t>
            </w:r>
            <w:r w:rsidR="00311CCE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121656">
              <w:rPr>
                <w:rFonts w:ascii="Arial" w:hAnsi="Arial" w:cs="Arial"/>
              </w:rPr>
              <w:t xml:space="preserve">(nach </w:t>
            </w:r>
            <w:r w:rsidR="004B7BB7" w:rsidRPr="004B7BB7">
              <w:rPr>
                <w:rFonts w:ascii="Arial" w:hAnsi="Arial" w:cs="Arial"/>
                <w:b/>
              </w:rPr>
              <w:t>3</w:t>
            </w:r>
            <w:r w:rsidRPr="004B7BB7">
              <w:rPr>
                <w:rFonts w:ascii="Arial" w:hAnsi="Arial" w:cs="Arial"/>
                <w:b/>
              </w:rPr>
              <w:t>-</w:t>
            </w:r>
            <w:r w:rsidR="004B7BB7" w:rsidRPr="004B7BB7">
              <w:rPr>
                <w:rFonts w:ascii="Arial" w:hAnsi="Arial" w:cs="Arial"/>
                <w:b/>
              </w:rPr>
              <w:t>monatiger</w:t>
            </w:r>
            <w:r w:rsidRPr="00121656">
              <w:rPr>
                <w:rFonts w:ascii="Arial" w:hAnsi="Arial" w:cs="Arial"/>
              </w:rPr>
              <w:t xml:space="preserve"> Beschäftigung)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1456AC" w:rsidP="00793AFE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2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8945BC">
              <w:rPr>
                <w:rFonts w:ascii="Arial" w:hAnsi="Arial" w:cs="Arial"/>
                <w:b/>
              </w:rPr>
            </w:r>
            <w:r w:rsidR="008945BC"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4B7BB7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Die </w:t>
            </w:r>
            <w:r w:rsidR="004B7BB7" w:rsidRPr="004B7BB7">
              <w:rPr>
                <w:rFonts w:ascii="Arial" w:hAnsi="Arial" w:cs="Arial"/>
                <w:b/>
              </w:rPr>
              <w:t>Eingliederungs</w:t>
            </w:r>
            <w:r w:rsidR="00301BD5">
              <w:rPr>
                <w:rFonts w:ascii="Arial" w:hAnsi="Arial" w:cs="Arial"/>
              </w:rPr>
              <w:t xml:space="preserve">- und </w:t>
            </w:r>
            <w:r w:rsidRPr="0080422C">
              <w:rPr>
                <w:rFonts w:ascii="Arial" w:hAnsi="Arial" w:cs="Arial"/>
              </w:rPr>
              <w:t xml:space="preserve">Beschäftigungsbestätigung des </w:t>
            </w:r>
            <w:r w:rsidR="008F6BA8">
              <w:rPr>
                <w:rFonts w:ascii="Arial" w:hAnsi="Arial" w:cs="Arial"/>
              </w:rPr>
              <w:t>Beschäftigungsbetriebe</w:t>
            </w:r>
            <w:r w:rsidRPr="0080422C">
              <w:rPr>
                <w:rFonts w:ascii="Arial" w:hAnsi="Arial" w:cs="Arial"/>
              </w:rPr>
              <w:t>s und die schriftliche Einverständ</w:t>
            </w:r>
            <w:r w:rsidR="0094432F" w:rsidRPr="0080422C">
              <w:rPr>
                <w:rFonts w:ascii="Arial" w:hAnsi="Arial" w:cs="Arial"/>
              </w:rPr>
              <w:t>niserklärung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="0094432F" w:rsidRPr="0080422C">
              <w:rPr>
                <w:rFonts w:ascii="Arial" w:hAnsi="Arial" w:cs="Arial"/>
              </w:rPr>
              <w:t xml:space="preserve"> sind</w:t>
            </w:r>
            <w:r w:rsidRPr="0080422C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1456AC" w:rsidP="00793AFE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8945BC">
              <w:rPr>
                <w:rFonts w:ascii="Arial" w:hAnsi="Arial" w:cs="Arial"/>
                <w:b/>
              </w:rPr>
            </w:r>
            <w:r w:rsidR="008945BC"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4"/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4B7BB7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Der </w:t>
            </w:r>
            <w:r w:rsidR="008F6BA8">
              <w:rPr>
                <w:rFonts w:ascii="Arial" w:hAnsi="Arial" w:cs="Arial"/>
              </w:rPr>
              <w:t>Beschäftigungsbetrieb</w:t>
            </w:r>
            <w:r w:rsidR="00311CCE">
              <w:rPr>
                <w:rFonts w:ascii="Arial" w:hAnsi="Arial" w:cs="Arial"/>
              </w:rPr>
              <w:t xml:space="preserve"> </w:t>
            </w:r>
            <w:r w:rsidRPr="0080422C">
              <w:rPr>
                <w:rFonts w:ascii="Arial" w:hAnsi="Arial" w:cs="Arial"/>
              </w:rPr>
              <w:t xml:space="preserve">verweigert die </w:t>
            </w:r>
            <w:r w:rsidR="004B7BB7" w:rsidRPr="004B7BB7">
              <w:rPr>
                <w:rFonts w:ascii="Arial" w:hAnsi="Arial" w:cs="Arial"/>
                <w:b/>
              </w:rPr>
              <w:t>Eingliederungs</w:t>
            </w:r>
            <w:r w:rsidR="00951D84">
              <w:rPr>
                <w:rFonts w:ascii="Arial" w:hAnsi="Arial" w:cs="Arial"/>
              </w:rPr>
              <w:t xml:space="preserve">- und </w:t>
            </w:r>
            <w:r w:rsidRPr="0080422C">
              <w:rPr>
                <w:rFonts w:ascii="Arial" w:hAnsi="Arial" w:cs="Arial"/>
              </w:rPr>
              <w:t>Beschäftigungsbestätigung. Die 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Pr="0080422C">
              <w:rPr>
                <w:rFonts w:ascii="Arial" w:hAnsi="Arial" w:cs="Arial"/>
              </w:rPr>
              <w:t xml:space="preserve"> ist beigefügt.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</w:rPr>
              <w:lastRenderedPageBreak/>
              <w:t xml:space="preserve"> </w:t>
            </w:r>
            <w:r w:rsidR="001456AC"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Kontrollkästchen5"/>
            <w:r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8945BC">
              <w:rPr>
                <w:rFonts w:ascii="Arial" w:hAnsi="Arial" w:cs="Arial"/>
                <w:b/>
              </w:rPr>
            </w:r>
            <w:r w:rsidR="008945BC">
              <w:rPr>
                <w:rFonts w:ascii="Arial" w:hAnsi="Arial" w:cs="Arial"/>
                <w:b/>
              </w:rPr>
              <w:fldChar w:fldCharType="separate"/>
            </w:r>
            <w:r w:rsidR="001456AC" w:rsidRPr="00121656">
              <w:rPr>
                <w:rFonts w:ascii="Arial" w:hAnsi="Arial" w:cs="Arial"/>
                <w:b/>
              </w:rPr>
              <w:fldChar w:fldCharType="end"/>
            </w:r>
            <w:bookmarkEnd w:id="5"/>
          </w:p>
        </w:tc>
        <w:tc>
          <w:tcPr>
            <w:tcW w:w="9020" w:type="dxa"/>
            <w:gridSpan w:val="3"/>
            <w:tcBorders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>der 2. Rate de</w:t>
            </w:r>
            <w:r w:rsidR="00951D84">
              <w:rPr>
                <w:rFonts w:ascii="Arial" w:hAnsi="Arial" w:cs="Arial"/>
              </w:rPr>
              <w:t>r</w:t>
            </w:r>
            <w:r w:rsidRPr="0080422C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80422C">
              <w:rPr>
                <w:rFonts w:ascii="Arial" w:hAnsi="Arial" w:cs="Arial"/>
              </w:rPr>
              <w:t>(nach 6-monatiger Beschäftigung)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1456AC" w:rsidP="00793AFE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6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8945BC">
              <w:rPr>
                <w:rFonts w:ascii="Arial" w:hAnsi="Arial" w:cs="Arial"/>
                <w:b/>
              </w:rPr>
            </w:r>
            <w:r w:rsidR="008945BC"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6"/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Die </w:t>
            </w:r>
            <w:r w:rsidR="004B7BB7" w:rsidRPr="004B7BB7">
              <w:rPr>
                <w:rFonts w:ascii="Arial" w:hAnsi="Arial" w:cs="Arial"/>
                <w:b/>
              </w:rPr>
              <w:t>Eingliederungs</w:t>
            </w:r>
            <w:r w:rsidR="004B7BB7">
              <w:rPr>
                <w:rFonts w:ascii="Arial" w:hAnsi="Arial" w:cs="Arial"/>
              </w:rPr>
              <w:t xml:space="preserve"> </w:t>
            </w:r>
            <w:r w:rsidR="00951D84">
              <w:rPr>
                <w:rFonts w:ascii="Arial" w:hAnsi="Arial" w:cs="Arial"/>
              </w:rPr>
              <w:t xml:space="preserve">- und </w:t>
            </w:r>
            <w:r w:rsidRPr="0080422C">
              <w:rPr>
                <w:rFonts w:ascii="Arial" w:hAnsi="Arial" w:cs="Arial"/>
              </w:rPr>
              <w:t xml:space="preserve">Beschäftigungsbestätigung des </w:t>
            </w:r>
            <w:r w:rsidR="008F6BA8">
              <w:rPr>
                <w:rFonts w:ascii="Arial" w:hAnsi="Arial" w:cs="Arial"/>
              </w:rPr>
              <w:t>Beschäftigungsbetriebe</w:t>
            </w:r>
            <w:r w:rsidRPr="0080422C">
              <w:rPr>
                <w:rFonts w:ascii="Arial" w:hAnsi="Arial" w:cs="Arial"/>
              </w:rPr>
              <w:t>s und die schriftliche Einverständ</w:t>
            </w:r>
            <w:r w:rsidR="0094432F" w:rsidRPr="0080422C">
              <w:rPr>
                <w:rFonts w:ascii="Arial" w:hAnsi="Arial" w:cs="Arial"/>
              </w:rPr>
              <w:t>niserklärung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="0094432F" w:rsidRPr="0080422C">
              <w:rPr>
                <w:rFonts w:ascii="Arial" w:hAnsi="Arial" w:cs="Arial"/>
              </w:rPr>
              <w:t xml:space="preserve"> sind</w:t>
            </w:r>
            <w:r w:rsidRPr="0080422C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  <w:bottom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8F4223" w:rsidRPr="00121656" w:rsidRDefault="001456AC" w:rsidP="00793AFE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8945BC">
              <w:rPr>
                <w:rFonts w:ascii="Arial" w:hAnsi="Arial" w:cs="Arial"/>
                <w:b/>
              </w:rPr>
            </w:r>
            <w:r w:rsidR="008945BC"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7"/>
          </w:p>
        </w:tc>
        <w:tc>
          <w:tcPr>
            <w:tcW w:w="854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Der </w:t>
            </w:r>
            <w:r w:rsidR="008F6BA8">
              <w:rPr>
                <w:rFonts w:ascii="Arial" w:hAnsi="Arial" w:cs="Arial"/>
              </w:rPr>
              <w:t>Beschäftigungsbetrieb</w:t>
            </w:r>
            <w:r w:rsidRPr="0080422C">
              <w:rPr>
                <w:rFonts w:ascii="Arial" w:hAnsi="Arial" w:cs="Arial"/>
              </w:rPr>
              <w:t xml:space="preserve"> verweigert die </w:t>
            </w:r>
            <w:r w:rsidR="004B7BB7" w:rsidRPr="004B7BB7">
              <w:rPr>
                <w:rFonts w:ascii="Arial" w:hAnsi="Arial" w:cs="Arial"/>
                <w:b/>
              </w:rPr>
              <w:t>Eingliederungs</w:t>
            </w:r>
            <w:r w:rsidR="004B7BB7">
              <w:rPr>
                <w:rFonts w:ascii="Arial" w:hAnsi="Arial" w:cs="Arial"/>
              </w:rPr>
              <w:t xml:space="preserve"> </w:t>
            </w:r>
            <w:r w:rsidR="00951D84">
              <w:rPr>
                <w:rFonts w:ascii="Arial" w:hAnsi="Arial" w:cs="Arial"/>
              </w:rPr>
              <w:t xml:space="preserve">- und </w:t>
            </w:r>
            <w:r w:rsidRPr="0080422C">
              <w:rPr>
                <w:rFonts w:ascii="Arial" w:hAnsi="Arial" w:cs="Arial"/>
              </w:rPr>
              <w:t>Beschäftigungsbestätigung. Die 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Pr="0080422C">
              <w:rPr>
                <w:rFonts w:ascii="Arial" w:hAnsi="Arial" w:cs="Arial"/>
              </w:rPr>
              <w:t xml:space="preserve"> ist beigefügt.</w:t>
            </w:r>
          </w:p>
        </w:tc>
      </w:tr>
    </w:tbl>
    <w:p w:rsidR="00793AFE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7238D9" w:rsidRDefault="00301BD5" w:rsidP="00793AFE">
      <w:pPr>
        <w:spacing w:after="120"/>
        <w:ind w:left="-170"/>
        <w:rPr>
          <w:rFonts w:ascii="Arial" w:hAnsi="Arial" w:cs="Arial"/>
        </w:rPr>
      </w:pPr>
      <w:r w:rsidRPr="007238D9">
        <w:rPr>
          <w:rFonts w:ascii="Arial" w:hAnsi="Arial" w:cs="Arial"/>
        </w:rPr>
        <w:t xml:space="preserve">Mit der Unterschrift bestätige ich die Richtigkeit der Angaben. </w:t>
      </w:r>
    </w:p>
    <w:p w:rsidR="00301BD5" w:rsidRPr="007238D9" w:rsidRDefault="00301BD5" w:rsidP="00793AFE">
      <w:pPr>
        <w:spacing w:after="120"/>
        <w:ind w:left="-170"/>
        <w:rPr>
          <w:rFonts w:ascii="Arial" w:hAnsi="Arial" w:cs="Arial"/>
        </w:rPr>
      </w:pPr>
      <w:r w:rsidRPr="007238D9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793AFE" w:rsidRPr="001C5049" w:rsidRDefault="00793AFE" w:rsidP="008F4223">
      <w:pPr>
        <w:rPr>
          <w:rFonts w:ascii="Arial" w:hAnsi="Arial" w:cs="Arial"/>
        </w:rPr>
      </w:pPr>
    </w:p>
    <w:p w:rsidR="008F4223" w:rsidRPr="001C5049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121656" w:rsidTr="00121656">
        <w:tc>
          <w:tcPr>
            <w:tcW w:w="6069" w:type="dxa"/>
          </w:tcPr>
          <w:p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1C5049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B4D62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1C5049" w:rsidRDefault="001C5049" w:rsidP="001C5049">
      <w:pPr>
        <w:ind w:left="-284"/>
        <w:rPr>
          <w:rFonts w:ascii="Arial" w:hAnsi="Arial" w:cs="Arial"/>
        </w:rPr>
      </w:pPr>
      <w:r w:rsidRPr="001C5049">
        <w:rPr>
          <w:rFonts w:ascii="Arial" w:hAnsi="Arial" w:cs="Arial"/>
          <w:b/>
          <w:sz w:val="22"/>
          <w:szCs w:val="22"/>
        </w:rPr>
        <w:t>Vo</w:t>
      </w:r>
      <w:r w:rsidR="00145F5F">
        <w:rPr>
          <w:rFonts w:ascii="Arial" w:hAnsi="Arial" w:cs="Arial"/>
          <w:b/>
          <w:sz w:val="22"/>
          <w:szCs w:val="22"/>
        </w:rPr>
        <w:t xml:space="preserve">m Jobcenter </w:t>
      </w:r>
      <w:r w:rsidRPr="001C5049">
        <w:rPr>
          <w:rFonts w:ascii="Arial" w:hAnsi="Arial" w:cs="Arial"/>
          <w:b/>
          <w:sz w:val="22"/>
          <w:szCs w:val="22"/>
        </w:rPr>
        <w:t>auszufüllen</w:t>
      </w:r>
    </w:p>
    <w:p w:rsidR="001C5049" w:rsidRPr="001C5049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1C5049">
        <w:rPr>
          <w:rFonts w:ascii="Arial" w:hAnsi="Arial" w:cs="Arial"/>
          <w:b/>
        </w:rPr>
        <w:t>Prüfung der Zahlungsvoraussetzungen für die 1. Rate</w:t>
      </w: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EB47D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Antrag auf Auszahlung der 1. Rate de</w:t>
            </w:r>
            <w:r w:rsidR="004B7BB7">
              <w:rPr>
                <w:rFonts w:ascii="Arial" w:hAnsi="Arial" w:cs="Arial"/>
              </w:rPr>
              <w:t>s</w:t>
            </w:r>
            <w:r w:rsidR="00311CCE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121656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Kontrollkästchen87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88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lastRenderedPageBreak/>
              <w:t xml:space="preserve">Es handelt sich um eine versicherungspflichtige Beschäftigung gem. </w:t>
            </w:r>
            <w:r w:rsidRPr="00121656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Die </w:t>
            </w:r>
            <w:r w:rsidR="00BE53F8">
              <w:rPr>
                <w:rFonts w:ascii="Arial" w:hAnsi="Arial" w:cs="Arial"/>
              </w:rPr>
              <w:t xml:space="preserve">Vermittlung und </w:t>
            </w:r>
            <w:r w:rsidRPr="00121656">
              <w:rPr>
                <w:rFonts w:ascii="Arial" w:hAnsi="Arial" w:cs="Arial"/>
              </w:rPr>
              <w:t>Aufnahme der versicherungspflichtigen Beschäftigung erfolgte innerhalb der individuellen Zuweisungsdauer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8053CA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Das versicherungspflichtige Beschäftigungsverhältnis </w:t>
            </w:r>
            <w:r w:rsidRPr="007768B7">
              <w:rPr>
                <w:rFonts w:ascii="Arial" w:hAnsi="Arial" w:cs="Arial"/>
              </w:rPr>
              <w:t xml:space="preserve">bestand mindestens </w:t>
            </w:r>
            <w:r w:rsidR="008053CA" w:rsidRPr="000602FB">
              <w:rPr>
                <w:rFonts w:ascii="Arial" w:hAnsi="Arial" w:cs="Arial"/>
                <w:b/>
              </w:rPr>
              <w:t>3 Monate</w:t>
            </w:r>
            <w:r w:rsidRPr="00121656">
              <w:rPr>
                <w:rFonts w:ascii="Arial" w:hAnsi="Arial" w:cs="Arial"/>
              </w:rPr>
              <w:t xml:space="preserve"> 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Der </w:t>
            </w:r>
            <w:r w:rsidR="008F6BA8">
              <w:rPr>
                <w:rFonts w:ascii="Arial" w:hAnsi="Arial" w:cs="Arial"/>
              </w:rPr>
              <w:t>Beschäftigungsbetrieb</w:t>
            </w:r>
            <w:r w:rsidRPr="00121656">
              <w:rPr>
                <w:rFonts w:ascii="Arial" w:hAnsi="Arial" w:cs="Arial"/>
              </w:rPr>
              <w:t xml:space="preserve"> hat eine</w:t>
            </w:r>
            <w:r w:rsidR="00E2796B">
              <w:rPr>
                <w:rFonts w:ascii="Arial" w:hAnsi="Arial" w:cs="Arial"/>
              </w:rPr>
              <w:t>n</w:t>
            </w:r>
            <w:r w:rsidRPr="00121656">
              <w:rPr>
                <w:rFonts w:ascii="Arial" w:hAnsi="Arial" w:cs="Arial"/>
              </w:rPr>
              <w:t xml:space="preserve"> </w:t>
            </w:r>
            <w:r w:rsidR="00311CCE">
              <w:rPr>
                <w:rFonts w:ascii="Arial" w:hAnsi="Arial" w:cs="Arial"/>
              </w:rPr>
              <w:t>Eingliederungszuschuss beantragt</w:t>
            </w:r>
            <w:r w:rsidRPr="00121656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Default="00311CCE" w:rsidP="007768B7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 zu beantworten, wenn Frage 5. bejaht wurde.</w:t>
            </w:r>
          </w:p>
          <w:p w:rsidR="00196602" w:rsidRDefault="002E0E67" w:rsidP="00145F5F">
            <w:pPr>
              <w:spacing w:before="40" w:after="4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</w:t>
            </w:r>
            <w:r w:rsidR="008F6BA8">
              <w:rPr>
                <w:rFonts w:ascii="Arial" w:hAnsi="Arial" w:cs="Arial"/>
              </w:rPr>
              <w:t>Beschäftigungsbetrieb</w:t>
            </w:r>
            <w:r>
              <w:rPr>
                <w:rFonts w:ascii="Arial" w:hAnsi="Arial" w:cs="Arial"/>
              </w:rPr>
              <w:t xml:space="preserve"> hat</w:t>
            </w:r>
            <w:r w:rsidR="00311CCE">
              <w:rPr>
                <w:rFonts w:ascii="Arial" w:hAnsi="Arial" w:cs="Arial"/>
              </w:rPr>
              <w:t xml:space="preserve"> im Antrag auf EGZ die Vermittlung </w:t>
            </w:r>
            <w:r w:rsidR="00BE53F8">
              <w:rPr>
                <w:rFonts w:ascii="Arial" w:hAnsi="Arial" w:cs="Arial"/>
              </w:rPr>
              <w:t xml:space="preserve">des Beschäftigungsverhältnisses </w:t>
            </w:r>
            <w:r w:rsidR="00311CCE">
              <w:rPr>
                <w:rFonts w:ascii="Arial" w:hAnsi="Arial" w:cs="Arial"/>
              </w:rPr>
              <w:t xml:space="preserve">durch </w:t>
            </w:r>
            <w:r w:rsidR="00E2796B">
              <w:rPr>
                <w:rFonts w:ascii="Arial" w:hAnsi="Arial" w:cs="Arial"/>
              </w:rPr>
              <w:t>eine</w:t>
            </w:r>
            <w:r w:rsidR="00311CCE">
              <w:rPr>
                <w:rFonts w:ascii="Arial" w:hAnsi="Arial" w:cs="Arial"/>
              </w:rPr>
              <w:t>n Maßnahmeträger bestätigt.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entfällt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Die Zahlungsvoraussetzungen für die 1. Rate de</w:t>
            </w:r>
            <w:r w:rsidR="0013427E">
              <w:rPr>
                <w:rFonts w:ascii="Arial" w:hAnsi="Arial" w:cs="Arial"/>
              </w:rPr>
              <w:t>r</w:t>
            </w:r>
            <w:r w:rsidRPr="00121656">
              <w:rPr>
                <w:rFonts w:ascii="Arial" w:hAnsi="Arial" w:cs="Arial"/>
              </w:rPr>
              <w:t xml:space="preserve"> </w:t>
            </w:r>
            <w:r w:rsidR="00311CCE">
              <w:rPr>
                <w:rFonts w:ascii="Arial" w:hAnsi="Arial" w:cs="Arial"/>
              </w:rPr>
              <w:t>Vermittlungsvergütung</w:t>
            </w:r>
            <w:r w:rsidRPr="00121656">
              <w:rPr>
                <w:rFonts w:ascii="Arial" w:hAnsi="Arial" w:cs="Arial"/>
              </w:rPr>
              <w:t xml:space="preserve"> liegen vor und wurden in </w:t>
            </w:r>
            <w:r w:rsidR="00311CCE">
              <w:rPr>
                <w:rFonts w:ascii="Arial" w:hAnsi="Arial" w:cs="Arial"/>
              </w:rPr>
              <w:t>COSACH</w:t>
            </w:r>
            <w:r w:rsidRPr="00121656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121656" w:rsidTr="00121656">
        <w:tc>
          <w:tcPr>
            <w:tcW w:w="6120" w:type="dxa"/>
          </w:tcPr>
          <w:p w:rsidR="001C5049" w:rsidRPr="00121656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1C5049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1C5049" w:rsidRPr="001C5049" w:rsidRDefault="001C5049" w:rsidP="001C5049">
      <w:pPr>
        <w:spacing w:before="105"/>
        <w:ind w:left="-360"/>
        <w:rPr>
          <w:rFonts w:ascii="Arial" w:hAnsi="Arial" w:cs="Arial"/>
          <w:b/>
        </w:rPr>
      </w:pPr>
      <w:r w:rsidRPr="001C5049">
        <w:rPr>
          <w:rFonts w:ascii="Arial" w:hAnsi="Arial" w:cs="Arial"/>
          <w:b/>
        </w:rPr>
        <w:t xml:space="preserve">Prüfung der Zahlungsvoraussetzungen für die 2. Rate </w:t>
      </w: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1C5049" w:rsidRPr="00121656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4B7BB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Antrag auf Auszahlung der 2. Rate de</w:t>
            </w:r>
            <w:r w:rsidR="004B7BB7">
              <w:rPr>
                <w:rFonts w:ascii="Arial" w:hAnsi="Arial" w:cs="Arial"/>
              </w:rPr>
              <w:t>s</w:t>
            </w:r>
            <w:r w:rsidR="004B4A37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121656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</w:t>
            </w:r>
            <w:r w:rsidR="009668F5">
              <w:rPr>
                <w:rFonts w:ascii="Arial" w:hAnsi="Arial" w:cs="Arial"/>
              </w:rPr>
              <w:t>ie</w:t>
            </w:r>
            <w:r w:rsidRPr="00121656">
              <w:rPr>
                <w:rFonts w:ascii="Arial" w:hAnsi="Arial" w:cs="Arial"/>
              </w:rPr>
              <w:t xml:space="preserve"> mit der 1. Rate honorierte versicherungspflichtige Beschäftigung gem. </w:t>
            </w:r>
            <w:r w:rsidRPr="00121656">
              <w:rPr>
                <w:rFonts w:ascii="Arial" w:hAnsi="Arial" w:cs="Arial"/>
              </w:rPr>
              <w:br w:type="textWrapping" w:clear="all"/>
              <w:t>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Die Zahlungsvoraussetzungen für die 2. Rate de</w:t>
            </w:r>
            <w:r w:rsidR="004B4A37">
              <w:rPr>
                <w:rFonts w:ascii="Arial" w:hAnsi="Arial" w:cs="Arial"/>
              </w:rPr>
              <w:t>r Vermittlungsvergütung</w:t>
            </w:r>
            <w:r w:rsidRPr="00121656">
              <w:rPr>
                <w:rFonts w:ascii="Arial" w:hAnsi="Arial" w:cs="Arial"/>
              </w:rPr>
              <w:t xml:space="preserve"> liegen vor und wurden in </w:t>
            </w:r>
            <w:r w:rsidR="004B4A37">
              <w:rPr>
                <w:rFonts w:ascii="Arial" w:hAnsi="Arial" w:cs="Arial"/>
              </w:rPr>
              <w:t>COSACH</w:t>
            </w:r>
            <w:r w:rsidRPr="00121656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8945BC">
              <w:rPr>
                <w:rFonts w:ascii="Arial" w:hAnsi="Arial" w:cs="Arial"/>
              </w:rPr>
            </w:r>
            <w:r w:rsidR="008945BC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1C5049" w:rsidRPr="00121656" w:rsidTr="00121656">
        <w:tc>
          <w:tcPr>
            <w:tcW w:w="6069" w:type="dxa"/>
          </w:tcPr>
          <w:p w:rsidR="001C5049" w:rsidRPr="00121656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1C5049" w:rsidRDefault="001C5049" w:rsidP="001C5049">
      <w:pPr>
        <w:rPr>
          <w:rFonts w:ascii="Arial" w:hAnsi="Arial" w:cs="Arial"/>
          <w:b/>
          <w:sz w:val="22"/>
          <w:szCs w:val="22"/>
        </w:rPr>
      </w:pPr>
    </w:p>
    <w:p w:rsidR="008F4223" w:rsidRPr="001C5049" w:rsidRDefault="008F4223" w:rsidP="008F4223"/>
    <w:p w:rsidR="001C5049" w:rsidRPr="001C5049" w:rsidRDefault="001C5049" w:rsidP="008F4223"/>
    <w:p w:rsidR="001C5049" w:rsidRPr="001C5049" w:rsidRDefault="001C5049" w:rsidP="008F4223"/>
    <w:p w:rsidR="008806B9" w:rsidRDefault="008806B9" w:rsidP="008806B9">
      <w:pPr>
        <w:pStyle w:val="Listenabsatz"/>
        <w:ind w:left="284" w:right="-1"/>
        <w:contextualSpacing w:val="0"/>
        <w:sectPr w:rsidR="008806B9" w:rsidSect="00174169">
          <w:footerReference w:type="default" r:id="rId8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tbl>
      <w:tblPr>
        <w:tblStyle w:val="Tabellenraster"/>
        <w:tblW w:w="10267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402"/>
        <w:gridCol w:w="236"/>
      </w:tblGrid>
      <w:tr w:rsidR="00793AFE" w:rsidTr="00793AFE">
        <w:trPr>
          <w:gridAfter w:val="1"/>
          <w:wAfter w:w="236" w:type="dxa"/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793AFE" w:rsidRPr="003A7633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3A7633">
              <w:rPr>
                <w:b/>
                <w:sz w:val="20"/>
                <w:szCs w:val="20"/>
              </w:rPr>
              <w:t>Name und Anschrift Beschäftigungsbetrieb: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CE4762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10" w:name="Text2"/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FE" w:rsidRPr="00744E4D" w:rsidRDefault="00793AFE" w:rsidP="00E926C4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ab/>
            </w:r>
          </w:p>
        </w:tc>
        <w:bookmarkEnd w:id="10"/>
      </w:tr>
      <w:tr w:rsidR="00793AFE" w:rsidRPr="00F86D66" w:rsidTr="00793AFE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793AFE" w:rsidRPr="00CE4762" w:rsidTr="00793AFE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AFE" w:rsidRPr="00D252E1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D252E1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D252E1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D252E1">
              <w:rPr>
                <w:rFonts w:cs="Arial"/>
                <w:noProof/>
                <w:sz w:val="20"/>
                <w:szCs w:val="20"/>
              </w:rPr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CE4762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FE" w:rsidRPr="00744E4D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noProof/>
                <w:sz w:val="20"/>
                <w:szCs w:val="20"/>
              </w:rPr>
            </w:r>
            <w:r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793AFE" w:rsidRPr="00744E4D" w:rsidTr="00793AFE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CE4762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93AFE" w:rsidRPr="00744E4D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793AFE" w:rsidTr="00793AFE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93AFE" w:rsidRPr="00191E12" w:rsidRDefault="00793AFE" w:rsidP="00E926C4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FE" w:rsidRDefault="00793AFE" w:rsidP="00E926C4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793AFE" w:rsidRPr="00793AFE" w:rsidRDefault="00793AFE" w:rsidP="00382E82">
      <w:pPr>
        <w:pStyle w:val="Listenabsatz"/>
        <w:ind w:left="0"/>
        <w:contextualSpacing w:val="0"/>
        <w:rPr>
          <w:rFonts w:cs="Arial"/>
          <w:noProof/>
          <w:color w:val="FF0000"/>
        </w:rPr>
      </w:pPr>
    </w:p>
    <w:tbl>
      <w:tblPr>
        <w:tblStyle w:val="Tabellenraster"/>
        <w:tblW w:w="98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7"/>
        <w:gridCol w:w="283"/>
        <w:gridCol w:w="429"/>
        <w:gridCol w:w="28"/>
        <w:gridCol w:w="399"/>
        <w:gridCol w:w="287"/>
        <w:gridCol w:w="140"/>
        <w:gridCol w:w="25"/>
        <w:gridCol w:w="72"/>
        <w:gridCol w:w="46"/>
        <w:gridCol w:w="569"/>
        <w:gridCol w:w="143"/>
        <w:gridCol w:w="143"/>
        <w:gridCol w:w="284"/>
        <w:gridCol w:w="127"/>
        <w:gridCol w:w="16"/>
        <w:gridCol w:w="143"/>
        <w:gridCol w:w="124"/>
        <w:gridCol w:w="302"/>
        <w:gridCol w:w="16"/>
        <w:gridCol w:w="128"/>
        <w:gridCol w:w="13"/>
        <w:gridCol w:w="96"/>
        <w:gridCol w:w="12"/>
        <w:gridCol w:w="162"/>
        <w:gridCol w:w="122"/>
        <w:gridCol w:w="142"/>
        <w:gridCol w:w="283"/>
        <w:gridCol w:w="286"/>
        <w:gridCol w:w="22"/>
        <w:gridCol w:w="259"/>
        <w:gridCol w:w="26"/>
        <w:gridCol w:w="116"/>
        <w:gridCol w:w="1166"/>
        <w:gridCol w:w="112"/>
        <w:gridCol w:w="456"/>
        <w:gridCol w:w="1745"/>
        <w:gridCol w:w="288"/>
      </w:tblGrid>
      <w:tr w:rsidR="00382E82" w:rsidTr="00D62A00">
        <w:trPr>
          <w:trHeight w:val="682"/>
        </w:trPr>
        <w:tc>
          <w:tcPr>
            <w:tcW w:w="9828" w:type="dxa"/>
            <w:gridSpan w:val="39"/>
            <w:tcBorders>
              <w:top w:val="single" w:sz="18" w:space="0" w:color="auto"/>
              <w:bottom w:val="single" w:sz="18" w:space="0" w:color="auto"/>
            </w:tcBorders>
          </w:tcPr>
          <w:p w:rsidR="00382E82" w:rsidRPr="008806B9" w:rsidRDefault="004B7BB7" w:rsidP="00D62A00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4B7BB7">
              <w:rPr>
                <w:rFonts w:cs="Arial"/>
                <w:b/>
              </w:rPr>
              <w:t>Eingliederungs</w:t>
            </w:r>
            <w:r w:rsidRPr="004B7BB7">
              <w:rPr>
                <w:rFonts w:cs="Arial"/>
              </w:rPr>
              <w:t xml:space="preserve"> </w:t>
            </w:r>
            <w:r w:rsidR="00382E82" w:rsidRPr="008806B9">
              <w:rPr>
                <w:b/>
                <w:sz w:val="24"/>
                <w:szCs w:val="24"/>
              </w:rPr>
              <w:t>- und Beschäftigungsbestätigung</w:t>
            </w:r>
          </w:p>
          <w:p w:rsidR="00382E82" w:rsidRPr="008806B9" w:rsidRDefault="00382E82" w:rsidP="004B7BB7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 xml:space="preserve">(nach </w:t>
            </w:r>
            <w:r w:rsidR="004B7BB7">
              <w:rPr>
                <w:b/>
                <w:sz w:val="24"/>
                <w:szCs w:val="24"/>
              </w:rPr>
              <w:t>3-monatiger</w:t>
            </w:r>
            <w:r w:rsidRPr="008806B9">
              <w:rPr>
                <w:b/>
                <w:sz w:val="24"/>
                <w:szCs w:val="24"/>
              </w:rPr>
              <w:t xml:space="preserve"> Dauer des Beschäftigungsverhältnisses)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  <w:tcBorders>
              <w:top w:val="single" w:sz="18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7" w:type="dxa"/>
            <w:gridSpan w:val="38"/>
            <w:tcBorders>
              <w:top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Es wird bestätigt, dass mit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6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699" w:type="dxa"/>
            <w:gridSpan w:val="25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033" w:type="dxa"/>
            <w:gridSpan w:val="2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10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9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wohnhaft</w:t>
            </w:r>
          </w:p>
        </w:tc>
        <w:tc>
          <w:tcPr>
            <w:tcW w:w="5005" w:type="dxa"/>
            <w:gridSpan w:val="15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01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010" w:type="dxa"/>
            <w:gridSpan w:val="37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382E82" w:rsidRPr="00F04F03" w:rsidTr="00D62A00">
        <w:trPr>
          <w:trHeight w:val="80"/>
        </w:trPr>
        <w:tc>
          <w:tcPr>
            <w:tcW w:w="9828" w:type="dxa"/>
            <w:gridSpan w:val="39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 Arbeitszeit beträgt mindestens 15 Stunden wöchentlich.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2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4" w:type="dxa"/>
            <w:gridSpan w:val="3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gridSpan w:val="3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6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  <w:gridSpan w:val="2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7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767" w:type="dxa"/>
            <w:gridSpan w:val="5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4820" w:type="dxa"/>
            <w:gridSpan w:val="2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01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9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7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397" w:type="dxa"/>
            <w:gridSpan w:val="10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09" w:type="dxa"/>
            <w:gridSpan w:val="7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geschlossen.</w:t>
            </w:r>
          </w:p>
        </w:tc>
      </w:tr>
      <w:tr w:rsidR="00382E82" w:rsidRPr="00F04F03" w:rsidTr="00870356">
        <w:trPr>
          <w:trHeight w:val="35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10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111" w:type="dxa"/>
            <w:gridSpan w:val="19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601" w:type="dxa"/>
            <w:gridSpan w:val="4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</w:t>
            </w:r>
          </w:p>
        </w:tc>
      </w:tr>
      <w:tr w:rsidR="00382E82" w:rsidRPr="00F04F03" w:rsidTr="00870356">
        <w:trPr>
          <w:trHeight w:val="301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5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543" w:type="dxa"/>
            <w:gridSpan w:val="12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476" w:type="dxa"/>
            <w:gridSpan w:val="10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5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543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394" w:type="dxa"/>
            <w:gridSpan w:val="3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489" w:type="dxa"/>
            <w:gridSpan w:val="3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</w:tr>
      <w:tr w:rsidR="00382E82" w:rsidRPr="00F04F03" w:rsidTr="00870356">
        <w:trPr>
          <w:trHeight w:val="301"/>
        </w:trPr>
        <w:tc>
          <w:tcPr>
            <w:tcW w:w="391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Die/der Arbeitnehmer/in war in den letzten 4 Jahren vor Aufnahme der Beschäftigung 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insgesamt</w:t>
            </w:r>
          </w:p>
        </w:tc>
        <w:tc>
          <w:tcPr>
            <w:tcW w:w="851" w:type="dxa"/>
            <w:gridSpan w:val="4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419" w:type="dxa"/>
            <w:gridSpan w:val="30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Für die/</w:t>
            </w:r>
            <w:proofErr w:type="gramStart"/>
            <w:r w:rsidRPr="008806B9">
              <w:rPr>
                <w:sz w:val="20"/>
                <w:szCs w:val="20"/>
              </w:rPr>
              <w:t>den Beschäftigte</w:t>
            </w:r>
            <w:proofErr w:type="gramEnd"/>
            <w:r w:rsidRPr="008806B9">
              <w:rPr>
                <w:sz w:val="20"/>
                <w:szCs w:val="20"/>
              </w:rPr>
              <w:t>/n wurde ein Eingliederungszuschuss beantragt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9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ja </w:t>
            </w:r>
          </w:p>
        </w:tc>
        <w:tc>
          <w:tcPr>
            <w:tcW w:w="427" w:type="dxa"/>
            <w:gridSpan w:val="2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7444" w:type="dxa"/>
            <w:gridSpan w:val="31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nein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Die/der Beschäftigte wurde durch den Träger einer Maßnahme/eine private Arbeitsvermittlung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9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vermittelt</w:t>
            </w:r>
          </w:p>
        </w:tc>
        <w:tc>
          <w:tcPr>
            <w:tcW w:w="427" w:type="dxa"/>
            <w:gridSpan w:val="2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44" w:type="dxa"/>
            <w:gridSpan w:val="31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93" w:type="dxa"/>
            <w:gridSpan w:val="7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Name/Anschrift des Trägers/Vermittlers</w:t>
            </w:r>
          </w:p>
        </w:tc>
        <w:tc>
          <w:tcPr>
            <w:tcW w:w="7156" w:type="dxa"/>
            <w:gridSpan w:val="30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58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tab/>
              <w:t xml:space="preserve">  </w:t>
            </w: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010" w:type="dxa"/>
            <w:gridSpan w:val="37"/>
          </w:tcPr>
          <w:p w:rsidR="00382E82" w:rsidRPr="008806B9" w:rsidRDefault="00382E82" w:rsidP="00D62A00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t>nicht vermittelt.</w:t>
            </w:r>
          </w:p>
        </w:tc>
      </w:tr>
      <w:tr w:rsidR="00382E82" w:rsidRPr="00F04F03" w:rsidTr="00D62A00">
        <w:trPr>
          <w:trHeight w:val="670"/>
        </w:trPr>
        <w:tc>
          <w:tcPr>
            <w:tcW w:w="9828" w:type="dxa"/>
            <w:gridSpan w:val="39"/>
            <w:tcBorders>
              <w:bottom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pBdr>
                <w:top w:val="single" w:sz="18" w:space="1" w:color="auto"/>
              </w:pBdr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Beschäftigungsbestätigung</w:t>
            </w:r>
          </w:p>
          <w:p w:rsidR="00382E82" w:rsidRPr="008806B9" w:rsidRDefault="00382E82" w:rsidP="00D62A00">
            <w:pPr>
              <w:pStyle w:val="Listenabsatz"/>
              <w:pBdr>
                <w:top w:val="single" w:sz="18" w:space="1" w:color="auto"/>
              </w:pBdr>
              <w:spacing w:after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(nach sechsmonatiger Dauer des Beschäftigungsverhältnisses)</w:t>
            </w:r>
          </w:p>
        </w:tc>
      </w:tr>
      <w:tr w:rsidR="00382E82" w:rsidRPr="00F04F03" w:rsidTr="00870356">
        <w:trPr>
          <w:trHeight w:val="312"/>
        </w:trPr>
        <w:tc>
          <w:tcPr>
            <w:tcW w:w="3239" w:type="dxa"/>
            <w:gridSpan w:val="13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  <w:gridSpan w:val="2"/>
            <w:tcBorders>
              <w:top w:val="single" w:sz="18" w:space="0" w:color="auto"/>
              <w:bottom w:val="nil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  <w:gridSpan w:val="5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6"/>
            <w:tcBorders>
              <w:top w:val="single" w:sz="18" w:space="0" w:color="auto"/>
              <w:bottom w:val="nil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5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7"/>
            <w:tcBorders>
              <w:top w:val="single" w:sz="18" w:space="0" w:color="auto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  <w:tcBorders>
              <w:top w:val="nil"/>
              <w:bottom w:val="nil"/>
              <w:right w:val="nil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830" w:type="dxa"/>
            <w:gridSpan w:val="1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759" w:type="dxa"/>
            <w:gridSpan w:val="11"/>
            <w:tcBorders>
              <w:top w:val="nil"/>
              <w:left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  <w:tcBorders>
              <w:top w:val="nil"/>
              <w:bottom w:val="single" w:sz="18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8945BC">
              <w:rPr>
                <w:sz w:val="20"/>
                <w:szCs w:val="20"/>
              </w:rPr>
            </w:r>
            <w:r w:rsidR="008945B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12"/>
            <w:tcBorders>
              <w:top w:val="nil"/>
              <w:bottom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bestand ununterbrochen vom</w:t>
            </w:r>
          </w:p>
        </w:tc>
        <w:tc>
          <w:tcPr>
            <w:tcW w:w="1830" w:type="dxa"/>
            <w:gridSpan w:val="15"/>
            <w:tcBorders>
              <w:top w:val="single" w:sz="2" w:space="0" w:color="auto"/>
              <w:bottom w:val="single" w:sz="18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9" w:type="dxa"/>
            <w:gridSpan w:val="2"/>
            <w:tcBorders>
              <w:top w:val="nil"/>
              <w:bottom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701" w:type="dxa"/>
            <w:gridSpan w:val="6"/>
            <w:tcBorders>
              <w:top w:val="nil"/>
              <w:bottom w:val="single" w:sz="18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489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5"/>
        </w:trPr>
        <w:tc>
          <w:tcPr>
            <w:tcW w:w="391" w:type="dxa"/>
            <w:tcBorders>
              <w:top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12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15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gridSpan w:val="2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gridSpan w:val="6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gridSpan w:val="3"/>
            <w:tcBorders>
              <w:top w:val="single" w:sz="18" w:space="0" w:color="auto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D62A00">
        <w:trPr>
          <w:trHeight w:val="46"/>
        </w:trPr>
        <w:tc>
          <w:tcPr>
            <w:tcW w:w="9828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  <w:r w:rsidRPr="008806B9">
              <w:rPr>
                <w:b/>
                <w:sz w:val="20"/>
                <w:szCs w:val="20"/>
              </w:rPr>
              <w:t xml:space="preserve">Hinweis: </w:t>
            </w:r>
            <w:r w:rsidRPr="008806B9">
              <w:rPr>
                <w:sz w:val="20"/>
                <w:szCs w:val="20"/>
              </w:rPr>
              <w:t>Mit Ihrer Unterschrift bestätigen Sie die Richtigkeit der Angaben. Entsteht der Agentur für Arbeit/dem Jobcenter durch falsche Angaben ein finanzieller Schaden, handelt es sich dabei um eine strafbare Handlung im Sinne des § 263 StGB (Betrug), die zur Anzeige gebracht wird</w:t>
            </w:r>
          </w:p>
        </w:tc>
      </w:tr>
      <w:tr w:rsidR="00382E82" w:rsidRPr="007B1086" w:rsidTr="00D62A00">
        <w:trPr>
          <w:trHeight w:val="80"/>
        </w:trPr>
        <w:tc>
          <w:tcPr>
            <w:tcW w:w="9828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12"/>
                <w:szCs w:val="12"/>
              </w:rPr>
            </w:pPr>
          </w:p>
        </w:tc>
      </w:tr>
      <w:tr w:rsidR="00382E82" w:rsidRPr="00913C39" w:rsidTr="00870356">
        <w:trPr>
          <w:trHeight w:val="231"/>
        </w:trPr>
        <w:tc>
          <w:tcPr>
            <w:tcW w:w="2244" w:type="dxa"/>
            <w:gridSpan w:val="7"/>
            <w:tcBorders>
              <w:top w:val="nil"/>
              <w:left w:val="nil"/>
              <w:bottom w:val="single" w:sz="2" w:space="0" w:color="auto"/>
            </w:tcBorders>
          </w:tcPr>
          <w:p w:rsidR="00382E82" w:rsidRPr="00BD00D2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82E82"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single" w:sz="2" w:space="0" w:color="auto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220"/>
        </w:trPr>
        <w:tc>
          <w:tcPr>
            <w:tcW w:w="2244" w:type="dxa"/>
            <w:gridSpan w:val="7"/>
            <w:tcBorders>
              <w:top w:val="single" w:sz="2" w:space="0" w:color="auto"/>
              <w:left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und Stempel des </w:t>
            </w:r>
            <w:r w:rsidR="008F6BA8">
              <w:rPr>
                <w:sz w:val="16"/>
                <w:szCs w:val="16"/>
              </w:rPr>
              <w:t>Beschäftigungsbetriebe</w:t>
            </w:r>
            <w:r w:rsidRPr="008806B9">
              <w:rPr>
                <w:sz w:val="16"/>
                <w:szCs w:val="16"/>
              </w:rPr>
              <w:t>s</w:t>
            </w:r>
          </w:p>
        </w:tc>
      </w:tr>
      <w:tr w:rsidR="00382E82" w:rsidRPr="007B1086" w:rsidTr="00870356">
        <w:trPr>
          <w:trHeight w:val="185"/>
        </w:trPr>
        <w:tc>
          <w:tcPr>
            <w:tcW w:w="1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  <w:tc>
          <w:tcPr>
            <w:tcW w:w="8727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382E82" w:rsidRPr="00913C39" w:rsidTr="00D62A00">
        <w:trPr>
          <w:trHeight w:val="705"/>
        </w:trPr>
        <w:tc>
          <w:tcPr>
            <w:tcW w:w="9828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Die schriftliche Einverständniserklärung der Arbeitnehmerin/des Arbeitnehmers zur Einholung dieser Auskunft beim </w:t>
            </w:r>
            <w:r w:rsidR="008F6BA8">
              <w:rPr>
                <w:sz w:val="20"/>
                <w:szCs w:val="20"/>
              </w:rPr>
              <w:t>Beschäftigungsbetrieb</w:t>
            </w:r>
            <w:r w:rsidRPr="008806B9">
              <w:rPr>
                <w:sz w:val="20"/>
                <w:szCs w:val="20"/>
              </w:rPr>
              <w:t xml:space="preserve"> liegt vor.</w:t>
            </w:r>
          </w:p>
        </w:tc>
      </w:tr>
      <w:tr w:rsidR="00382E82" w:rsidRPr="00913C39" w:rsidTr="00870356">
        <w:trPr>
          <w:trHeight w:val="231"/>
        </w:trPr>
        <w:tc>
          <w:tcPr>
            <w:tcW w:w="2244" w:type="dxa"/>
            <w:gridSpan w:val="7"/>
            <w:tcBorders>
              <w:top w:val="nil"/>
              <w:left w:val="nil"/>
              <w:bottom w:val="single" w:sz="2" w:space="0" w:color="auto"/>
            </w:tcBorders>
          </w:tcPr>
          <w:p w:rsidR="00382E82" w:rsidRPr="00BD00D2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82E82"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single" w:sz="2" w:space="0" w:color="auto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220"/>
        </w:trPr>
        <w:tc>
          <w:tcPr>
            <w:tcW w:w="2244" w:type="dxa"/>
            <w:gridSpan w:val="7"/>
            <w:tcBorders>
              <w:top w:val="single" w:sz="2" w:space="0" w:color="auto"/>
              <w:left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Unterschrift und Stempel des Trägers/des Privaten Arbeitsvermittlers</w:t>
            </w:r>
          </w:p>
        </w:tc>
      </w:tr>
      <w:tr w:rsidR="00382E82" w:rsidRPr="00913C39" w:rsidTr="00870356">
        <w:trPr>
          <w:trHeight w:val="46"/>
        </w:trPr>
        <w:tc>
          <w:tcPr>
            <w:tcW w:w="1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913C39" w:rsidTr="00D62A00">
        <w:trPr>
          <w:trHeight w:val="936"/>
        </w:trPr>
        <w:tc>
          <w:tcPr>
            <w:tcW w:w="9828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Der </w:t>
            </w:r>
            <w:r w:rsidR="008F6BA8">
              <w:rPr>
                <w:sz w:val="20"/>
                <w:szCs w:val="20"/>
              </w:rPr>
              <w:t>Beschäftigungsbetrieb</w:t>
            </w:r>
            <w:r w:rsidRPr="008806B9">
              <w:rPr>
                <w:sz w:val="20"/>
                <w:szCs w:val="20"/>
              </w:rPr>
              <w:t xml:space="preserve"> verweigert die schriftliche </w:t>
            </w:r>
            <w:r w:rsidR="004B7BB7" w:rsidRPr="004B7BB7">
              <w:rPr>
                <w:b/>
                <w:sz w:val="20"/>
                <w:szCs w:val="20"/>
              </w:rPr>
              <w:t>Eingliederungs</w:t>
            </w:r>
            <w:r w:rsidR="004B7BB7" w:rsidRPr="004B7BB7">
              <w:rPr>
                <w:sz w:val="20"/>
                <w:szCs w:val="20"/>
              </w:rPr>
              <w:t xml:space="preserve"> </w:t>
            </w:r>
            <w:r w:rsidRPr="008806B9">
              <w:rPr>
                <w:sz w:val="20"/>
                <w:szCs w:val="20"/>
              </w:rPr>
              <w:t>- und Beschäftigungsbestätigung. Die Aufnahme der Beschäftigung und die Dauer des Beschäftigungsverhältnisses wird durch die Arbeitnehmerin/den Arbeitnehmer erklärt.</w:t>
            </w:r>
          </w:p>
        </w:tc>
      </w:tr>
      <w:tr w:rsidR="00382E82" w:rsidRPr="00913C39" w:rsidTr="00870356">
        <w:trPr>
          <w:trHeight w:val="231"/>
        </w:trPr>
        <w:tc>
          <w:tcPr>
            <w:tcW w:w="2244" w:type="dxa"/>
            <w:gridSpan w:val="7"/>
            <w:tcBorders>
              <w:top w:val="nil"/>
              <w:left w:val="nil"/>
              <w:bottom w:val="single" w:sz="2" w:space="0" w:color="auto"/>
            </w:tcBorders>
          </w:tcPr>
          <w:p w:rsidR="00382E82" w:rsidRPr="00BD00D2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82E82"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single" w:sz="2" w:space="0" w:color="auto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220"/>
        </w:trPr>
        <w:tc>
          <w:tcPr>
            <w:tcW w:w="2244" w:type="dxa"/>
            <w:gridSpan w:val="7"/>
            <w:tcBorders>
              <w:top w:val="single" w:sz="2" w:space="0" w:color="auto"/>
              <w:left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382E82" w:rsidRPr="004B4A37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4B4A37" w:rsidSect="00194F3C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E96468">
      <w:rPr>
        <w:rFonts w:ascii="Arial" w:hAnsi="Arial" w:cs="Arial"/>
      </w:rPr>
      <w:t>18.06.2018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765484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765484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iiciXC2dM9B89Gh90nVKzfeoRpEW+RF6wZc0f2OBhwhC0J+5r9snhT3dHuCqGYn8gfSqtNHqs3gUU6okGoab3A==" w:saltValue="Mi3QkbS1KLnL8YWOSQhqGQ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0258"/>
    <w:rsid w:val="000231A7"/>
    <w:rsid w:val="00026963"/>
    <w:rsid w:val="00027F86"/>
    <w:rsid w:val="00037D06"/>
    <w:rsid w:val="00044BC9"/>
    <w:rsid w:val="00055D62"/>
    <w:rsid w:val="00056AA8"/>
    <w:rsid w:val="000602FB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866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45F3"/>
    <w:rsid w:val="001456AC"/>
    <w:rsid w:val="00145F5F"/>
    <w:rsid w:val="00155D61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A5338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B7BB7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24F8"/>
    <w:rsid w:val="00723035"/>
    <w:rsid w:val="007238D9"/>
    <w:rsid w:val="00732B37"/>
    <w:rsid w:val="0073734B"/>
    <w:rsid w:val="007410F5"/>
    <w:rsid w:val="007438B7"/>
    <w:rsid w:val="0075757F"/>
    <w:rsid w:val="00765484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53CA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945BC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5AA"/>
    <w:rsid w:val="00E84C11"/>
    <w:rsid w:val="00E877E7"/>
    <w:rsid w:val="00E9402C"/>
    <w:rsid w:val="00E96468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943</Words>
  <Characters>5942</Characters>
  <Application>Microsoft Office Word</Application>
  <DocSecurity>0</DocSecurity>
  <Lines>49</Lines>
  <Paragraphs>13</Paragraphs>
  <ScaleCrop>false</ScaleCrop>
  <Company/>
  <LinksUpToDate>false</LinksUpToDate>
  <CharactersWithSpaces>6872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2023-03-08T08:16:00Z</dcterms:created>
  <dcterms:modified xsi:type="dcterms:W3CDTF">2023-03-08T08:17:00Z</dcterms:modified>
</cp:coreProperties>
</file>