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D66" w:rsidRDefault="008F4223" w:rsidP="00F86D66">
      <w:pPr>
        <w:ind w:left="-360"/>
        <w:rPr>
          <w:rFonts w:ascii="Arial" w:hAnsi="Arial" w:cs="Arial"/>
          <w:b/>
          <w:sz w:val="22"/>
          <w:szCs w:val="22"/>
        </w:rPr>
      </w:pPr>
      <w:r w:rsidRPr="001C5049">
        <w:rPr>
          <w:rFonts w:ascii="Arial" w:hAnsi="Arial" w:cs="Arial"/>
          <w:b/>
          <w:sz w:val="22"/>
          <w:szCs w:val="22"/>
        </w:rPr>
        <w:t xml:space="preserve">Vordruck </w:t>
      </w:r>
      <w:r w:rsidR="00F86D66">
        <w:rPr>
          <w:rFonts w:ascii="Arial" w:hAnsi="Arial" w:cs="Arial"/>
          <w:b/>
          <w:sz w:val="22"/>
          <w:szCs w:val="22"/>
        </w:rPr>
        <w:t>F.3.1</w:t>
      </w:r>
      <w:r w:rsidR="002E651C">
        <w:rPr>
          <w:rFonts w:ascii="Arial" w:hAnsi="Arial" w:cs="Arial"/>
          <w:b/>
          <w:sz w:val="22"/>
          <w:szCs w:val="22"/>
        </w:rPr>
        <w:t>b</w:t>
      </w:r>
    </w:p>
    <w:tbl>
      <w:tblPr>
        <w:tblpPr w:leftFromText="141" w:rightFromText="141" w:vertAnchor="text" w:horzAnchor="margin" w:tblpXSpec="right" w:tblpY="-70"/>
        <w:tblW w:w="4961" w:type="dxa"/>
        <w:tblLayout w:type="fixed"/>
        <w:tblCellMar>
          <w:left w:w="28" w:type="dxa"/>
          <w:right w:w="28" w:type="dxa"/>
        </w:tblCellMar>
        <w:tblLook w:val="0000" w:firstRow="0" w:lastRow="0" w:firstColumn="0" w:lastColumn="0" w:noHBand="0" w:noVBand="0"/>
      </w:tblPr>
      <w:tblGrid>
        <w:gridCol w:w="4961"/>
      </w:tblGrid>
      <w:tr w:rsidR="00F86D66" w:rsidRPr="001C5049" w:rsidTr="00F86D66">
        <w:trPr>
          <w:cantSplit/>
          <w:trHeight w:val="737"/>
        </w:trPr>
        <w:tc>
          <w:tcPr>
            <w:tcW w:w="4961" w:type="dxa"/>
            <w:vMerge w:val="restart"/>
            <w:tcBorders>
              <w:top w:val="single" w:sz="4" w:space="0" w:color="auto"/>
              <w:left w:val="single" w:sz="4" w:space="0" w:color="auto"/>
              <w:bottom w:val="single" w:sz="4" w:space="0" w:color="auto"/>
              <w:right w:val="single" w:sz="4" w:space="0" w:color="auto"/>
            </w:tcBorders>
            <w:shd w:val="clear" w:color="auto" w:fill="auto"/>
          </w:tcPr>
          <w:p w:rsidR="00F86D66" w:rsidRPr="001C5049" w:rsidRDefault="00F86D66" w:rsidP="00F86D66">
            <w:pPr>
              <w:jc w:val="right"/>
              <w:rPr>
                <w:rFonts w:ascii="Arial" w:hAnsi="Arial" w:cs="Arial"/>
              </w:rPr>
            </w:pPr>
          </w:p>
          <w:p w:rsidR="00F86D66" w:rsidRPr="001C5049" w:rsidRDefault="00F86D66" w:rsidP="00F86D66">
            <w:pPr>
              <w:jc w:val="right"/>
              <w:rPr>
                <w:rFonts w:ascii="Arial" w:hAnsi="Arial" w:cs="Arial"/>
              </w:rPr>
            </w:pPr>
            <w:r>
              <w:rPr>
                <w:rFonts w:ascii="Arial" w:hAnsi="Arial" w:cs="Arial"/>
                <w:noProof/>
                <w:lang w:eastAsia="de-DE"/>
              </w:rPr>
              <w:drawing>
                <wp:inline distT="0" distB="0" distL="0" distR="0" wp14:anchorId="3D0D2AD4" wp14:editId="3D30E833">
                  <wp:extent cx="2990850" cy="390525"/>
                  <wp:effectExtent l="19050" t="0" r="0" b="0"/>
                  <wp:docPr id="1" name="Bild 1" descr="http://www-1.vz.ba.de/hst/rpö/cd/ba-logos_neu/ba-dachmarke/BA_Logo_farbe_1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1.vz.ba.de/hst/rpö/cd/ba-logos_neu/ba-dachmarke/BA_Logo_farbe_1Z.jpg"/>
                          <pic:cNvPicPr>
                            <a:picLocks noChangeAspect="1" noChangeArrowheads="1"/>
                          </pic:cNvPicPr>
                        </pic:nvPicPr>
                        <pic:blipFill>
                          <a:blip r:embed="rId8" cstate="print"/>
                          <a:srcRect/>
                          <a:stretch>
                            <a:fillRect/>
                          </a:stretch>
                        </pic:blipFill>
                        <pic:spPr bwMode="auto">
                          <a:xfrm>
                            <a:off x="0" y="0"/>
                            <a:ext cx="2990850" cy="390525"/>
                          </a:xfrm>
                          <a:prstGeom prst="rect">
                            <a:avLst/>
                          </a:prstGeom>
                          <a:noFill/>
                          <a:ln w="9525">
                            <a:noFill/>
                            <a:miter lim="800000"/>
                            <a:headEnd/>
                            <a:tailEnd/>
                          </a:ln>
                        </pic:spPr>
                      </pic:pic>
                    </a:graphicData>
                  </a:graphic>
                </wp:inline>
              </w:drawing>
            </w:r>
          </w:p>
          <w:p w:rsidR="00F86D66" w:rsidRPr="001C5049" w:rsidRDefault="00F86D66" w:rsidP="00F86D66">
            <w:pPr>
              <w:pStyle w:val="test"/>
              <w:spacing w:before="40"/>
              <w:ind w:left="907" w:right="-57"/>
              <w:rPr>
                <w:rFonts w:cs="Arial"/>
              </w:rPr>
            </w:pPr>
            <w:r w:rsidRPr="001C5049">
              <w:rPr>
                <w:rFonts w:cs="Arial"/>
              </w:rPr>
              <w:t xml:space="preserve">   Agentur für Arbeit </w:t>
            </w:r>
            <w:r w:rsidRPr="001C5049">
              <w:rPr>
                <w:rFonts w:cs="Arial"/>
              </w:rPr>
              <w:fldChar w:fldCharType="begin">
                <w:ffData>
                  <w:name w:val=""/>
                  <w:enabled/>
                  <w:calcOnExit w:val="0"/>
                  <w:textInput>
                    <w:maxLength w:val="22"/>
                  </w:textInput>
                </w:ffData>
              </w:fldChar>
            </w:r>
            <w:r w:rsidRPr="001C5049">
              <w:rPr>
                <w:rFonts w:cs="Arial"/>
              </w:rPr>
              <w:instrText xml:space="preserve"> FORMTEXT </w:instrText>
            </w:r>
            <w:r w:rsidRPr="001C5049">
              <w:rPr>
                <w:rFonts w:cs="Arial"/>
              </w:rPr>
            </w:r>
            <w:r w:rsidRPr="001C5049">
              <w:rPr>
                <w:rFonts w:cs="Arial"/>
              </w:rPr>
              <w:fldChar w:fldCharType="separate"/>
            </w:r>
            <w:r w:rsidR="00675602">
              <w:rPr>
                <w:rFonts w:cs="Arial"/>
                <w:noProof/>
              </w:rPr>
              <w:t> </w:t>
            </w:r>
            <w:r w:rsidR="00675602">
              <w:rPr>
                <w:rFonts w:cs="Arial"/>
                <w:noProof/>
              </w:rPr>
              <w:t> </w:t>
            </w:r>
            <w:r w:rsidR="00675602">
              <w:rPr>
                <w:rFonts w:cs="Arial"/>
                <w:noProof/>
              </w:rPr>
              <w:t> </w:t>
            </w:r>
            <w:r w:rsidR="00675602">
              <w:rPr>
                <w:rFonts w:cs="Arial"/>
                <w:noProof/>
              </w:rPr>
              <w:t> </w:t>
            </w:r>
            <w:r w:rsidR="00675602">
              <w:rPr>
                <w:rFonts w:cs="Arial"/>
                <w:noProof/>
              </w:rPr>
              <w:t> </w:t>
            </w:r>
            <w:r w:rsidRPr="001C5049">
              <w:rPr>
                <w:rFonts w:cs="Arial"/>
              </w:rPr>
              <w:fldChar w:fldCharType="end"/>
            </w:r>
          </w:p>
          <w:p w:rsidR="00F86D66" w:rsidRPr="001C5049" w:rsidRDefault="00F86D66" w:rsidP="00F86D66">
            <w:pPr>
              <w:ind w:left="-57"/>
              <w:rPr>
                <w:rFonts w:ascii="Arial" w:hAnsi="Arial" w:cs="Arial"/>
              </w:rPr>
            </w:pPr>
          </w:p>
        </w:tc>
      </w:tr>
      <w:tr w:rsidR="00F86D66" w:rsidRPr="001C5049" w:rsidTr="00F86D66">
        <w:trPr>
          <w:cantSplit/>
          <w:trHeight w:val="245"/>
        </w:trPr>
        <w:tc>
          <w:tcPr>
            <w:tcW w:w="4961" w:type="dxa"/>
            <w:vMerge/>
            <w:tcBorders>
              <w:top w:val="single" w:sz="4" w:space="0" w:color="auto"/>
              <w:left w:val="single" w:sz="4" w:space="0" w:color="auto"/>
              <w:bottom w:val="single" w:sz="4" w:space="0" w:color="auto"/>
              <w:right w:val="single" w:sz="4" w:space="0" w:color="auto"/>
            </w:tcBorders>
            <w:shd w:val="clear" w:color="auto" w:fill="auto"/>
            <w:vAlign w:val="center"/>
          </w:tcPr>
          <w:p w:rsidR="00F86D66" w:rsidRPr="001C5049" w:rsidRDefault="00F86D66" w:rsidP="00F86D66">
            <w:pPr>
              <w:rPr>
                <w:rFonts w:ascii="MetaNormal-Roman" w:hAnsi="MetaNormal-Roman"/>
              </w:rPr>
            </w:pPr>
          </w:p>
        </w:tc>
      </w:tr>
      <w:tr w:rsidR="00F86D66" w:rsidRPr="001C5049" w:rsidTr="00F86D66">
        <w:trPr>
          <w:cantSplit/>
          <w:trHeight w:val="245"/>
        </w:trPr>
        <w:tc>
          <w:tcPr>
            <w:tcW w:w="4961" w:type="dxa"/>
            <w:vMerge/>
            <w:tcBorders>
              <w:top w:val="single" w:sz="4" w:space="0" w:color="auto"/>
              <w:left w:val="single" w:sz="4" w:space="0" w:color="auto"/>
              <w:bottom w:val="single" w:sz="4" w:space="0" w:color="auto"/>
              <w:right w:val="single" w:sz="4" w:space="0" w:color="auto"/>
            </w:tcBorders>
            <w:shd w:val="clear" w:color="auto" w:fill="auto"/>
            <w:vAlign w:val="center"/>
          </w:tcPr>
          <w:p w:rsidR="00F86D66" w:rsidRPr="001C5049" w:rsidRDefault="00F86D66" w:rsidP="00F86D66">
            <w:pPr>
              <w:rPr>
                <w:rFonts w:ascii="MetaNormal-Roman" w:hAnsi="MetaNormal-Roman"/>
              </w:rPr>
            </w:pPr>
          </w:p>
        </w:tc>
      </w:tr>
    </w:tbl>
    <w:p w:rsidR="00F86D66" w:rsidRDefault="00F86D66" w:rsidP="00F86D66">
      <w:pPr>
        <w:ind w:left="-360" w:firstLine="1069"/>
        <w:rPr>
          <w:rFonts w:ascii="Arial" w:hAnsi="Arial" w:cs="Arial"/>
          <w:b/>
          <w:sz w:val="22"/>
          <w:szCs w:val="22"/>
        </w:rPr>
      </w:pPr>
      <w:r>
        <w:rPr>
          <w:rFonts w:ascii="Arial" w:hAnsi="Arial" w:cs="Arial"/>
          <w:b/>
          <w:noProof/>
          <w:sz w:val="22"/>
          <w:szCs w:val="22"/>
          <w:lang w:eastAsia="de-DE"/>
        </w:rPr>
        <w:drawing>
          <wp:anchor distT="0" distB="0" distL="114300" distR="114300" simplePos="0" relativeHeight="251659264" behindDoc="1" locked="0" layoutInCell="1" allowOverlap="1" wp14:anchorId="1848B68F" wp14:editId="3890511C">
            <wp:simplePos x="0" y="0"/>
            <wp:positionH relativeFrom="column">
              <wp:posOffset>-249555</wp:posOffset>
            </wp:positionH>
            <wp:positionV relativeFrom="paragraph">
              <wp:posOffset>106045</wp:posOffset>
            </wp:positionV>
            <wp:extent cx="658800" cy="658800"/>
            <wp:effectExtent l="0" t="0" r="0" b="0"/>
            <wp:wrapNone/>
            <wp:docPr id="2" name="Grafik 2" descr="\\n2030044\Benutzer\gottschlk\Eigene Dateien\Z.temp\Matrixcode_Seit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2030044\Benutzer\gottschlk\Eigene Dateien\Z.temp\Matrixcode_Seite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8800" cy="65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86D66" w:rsidRDefault="00F86D66" w:rsidP="00F86D66">
      <w:pPr>
        <w:ind w:left="-360" w:firstLine="1069"/>
        <w:rPr>
          <w:rFonts w:ascii="Arial" w:hAnsi="Arial" w:cs="Arial"/>
          <w:b/>
          <w:sz w:val="22"/>
          <w:szCs w:val="22"/>
        </w:rPr>
      </w:pPr>
    </w:p>
    <w:p w:rsidR="00F86D66" w:rsidRDefault="00F86D66" w:rsidP="00F86D66">
      <w:pPr>
        <w:ind w:left="-360" w:firstLine="1069"/>
        <w:rPr>
          <w:rFonts w:ascii="Arial" w:hAnsi="Arial" w:cs="Arial"/>
          <w:b/>
          <w:sz w:val="22"/>
          <w:szCs w:val="22"/>
        </w:rPr>
      </w:pPr>
    </w:p>
    <w:p w:rsidR="00BB72AC" w:rsidRDefault="00BB72AC" w:rsidP="00F86D66">
      <w:pPr>
        <w:ind w:left="-360" w:firstLine="1069"/>
        <w:rPr>
          <w:rFonts w:ascii="Arial" w:hAnsi="Arial" w:cs="Arial"/>
          <w:b/>
          <w:sz w:val="28"/>
          <w:szCs w:val="28"/>
        </w:rPr>
      </w:pPr>
    </w:p>
    <w:p w:rsidR="00F86D66" w:rsidRPr="007B6453" w:rsidRDefault="00F86D66" w:rsidP="00F86D66">
      <w:pPr>
        <w:ind w:left="-360" w:firstLine="1069"/>
        <w:rPr>
          <w:rFonts w:ascii="Arial" w:hAnsi="Arial" w:cs="Arial"/>
          <w:sz w:val="28"/>
          <w:szCs w:val="28"/>
        </w:rPr>
      </w:pPr>
      <w:r w:rsidRPr="007B6453">
        <w:rPr>
          <w:rFonts w:ascii="Arial" w:hAnsi="Arial" w:cs="Arial"/>
          <w:sz w:val="28"/>
          <w:szCs w:val="28"/>
        </w:rPr>
        <w:t>3</w:t>
      </w:r>
    </w:p>
    <w:p w:rsidR="00F86D66" w:rsidRDefault="00F86D66" w:rsidP="008F4223">
      <w:pPr>
        <w:ind w:left="-360"/>
        <w:rPr>
          <w:rFonts w:ascii="Arial" w:hAnsi="Arial" w:cs="Arial"/>
          <w:b/>
          <w:sz w:val="22"/>
          <w:szCs w:val="22"/>
        </w:rPr>
      </w:pPr>
    </w:p>
    <w:p w:rsidR="00F86D66" w:rsidRDefault="00F86D66" w:rsidP="008F4223">
      <w:pPr>
        <w:ind w:left="-360"/>
        <w:rPr>
          <w:rFonts w:ascii="Arial" w:hAnsi="Arial" w:cs="Arial"/>
          <w:b/>
          <w:sz w:val="22"/>
          <w:szCs w:val="22"/>
        </w:rPr>
      </w:pPr>
    </w:p>
    <w:p w:rsidR="00F86D66" w:rsidRDefault="00F86D66" w:rsidP="008F4223">
      <w:pPr>
        <w:ind w:left="-360"/>
        <w:rPr>
          <w:rFonts w:ascii="Arial" w:hAnsi="Arial" w:cs="Arial"/>
          <w:b/>
          <w:sz w:val="22"/>
          <w:szCs w:val="22"/>
        </w:rPr>
      </w:pPr>
    </w:p>
    <w:p w:rsidR="00F86D66" w:rsidRDefault="00F86D66" w:rsidP="008F4223">
      <w:pPr>
        <w:ind w:left="-360"/>
        <w:rPr>
          <w:rFonts w:ascii="Arial" w:hAnsi="Arial" w:cs="Arial"/>
          <w:b/>
          <w:sz w:val="22"/>
          <w:szCs w:val="22"/>
        </w:rPr>
      </w:pPr>
    </w:p>
    <w:p w:rsidR="00F86D66" w:rsidRPr="001C5049" w:rsidRDefault="00F86D66" w:rsidP="008F4223">
      <w:pPr>
        <w:ind w:left="-360"/>
        <w:rPr>
          <w:rFonts w:ascii="Arial" w:hAnsi="Arial" w:cs="Arial"/>
          <w:b/>
          <w:sz w:val="22"/>
          <w:szCs w:val="22"/>
        </w:rPr>
      </w:pPr>
    </w:p>
    <w:p w:rsidR="008F4223" w:rsidRPr="001C5049" w:rsidRDefault="008F4223" w:rsidP="008F4223">
      <w:pPr>
        <w:rPr>
          <w:rFonts w:ascii="Arial" w:hAnsi="Arial" w:cs="Arial"/>
          <w:b/>
          <w:sz w:val="22"/>
          <w:szCs w:val="22"/>
        </w:rPr>
      </w:pPr>
    </w:p>
    <w:tbl>
      <w:tblPr>
        <w:tblStyle w:val="Tabellenraster"/>
        <w:tblW w:w="10025" w:type="dxa"/>
        <w:tblInd w:w="6" w:type="dxa"/>
        <w:tblLayout w:type="fixed"/>
        <w:tblLook w:val="01E0" w:firstRow="1" w:lastRow="1" w:firstColumn="1" w:lastColumn="1" w:noHBand="0" w:noVBand="0"/>
      </w:tblPr>
      <w:tblGrid>
        <w:gridCol w:w="2512"/>
        <w:gridCol w:w="7513"/>
      </w:tblGrid>
      <w:tr w:rsidR="008F4223" w:rsidRPr="00121656" w:rsidTr="003A7633">
        <w:tc>
          <w:tcPr>
            <w:tcW w:w="10025" w:type="dxa"/>
            <w:gridSpan w:val="2"/>
            <w:tcBorders>
              <w:top w:val="nil"/>
              <w:left w:val="nil"/>
              <w:bottom w:val="single" w:sz="4" w:space="0" w:color="auto"/>
              <w:right w:val="nil"/>
            </w:tcBorders>
          </w:tcPr>
          <w:p w:rsidR="0094432F" w:rsidRDefault="00F86D66" w:rsidP="00A43341">
            <w:pPr>
              <w:rPr>
                <w:rFonts w:ascii="Arial" w:hAnsi="Arial" w:cs="Arial"/>
                <w:b/>
                <w:sz w:val="22"/>
                <w:szCs w:val="22"/>
              </w:rPr>
            </w:pPr>
            <w:r>
              <w:rPr>
                <w:rFonts w:ascii="Arial" w:hAnsi="Arial" w:cs="Arial"/>
                <w:b/>
                <w:sz w:val="22"/>
                <w:szCs w:val="22"/>
              </w:rPr>
              <w:t>Unterlage für die</w:t>
            </w:r>
            <w:r w:rsidR="008F4223" w:rsidRPr="00121656">
              <w:rPr>
                <w:rFonts w:ascii="Arial" w:hAnsi="Arial" w:cs="Arial"/>
                <w:b/>
                <w:sz w:val="22"/>
                <w:szCs w:val="22"/>
              </w:rPr>
              <w:t xml:space="preserve"> Auszahlung de</w:t>
            </w:r>
            <w:r w:rsidR="004B4A37">
              <w:rPr>
                <w:rFonts w:ascii="Arial" w:hAnsi="Arial" w:cs="Arial"/>
                <w:b/>
                <w:sz w:val="22"/>
                <w:szCs w:val="22"/>
              </w:rPr>
              <w:t>r Vermittlungsvergütung</w:t>
            </w:r>
            <w:r w:rsidR="008E1542">
              <w:rPr>
                <w:rFonts w:ascii="Arial" w:hAnsi="Arial" w:cs="Arial"/>
                <w:b/>
                <w:sz w:val="22"/>
                <w:szCs w:val="22"/>
              </w:rPr>
              <w:t xml:space="preserve"> (nach sechsmonatiger Dauer des Beschäftigungsverhältnisses)</w:t>
            </w:r>
          </w:p>
          <w:p w:rsidR="00A43341" w:rsidRPr="00A43341" w:rsidRDefault="00A43341" w:rsidP="00A43341">
            <w:pPr>
              <w:rPr>
                <w:rFonts w:ascii="Arial" w:hAnsi="Arial" w:cs="Arial"/>
                <w:b/>
                <w:sz w:val="16"/>
                <w:szCs w:val="16"/>
              </w:rPr>
            </w:pPr>
          </w:p>
        </w:tc>
      </w:tr>
      <w:tr w:rsidR="00A43341" w:rsidRPr="00121656" w:rsidTr="008130B6">
        <w:trPr>
          <w:trHeight w:val="338"/>
        </w:trPr>
        <w:tc>
          <w:tcPr>
            <w:tcW w:w="10025" w:type="dxa"/>
            <w:gridSpan w:val="2"/>
            <w:tcBorders>
              <w:top w:val="single" w:sz="4" w:space="0" w:color="auto"/>
              <w:bottom w:val="single" w:sz="4" w:space="0" w:color="auto"/>
            </w:tcBorders>
            <w:vAlign w:val="center"/>
          </w:tcPr>
          <w:p w:rsidR="00A43341" w:rsidRPr="00A43341" w:rsidRDefault="00A43341" w:rsidP="00D252E1">
            <w:pPr>
              <w:rPr>
                <w:rFonts w:ascii="Arial" w:hAnsi="Arial" w:cs="Arial"/>
              </w:rPr>
            </w:pPr>
            <w:r w:rsidRPr="00A43341">
              <w:rPr>
                <w:rFonts w:ascii="Arial" w:hAnsi="Arial" w:cs="Arial"/>
                <w:b/>
                <w:sz w:val="22"/>
                <w:szCs w:val="22"/>
              </w:rPr>
              <w:t>Maßnahmedaten</w:t>
            </w:r>
          </w:p>
        </w:tc>
      </w:tr>
      <w:tr w:rsidR="008F4223" w:rsidRPr="00121656" w:rsidTr="003A7633">
        <w:trPr>
          <w:trHeight w:val="353"/>
        </w:trPr>
        <w:tc>
          <w:tcPr>
            <w:tcW w:w="2512" w:type="dxa"/>
            <w:tcBorders>
              <w:top w:val="single" w:sz="4" w:space="0" w:color="auto"/>
              <w:left w:val="single" w:sz="4" w:space="0" w:color="auto"/>
              <w:bottom w:val="nil"/>
              <w:right w:val="nil"/>
            </w:tcBorders>
            <w:vAlign w:val="center"/>
          </w:tcPr>
          <w:p w:rsidR="008F4223" w:rsidRPr="00E7525C" w:rsidRDefault="008F4223" w:rsidP="00D252E1">
            <w:pPr>
              <w:rPr>
                <w:rFonts w:ascii="Arial" w:hAnsi="Arial" w:cs="Arial"/>
              </w:rPr>
            </w:pPr>
            <w:r w:rsidRPr="00E7525C">
              <w:rPr>
                <w:rFonts w:ascii="Arial" w:hAnsi="Arial" w:cs="Arial"/>
              </w:rPr>
              <w:t>Auftragnehmer:</w:t>
            </w:r>
          </w:p>
        </w:tc>
        <w:tc>
          <w:tcPr>
            <w:tcW w:w="7513" w:type="dxa"/>
            <w:tcBorders>
              <w:top w:val="single" w:sz="4" w:space="0" w:color="auto"/>
              <w:left w:val="nil"/>
              <w:bottom w:val="nil"/>
              <w:right w:val="single" w:sz="4" w:space="0" w:color="auto"/>
            </w:tcBorders>
            <w:vAlign w:val="center"/>
          </w:tcPr>
          <w:p w:rsidR="008F4223" w:rsidRPr="00121656" w:rsidRDefault="003A6494" w:rsidP="00D252E1">
            <w:pPr>
              <w:rPr>
                <w:rFonts w:ascii="Arial" w:hAnsi="Arial" w:cs="Arial"/>
              </w:rPr>
            </w:pPr>
            <w:r w:rsidRPr="00121656">
              <w:rPr>
                <w:rFonts w:ascii="Arial" w:hAnsi="Arial" w:cs="Arial"/>
              </w:rPr>
              <w:fldChar w:fldCharType="begin">
                <w:ffData>
                  <w:name w:val="Text2"/>
                  <w:enabled/>
                  <w:calcOnExit w:val="0"/>
                  <w:textInput/>
                </w:ffData>
              </w:fldChar>
            </w:r>
            <w:r w:rsidR="008F4223"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675602">
              <w:rPr>
                <w:rFonts w:ascii="Arial" w:hAnsi="Arial" w:cs="Arial"/>
                <w:noProof/>
              </w:rPr>
              <w:t> </w:t>
            </w:r>
            <w:r w:rsidR="00675602">
              <w:rPr>
                <w:rFonts w:ascii="Arial" w:hAnsi="Arial" w:cs="Arial"/>
                <w:noProof/>
              </w:rPr>
              <w:t> </w:t>
            </w:r>
            <w:r w:rsidR="00675602">
              <w:rPr>
                <w:rFonts w:ascii="Arial" w:hAnsi="Arial" w:cs="Arial"/>
                <w:noProof/>
              </w:rPr>
              <w:t> </w:t>
            </w:r>
            <w:r w:rsidR="00675602">
              <w:rPr>
                <w:rFonts w:ascii="Arial" w:hAnsi="Arial" w:cs="Arial"/>
                <w:noProof/>
              </w:rPr>
              <w:t> </w:t>
            </w:r>
            <w:r w:rsidR="00675602">
              <w:rPr>
                <w:rFonts w:ascii="Arial" w:hAnsi="Arial" w:cs="Arial"/>
                <w:noProof/>
              </w:rPr>
              <w:t> </w:t>
            </w:r>
            <w:r w:rsidRPr="00121656">
              <w:rPr>
                <w:rFonts w:ascii="Arial" w:hAnsi="Arial" w:cs="Arial"/>
              </w:rPr>
              <w:fldChar w:fldCharType="end"/>
            </w:r>
          </w:p>
        </w:tc>
      </w:tr>
      <w:tr w:rsidR="008130B6" w:rsidRPr="00121656" w:rsidTr="008130B6">
        <w:trPr>
          <w:trHeight w:val="357"/>
        </w:trPr>
        <w:tc>
          <w:tcPr>
            <w:tcW w:w="2512" w:type="dxa"/>
            <w:tcBorders>
              <w:top w:val="nil"/>
              <w:left w:val="single" w:sz="4" w:space="0" w:color="auto"/>
              <w:bottom w:val="nil"/>
              <w:right w:val="nil"/>
            </w:tcBorders>
            <w:vAlign w:val="center"/>
          </w:tcPr>
          <w:p w:rsidR="008130B6" w:rsidRDefault="008130B6" w:rsidP="008130B6">
            <w:pPr>
              <w:rPr>
                <w:rFonts w:ascii="Arial" w:hAnsi="Arial" w:cs="Arial"/>
              </w:rPr>
            </w:pPr>
            <w:r>
              <w:rPr>
                <w:rFonts w:ascii="Arial" w:hAnsi="Arial" w:cs="Arial"/>
              </w:rPr>
              <w:t>Auftragnehmer Kd.-Nr.:</w:t>
            </w:r>
          </w:p>
        </w:tc>
        <w:tc>
          <w:tcPr>
            <w:tcW w:w="7513" w:type="dxa"/>
            <w:tcBorders>
              <w:top w:val="nil"/>
              <w:left w:val="nil"/>
              <w:bottom w:val="nil"/>
              <w:right w:val="single" w:sz="4" w:space="0" w:color="auto"/>
            </w:tcBorders>
            <w:vAlign w:val="center"/>
          </w:tcPr>
          <w:p w:rsidR="008130B6" w:rsidRPr="00121656" w:rsidRDefault="008130B6" w:rsidP="00D252E1">
            <w:pPr>
              <w:rPr>
                <w:rFonts w:ascii="Arial" w:hAnsi="Arial" w:cs="Arial"/>
              </w:rPr>
            </w:pPr>
            <w:r w:rsidRPr="00121656">
              <w:rPr>
                <w:rFonts w:ascii="Arial" w:hAnsi="Arial" w:cs="Arial"/>
              </w:rPr>
              <w:fldChar w:fldCharType="begin">
                <w:ffData>
                  <w:name w:val="Text2"/>
                  <w:enabled/>
                  <w:calcOnExit w:val="0"/>
                  <w:textInput/>
                </w:ffData>
              </w:fldChar>
            </w:r>
            <w:r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675602">
              <w:rPr>
                <w:rFonts w:ascii="Arial" w:hAnsi="Arial" w:cs="Arial"/>
                <w:noProof/>
              </w:rPr>
              <w:t> </w:t>
            </w:r>
            <w:r w:rsidR="00675602">
              <w:rPr>
                <w:rFonts w:ascii="Arial" w:hAnsi="Arial" w:cs="Arial"/>
                <w:noProof/>
              </w:rPr>
              <w:t> </w:t>
            </w:r>
            <w:r w:rsidR="00675602">
              <w:rPr>
                <w:rFonts w:ascii="Arial" w:hAnsi="Arial" w:cs="Arial"/>
                <w:noProof/>
              </w:rPr>
              <w:t> </w:t>
            </w:r>
            <w:r w:rsidR="00675602">
              <w:rPr>
                <w:rFonts w:ascii="Arial" w:hAnsi="Arial" w:cs="Arial"/>
                <w:noProof/>
              </w:rPr>
              <w:t> </w:t>
            </w:r>
            <w:r w:rsidR="00675602">
              <w:rPr>
                <w:rFonts w:ascii="Arial" w:hAnsi="Arial" w:cs="Arial"/>
                <w:noProof/>
              </w:rPr>
              <w:t> </w:t>
            </w:r>
            <w:r w:rsidRPr="00121656">
              <w:rPr>
                <w:rFonts w:ascii="Arial" w:hAnsi="Arial" w:cs="Arial"/>
              </w:rPr>
              <w:fldChar w:fldCharType="end"/>
            </w:r>
          </w:p>
        </w:tc>
      </w:tr>
      <w:tr w:rsidR="00E7525C" w:rsidRPr="00121656" w:rsidTr="008130B6">
        <w:trPr>
          <w:trHeight w:val="357"/>
        </w:trPr>
        <w:tc>
          <w:tcPr>
            <w:tcW w:w="2512" w:type="dxa"/>
            <w:tcBorders>
              <w:top w:val="nil"/>
              <w:left w:val="single" w:sz="4" w:space="0" w:color="auto"/>
              <w:bottom w:val="single" w:sz="4" w:space="0" w:color="auto"/>
              <w:right w:val="nil"/>
            </w:tcBorders>
            <w:vAlign w:val="center"/>
          </w:tcPr>
          <w:p w:rsidR="00E7525C" w:rsidRPr="00E7525C" w:rsidRDefault="008130B6" w:rsidP="008130B6">
            <w:pPr>
              <w:rPr>
                <w:rFonts w:ascii="Arial" w:hAnsi="Arial" w:cs="Arial"/>
              </w:rPr>
            </w:pPr>
            <w:r>
              <w:rPr>
                <w:rFonts w:ascii="Arial" w:hAnsi="Arial" w:cs="Arial"/>
              </w:rPr>
              <w:t>Maßnahme-</w:t>
            </w:r>
            <w:r w:rsidR="00E7525C" w:rsidRPr="00E7525C">
              <w:rPr>
                <w:rFonts w:ascii="Arial" w:hAnsi="Arial" w:cs="Arial"/>
              </w:rPr>
              <w:t>Nr.:</w:t>
            </w:r>
          </w:p>
        </w:tc>
        <w:tc>
          <w:tcPr>
            <w:tcW w:w="7513" w:type="dxa"/>
            <w:tcBorders>
              <w:top w:val="nil"/>
              <w:left w:val="nil"/>
              <w:bottom w:val="single" w:sz="4" w:space="0" w:color="auto"/>
              <w:right w:val="single" w:sz="4" w:space="0" w:color="auto"/>
            </w:tcBorders>
            <w:vAlign w:val="center"/>
          </w:tcPr>
          <w:p w:rsidR="00E7525C" w:rsidRPr="00121656" w:rsidRDefault="00E7525C" w:rsidP="00D252E1">
            <w:pPr>
              <w:rPr>
                <w:rFonts w:ascii="Arial" w:hAnsi="Arial" w:cs="Arial"/>
              </w:rPr>
            </w:pPr>
            <w:r w:rsidRPr="00121656">
              <w:rPr>
                <w:rFonts w:ascii="Arial" w:hAnsi="Arial" w:cs="Arial"/>
              </w:rPr>
              <w:fldChar w:fldCharType="begin">
                <w:ffData>
                  <w:name w:val="Text4"/>
                  <w:enabled/>
                  <w:calcOnExit w:val="0"/>
                  <w:textInput/>
                </w:ffData>
              </w:fldChar>
            </w:r>
            <w:r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675602">
              <w:rPr>
                <w:rFonts w:ascii="Arial" w:hAnsi="Arial" w:cs="Arial"/>
                <w:noProof/>
              </w:rPr>
              <w:t> </w:t>
            </w:r>
            <w:r w:rsidR="00675602">
              <w:rPr>
                <w:rFonts w:ascii="Arial" w:hAnsi="Arial" w:cs="Arial"/>
                <w:noProof/>
              </w:rPr>
              <w:t> </w:t>
            </w:r>
            <w:r w:rsidR="00675602">
              <w:rPr>
                <w:rFonts w:ascii="Arial" w:hAnsi="Arial" w:cs="Arial"/>
                <w:noProof/>
              </w:rPr>
              <w:t> </w:t>
            </w:r>
            <w:r w:rsidR="00675602">
              <w:rPr>
                <w:rFonts w:ascii="Arial" w:hAnsi="Arial" w:cs="Arial"/>
                <w:noProof/>
              </w:rPr>
              <w:t> </w:t>
            </w:r>
            <w:r w:rsidR="00675602">
              <w:rPr>
                <w:rFonts w:ascii="Arial" w:hAnsi="Arial" w:cs="Arial"/>
                <w:noProof/>
              </w:rPr>
              <w:t> </w:t>
            </w:r>
            <w:r w:rsidRPr="00121656">
              <w:rPr>
                <w:rFonts w:ascii="Arial" w:hAnsi="Arial" w:cs="Arial"/>
              </w:rPr>
              <w:fldChar w:fldCharType="end"/>
            </w:r>
          </w:p>
        </w:tc>
      </w:tr>
      <w:tr w:rsidR="00E7525C" w:rsidRPr="00121656" w:rsidTr="008130B6">
        <w:trPr>
          <w:trHeight w:val="64"/>
        </w:trPr>
        <w:tc>
          <w:tcPr>
            <w:tcW w:w="2512" w:type="dxa"/>
            <w:tcBorders>
              <w:top w:val="single" w:sz="4" w:space="0" w:color="auto"/>
              <w:left w:val="nil"/>
              <w:bottom w:val="single" w:sz="4" w:space="0" w:color="auto"/>
              <w:right w:val="nil"/>
            </w:tcBorders>
          </w:tcPr>
          <w:p w:rsidR="00E7525C" w:rsidRPr="00E7525C" w:rsidRDefault="00E7525C" w:rsidP="00D252E1">
            <w:pPr>
              <w:rPr>
                <w:rFonts w:ascii="Arial" w:hAnsi="Arial" w:cs="Arial"/>
                <w:sz w:val="6"/>
                <w:szCs w:val="6"/>
              </w:rPr>
            </w:pPr>
          </w:p>
        </w:tc>
        <w:tc>
          <w:tcPr>
            <w:tcW w:w="7513" w:type="dxa"/>
            <w:tcBorders>
              <w:top w:val="single" w:sz="4" w:space="0" w:color="auto"/>
              <w:left w:val="nil"/>
              <w:bottom w:val="single" w:sz="4" w:space="0" w:color="auto"/>
              <w:right w:val="nil"/>
            </w:tcBorders>
          </w:tcPr>
          <w:p w:rsidR="00E7525C" w:rsidRPr="00E7525C" w:rsidRDefault="00E7525C" w:rsidP="00D252E1">
            <w:pPr>
              <w:rPr>
                <w:rFonts w:ascii="Arial" w:hAnsi="Arial" w:cs="Arial"/>
                <w:sz w:val="6"/>
                <w:szCs w:val="6"/>
              </w:rPr>
            </w:pPr>
          </w:p>
        </w:tc>
      </w:tr>
      <w:tr w:rsidR="00E7525C" w:rsidRPr="00121656" w:rsidTr="003A7633">
        <w:trPr>
          <w:trHeight w:val="341"/>
        </w:trPr>
        <w:tc>
          <w:tcPr>
            <w:tcW w:w="10025" w:type="dxa"/>
            <w:gridSpan w:val="2"/>
            <w:tcBorders>
              <w:top w:val="single" w:sz="4" w:space="0" w:color="auto"/>
              <w:bottom w:val="single" w:sz="4" w:space="0" w:color="auto"/>
            </w:tcBorders>
            <w:vAlign w:val="center"/>
          </w:tcPr>
          <w:p w:rsidR="00E7525C" w:rsidRPr="00E7525C" w:rsidRDefault="00E7525C" w:rsidP="00D252E1">
            <w:pPr>
              <w:rPr>
                <w:rFonts w:ascii="Arial" w:hAnsi="Arial" w:cs="Arial"/>
                <w:b/>
              </w:rPr>
            </w:pPr>
            <w:r w:rsidRPr="00E7525C">
              <w:rPr>
                <w:rFonts w:ascii="Arial" w:hAnsi="Arial" w:cs="Arial"/>
                <w:b/>
                <w:sz w:val="22"/>
                <w:szCs w:val="22"/>
              </w:rPr>
              <w:t>Teilnehmerdaten</w:t>
            </w:r>
          </w:p>
        </w:tc>
      </w:tr>
      <w:tr w:rsidR="008F4223" w:rsidRPr="00121656" w:rsidTr="003A7633">
        <w:trPr>
          <w:trHeight w:val="349"/>
        </w:trPr>
        <w:tc>
          <w:tcPr>
            <w:tcW w:w="2512" w:type="dxa"/>
            <w:tcBorders>
              <w:top w:val="single" w:sz="4" w:space="0" w:color="auto"/>
              <w:left w:val="single" w:sz="4" w:space="0" w:color="auto"/>
              <w:bottom w:val="nil"/>
              <w:right w:val="nil"/>
            </w:tcBorders>
            <w:vAlign w:val="center"/>
          </w:tcPr>
          <w:p w:rsidR="008F4223" w:rsidRPr="00E7525C" w:rsidRDefault="008F4223" w:rsidP="00D252E1">
            <w:pPr>
              <w:rPr>
                <w:rFonts w:ascii="Arial" w:hAnsi="Arial" w:cs="Arial"/>
              </w:rPr>
            </w:pPr>
            <w:r w:rsidRPr="00E7525C">
              <w:rPr>
                <w:rFonts w:ascii="Arial" w:hAnsi="Arial" w:cs="Arial"/>
              </w:rPr>
              <w:t>Name, Vorname:</w:t>
            </w:r>
          </w:p>
        </w:tc>
        <w:tc>
          <w:tcPr>
            <w:tcW w:w="7513" w:type="dxa"/>
            <w:tcBorders>
              <w:top w:val="single" w:sz="4" w:space="0" w:color="auto"/>
              <w:left w:val="nil"/>
              <w:bottom w:val="nil"/>
              <w:right w:val="single" w:sz="4" w:space="0" w:color="auto"/>
            </w:tcBorders>
            <w:vAlign w:val="center"/>
          </w:tcPr>
          <w:p w:rsidR="008F4223" w:rsidRPr="00121656" w:rsidRDefault="003A6494" w:rsidP="00D252E1">
            <w:pPr>
              <w:rPr>
                <w:rFonts w:ascii="Arial" w:hAnsi="Arial" w:cs="Arial"/>
              </w:rPr>
            </w:pPr>
            <w:r w:rsidRPr="00121656">
              <w:rPr>
                <w:rFonts w:ascii="Arial" w:hAnsi="Arial" w:cs="Arial"/>
              </w:rPr>
              <w:fldChar w:fldCharType="begin">
                <w:ffData>
                  <w:name w:val="Text6"/>
                  <w:enabled/>
                  <w:calcOnExit w:val="0"/>
                  <w:textInput/>
                </w:ffData>
              </w:fldChar>
            </w:r>
            <w:r w:rsidR="008F4223"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675602">
              <w:rPr>
                <w:rFonts w:ascii="Arial" w:hAnsi="Arial" w:cs="Arial"/>
                <w:noProof/>
              </w:rPr>
              <w:t> </w:t>
            </w:r>
            <w:r w:rsidR="00675602">
              <w:rPr>
                <w:rFonts w:ascii="Arial" w:hAnsi="Arial" w:cs="Arial"/>
                <w:noProof/>
              </w:rPr>
              <w:t> </w:t>
            </w:r>
            <w:r w:rsidR="00675602">
              <w:rPr>
                <w:rFonts w:ascii="Arial" w:hAnsi="Arial" w:cs="Arial"/>
                <w:noProof/>
              </w:rPr>
              <w:t> </w:t>
            </w:r>
            <w:r w:rsidR="00675602">
              <w:rPr>
                <w:rFonts w:ascii="Arial" w:hAnsi="Arial" w:cs="Arial"/>
                <w:noProof/>
              </w:rPr>
              <w:t> </w:t>
            </w:r>
            <w:r w:rsidR="00675602">
              <w:rPr>
                <w:rFonts w:ascii="Arial" w:hAnsi="Arial" w:cs="Arial"/>
                <w:noProof/>
              </w:rPr>
              <w:t> </w:t>
            </w:r>
            <w:r w:rsidRPr="00121656">
              <w:rPr>
                <w:rFonts w:ascii="Arial" w:hAnsi="Arial" w:cs="Arial"/>
              </w:rPr>
              <w:fldChar w:fldCharType="end"/>
            </w:r>
          </w:p>
        </w:tc>
      </w:tr>
      <w:tr w:rsidR="008F4223" w:rsidRPr="00121656" w:rsidTr="003A7633">
        <w:trPr>
          <w:trHeight w:val="359"/>
        </w:trPr>
        <w:tc>
          <w:tcPr>
            <w:tcW w:w="2512" w:type="dxa"/>
            <w:tcBorders>
              <w:top w:val="nil"/>
              <w:left w:val="single" w:sz="4" w:space="0" w:color="auto"/>
              <w:bottom w:val="nil"/>
              <w:right w:val="nil"/>
            </w:tcBorders>
            <w:vAlign w:val="center"/>
          </w:tcPr>
          <w:p w:rsidR="008F4223" w:rsidRPr="00E7525C" w:rsidRDefault="00A96B92" w:rsidP="00D252E1">
            <w:pPr>
              <w:rPr>
                <w:rFonts w:ascii="Arial" w:hAnsi="Arial" w:cs="Arial"/>
              </w:rPr>
            </w:pPr>
            <w:r>
              <w:rPr>
                <w:rFonts w:ascii="Arial" w:hAnsi="Arial" w:cs="Arial"/>
              </w:rPr>
              <w:t>Geburtsdatum</w:t>
            </w:r>
            <w:r w:rsidR="008F4223" w:rsidRPr="00E7525C">
              <w:rPr>
                <w:rFonts w:ascii="Arial" w:hAnsi="Arial" w:cs="Arial"/>
              </w:rPr>
              <w:t xml:space="preserve">: </w:t>
            </w:r>
          </w:p>
        </w:tc>
        <w:tc>
          <w:tcPr>
            <w:tcW w:w="7513" w:type="dxa"/>
            <w:tcBorders>
              <w:top w:val="nil"/>
              <w:left w:val="nil"/>
              <w:bottom w:val="nil"/>
              <w:right w:val="single" w:sz="4" w:space="0" w:color="auto"/>
            </w:tcBorders>
            <w:vAlign w:val="center"/>
          </w:tcPr>
          <w:p w:rsidR="008F4223" w:rsidRPr="00121656" w:rsidRDefault="003A6494" w:rsidP="00D252E1">
            <w:pPr>
              <w:rPr>
                <w:rFonts w:ascii="Arial" w:hAnsi="Arial" w:cs="Arial"/>
              </w:rPr>
            </w:pPr>
            <w:r w:rsidRPr="00121656">
              <w:rPr>
                <w:rFonts w:ascii="Arial" w:hAnsi="Arial" w:cs="Arial"/>
              </w:rPr>
              <w:fldChar w:fldCharType="begin">
                <w:ffData>
                  <w:name w:val="Text7"/>
                  <w:enabled/>
                  <w:calcOnExit w:val="0"/>
                  <w:textInput/>
                </w:ffData>
              </w:fldChar>
            </w:r>
            <w:r w:rsidR="008F4223"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675602">
              <w:rPr>
                <w:rFonts w:ascii="Arial" w:hAnsi="Arial" w:cs="Arial"/>
                <w:noProof/>
              </w:rPr>
              <w:t> </w:t>
            </w:r>
            <w:r w:rsidR="00675602">
              <w:rPr>
                <w:rFonts w:ascii="Arial" w:hAnsi="Arial" w:cs="Arial"/>
                <w:noProof/>
              </w:rPr>
              <w:t> </w:t>
            </w:r>
            <w:r w:rsidR="00675602">
              <w:rPr>
                <w:rFonts w:ascii="Arial" w:hAnsi="Arial" w:cs="Arial"/>
                <w:noProof/>
              </w:rPr>
              <w:t> </w:t>
            </w:r>
            <w:r w:rsidR="00675602">
              <w:rPr>
                <w:rFonts w:ascii="Arial" w:hAnsi="Arial" w:cs="Arial"/>
                <w:noProof/>
              </w:rPr>
              <w:t> </w:t>
            </w:r>
            <w:r w:rsidR="00675602">
              <w:rPr>
                <w:rFonts w:ascii="Arial" w:hAnsi="Arial" w:cs="Arial"/>
                <w:noProof/>
              </w:rPr>
              <w:t> </w:t>
            </w:r>
            <w:r w:rsidRPr="00121656">
              <w:rPr>
                <w:rFonts w:ascii="Arial" w:hAnsi="Arial" w:cs="Arial"/>
              </w:rPr>
              <w:fldChar w:fldCharType="end"/>
            </w:r>
          </w:p>
        </w:tc>
      </w:tr>
      <w:tr w:rsidR="008F4223" w:rsidRPr="00121656" w:rsidTr="003A7633">
        <w:trPr>
          <w:trHeight w:val="341"/>
        </w:trPr>
        <w:tc>
          <w:tcPr>
            <w:tcW w:w="2512" w:type="dxa"/>
            <w:tcBorders>
              <w:top w:val="nil"/>
              <w:left w:val="single" w:sz="4" w:space="0" w:color="auto"/>
              <w:bottom w:val="nil"/>
              <w:right w:val="nil"/>
            </w:tcBorders>
            <w:vAlign w:val="center"/>
          </w:tcPr>
          <w:p w:rsidR="008F4223" w:rsidRPr="00E7525C" w:rsidRDefault="008F4223" w:rsidP="00D252E1">
            <w:pPr>
              <w:rPr>
                <w:rFonts w:ascii="Arial" w:hAnsi="Arial" w:cs="Arial"/>
              </w:rPr>
            </w:pPr>
            <w:r w:rsidRPr="00E7525C">
              <w:rPr>
                <w:rFonts w:ascii="Arial" w:hAnsi="Arial" w:cs="Arial"/>
              </w:rPr>
              <w:t>Tätigkeit:</w:t>
            </w:r>
          </w:p>
        </w:tc>
        <w:tc>
          <w:tcPr>
            <w:tcW w:w="7513" w:type="dxa"/>
            <w:tcBorders>
              <w:top w:val="nil"/>
              <w:left w:val="nil"/>
              <w:bottom w:val="nil"/>
              <w:right w:val="single" w:sz="4" w:space="0" w:color="auto"/>
            </w:tcBorders>
            <w:vAlign w:val="center"/>
          </w:tcPr>
          <w:p w:rsidR="008F4223" w:rsidRPr="00121656" w:rsidRDefault="003A6494" w:rsidP="00D252E1">
            <w:pPr>
              <w:rPr>
                <w:rFonts w:ascii="Arial" w:hAnsi="Arial" w:cs="Arial"/>
              </w:rPr>
            </w:pPr>
            <w:r w:rsidRPr="00121656">
              <w:rPr>
                <w:rFonts w:ascii="Arial" w:hAnsi="Arial" w:cs="Arial"/>
              </w:rPr>
              <w:fldChar w:fldCharType="begin">
                <w:ffData>
                  <w:name w:val="Text8"/>
                  <w:enabled/>
                  <w:calcOnExit w:val="0"/>
                  <w:textInput/>
                </w:ffData>
              </w:fldChar>
            </w:r>
            <w:r w:rsidR="008F4223"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675602">
              <w:rPr>
                <w:rFonts w:ascii="Arial" w:hAnsi="Arial" w:cs="Arial"/>
                <w:noProof/>
              </w:rPr>
              <w:t> </w:t>
            </w:r>
            <w:r w:rsidR="00675602">
              <w:rPr>
                <w:rFonts w:ascii="Arial" w:hAnsi="Arial" w:cs="Arial"/>
                <w:noProof/>
              </w:rPr>
              <w:t> </w:t>
            </w:r>
            <w:r w:rsidR="00675602">
              <w:rPr>
                <w:rFonts w:ascii="Arial" w:hAnsi="Arial" w:cs="Arial"/>
                <w:noProof/>
              </w:rPr>
              <w:t> </w:t>
            </w:r>
            <w:r w:rsidR="00675602">
              <w:rPr>
                <w:rFonts w:ascii="Arial" w:hAnsi="Arial" w:cs="Arial"/>
                <w:noProof/>
              </w:rPr>
              <w:t> </w:t>
            </w:r>
            <w:r w:rsidR="00675602">
              <w:rPr>
                <w:rFonts w:ascii="Arial" w:hAnsi="Arial" w:cs="Arial"/>
                <w:noProof/>
              </w:rPr>
              <w:t> </w:t>
            </w:r>
            <w:r w:rsidRPr="00121656">
              <w:rPr>
                <w:rFonts w:ascii="Arial" w:hAnsi="Arial" w:cs="Arial"/>
              </w:rPr>
              <w:fldChar w:fldCharType="end"/>
            </w:r>
          </w:p>
        </w:tc>
      </w:tr>
      <w:tr w:rsidR="008F4223" w:rsidRPr="00121656" w:rsidTr="003A7633">
        <w:trPr>
          <w:trHeight w:val="351"/>
        </w:trPr>
        <w:tc>
          <w:tcPr>
            <w:tcW w:w="2512" w:type="dxa"/>
            <w:tcBorders>
              <w:top w:val="nil"/>
              <w:left w:val="single" w:sz="4" w:space="0" w:color="auto"/>
              <w:bottom w:val="single" w:sz="4" w:space="0" w:color="auto"/>
              <w:right w:val="nil"/>
            </w:tcBorders>
            <w:vAlign w:val="center"/>
          </w:tcPr>
          <w:p w:rsidR="008F4223" w:rsidRPr="00E7525C" w:rsidRDefault="008E1542" w:rsidP="00D252E1">
            <w:pPr>
              <w:rPr>
                <w:rFonts w:ascii="Arial" w:hAnsi="Arial" w:cs="Arial"/>
              </w:rPr>
            </w:pPr>
            <w:r>
              <w:rPr>
                <w:rFonts w:ascii="Arial" w:hAnsi="Arial" w:cs="Arial"/>
              </w:rPr>
              <w:t>Arbeitgeber</w:t>
            </w:r>
            <w:r w:rsidR="00A9416B" w:rsidRPr="00E7525C">
              <w:rPr>
                <w:rFonts w:ascii="Arial" w:hAnsi="Arial" w:cs="Arial"/>
              </w:rPr>
              <w:t>:</w:t>
            </w:r>
          </w:p>
        </w:tc>
        <w:tc>
          <w:tcPr>
            <w:tcW w:w="7513" w:type="dxa"/>
            <w:tcBorders>
              <w:top w:val="nil"/>
              <w:left w:val="nil"/>
              <w:bottom w:val="single" w:sz="4" w:space="0" w:color="auto"/>
              <w:right w:val="single" w:sz="4" w:space="0" w:color="auto"/>
            </w:tcBorders>
            <w:vAlign w:val="center"/>
          </w:tcPr>
          <w:p w:rsidR="008F4223" w:rsidRPr="00121656" w:rsidRDefault="003A6494" w:rsidP="00D252E1">
            <w:pPr>
              <w:rPr>
                <w:rFonts w:ascii="Arial" w:hAnsi="Arial" w:cs="Arial"/>
              </w:rPr>
            </w:pPr>
            <w:r w:rsidRPr="00121656">
              <w:rPr>
                <w:rFonts w:ascii="Arial" w:hAnsi="Arial" w:cs="Arial"/>
              </w:rPr>
              <w:fldChar w:fldCharType="begin">
                <w:ffData>
                  <w:name w:val="Text9"/>
                  <w:enabled/>
                  <w:calcOnExit w:val="0"/>
                  <w:textInput/>
                </w:ffData>
              </w:fldChar>
            </w:r>
            <w:bookmarkStart w:id="0" w:name="Text9"/>
            <w:r w:rsidR="008F4223"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675602">
              <w:rPr>
                <w:rFonts w:ascii="Arial" w:hAnsi="Arial" w:cs="Arial"/>
                <w:noProof/>
              </w:rPr>
              <w:t> </w:t>
            </w:r>
            <w:r w:rsidR="00675602">
              <w:rPr>
                <w:rFonts w:ascii="Arial" w:hAnsi="Arial" w:cs="Arial"/>
                <w:noProof/>
              </w:rPr>
              <w:t> </w:t>
            </w:r>
            <w:r w:rsidR="00675602">
              <w:rPr>
                <w:rFonts w:ascii="Arial" w:hAnsi="Arial" w:cs="Arial"/>
                <w:noProof/>
              </w:rPr>
              <w:t> </w:t>
            </w:r>
            <w:r w:rsidR="00675602">
              <w:rPr>
                <w:rFonts w:ascii="Arial" w:hAnsi="Arial" w:cs="Arial"/>
                <w:noProof/>
              </w:rPr>
              <w:t> </w:t>
            </w:r>
            <w:r w:rsidR="00675602">
              <w:rPr>
                <w:rFonts w:ascii="Arial" w:hAnsi="Arial" w:cs="Arial"/>
                <w:noProof/>
              </w:rPr>
              <w:t> </w:t>
            </w:r>
            <w:r w:rsidRPr="00121656">
              <w:rPr>
                <w:rFonts w:ascii="Arial" w:hAnsi="Arial" w:cs="Arial"/>
              </w:rPr>
              <w:fldChar w:fldCharType="end"/>
            </w:r>
            <w:bookmarkEnd w:id="0"/>
          </w:p>
        </w:tc>
      </w:tr>
    </w:tbl>
    <w:p w:rsidR="008F4223" w:rsidRPr="00D252E1" w:rsidRDefault="008F4223" w:rsidP="00D252E1">
      <w:pPr>
        <w:rPr>
          <w:rFonts w:ascii="Arial" w:hAnsi="Arial" w:cs="Arial"/>
          <w:sz w:val="6"/>
          <w:szCs w:val="6"/>
        </w:rPr>
      </w:pPr>
    </w:p>
    <w:tbl>
      <w:tblPr>
        <w:tblStyle w:val="Tabellenraster"/>
        <w:tblW w:w="10031" w:type="dxa"/>
        <w:tblBorders>
          <w:insideH w:val="none" w:sz="0" w:space="0" w:color="auto"/>
          <w:insideV w:val="none" w:sz="0" w:space="0" w:color="auto"/>
        </w:tblBorders>
        <w:tblLayout w:type="fixed"/>
        <w:tblLook w:val="01E0" w:firstRow="1" w:lastRow="1" w:firstColumn="1" w:lastColumn="1" w:noHBand="0" w:noVBand="0"/>
      </w:tblPr>
      <w:tblGrid>
        <w:gridCol w:w="10031"/>
      </w:tblGrid>
      <w:tr w:rsidR="00D252E1" w:rsidRPr="00121656" w:rsidTr="008B5D7E">
        <w:trPr>
          <w:trHeight w:val="1721"/>
        </w:trPr>
        <w:tc>
          <w:tcPr>
            <w:tcW w:w="10031" w:type="dxa"/>
            <w:vAlign w:val="center"/>
          </w:tcPr>
          <w:p w:rsidR="00D252E1" w:rsidRDefault="00D252E1" w:rsidP="00D252E1">
            <w:pPr>
              <w:rPr>
                <w:rFonts w:ascii="Arial" w:hAnsi="Arial" w:cs="Arial"/>
              </w:rPr>
            </w:pPr>
          </w:p>
          <w:p w:rsidR="00D252E1" w:rsidRPr="00121656" w:rsidRDefault="00D252E1" w:rsidP="003A7633">
            <w:pPr>
              <w:spacing w:after="120"/>
              <w:rPr>
                <w:rFonts w:ascii="Arial" w:hAnsi="Arial" w:cs="Arial"/>
              </w:rPr>
            </w:pPr>
            <w:r>
              <w:rPr>
                <w:rFonts w:ascii="Arial" w:hAnsi="Arial" w:cs="Arial"/>
              </w:rPr>
              <w:t>Die Teilnehmerin/</w:t>
            </w:r>
            <w:r w:rsidR="008E1542">
              <w:rPr>
                <w:rFonts w:ascii="Arial" w:hAnsi="Arial" w:cs="Arial"/>
              </w:rPr>
              <w:t>D</w:t>
            </w:r>
            <w:r>
              <w:rPr>
                <w:rFonts w:ascii="Arial" w:hAnsi="Arial" w:cs="Arial"/>
              </w:rPr>
              <w:t>er Teilnehmer wurde von mir im Rahmen der Maßnahme vermittelt.</w:t>
            </w:r>
          </w:p>
          <w:p w:rsidR="00D60477" w:rsidRDefault="00D252E1" w:rsidP="003A7633">
            <w:pPr>
              <w:spacing w:after="120"/>
              <w:rPr>
                <w:rFonts w:ascii="Arial" w:hAnsi="Arial" w:cs="Arial"/>
              </w:rPr>
            </w:pPr>
            <w:r w:rsidRPr="00121656">
              <w:rPr>
                <w:rFonts w:ascii="Arial" w:hAnsi="Arial" w:cs="Arial"/>
              </w:rPr>
              <w:t xml:space="preserve">Ich bitte um Auszahlung </w:t>
            </w:r>
            <w:r w:rsidR="00D60477" w:rsidRPr="00D60477">
              <w:rPr>
                <w:rFonts w:ascii="Arial" w:hAnsi="Arial" w:cs="Arial"/>
              </w:rPr>
              <w:t>des Restbetrages der Vermittlungsvergütung nach einer 6-monatigen Dauer der vermittelten Beschäftigung</w:t>
            </w:r>
            <w:r w:rsidR="00D60477">
              <w:rPr>
                <w:rFonts w:ascii="Arial" w:hAnsi="Arial" w:cs="Arial"/>
              </w:rPr>
              <w:t xml:space="preserve">. </w:t>
            </w:r>
          </w:p>
          <w:p w:rsidR="008B5D7E" w:rsidRPr="00121656" w:rsidRDefault="00D60477" w:rsidP="00D60477">
            <w:pPr>
              <w:spacing w:after="120"/>
              <w:rPr>
                <w:rFonts w:ascii="Arial" w:hAnsi="Arial" w:cs="Arial"/>
              </w:rPr>
            </w:pPr>
            <w:r w:rsidRPr="00D60477">
              <w:rPr>
                <w:rFonts w:ascii="Arial" w:hAnsi="Arial" w:cs="Arial"/>
              </w:rPr>
              <w:t xml:space="preserve">Die Beschäftigungsbestätigung </w:t>
            </w:r>
            <w:r>
              <w:rPr>
                <w:rFonts w:ascii="Arial" w:hAnsi="Arial" w:cs="Arial"/>
              </w:rPr>
              <w:t xml:space="preserve">ist </w:t>
            </w:r>
            <w:r w:rsidRPr="00D60477">
              <w:rPr>
                <w:rFonts w:ascii="Arial" w:hAnsi="Arial" w:cs="Arial"/>
              </w:rPr>
              <w:t>beigefügt.</w:t>
            </w:r>
          </w:p>
        </w:tc>
      </w:tr>
    </w:tbl>
    <w:p w:rsidR="00D252E1" w:rsidRPr="001C5049" w:rsidRDefault="00D252E1" w:rsidP="00D252E1">
      <w:pPr>
        <w:tabs>
          <w:tab w:val="left" w:pos="4225"/>
        </w:tabs>
        <w:rPr>
          <w:rFonts w:ascii="Arial" w:hAnsi="Arial" w:cs="Arial"/>
        </w:rPr>
      </w:pPr>
      <w:r>
        <w:rPr>
          <w:rFonts w:ascii="Arial" w:hAnsi="Arial" w:cs="Arial"/>
        </w:rPr>
        <w:tab/>
      </w:r>
    </w:p>
    <w:p w:rsidR="00D252E1" w:rsidRPr="00964E7F" w:rsidRDefault="00D252E1" w:rsidP="00D252E1">
      <w:pPr>
        <w:spacing w:after="120"/>
        <w:jc w:val="both"/>
        <w:rPr>
          <w:rFonts w:ascii="Arial" w:hAnsi="Arial" w:cs="Arial"/>
        </w:rPr>
      </w:pPr>
      <w:r w:rsidRPr="00964E7F">
        <w:rPr>
          <w:rFonts w:ascii="Arial" w:hAnsi="Arial" w:cs="Arial"/>
        </w:rPr>
        <w:t xml:space="preserve">Mit der Unterschrift bestätige ich die Richtigkeit der Angaben. </w:t>
      </w:r>
    </w:p>
    <w:p w:rsidR="00D252E1" w:rsidRPr="00964E7F" w:rsidRDefault="00D252E1" w:rsidP="00D252E1">
      <w:pPr>
        <w:spacing w:after="120"/>
        <w:jc w:val="both"/>
        <w:rPr>
          <w:rFonts w:ascii="Arial" w:hAnsi="Arial" w:cs="Arial"/>
        </w:rPr>
      </w:pPr>
      <w:r w:rsidRPr="00964E7F">
        <w:rPr>
          <w:rFonts w:ascii="Arial" w:hAnsi="Arial" w:cs="Arial"/>
        </w:rPr>
        <w:t>Hinweis: Entsteht dem Bedarfsträger durch falsche Angaben ein finanzieller Schaden, handelt es sich dabei um eine strafbare Handlung im Sinne des § 263 StGB (Betrug), die zur Anzeige gebracht wird.</w:t>
      </w:r>
    </w:p>
    <w:p w:rsidR="008F4223" w:rsidRDefault="008F4223" w:rsidP="008F4223">
      <w:pPr>
        <w:rPr>
          <w:rFonts w:ascii="Arial" w:hAnsi="Arial" w:cs="Arial"/>
        </w:rPr>
      </w:pPr>
    </w:p>
    <w:p w:rsidR="00D252E1" w:rsidRDefault="00D252E1" w:rsidP="008F4223">
      <w:pPr>
        <w:rPr>
          <w:rFonts w:ascii="Arial" w:hAnsi="Arial" w:cs="Arial"/>
        </w:rPr>
      </w:pPr>
    </w:p>
    <w:p w:rsidR="00D252E1" w:rsidRDefault="00D252E1" w:rsidP="008F4223">
      <w:pPr>
        <w:rPr>
          <w:rFonts w:ascii="Arial" w:hAnsi="Arial" w:cs="Arial"/>
        </w:rPr>
      </w:pPr>
    </w:p>
    <w:p w:rsidR="00D252E1" w:rsidRDefault="00D252E1" w:rsidP="008F4223">
      <w:pPr>
        <w:rPr>
          <w:rFonts w:ascii="Arial" w:hAnsi="Arial" w:cs="Arial"/>
        </w:rPr>
      </w:pPr>
    </w:p>
    <w:p w:rsidR="00D252E1" w:rsidRPr="001C5049" w:rsidRDefault="00D252E1" w:rsidP="008F4223">
      <w:pPr>
        <w:rPr>
          <w:rFonts w:ascii="Arial" w:hAnsi="Arial" w:cs="Arial"/>
        </w:rPr>
      </w:pPr>
    </w:p>
    <w:tbl>
      <w:tblPr>
        <w:tblW w:w="0" w:type="auto"/>
        <w:tblInd w:w="3528" w:type="dxa"/>
        <w:tblBorders>
          <w:top w:val="single" w:sz="4" w:space="0" w:color="auto"/>
        </w:tblBorders>
        <w:tblLook w:val="01E0" w:firstRow="1" w:lastRow="1" w:firstColumn="1" w:lastColumn="1" w:noHBand="0" w:noVBand="0"/>
      </w:tblPr>
      <w:tblGrid>
        <w:gridCol w:w="6069"/>
      </w:tblGrid>
      <w:tr w:rsidR="008F4223" w:rsidRPr="00121656" w:rsidTr="00121656">
        <w:tc>
          <w:tcPr>
            <w:tcW w:w="6069" w:type="dxa"/>
          </w:tcPr>
          <w:p w:rsidR="008F4223" w:rsidRPr="00121656" w:rsidRDefault="008F4223" w:rsidP="00121656">
            <w:pPr>
              <w:jc w:val="center"/>
              <w:rPr>
                <w:rFonts w:ascii="Arial" w:hAnsi="Arial" w:cs="Arial"/>
                <w:sz w:val="18"/>
                <w:szCs w:val="18"/>
              </w:rPr>
            </w:pPr>
            <w:r w:rsidRPr="00121656">
              <w:rPr>
                <w:rFonts w:ascii="Arial" w:hAnsi="Arial" w:cs="Arial"/>
                <w:sz w:val="18"/>
                <w:szCs w:val="18"/>
              </w:rPr>
              <w:t>(Datum, Unterschrift des Auftragnehmers)</w:t>
            </w:r>
          </w:p>
        </w:tc>
      </w:tr>
    </w:tbl>
    <w:p w:rsidR="008806B9" w:rsidRDefault="008806B9" w:rsidP="00F86D66">
      <w:pPr>
        <w:ind w:right="-1"/>
        <w:sectPr w:rsidR="008806B9" w:rsidSect="00BB72AC">
          <w:footerReference w:type="default" r:id="rId10"/>
          <w:footnotePr>
            <w:pos w:val="beneathText"/>
          </w:footnotePr>
          <w:pgSz w:w="11905" w:h="16837"/>
          <w:pgMar w:top="1134" w:right="1134" w:bottom="709" w:left="1134" w:header="1134" w:footer="709" w:gutter="0"/>
          <w:cols w:space="720"/>
          <w:docGrid w:linePitch="360"/>
        </w:sectPr>
      </w:pPr>
    </w:p>
    <w:tbl>
      <w:tblPr>
        <w:tblStyle w:val="Tabellenraster"/>
        <w:tblpPr w:leftFromText="141" w:rightFromText="141" w:vertAnchor="page" w:horzAnchor="margin" w:tblpY="2075"/>
        <w:tblW w:w="10031" w:type="dxa"/>
        <w:tblLook w:val="04A0" w:firstRow="1" w:lastRow="0" w:firstColumn="1" w:lastColumn="0" w:noHBand="0" w:noVBand="1"/>
      </w:tblPr>
      <w:tblGrid>
        <w:gridCol w:w="4442"/>
        <w:gridCol w:w="202"/>
        <w:gridCol w:w="34"/>
        <w:gridCol w:w="1951"/>
        <w:gridCol w:w="1984"/>
        <w:gridCol w:w="1418"/>
      </w:tblGrid>
      <w:tr w:rsidR="00744E4D" w:rsidTr="008B5D7E">
        <w:trPr>
          <w:trHeight w:val="231"/>
        </w:trPr>
        <w:tc>
          <w:tcPr>
            <w:tcW w:w="4644" w:type="dxa"/>
            <w:gridSpan w:val="2"/>
            <w:vMerge w:val="restart"/>
            <w:tcBorders>
              <w:top w:val="nil"/>
              <w:left w:val="nil"/>
              <w:right w:val="nil"/>
            </w:tcBorders>
          </w:tcPr>
          <w:p w:rsidR="00744E4D" w:rsidRPr="003A7633" w:rsidRDefault="00744E4D" w:rsidP="00675602">
            <w:pPr>
              <w:pStyle w:val="Listenabsatz"/>
              <w:ind w:left="0"/>
              <w:contextualSpacing w:val="0"/>
              <w:rPr>
                <w:rFonts w:cs="Arial"/>
                <w:noProof/>
                <w:sz w:val="20"/>
                <w:szCs w:val="20"/>
              </w:rPr>
            </w:pPr>
            <w:r w:rsidRPr="003A7633">
              <w:rPr>
                <w:b/>
                <w:sz w:val="20"/>
                <w:szCs w:val="20"/>
              </w:rPr>
              <w:lastRenderedPageBreak/>
              <w:t xml:space="preserve">Name und Anschrift </w:t>
            </w:r>
            <w:r w:rsidR="008E1542">
              <w:rPr>
                <w:b/>
                <w:sz w:val="20"/>
                <w:szCs w:val="20"/>
              </w:rPr>
              <w:t>Arbeitgeber</w:t>
            </w:r>
            <w:r w:rsidRPr="003A7633">
              <w:rPr>
                <w:b/>
                <w:sz w:val="20"/>
                <w:szCs w:val="20"/>
              </w:rPr>
              <w:t>:</w:t>
            </w:r>
          </w:p>
        </w:tc>
        <w:tc>
          <w:tcPr>
            <w:tcW w:w="1985" w:type="dxa"/>
            <w:gridSpan w:val="2"/>
            <w:vMerge w:val="restart"/>
            <w:tcBorders>
              <w:top w:val="nil"/>
              <w:left w:val="nil"/>
              <w:right w:val="single" w:sz="4" w:space="0" w:color="auto"/>
            </w:tcBorders>
          </w:tcPr>
          <w:p w:rsidR="00744E4D" w:rsidRPr="00CE4762" w:rsidRDefault="00744E4D" w:rsidP="00675602">
            <w:pPr>
              <w:pStyle w:val="Listenabsatz"/>
              <w:ind w:left="0"/>
              <w:contextualSpacing w:val="0"/>
              <w:rPr>
                <w:rFonts w:cs="Arial"/>
                <w:noProof/>
                <w:sz w:val="20"/>
                <w:szCs w:val="20"/>
              </w:rPr>
            </w:pPr>
            <w:r w:rsidRPr="00CE4762">
              <w:rPr>
                <w:b/>
                <w:sz w:val="20"/>
                <w:szCs w:val="20"/>
              </w:rPr>
              <w:t xml:space="preserve">Betriebs-Nr.: </w:t>
            </w:r>
          </w:p>
        </w:tc>
        <w:tc>
          <w:tcPr>
            <w:tcW w:w="1984" w:type="dxa"/>
            <w:tcBorders>
              <w:top w:val="single" w:sz="4" w:space="0" w:color="auto"/>
              <w:left w:val="single" w:sz="4" w:space="0" w:color="auto"/>
              <w:bottom w:val="single" w:sz="4" w:space="0" w:color="auto"/>
              <w:right w:val="single" w:sz="4" w:space="0" w:color="auto"/>
            </w:tcBorders>
            <w:vAlign w:val="center"/>
          </w:tcPr>
          <w:p w:rsidR="00744E4D" w:rsidRPr="00744E4D" w:rsidRDefault="003A7633" w:rsidP="00675602">
            <w:pPr>
              <w:pStyle w:val="Listenabsatz"/>
              <w:tabs>
                <w:tab w:val="left" w:pos="951"/>
              </w:tabs>
              <w:ind w:left="0"/>
              <w:contextualSpacing w:val="0"/>
              <w:rPr>
                <w:rFonts w:cs="Arial"/>
                <w:noProof/>
                <w:sz w:val="20"/>
                <w:szCs w:val="20"/>
              </w:rPr>
            </w:pPr>
            <w:r>
              <w:rPr>
                <w:rFonts w:cs="Arial"/>
                <w:sz w:val="20"/>
                <w:szCs w:val="20"/>
              </w:rPr>
              <w:fldChar w:fldCharType="begin">
                <w:ffData>
                  <w:name w:val=""/>
                  <w:enabled/>
                  <w:calcOnExit w:val="0"/>
                  <w:textInput>
                    <w:maxLength w:val="1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675602">
              <w:rPr>
                <w:rFonts w:cs="Arial"/>
                <w:noProof/>
                <w:sz w:val="20"/>
                <w:szCs w:val="20"/>
              </w:rPr>
              <w:t> </w:t>
            </w:r>
            <w:r w:rsidR="00675602">
              <w:rPr>
                <w:rFonts w:cs="Arial"/>
                <w:noProof/>
                <w:sz w:val="20"/>
                <w:szCs w:val="20"/>
              </w:rPr>
              <w:t> </w:t>
            </w:r>
            <w:r w:rsidR="00675602">
              <w:rPr>
                <w:rFonts w:cs="Arial"/>
                <w:noProof/>
                <w:sz w:val="20"/>
                <w:szCs w:val="20"/>
              </w:rPr>
              <w:t> </w:t>
            </w:r>
            <w:r w:rsidR="00675602">
              <w:rPr>
                <w:rFonts w:cs="Arial"/>
                <w:noProof/>
                <w:sz w:val="20"/>
                <w:szCs w:val="20"/>
              </w:rPr>
              <w:t> </w:t>
            </w:r>
            <w:r w:rsidR="00675602">
              <w:rPr>
                <w:rFonts w:cs="Arial"/>
                <w:noProof/>
                <w:sz w:val="20"/>
                <w:szCs w:val="20"/>
              </w:rPr>
              <w:t> </w:t>
            </w:r>
            <w:r>
              <w:rPr>
                <w:rFonts w:cs="Arial"/>
                <w:sz w:val="20"/>
                <w:szCs w:val="20"/>
              </w:rPr>
              <w:fldChar w:fldCharType="end"/>
            </w:r>
            <w:r w:rsidR="008018D1">
              <w:rPr>
                <w:rFonts w:cs="Arial"/>
                <w:sz w:val="20"/>
                <w:szCs w:val="20"/>
              </w:rPr>
              <w:tab/>
            </w:r>
            <w:bookmarkStart w:id="1" w:name="Text2"/>
          </w:p>
        </w:tc>
        <w:bookmarkEnd w:id="1"/>
        <w:tc>
          <w:tcPr>
            <w:tcW w:w="1418" w:type="dxa"/>
            <w:tcBorders>
              <w:top w:val="nil"/>
              <w:left w:val="single" w:sz="4" w:space="0" w:color="auto"/>
              <w:bottom w:val="nil"/>
              <w:right w:val="nil"/>
            </w:tcBorders>
          </w:tcPr>
          <w:p w:rsidR="00744E4D" w:rsidRDefault="008B5D7E" w:rsidP="00675602">
            <w:pPr>
              <w:pStyle w:val="Listenabsatz"/>
              <w:ind w:left="0"/>
              <w:contextualSpacing w:val="0"/>
              <w:rPr>
                <w:rFonts w:cs="Arial"/>
                <w:noProof/>
              </w:rPr>
            </w:pPr>
            <w:r>
              <w:rPr>
                <w:rFonts w:cs="Arial"/>
                <w:noProof/>
                <w:lang w:eastAsia="de-DE"/>
              </w:rPr>
              <w:drawing>
                <wp:anchor distT="0" distB="0" distL="114300" distR="114300" simplePos="0" relativeHeight="251661312" behindDoc="0" locked="0" layoutInCell="1" allowOverlap="1" wp14:anchorId="07EA9EE7" wp14:editId="4EDEC5B4">
                  <wp:simplePos x="0" y="0"/>
                  <wp:positionH relativeFrom="column">
                    <wp:posOffset>-11430</wp:posOffset>
                  </wp:positionH>
                  <wp:positionV relativeFrom="paragraph">
                    <wp:posOffset>-220980</wp:posOffset>
                  </wp:positionV>
                  <wp:extent cx="658495" cy="658495"/>
                  <wp:effectExtent l="0" t="0" r="8255" b="8255"/>
                  <wp:wrapNone/>
                  <wp:docPr id="4" name="Grafik 4" descr="\\n2030044\Benutzer\gottschlk\Eigene Dateien\Z.temp\Matrixcode_Seit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2030044\Benutzer\gottschlk\Eigene Dateien\Z.temp\Matrixcode_Seite2.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58495" cy="65849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86D66" w:rsidTr="008B5D7E">
        <w:trPr>
          <w:trHeight w:val="64"/>
        </w:trPr>
        <w:tc>
          <w:tcPr>
            <w:tcW w:w="4644" w:type="dxa"/>
            <w:gridSpan w:val="2"/>
            <w:vMerge/>
            <w:tcBorders>
              <w:left w:val="nil"/>
              <w:bottom w:val="nil"/>
              <w:right w:val="nil"/>
            </w:tcBorders>
          </w:tcPr>
          <w:p w:rsidR="00F86D66" w:rsidRPr="00F86D66" w:rsidRDefault="00F86D66" w:rsidP="00675602">
            <w:pPr>
              <w:pStyle w:val="Listenabsatz"/>
              <w:ind w:left="0"/>
              <w:contextualSpacing w:val="0"/>
              <w:rPr>
                <w:b/>
                <w:sz w:val="18"/>
                <w:szCs w:val="18"/>
              </w:rPr>
            </w:pPr>
          </w:p>
        </w:tc>
        <w:tc>
          <w:tcPr>
            <w:tcW w:w="1985" w:type="dxa"/>
            <w:gridSpan w:val="2"/>
            <w:vMerge/>
            <w:tcBorders>
              <w:left w:val="nil"/>
              <w:bottom w:val="nil"/>
              <w:right w:val="nil"/>
            </w:tcBorders>
          </w:tcPr>
          <w:p w:rsidR="00F86D66" w:rsidRPr="00CE4762" w:rsidRDefault="00F86D66" w:rsidP="00675602">
            <w:pPr>
              <w:pStyle w:val="Listenabsatz"/>
              <w:ind w:left="0"/>
              <w:contextualSpacing w:val="0"/>
              <w:rPr>
                <w:b/>
                <w:sz w:val="20"/>
                <w:szCs w:val="20"/>
              </w:rPr>
            </w:pPr>
          </w:p>
        </w:tc>
        <w:tc>
          <w:tcPr>
            <w:tcW w:w="3402" w:type="dxa"/>
            <w:gridSpan w:val="2"/>
            <w:tcBorders>
              <w:top w:val="nil"/>
              <w:left w:val="nil"/>
              <w:bottom w:val="nil"/>
              <w:right w:val="nil"/>
            </w:tcBorders>
          </w:tcPr>
          <w:p w:rsidR="00F86D66" w:rsidRPr="00F86D66" w:rsidRDefault="00F86D66" w:rsidP="00675602">
            <w:pPr>
              <w:pStyle w:val="Listenabsatz"/>
              <w:ind w:left="0"/>
              <w:contextualSpacing w:val="0"/>
              <w:rPr>
                <w:rFonts w:cs="Arial"/>
                <w:sz w:val="6"/>
                <w:szCs w:val="6"/>
              </w:rPr>
            </w:pPr>
          </w:p>
        </w:tc>
      </w:tr>
      <w:tr w:rsidR="00744E4D" w:rsidTr="008B5D7E">
        <w:trPr>
          <w:trHeight w:val="368"/>
        </w:trPr>
        <w:tc>
          <w:tcPr>
            <w:tcW w:w="4442" w:type="dxa"/>
            <w:vMerge w:val="restart"/>
            <w:tcBorders>
              <w:top w:val="single" w:sz="4" w:space="0" w:color="auto"/>
              <w:left w:val="single" w:sz="4" w:space="0" w:color="auto"/>
              <w:right w:val="single" w:sz="4" w:space="0" w:color="auto"/>
            </w:tcBorders>
          </w:tcPr>
          <w:p w:rsidR="00744E4D" w:rsidRPr="00D252E1" w:rsidRDefault="00604301" w:rsidP="00675602">
            <w:pPr>
              <w:pStyle w:val="Listenabsatz"/>
              <w:ind w:left="0"/>
              <w:contextualSpacing w:val="0"/>
              <w:rPr>
                <w:rFonts w:cs="Arial"/>
                <w:noProof/>
                <w:sz w:val="20"/>
                <w:szCs w:val="20"/>
              </w:rPr>
            </w:pPr>
            <w:r w:rsidRPr="00D252E1">
              <w:rPr>
                <w:rFonts w:cs="Arial"/>
                <w:noProof/>
                <w:sz w:val="20"/>
                <w:szCs w:val="20"/>
              </w:rPr>
              <w:fldChar w:fldCharType="begin">
                <w:ffData>
                  <w:name w:val=""/>
                  <w:enabled/>
                  <w:calcOnExit w:val="0"/>
                  <w:textInput>
                    <w:maxLength w:val="150"/>
                  </w:textInput>
                </w:ffData>
              </w:fldChar>
            </w:r>
            <w:r w:rsidRPr="00D252E1">
              <w:rPr>
                <w:rFonts w:cs="Arial"/>
                <w:noProof/>
                <w:sz w:val="20"/>
                <w:szCs w:val="20"/>
              </w:rPr>
              <w:instrText xml:space="preserve"> FORMTEXT </w:instrText>
            </w:r>
            <w:r w:rsidRPr="00D252E1">
              <w:rPr>
                <w:rFonts w:cs="Arial"/>
                <w:noProof/>
                <w:sz w:val="20"/>
                <w:szCs w:val="20"/>
              </w:rPr>
            </w:r>
            <w:r w:rsidRPr="00D252E1">
              <w:rPr>
                <w:rFonts w:cs="Arial"/>
                <w:noProof/>
                <w:sz w:val="20"/>
                <w:szCs w:val="20"/>
              </w:rPr>
              <w:fldChar w:fldCharType="separate"/>
            </w:r>
            <w:r w:rsidR="00675602">
              <w:rPr>
                <w:rFonts w:cs="Arial"/>
                <w:noProof/>
                <w:sz w:val="20"/>
                <w:szCs w:val="20"/>
              </w:rPr>
              <w:t> </w:t>
            </w:r>
            <w:r w:rsidR="00675602">
              <w:rPr>
                <w:rFonts w:cs="Arial"/>
                <w:noProof/>
                <w:sz w:val="20"/>
                <w:szCs w:val="20"/>
              </w:rPr>
              <w:t> </w:t>
            </w:r>
            <w:r w:rsidR="00675602">
              <w:rPr>
                <w:rFonts w:cs="Arial"/>
                <w:noProof/>
                <w:sz w:val="20"/>
                <w:szCs w:val="20"/>
              </w:rPr>
              <w:t> </w:t>
            </w:r>
            <w:r w:rsidR="00675602">
              <w:rPr>
                <w:rFonts w:cs="Arial"/>
                <w:noProof/>
                <w:sz w:val="20"/>
                <w:szCs w:val="20"/>
              </w:rPr>
              <w:t> </w:t>
            </w:r>
            <w:r w:rsidR="00675602">
              <w:rPr>
                <w:rFonts w:cs="Arial"/>
                <w:noProof/>
                <w:sz w:val="20"/>
                <w:szCs w:val="20"/>
              </w:rPr>
              <w:t> </w:t>
            </w:r>
            <w:r w:rsidRPr="00D252E1">
              <w:rPr>
                <w:rFonts w:cs="Arial"/>
                <w:noProof/>
                <w:sz w:val="20"/>
                <w:szCs w:val="20"/>
              </w:rPr>
              <w:fldChar w:fldCharType="end"/>
            </w:r>
          </w:p>
        </w:tc>
        <w:tc>
          <w:tcPr>
            <w:tcW w:w="236" w:type="dxa"/>
            <w:gridSpan w:val="2"/>
            <w:vMerge w:val="restart"/>
            <w:tcBorders>
              <w:top w:val="nil"/>
              <w:left w:val="single" w:sz="4" w:space="0" w:color="auto"/>
              <w:right w:val="nil"/>
            </w:tcBorders>
          </w:tcPr>
          <w:p w:rsidR="00744E4D" w:rsidRPr="00F86D66" w:rsidRDefault="00744E4D" w:rsidP="00675602">
            <w:pPr>
              <w:pStyle w:val="Listenabsatz"/>
              <w:ind w:left="0"/>
              <w:contextualSpacing w:val="0"/>
              <w:rPr>
                <w:rFonts w:cs="Arial"/>
                <w:noProof/>
                <w:sz w:val="18"/>
                <w:szCs w:val="18"/>
              </w:rPr>
            </w:pPr>
          </w:p>
        </w:tc>
        <w:tc>
          <w:tcPr>
            <w:tcW w:w="1951" w:type="dxa"/>
            <w:tcBorders>
              <w:top w:val="nil"/>
              <w:left w:val="nil"/>
              <w:bottom w:val="nil"/>
              <w:right w:val="single" w:sz="4" w:space="0" w:color="auto"/>
            </w:tcBorders>
          </w:tcPr>
          <w:p w:rsidR="00744E4D" w:rsidRPr="00CE4762" w:rsidRDefault="00744E4D" w:rsidP="00675602">
            <w:pPr>
              <w:pStyle w:val="Listenabsatz"/>
              <w:ind w:left="0"/>
              <w:contextualSpacing w:val="0"/>
              <w:rPr>
                <w:rFonts w:cs="Arial"/>
                <w:noProof/>
                <w:sz w:val="20"/>
                <w:szCs w:val="20"/>
              </w:rPr>
            </w:pPr>
            <w:r w:rsidRPr="00CE4762">
              <w:rPr>
                <w:rFonts w:cs="Arial"/>
                <w:b/>
                <w:sz w:val="20"/>
                <w:szCs w:val="20"/>
              </w:rPr>
              <w:t>Ansprechpartner :</w:t>
            </w:r>
          </w:p>
        </w:tc>
        <w:tc>
          <w:tcPr>
            <w:tcW w:w="1984" w:type="dxa"/>
            <w:tcBorders>
              <w:top w:val="single" w:sz="4" w:space="0" w:color="auto"/>
              <w:left w:val="single" w:sz="4" w:space="0" w:color="auto"/>
              <w:bottom w:val="single" w:sz="4" w:space="0" w:color="auto"/>
              <w:right w:val="single" w:sz="4" w:space="0" w:color="auto"/>
            </w:tcBorders>
            <w:vAlign w:val="center"/>
          </w:tcPr>
          <w:p w:rsidR="00744E4D" w:rsidRPr="00744E4D" w:rsidRDefault="002169DE" w:rsidP="00675602">
            <w:pPr>
              <w:pStyle w:val="Listenabsatz"/>
              <w:ind w:left="0"/>
              <w:contextualSpacing w:val="0"/>
              <w:rPr>
                <w:rFonts w:cs="Arial"/>
                <w:noProof/>
                <w:sz w:val="20"/>
                <w:szCs w:val="20"/>
              </w:rPr>
            </w:pPr>
            <w:r>
              <w:rPr>
                <w:rFonts w:cs="Arial"/>
                <w:noProof/>
                <w:sz w:val="20"/>
                <w:szCs w:val="20"/>
              </w:rPr>
              <w:fldChar w:fldCharType="begin">
                <w:ffData>
                  <w:name w:val=""/>
                  <w:enabled/>
                  <w:calcOnExit w:val="0"/>
                  <w:textInput>
                    <w:maxLength w:val="25"/>
                  </w:textInput>
                </w:ffData>
              </w:fldChar>
            </w:r>
            <w:r>
              <w:rPr>
                <w:rFonts w:cs="Arial"/>
                <w:noProof/>
                <w:sz w:val="20"/>
                <w:szCs w:val="20"/>
              </w:rPr>
              <w:instrText xml:space="preserve"> FORMTEXT </w:instrText>
            </w:r>
            <w:r>
              <w:rPr>
                <w:rFonts w:cs="Arial"/>
                <w:noProof/>
                <w:sz w:val="20"/>
                <w:szCs w:val="20"/>
              </w:rPr>
            </w:r>
            <w:r>
              <w:rPr>
                <w:rFonts w:cs="Arial"/>
                <w:noProof/>
                <w:sz w:val="20"/>
                <w:szCs w:val="20"/>
              </w:rPr>
              <w:fldChar w:fldCharType="separate"/>
            </w:r>
            <w:r w:rsidR="00675602">
              <w:rPr>
                <w:rFonts w:cs="Arial"/>
                <w:noProof/>
                <w:sz w:val="20"/>
                <w:szCs w:val="20"/>
              </w:rPr>
              <w:t> </w:t>
            </w:r>
            <w:r w:rsidR="00675602">
              <w:rPr>
                <w:rFonts w:cs="Arial"/>
                <w:noProof/>
                <w:sz w:val="20"/>
                <w:szCs w:val="20"/>
              </w:rPr>
              <w:t> </w:t>
            </w:r>
            <w:r w:rsidR="00675602">
              <w:rPr>
                <w:rFonts w:cs="Arial"/>
                <w:noProof/>
                <w:sz w:val="20"/>
                <w:szCs w:val="20"/>
              </w:rPr>
              <w:t> </w:t>
            </w:r>
            <w:r w:rsidR="00675602">
              <w:rPr>
                <w:rFonts w:cs="Arial"/>
                <w:noProof/>
                <w:sz w:val="20"/>
                <w:szCs w:val="20"/>
              </w:rPr>
              <w:t> </w:t>
            </w:r>
            <w:r w:rsidR="00675602">
              <w:rPr>
                <w:rFonts w:cs="Arial"/>
                <w:noProof/>
                <w:sz w:val="20"/>
                <w:szCs w:val="20"/>
              </w:rPr>
              <w:t> </w:t>
            </w:r>
            <w:r>
              <w:rPr>
                <w:rFonts w:cs="Arial"/>
                <w:noProof/>
                <w:sz w:val="20"/>
                <w:szCs w:val="20"/>
              </w:rPr>
              <w:fldChar w:fldCharType="end"/>
            </w:r>
          </w:p>
        </w:tc>
        <w:tc>
          <w:tcPr>
            <w:tcW w:w="1418" w:type="dxa"/>
            <w:tcBorders>
              <w:top w:val="nil"/>
              <w:left w:val="single" w:sz="4" w:space="0" w:color="auto"/>
              <w:bottom w:val="nil"/>
              <w:right w:val="nil"/>
            </w:tcBorders>
            <w:vAlign w:val="bottom"/>
          </w:tcPr>
          <w:p w:rsidR="00744E4D" w:rsidRPr="00675602" w:rsidRDefault="00CE4762" w:rsidP="00675602">
            <w:pPr>
              <w:pStyle w:val="Listenabsatz"/>
              <w:ind w:left="0"/>
              <w:contextualSpacing w:val="0"/>
              <w:jc w:val="right"/>
              <w:rPr>
                <w:rFonts w:cs="Arial"/>
                <w:b/>
                <w:noProof/>
                <w:sz w:val="28"/>
                <w:szCs w:val="28"/>
              </w:rPr>
            </w:pPr>
            <w:r w:rsidRPr="00675602">
              <w:rPr>
                <w:rFonts w:cs="Arial"/>
                <w:b/>
                <w:noProof/>
                <w:sz w:val="28"/>
                <w:szCs w:val="28"/>
              </w:rPr>
              <w:t>3</w:t>
            </w:r>
          </w:p>
        </w:tc>
      </w:tr>
      <w:tr w:rsidR="00744E4D" w:rsidTr="008B5D7E">
        <w:trPr>
          <w:trHeight w:val="88"/>
        </w:trPr>
        <w:tc>
          <w:tcPr>
            <w:tcW w:w="4442" w:type="dxa"/>
            <w:vMerge/>
            <w:tcBorders>
              <w:left w:val="single" w:sz="4" w:space="0" w:color="auto"/>
              <w:right w:val="single" w:sz="4" w:space="0" w:color="auto"/>
            </w:tcBorders>
          </w:tcPr>
          <w:p w:rsidR="00744E4D" w:rsidRPr="00F86D66" w:rsidRDefault="00744E4D" w:rsidP="00675602">
            <w:pPr>
              <w:pStyle w:val="Listenabsatz"/>
              <w:ind w:left="0"/>
              <w:contextualSpacing w:val="0"/>
              <w:rPr>
                <w:rFonts w:cs="Arial"/>
                <w:noProof/>
                <w:sz w:val="18"/>
                <w:szCs w:val="18"/>
              </w:rPr>
            </w:pPr>
          </w:p>
        </w:tc>
        <w:tc>
          <w:tcPr>
            <w:tcW w:w="236" w:type="dxa"/>
            <w:gridSpan w:val="2"/>
            <w:vMerge/>
            <w:tcBorders>
              <w:left w:val="single" w:sz="4" w:space="0" w:color="auto"/>
              <w:right w:val="nil"/>
            </w:tcBorders>
          </w:tcPr>
          <w:p w:rsidR="00744E4D" w:rsidRPr="00F86D66" w:rsidRDefault="00744E4D" w:rsidP="00675602">
            <w:pPr>
              <w:pStyle w:val="Listenabsatz"/>
              <w:ind w:left="0"/>
              <w:contextualSpacing w:val="0"/>
              <w:rPr>
                <w:rFonts w:cs="Arial"/>
                <w:noProof/>
                <w:sz w:val="18"/>
                <w:szCs w:val="18"/>
              </w:rPr>
            </w:pPr>
          </w:p>
        </w:tc>
        <w:tc>
          <w:tcPr>
            <w:tcW w:w="1951" w:type="dxa"/>
            <w:vMerge w:val="restart"/>
            <w:tcBorders>
              <w:top w:val="nil"/>
              <w:left w:val="nil"/>
              <w:right w:val="nil"/>
            </w:tcBorders>
          </w:tcPr>
          <w:p w:rsidR="00744E4D" w:rsidRPr="00CE4762" w:rsidRDefault="00744E4D" w:rsidP="00675602">
            <w:pPr>
              <w:pStyle w:val="Listenabsatz"/>
              <w:ind w:left="0"/>
              <w:contextualSpacing w:val="0"/>
              <w:rPr>
                <w:rFonts w:cs="Arial"/>
                <w:b/>
                <w:noProof/>
                <w:sz w:val="20"/>
                <w:szCs w:val="20"/>
              </w:rPr>
            </w:pPr>
            <w:r w:rsidRPr="00CE4762">
              <w:rPr>
                <w:rFonts w:cs="Arial"/>
                <w:b/>
                <w:noProof/>
                <w:sz w:val="20"/>
                <w:szCs w:val="20"/>
              </w:rPr>
              <w:t>Telefon-Nr.:</w:t>
            </w:r>
          </w:p>
        </w:tc>
        <w:tc>
          <w:tcPr>
            <w:tcW w:w="3402" w:type="dxa"/>
            <w:gridSpan w:val="2"/>
            <w:tcBorders>
              <w:top w:val="nil"/>
              <w:left w:val="nil"/>
              <w:bottom w:val="single" w:sz="4" w:space="0" w:color="auto"/>
              <w:right w:val="nil"/>
            </w:tcBorders>
          </w:tcPr>
          <w:p w:rsidR="00744E4D" w:rsidRPr="00744E4D" w:rsidRDefault="00744E4D" w:rsidP="00675602">
            <w:pPr>
              <w:pStyle w:val="Listenabsatz"/>
              <w:ind w:left="0"/>
              <w:contextualSpacing w:val="0"/>
              <w:rPr>
                <w:rFonts w:cs="Arial"/>
                <w:noProof/>
                <w:sz w:val="6"/>
                <w:szCs w:val="6"/>
              </w:rPr>
            </w:pPr>
          </w:p>
        </w:tc>
      </w:tr>
      <w:tr w:rsidR="00744E4D" w:rsidTr="008B5D7E">
        <w:trPr>
          <w:trHeight w:val="317"/>
        </w:trPr>
        <w:tc>
          <w:tcPr>
            <w:tcW w:w="4442" w:type="dxa"/>
            <w:vMerge/>
            <w:tcBorders>
              <w:left w:val="single" w:sz="4" w:space="0" w:color="auto"/>
              <w:bottom w:val="single" w:sz="4" w:space="0" w:color="auto"/>
              <w:right w:val="single" w:sz="4" w:space="0" w:color="auto"/>
            </w:tcBorders>
          </w:tcPr>
          <w:p w:rsidR="00744E4D" w:rsidRPr="00F86D66" w:rsidRDefault="00744E4D" w:rsidP="00675602">
            <w:pPr>
              <w:pStyle w:val="Listenabsatz"/>
              <w:ind w:left="0"/>
              <w:contextualSpacing w:val="0"/>
              <w:rPr>
                <w:rFonts w:cs="Arial"/>
                <w:noProof/>
                <w:sz w:val="18"/>
                <w:szCs w:val="18"/>
              </w:rPr>
            </w:pPr>
          </w:p>
        </w:tc>
        <w:tc>
          <w:tcPr>
            <w:tcW w:w="236" w:type="dxa"/>
            <w:gridSpan w:val="2"/>
            <w:vMerge/>
            <w:tcBorders>
              <w:left w:val="single" w:sz="4" w:space="0" w:color="auto"/>
              <w:bottom w:val="nil"/>
              <w:right w:val="nil"/>
            </w:tcBorders>
          </w:tcPr>
          <w:p w:rsidR="00744E4D" w:rsidRPr="00F86D66" w:rsidRDefault="00744E4D" w:rsidP="00675602">
            <w:pPr>
              <w:pStyle w:val="Listenabsatz"/>
              <w:ind w:left="0"/>
              <w:contextualSpacing w:val="0"/>
              <w:rPr>
                <w:rFonts w:cs="Arial"/>
                <w:noProof/>
                <w:sz w:val="18"/>
                <w:szCs w:val="18"/>
              </w:rPr>
            </w:pPr>
          </w:p>
        </w:tc>
        <w:tc>
          <w:tcPr>
            <w:tcW w:w="1951" w:type="dxa"/>
            <w:vMerge/>
            <w:tcBorders>
              <w:left w:val="nil"/>
              <w:bottom w:val="nil"/>
              <w:right w:val="single" w:sz="4" w:space="0" w:color="auto"/>
            </w:tcBorders>
          </w:tcPr>
          <w:p w:rsidR="00744E4D" w:rsidRPr="00191E12" w:rsidRDefault="00744E4D" w:rsidP="00675602">
            <w:pPr>
              <w:pStyle w:val="Listenabsatz"/>
              <w:ind w:left="0"/>
              <w:contextualSpacing w:val="0"/>
              <w:rPr>
                <w:rFonts w:cs="Arial"/>
                <w:b/>
                <w:noProof/>
              </w:rPr>
            </w:pP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744E4D" w:rsidRDefault="00744E4D" w:rsidP="00675602">
            <w:pPr>
              <w:pStyle w:val="Listenabsatz"/>
              <w:ind w:left="0"/>
              <w:contextualSpacing w:val="0"/>
              <w:rPr>
                <w:rFonts w:cs="Arial"/>
                <w:sz w:val="20"/>
                <w:szCs w:val="20"/>
              </w:rPr>
            </w:pPr>
            <w:r>
              <w:rPr>
                <w:rFonts w:cs="Arial"/>
                <w:sz w:val="20"/>
                <w:szCs w:val="20"/>
              </w:rPr>
              <w:fldChar w:fldCharType="begin">
                <w:ffData>
                  <w:name w:val=""/>
                  <w:enabled/>
                  <w:calcOnExit w:val="0"/>
                  <w:textInput>
                    <w:maxLength w:val="25"/>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675602">
              <w:rPr>
                <w:rFonts w:cs="Arial"/>
                <w:noProof/>
                <w:sz w:val="20"/>
                <w:szCs w:val="20"/>
              </w:rPr>
              <w:t> </w:t>
            </w:r>
            <w:r w:rsidR="00675602">
              <w:rPr>
                <w:rFonts w:cs="Arial"/>
                <w:noProof/>
                <w:sz w:val="20"/>
                <w:szCs w:val="20"/>
              </w:rPr>
              <w:t> </w:t>
            </w:r>
            <w:r w:rsidR="00675602">
              <w:rPr>
                <w:rFonts w:cs="Arial"/>
                <w:noProof/>
                <w:sz w:val="20"/>
                <w:szCs w:val="20"/>
              </w:rPr>
              <w:t> </w:t>
            </w:r>
            <w:r w:rsidR="00675602">
              <w:rPr>
                <w:rFonts w:cs="Arial"/>
                <w:noProof/>
                <w:sz w:val="20"/>
                <w:szCs w:val="20"/>
              </w:rPr>
              <w:t> </w:t>
            </w:r>
            <w:r w:rsidR="00675602">
              <w:rPr>
                <w:rFonts w:cs="Arial"/>
                <w:noProof/>
                <w:sz w:val="20"/>
                <w:szCs w:val="20"/>
              </w:rPr>
              <w:t> </w:t>
            </w:r>
            <w:r>
              <w:rPr>
                <w:rFonts w:cs="Arial"/>
                <w:sz w:val="20"/>
                <w:szCs w:val="20"/>
              </w:rPr>
              <w:fldChar w:fldCharType="end"/>
            </w:r>
          </w:p>
        </w:tc>
      </w:tr>
      <w:tr w:rsidR="008B5D7E" w:rsidTr="008B5D7E">
        <w:trPr>
          <w:trHeight w:val="127"/>
        </w:trPr>
        <w:tc>
          <w:tcPr>
            <w:tcW w:w="4442" w:type="dxa"/>
            <w:tcBorders>
              <w:top w:val="single" w:sz="4" w:space="0" w:color="auto"/>
              <w:left w:val="nil"/>
              <w:bottom w:val="nil"/>
              <w:right w:val="nil"/>
            </w:tcBorders>
          </w:tcPr>
          <w:p w:rsidR="008B5D7E" w:rsidRPr="00F86D66" w:rsidRDefault="008B5D7E" w:rsidP="00675602">
            <w:pPr>
              <w:pStyle w:val="Listenabsatz"/>
              <w:ind w:left="0"/>
              <w:contextualSpacing w:val="0"/>
              <w:rPr>
                <w:rFonts w:cs="Arial"/>
                <w:noProof/>
                <w:sz w:val="18"/>
                <w:szCs w:val="18"/>
              </w:rPr>
            </w:pPr>
          </w:p>
        </w:tc>
        <w:tc>
          <w:tcPr>
            <w:tcW w:w="236" w:type="dxa"/>
            <w:gridSpan w:val="2"/>
            <w:tcBorders>
              <w:top w:val="nil"/>
              <w:left w:val="nil"/>
              <w:bottom w:val="nil"/>
              <w:right w:val="nil"/>
            </w:tcBorders>
          </w:tcPr>
          <w:p w:rsidR="008B5D7E" w:rsidRPr="00F86D66" w:rsidRDefault="008B5D7E" w:rsidP="00675602">
            <w:pPr>
              <w:pStyle w:val="Listenabsatz"/>
              <w:ind w:left="0"/>
              <w:contextualSpacing w:val="0"/>
              <w:rPr>
                <w:rFonts w:cs="Arial"/>
                <w:noProof/>
                <w:sz w:val="18"/>
                <w:szCs w:val="18"/>
              </w:rPr>
            </w:pPr>
          </w:p>
        </w:tc>
        <w:tc>
          <w:tcPr>
            <w:tcW w:w="1951" w:type="dxa"/>
            <w:tcBorders>
              <w:top w:val="nil"/>
              <w:left w:val="nil"/>
              <w:bottom w:val="nil"/>
              <w:right w:val="nil"/>
            </w:tcBorders>
          </w:tcPr>
          <w:p w:rsidR="008B5D7E" w:rsidRPr="00191E12" w:rsidRDefault="008B5D7E" w:rsidP="00675602">
            <w:pPr>
              <w:pStyle w:val="Listenabsatz"/>
              <w:ind w:left="0"/>
              <w:contextualSpacing w:val="0"/>
              <w:rPr>
                <w:rFonts w:cs="Arial"/>
                <w:b/>
                <w:noProof/>
              </w:rPr>
            </w:pPr>
          </w:p>
        </w:tc>
        <w:tc>
          <w:tcPr>
            <w:tcW w:w="3402" w:type="dxa"/>
            <w:gridSpan w:val="2"/>
            <w:tcBorders>
              <w:top w:val="single" w:sz="4" w:space="0" w:color="auto"/>
              <w:left w:val="nil"/>
              <w:bottom w:val="nil"/>
              <w:right w:val="nil"/>
            </w:tcBorders>
            <w:vAlign w:val="center"/>
          </w:tcPr>
          <w:p w:rsidR="008B5D7E" w:rsidRDefault="008B5D7E" w:rsidP="00675602">
            <w:pPr>
              <w:pStyle w:val="Listenabsatz"/>
              <w:ind w:left="0"/>
              <w:contextualSpacing w:val="0"/>
              <w:rPr>
                <w:rFonts w:cs="Arial"/>
                <w:sz w:val="20"/>
                <w:szCs w:val="20"/>
              </w:rPr>
            </w:pPr>
          </w:p>
        </w:tc>
      </w:tr>
    </w:tbl>
    <w:tbl>
      <w:tblPr>
        <w:tblStyle w:val="Tabellenraster"/>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1"/>
        <w:gridCol w:w="710"/>
        <w:gridCol w:w="1143"/>
        <w:gridCol w:w="237"/>
        <w:gridCol w:w="758"/>
        <w:gridCol w:w="427"/>
        <w:gridCol w:w="712"/>
        <w:gridCol w:w="16"/>
        <w:gridCol w:w="237"/>
        <w:gridCol w:w="174"/>
        <w:gridCol w:w="264"/>
        <w:gridCol w:w="569"/>
        <w:gridCol w:w="22"/>
        <w:gridCol w:w="1679"/>
        <w:gridCol w:w="2201"/>
        <w:gridCol w:w="288"/>
      </w:tblGrid>
      <w:tr w:rsidR="005B00BB" w:rsidRPr="008806B9" w:rsidTr="005B00BB">
        <w:trPr>
          <w:trHeight w:val="670"/>
        </w:trPr>
        <w:tc>
          <w:tcPr>
            <w:tcW w:w="9828" w:type="dxa"/>
            <w:gridSpan w:val="16"/>
            <w:tcBorders>
              <w:top w:val="single" w:sz="4" w:space="0" w:color="auto"/>
              <w:left w:val="single" w:sz="4" w:space="0" w:color="auto"/>
              <w:right w:val="single" w:sz="4" w:space="0" w:color="auto"/>
            </w:tcBorders>
            <w:shd w:val="clear" w:color="auto" w:fill="auto"/>
          </w:tcPr>
          <w:p w:rsidR="005B00BB" w:rsidRPr="005B00BB" w:rsidRDefault="008806B9" w:rsidP="005B00BB">
            <w:pPr>
              <w:pStyle w:val="Listenabsatz"/>
              <w:spacing w:before="60"/>
              <w:ind w:left="0"/>
              <w:contextualSpacing w:val="0"/>
              <w:jc w:val="center"/>
              <w:rPr>
                <w:b/>
                <w:sz w:val="24"/>
                <w:szCs w:val="24"/>
              </w:rPr>
            </w:pPr>
            <w:r w:rsidRPr="008806B9">
              <w:rPr>
                <w:rFonts w:cs="Arial"/>
              </w:rPr>
              <w:tab/>
            </w:r>
            <w:r w:rsidR="005B00BB" w:rsidRPr="005B00BB">
              <w:rPr>
                <w:b/>
                <w:sz w:val="24"/>
                <w:szCs w:val="24"/>
              </w:rPr>
              <w:t>Beschäftigungsbestätigung</w:t>
            </w:r>
          </w:p>
          <w:p w:rsidR="005B00BB" w:rsidRDefault="005B00BB" w:rsidP="005B00BB">
            <w:pPr>
              <w:pStyle w:val="Listenabsatz"/>
              <w:spacing w:after="60"/>
              <w:ind w:left="0"/>
              <w:contextualSpacing w:val="0"/>
              <w:jc w:val="center"/>
              <w:rPr>
                <w:b/>
                <w:sz w:val="20"/>
                <w:szCs w:val="20"/>
              </w:rPr>
            </w:pPr>
            <w:r w:rsidRPr="005B00BB">
              <w:rPr>
                <w:b/>
                <w:sz w:val="20"/>
                <w:szCs w:val="20"/>
              </w:rPr>
              <w:t xml:space="preserve">(nach sechsmonatiger Dauer des </w:t>
            </w:r>
            <w:r w:rsidRPr="007F7720">
              <w:rPr>
                <w:b/>
                <w:sz w:val="20"/>
                <w:szCs w:val="20"/>
              </w:rPr>
              <w:t>Beschäftigungsverhältnisses</w:t>
            </w:r>
            <w:r w:rsidR="007F7720" w:rsidRPr="007F7720">
              <w:rPr>
                <w:rStyle w:val="Funotenzeichen"/>
                <w:b/>
                <w:sz w:val="20"/>
                <w:szCs w:val="20"/>
              </w:rPr>
              <w:t>1</w:t>
            </w:r>
            <w:r w:rsidRPr="007F7720">
              <w:rPr>
                <w:b/>
                <w:sz w:val="20"/>
                <w:szCs w:val="20"/>
              </w:rPr>
              <w:t>)</w:t>
            </w:r>
          </w:p>
          <w:p w:rsidR="005B00BB" w:rsidRPr="005B00BB" w:rsidRDefault="005B00BB" w:rsidP="005B00BB">
            <w:pPr>
              <w:pStyle w:val="Listenabsatz"/>
              <w:spacing w:after="60"/>
              <w:ind w:left="0"/>
              <w:contextualSpacing w:val="0"/>
              <w:jc w:val="center"/>
              <w:rPr>
                <w:b/>
                <w:sz w:val="20"/>
                <w:szCs w:val="20"/>
              </w:rPr>
            </w:pPr>
          </w:p>
        </w:tc>
      </w:tr>
      <w:tr w:rsidR="00AB3914" w:rsidRPr="008806B9" w:rsidTr="005B00BB">
        <w:trPr>
          <w:trHeight w:val="312"/>
        </w:trPr>
        <w:tc>
          <w:tcPr>
            <w:tcW w:w="3239" w:type="dxa"/>
            <w:gridSpan w:val="5"/>
            <w:tcBorders>
              <w:left w:val="single" w:sz="4" w:space="0" w:color="auto"/>
            </w:tcBorders>
          </w:tcPr>
          <w:p w:rsidR="00AB3914" w:rsidRPr="005B00BB" w:rsidRDefault="00AB3914" w:rsidP="004125B9">
            <w:pPr>
              <w:pStyle w:val="Listenabsatz"/>
              <w:spacing w:before="40" w:after="40"/>
              <w:ind w:left="0"/>
              <w:contextualSpacing w:val="0"/>
              <w:rPr>
                <w:sz w:val="20"/>
                <w:szCs w:val="20"/>
              </w:rPr>
            </w:pPr>
            <w:r w:rsidRPr="005B00BB">
              <w:rPr>
                <w:sz w:val="20"/>
                <w:szCs w:val="20"/>
              </w:rPr>
              <w:t>Das Beschäftigungsverhältnis mit</w:t>
            </w:r>
          </w:p>
        </w:tc>
        <w:tc>
          <w:tcPr>
            <w:tcW w:w="427" w:type="dxa"/>
          </w:tcPr>
          <w:p w:rsidR="00AB3914" w:rsidRPr="005B00BB" w:rsidRDefault="00AB3914" w:rsidP="004125B9">
            <w:pPr>
              <w:pStyle w:val="Listenabsatz"/>
              <w:spacing w:before="40" w:after="40"/>
              <w:ind w:left="0"/>
              <w:contextualSpacing w:val="0"/>
              <w:rPr>
                <w:sz w:val="20"/>
                <w:szCs w:val="20"/>
              </w:rPr>
            </w:pPr>
            <w:r w:rsidRPr="005B00BB">
              <w:rPr>
                <w:sz w:val="20"/>
                <w:szCs w:val="20"/>
              </w:rPr>
              <w:fldChar w:fldCharType="begin">
                <w:ffData>
                  <w:name w:val="Kontrollkästchen2"/>
                  <w:enabled/>
                  <w:calcOnExit w:val="0"/>
                  <w:checkBox>
                    <w:sizeAuto/>
                    <w:default w:val="0"/>
                  </w:checkBox>
                </w:ffData>
              </w:fldChar>
            </w:r>
            <w:r w:rsidRPr="005B00BB">
              <w:rPr>
                <w:sz w:val="20"/>
                <w:szCs w:val="20"/>
              </w:rPr>
              <w:instrText xml:space="preserve"> FORMCHECKBOX </w:instrText>
            </w:r>
            <w:r w:rsidR="001D49F5">
              <w:rPr>
                <w:sz w:val="20"/>
                <w:szCs w:val="20"/>
              </w:rPr>
            </w:r>
            <w:r w:rsidR="001D49F5">
              <w:rPr>
                <w:sz w:val="20"/>
                <w:szCs w:val="20"/>
              </w:rPr>
              <w:fldChar w:fldCharType="separate"/>
            </w:r>
            <w:r w:rsidRPr="005B00BB">
              <w:rPr>
                <w:sz w:val="20"/>
                <w:szCs w:val="20"/>
              </w:rPr>
              <w:fldChar w:fldCharType="end"/>
            </w:r>
          </w:p>
        </w:tc>
        <w:tc>
          <w:tcPr>
            <w:tcW w:w="712" w:type="dxa"/>
          </w:tcPr>
          <w:p w:rsidR="00AB3914" w:rsidRPr="005B00BB" w:rsidRDefault="00AB3914" w:rsidP="004125B9">
            <w:pPr>
              <w:pStyle w:val="Listenabsatz"/>
              <w:spacing w:before="40" w:after="40"/>
              <w:ind w:left="0"/>
              <w:contextualSpacing w:val="0"/>
              <w:rPr>
                <w:sz w:val="20"/>
                <w:szCs w:val="20"/>
              </w:rPr>
            </w:pPr>
            <w:r w:rsidRPr="005B00BB">
              <w:rPr>
                <w:sz w:val="20"/>
                <w:szCs w:val="20"/>
              </w:rPr>
              <w:t>Frau</w:t>
            </w:r>
          </w:p>
        </w:tc>
        <w:tc>
          <w:tcPr>
            <w:tcW w:w="427" w:type="dxa"/>
            <w:gridSpan w:val="3"/>
          </w:tcPr>
          <w:p w:rsidR="00AB3914" w:rsidRPr="005B00BB" w:rsidRDefault="00AB3914" w:rsidP="004125B9">
            <w:pPr>
              <w:pStyle w:val="Listenabsatz"/>
              <w:spacing w:before="40" w:after="40"/>
              <w:ind w:left="0"/>
              <w:contextualSpacing w:val="0"/>
              <w:rPr>
                <w:sz w:val="20"/>
                <w:szCs w:val="20"/>
              </w:rPr>
            </w:pPr>
            <w:r w:rsidRPr="005B00BB">
              <w:rPr>
                <w:sz w:val="20"/>
                <w:szCs w:val="20"/>
              </w:rPr>
              <w:fldChar w:fldCharType="begin">
                <w:ffData>
                  <w:name w:val="Kontrollkästchen2"/>
                  <w:enabled/>
                  <w:calcOnExit w:val="0"/>
                  <w:checkBox>
                    <w:sizeAuto/>
                    <w:default w:val="0"/>
                  </w:checkBox>
                </w:ffData>
              </w:fldChar>
            </w:r>
            <w:r w:rsidRPr="005B00BB">
              <w:rPr>
                <w:sz w:val="20"/>
                <w:szCs w:val="20"/>
              </w:rPr>
              <w:instrText xml:space="preserve"> FORMCHECKBOX </w:instrText>
            </w:r>
            <w:r w:rsidR="001D49F5">
              <w:rPr>
                <w:sz w:val="20"/>
                <w:szCs w:val="20"/>
              </w:rPr>
            </w:r>
            <w:r w:rsidR="001D49F5">
              <w:rPr>
                <w:sz w:val="20"/>
                <w:szCs w:val="20"/>
              </w:rPr>
              <w:fldChar w:fldCharType="separate"/>
            </w:r>
            <w:r w:rsidRPr="005B00BB">
              <w:rPr>
                <w:sz w:val="20"/>
                <w:szCs w:val="20"/>
              </w:rPr>
              <w:fldChar w:fldCharType="end"/>
            </w:r>
          </w:p>
        </w:tc>
        <w:tc>
          <w:tcPr>
            <w:tcW w:w="855" w:type="dxa"/>
            <w:gridSpan w:val="3"/>
          </w:tcPr>
          <w:p w:rsidR="00AB3914" w:rsidRPr="005B00BB" w:rsidRDefault="00AB3914" w:rsidP="004125B9">
            <w:pPr>
              <w:pStyle w:val="Listenabsatz"/>
              <w:spacing w:before="40" w:after="40"/>
              <w:ind w:left="0"/>
              <w:contextualSpacing w:val="0"/>
              <w:rPr>
                <w:sz w:val="20"/>
                <w:szCs w:val="20"/>
              </w:rPr>
            </w:pPr>
            <w:r w:rsidRPr="005B00BB">
              <w:rPr>
                <w:sz w:val="20"/>
                <w:szCs w:val="20"/>
              </w:rPr>
              <w:t>Herrn</w:t>
            </w:r>
          </w:p>
        </w:tc>
        <w:tc>
          <w:tcPr>
            <w:tcW w:w="3880" w:type="dxa"/>
            <w:gridSpan w:val="2"/>
          </w:tcPr>
          <w:p w:rsidR="00AB3914" w:rsidRPr="005B00BB" w:rsidRDefault="00AB3914" w:rsidP="004125B9">
            <w:pPr>
              <w:pStyle w:val="Listenabsatz"/>
              <w:spacing w:before="40" w:after="40"/>
              <w:ind w:left="0"/>
              <w:contextualSpacing w:val="0"/>
              <w:rPr>
                <w:sz w:val="20"/>
                <w:szCs w:val="20"/>
              </w:rPr>
            </w:pPr>
            <w:r w:rsidRPr="005B00BB">
              <w:rPr>
                <w:rFonts w:cs="Arial"/>
                <w:sz w:val="20"/>
                <w:szCs w:val="20"/>
              </w:rPr>
              <w:fldChar w:fldCharType="begin">
                <w:ffData>
                  <w:name w:val=""/>
                  <w:enabled/>
                  <w:calcOnExit w:val="0"/>
                  <w:textInput>
                    <w:maxLength w:val="40"/>
                  </w:textInput>
                </w:ffData>
              </w:fldChar>
            </w:r>
            <w:r w:rsidRPr="005B00BB">
              <w:rPr>
                <w:rFonts w:cs="Arial"/>
                <w:sz w:val="20"/>
                <w:szCs w:val="20"/>
              </w:rPr>
              <w:instrText xml:space="preserve"> FORMTEXT </w:instrText>
            </w:r>
            <w:r w:rsidRPr="005B00BB">
              <w:rPr>
                <w:rFonts w:cs="Arial"/>
                <w:sz w:val="20"/>
                <w:szCs w:val="20"/>
              </w:rPr>
            </w:r>
            <w:r w:rsidRPr="005B00BB">
              <w:rPr>
                <w:rFonts w:cs="Arial"/>
                <w:sz w:val="20"/>
                <w:szCs w:val="20"/>
              </w:rPr>
              <w:fldChar w:fldCharType="separate"/>
            </w:r>
            <w:r w:rsidR="00675602">
              <w:rPr>
                <w:rFonts w:cs="Arial"/>
                <w:noProof/>
                <w:sz w:val="20"/>
                <w:szCs w:val="20"/>
              </w:rPr>
              <w:t> </w:t>
            </w:r>
            <w:r w:rsidR="00675602">
              <w:rPr>
                <w:rFonts w:cs="Arial"/>
                <w:noProof/>
                <w:sz w:val="20"/>
                <w:szCs w:val="20"/>
              </w:rPr>
              <w:t> </w:t>
            </w:r>
            <w:r w:rsidR="00675602">
              <w:rPr>
                <w:rFonts w:cs="Arial"/>
                <w:noProof/>
                <w:sz w:val="20"/>
                <w:szCs w:val="20"/>
              </w:rPr>
              <w:t> </w:t>
            </w:r>
            <w:r w:rsidR="00675602">
              <w:rPr>
                <w:rFonts w:cs="Arial"/>
                <w:noProof/>
                <w:sz w:val="20"/>
                <w:szCs w:val="20"/>
              </w:rPr>
              <w:t> </w:t>
            </w:r>
            <w:r w:rsidR="00675602">
              <w:rPr>
                <w:rFonts w:cs="Arial"/>
                <w:noProof/>
                <w:sz w:val="20"/>
                <w:szCs w:val="20"/>
              </w:rPr>
              <w:t> </w:t>
            </w:r>
            <w:r w:rsidRPr="005B00BB">
              <w:rPr>
                <w:rFonts w:cs="Arial"/>
                <w:sz w:val="20"/>
                <w:szCs w:val="20"/>
              </w:rPr>
              <w:fldChar w:fldCharType="end"/>
            </w:r>
          </w:p>
        </w:tc>
        <w:tc>
          <w:tcPr>
            <w:tcW w:w="288" w:type="dxa"/>
            <w:tcBorders>
              <w:right w:val="single" w:sz="4" w:space="0" w:color="auto"/>
            </w:tcBorders>
          </w:tcPr>
          <w:p w:rsidR="00AB3914" w:rsidRPr="005B00BB" w:rsidRDefault="00AB3914" w:rsidP="004125B9">
            <w:pPr>
              <w:pStyle w:val="Listenabsatz"/>
              <w:spacing w:before="40" w:after="40"/>
              <w:ind w:left="0"/>
              <w:contextualSpacing w:val="0"/>
              <w:rPr>
                <w:sz w:val="20"/>
                <w:szCs w:val="20"/>
              </w:rPr>
            </w:pPr>
          </w:p>
        </w:tc>
      </w:tr>
      <w:tr w:rsidR="00212F61" w:rsidRPr="005B00BB" w:rsidTr="00236779">
        <w:trPr>
          <w:trHeight w:val="312"/>
        </w:trPr>
        <w:tc>
          <w:tcPr>
            <w:tcW w:w="391" w:type="dxa"/>
            <w:tcBorders>
              <w:left w:val="single" w:sz="4" w:space="0" w:color="auto"/>
            </w:tcBorders>
          </w:tcPr>
          <w:p w:rsidR="00212F61" w:rsidRPr="005B00BB" w:rsidRDefault="00212F61" w:rsidP="00236779">
            <w:pPr>
              <w:pStyle w:val="Listenabsatz"/>
              <w:spacing w:before="40" w:after="40"/>
              <w:ind w:left="0"/>
              <w:contextualSpacing w:val="0"/>
              <w:rPr>
                <w:sz w:val="20"/>
                <w:szCs w:val="20"/>
              </w:rPr>
            </w:pPr>
            <w:r w:rsidRPr="005B00BB">
              <w:rPr>
                <w:sz w:val="20"/>
                <w:szCs w:val="20"/>
              </w:rPr>
              <w:fldChar w:fldCharType="begin">
                <w:ffData>
                  <w:name w:val="Kontrollkästchen2"/>
                  <w:enabled/>
                  <w:calcOnExit w:val="0"/>
                  <w:checkBox>
                    <w:sizeAuto/>
                    <w:default w:val="0"/>
                  </w:checkBox>
                </w:ffData>
              </w:fldChar>
            </w:r>
            <w:r w:rsidRPr="005B00BB">
              <w:rPr>
                <w:sz w:val="20"/>
                <w:szCs w:val="20"/>
              </w:rPr>
              <w:instrText xml:space="preserve"> FORMCHECKBOX </w:instrText>
            </w:r>
            <w:r w:rsidR="001D49F5">
              <w:rPr>
                <w:sz w:val="20"/>
                <w:szCs w:val="20"/>
              </w:rPr>
            </w:r>
            <w:r w:rsidR="001D49F5">
              <w:rPr>
                <w:sz w:val="20"/>
                <w:szCs w:val="20"/>
              </w:rPr>
              <w:fldChar w:fldCharType="separate"/>
            </w:r>
            <w:r w:rsidRPr="005B00BB">
              <w:rPr>
                <w:sz w:val="20"/>
                <w:szCs w:val="20"/>
              </w:rPr>
              <w:fldChar w:fldCharType="end"/>
            </w:r>
          </w:p>
        </w:tc>
        <w:tc>
          <w:tcPr>
            <w:tcW w:w="2848" w:type="dxa"/>
            <w:gridSpan w:val="4"/>
          </w:tcPr>
          <w:p w:rsidR="00212F61" w:rsidRPr="005B00BB" w:rsidRDefault="00212F61" w:rsidP="00236779">
            <w:pPr>
              <w:pStyle w:val="Listenabsatz"/>
              <w:spacing w:before="40" w:after="40"/>
              <w:ind w:left="0"/>
              <w:contextualSpacing w:val="0"/>
              <w:rPr>
                <w:sz w:val="20"/>
                <w:szCs w:val="20"/>
              </w:rPr>
            </w:pPr>
            <w:r w:rsidRPr="005B00BB">
              <w:rPr>
                <w:sz w:val="20"/>
                <w:szCs w:val="20"/>
              </w:rPr>
              <w:t>besteht ununterbrochen seit</w:t>
            </w:r>
          </w:p>
        </w:tc>
        <w:tc>
          <w:tcPr>
            <w:tcW w:w="1830" w:type="dxa"/>
            <w:gridSpan w:val="6"/>
          </w:tcPr>
          <w:p w:rsidR="00212F61" w:rsidRPr="005B00BB" w:rsidRDefault="00212F61" w:rsidP="0023677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4759" w:type="dxa"/>
            <w:gridSpan w:val="5"/>
            <w:tcBorders>
              <w:right w:val="single" w:sz="4" w:space="0" w:color="auto"/>
            </w:tcBorders>
          </w:tcPr>
          <w:p w:rsidR="00212F61" w:rsidRPr="005B00BB" w:rsidRDefault="00212F61" w:rsidP="00236779">
            <w:pPr>
              <w:pStyle w:val="Listenabsatz"/>
              <w:spacing w:before="40" w:after="40"/>
              <w:ind w:left="0"/>
              <w:contextualSpacing w:val="0"/>
              <w:rPr>
                <w:sz w:val="20"/>
                <w:szCs w:val="20"/>
              </w:rPr>
            </w:pPr>
          </w:p>
        </w:tc>
      </w:tr>
      <w:bookmarkStart w:id="2" w:name="_GoBack"/>
      <w:tr w:rsidR="00AB3914" w:rsidRPr="008806B9" w:rsidTr="005B00BB">
        <w:trPr>
          <w:trHeight w:val="312"/>
        </w:trPr>
        <w:tc>
          <w:tcPr>
            <w:tcW w:w="391" w:type="dxa"/>
            <w:tcBorders>
              <w:left w:val="single" w:sz="4" w:space="0" w:color="auto"/>
            </w:tcBorders>
          </w:tcPr>
          <w:p w:rsidR="00AB3914" w:rsidRPr="005B00BB" w:rsidRDefault="00AB3914" w:rsidP="004125B9">
            <w:pPr>
              <w:pStyle w:val="Listenabsatz"/>
              <w:spacing w:before="40" w:after="40"/>
              <w:ind w:left="0"/>
              <w:contextualSpacing w:val="0"/>
              <w:rPr>
                <w:sz w:val="20"/>
                <w:szCs w:val="20"/>
              </w:rPr>
            </w:pPr>
            <w:r w:rsidRPr="005B00BB">
              <w:rPr>
                <w:sz w:val="20"/>
                <w:szCs w:val="20"/>
              </w:rPr>
              <w:fldChar w:fldCharType="begin">
                <w:ffData>
                  <w:name w:val="Kontrollkästchen2"/>
                  <w:enabled/>
                  <w:calcOnExit w:val="0"/>
                  <w:checkBox>
                    <w:sizeAuto/>
                    <w:default w:val="0"/>
                    <w:checked w:val="0"/>
                  </w:checkBox>
                </w:ffData>
              </w:fldChar>
            </w:r>
            <w:r w:rsidRPr="005B00BB">
              <w:rPr>
                <w:sz w:val="20"/>
                <w:szCs w:val="20"/>
              </w:rPr>
              <w:instrText xml:space="preserve"> FORMCHECKBOX </w:instrText>
            </w:r>
            <w:r w:rsidR="001D49F5" w:rsidRPr="005B00BB">
              <w:rPr>
                <w:sz w:val="20"/>
                <w:szCs w:val="20"/>
              </w:rPr>
            </w:r>
            <w:r w:rsidR="001D49F5">
              <w:rPr>
                <w:sz w:val="20"/>
                <w:szCs w:val="20"/>
              </w:rPr>
              <w:fldChar w:fldCharType="separate"/>
            </w:r>
            <w:r w:rsidRPr="005B00BB">
              <w:rPr>
                <w:sz w:val="20"/>
                <w:szCs w:val="20"/>
              </w:rPr>
              <w:fldChar w:fldCharType="end"/>
            </w:r>
            <w:bookmarkEnd w:id="2"/>
          </w:p>
        </w:tc>
        <w:tc>
          <w:tcPr>
            <w:tcW w:w="2848" w:type="dxa"/>
            <w:gridSpan w:val="4"/>
          </w:tcPr>
          <w:p w:rsidR="00AB3914" w:rsidRPr="005B00BB" w:rsidRDefault="00212F61" w:rsidP="00212F61">
            <w:pPr>
              <w:pStyle w:val="Listenabsatz"/>
              <w:spacing w:before="40" w:after="40"/>
              <w:ind w:left="0" w:right="-3948"/>
              <w:contextualSpacing w:val="0"/>
              <w:rPr>
                <w:sz w:val="20"/>
                <w:szCs w:val="20"/>
              </w:rPr>
            </w:pPr>
            <w:r>
              <w:rPr>
                <w:sz w:val="20"/>
                <w:szCs w:val="20"/>
              </w:rPr>
              <w:t>b</w:t>
            </w:r>
            <w:r w:rsidR="00AB3914" w:rsidRPr="005B00BB">
              <w:rPr>
                <w:sz w:val="20"/>
                <w:szCs w:val="20"/>
              </w:rPr>
              <w:t>est</w:t>
            </w:r>
            <w:r>
              <w:rPr>
                <w:sz w:val="20"/>
                <w:szCs w:val="20"/>
              </w:rPr>
              <w:t xml:space="preserve">and </w:t>
            </w:r>
            <w:r w:rsidR="00AB3914" w:rsidRPr="005B00BB">
              <w:rPr>
                <w:sz w:val="20"/>
                <w:szCs w:val="20"/>
              </w:rPr>
              <w:t xml:space="preserve"> ununterbrochen</w:t>
            </w:r>
            <w:r>
              <w:rPr>
                <w:sz w:val="20"/>
                <w:szCs w:val="20"/>
              </w:rPr>
              <w:t xml:space="preserve"> vom</w:t>
            </w:r>
          </w:p>
        </w:tc>
        <w:tc>
          <w:tcPr>
            <w:tcW w:w="1830" w:type="dxa"/>
            <w:gridSpan w:val="6"/>
          </w:tcPr>
          <w:p w:rsidR="00AB3914" w:rsidRPr="005B00BB" w:rsidRDefault="005B00BB"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675602">
              <w:rPr>
                <w:rFonts w:cs="Arial"/>
                <w:noProof/>
                <w:sz w:val="20"/>
                <w:szCs w:val="20"/>
              </w:rPr>
              <w:t> </w:t>
            </w:r>
            <w:r w:rsidR="00675602">
              <w:rPr>
                <w:rFonts w:cs="Arial"/>
                <w:noProof/>
                <w:sz w:val="20"/>
                <w:szCs w:val="20"/>
              </w:rPr>
              <w:t> </w:t>
            </w:r>
            <w:r w:rsidR="00675602">
              <w:rPr>
                <w:rFonts w:cs="Arial"/>
                <w:noProof/>
                <w:sz w:val="20"/>
                <w:szCs w:val="20"/>
              </w:rPr>
              <w:t> </w:t>
            </w:r>
            <w:r w:rsidR="00675602">
              <w:rPr>
                <w:rFonts w:cs="Arial"/>
                <w:noProof/>
                <w:sz w:val="20"/>
                <w:szCs w:val="20"/>
              </w:rPr>
              <w:t> </w:t>
            </w:r>
            <w:r w:rsidR="00675602">
              <w:rPr>
                <w:rFonts w:cs="Arial"/>
                <w:noProof/>
                <w:sz w:val="20"/>
                <w:szCs w:val="20"/>
              </w:rPr>
              <w:t> </w:t>
            </w:r>
            <w:r>
              <w:rPr>
                <w:rFonts w:cs="Arial"/>
                <w:sz w:val="20"/>
                <w:szCs w:val="20"/>
              </w:rPr>
              <w:fldChar w:fldCharType="end"/>
            </w:r>
            <w:r w:rsidR="00212F61">
              <w:rPr>
                <w:rFonts w:cs="Arial"/>
                <w:sz w:val="20"/>
                <w:szCs w:val="20"/>
              </w:rPr>
              <w:t xml:space="preserve">   bis </w:t>
            </w:r>
            <w:r w:rsidR="00212F61">
              <w:rPr>
                <w:rFonts w:cs="Arial"/>
                <w:sz w:val="20"/>
                <w:szCs w:val="20"/>
              </w:rPr>
              <w:fldChar w:fldCharType="begin">
                <w:ffData>
                  <w:name w:val=""/>
                  <w:enabled/>
                  <w:calcOnExit w:val="0"/>
                  <w:textInput>
                    <w:type w:val="date"/>
                    <w:maxLength w:val="10"/>
                    <w:format w:val="dd.MM.yyyy"/>
                  </w:textInput>
                </w:ffData>
              </w:fldChar>
            </w:r>
            <w:r w:rsidR="00212F61">
              <w:rPr>
                <w:rFonts w:cs="Arial"/>
                <w:sz w:val="20"/>
                <w:szCs w:val="20"/>
              </w:rPr>
              <w:instrText xml:space="preserve"> FORMTEXT </w:instrText>
            </w:r>
            <w:r w:rsidR="00212F61">
              <w:rPr>
                <w:rFonts w:cs="Arial"/>
                <w:sz w:val="20"/>
                <w:szCs w:val="20"/>
              </w:rPr>
            </w:r>
            <w:r w:rsidR="00212F61">
              <w:rPr>
                <w:rFonts w:cs="Arial"/>
                <w:sz w:val="20"/>
                <w:szCs w:val="20"/>
              </w:rPr>
              <w:fldChar w:fldCharType="separate"/>
            </w:r>
            <w:r w:rsidR="00212F61">
              <w:rPr>
                <w:rFonts w:cs="Arial"/>
                <w:noProof/>
                <w:sz w:val="20"/>
                <w:szCs w:val="20"/>
              </w:rPr>
              <w:t> </w:t>
            </w:r>
            <w:r w:rsidR="00212F61">
              <w:rPr>
                <w:rFonts w:cs="Arial"/>
                <w:noProof/>
                <w:sz w:val="20"/>
                <w:szCs w:val="20"/>
              </w:rPr>
              <w:t> </w:t>
            </w:r>
            <w:r w:rsidR="00212F61">
              <w:rPr>
                <w:rFonts w:cs="Arial"/>
                <w:noProof/>
                <w:sz w:val="20"/>
                <w:szCs w:val="20"/>
              </w:rPr>
              <w:t> </w:t>
            </w:r>
            <w:r w:rsidR="00212F61">
              <w:rPr>
                <w:rFonts w:cs="Arial"/>
                <w:noProof/>
                <w:sz w:val="20"/>
                <w:szCs w:val="20"/>
              </w:rPr>
              <w:t> </w:t>
            </w:r>
            <w:r w:rsidR="00212F61">
              <w:rPr>
                <w:rFonts w:cs="Arial"/>
                <w:noProof/>
                <w:sz w:val="20"/>
                <w:szCs w:val="20"/>
              </w:rPr>
              <w:t> </w:t>
            </w:r>
            <w:r w:rsidR="00212F61">
              <w:rPr>
                <w:rFonts w:cs="Arial"/>
                <w:sz w:val="20"/>
                <w:szCs w:val="20"/>
              </w:rPr>
              <w:fldChar w:fldCharType="end"/>
            </w:r>
          </w:p>
        </w:tc>
        <w:tc>
          <w:tcPr>
            <w:tcW w:w="4759" w:type="dxa"/>
            <w:gridSpan w:val="5"/>
            <w:tcBorders>
              <w:right w:val="single" w:sz="4" w:space="0" w:color="auto"/>
            </w:tcBorders>
          </w:tcPr>
          <w:p w:rsidR="00AB3914" w:rsidRPr="005B00BB" w:rsidRDefault="00AB3914" w:rsidP="004125B9">
            <w:pPr>
              <w:pStyle w:val="Listenabsatz"/>
              <w:spacing w:before="40" w:after="40"/>
              <w:ind w:left="0"/>
              <w:contextualSpacing w:val="0"/>
              <w:rPr>
                <w:sz w:val="20"/>
                <w:szCs w:val="20"/>
              </w:rPr>
            </w:pPr>
          </w:p>
        </w:tc>
      </w:tr>
      <w:tr w:rsidR="0041735E" w:rsidRPr="008806B9" w:rsidTr="00953FFF">
        <w:trPr>
          <w:trHeight w:val="442"/>
        </w:trPr>
        <w:tc>
          <w:tcPr>
            <w:tcW w:w="391" w:type="dxa"/>
            <w:tcBorders>
              <w:left w:val="single" w:sz="4" w:space="0" w:color="auto"/>
              <w:bottom w:val="single" w:sz="4" w:space="0" w:color="auto"/>
            </w:tcBorders>
          </w:tcPr>
          <w:p w:rsidR="0041735E" w:rsidRPr="005B00BB" w:rsidRDefault="0041735E" w:rsidP="004125B9">
            <w:pPr>
              <w:pStyle w:val="Listenabsatz"/>
              <w:spacing w:before="40" w:after="40"/>
              <w:ind w:left="0"/>
              <w:contextualSpacing w:val="0"/>
              <w:rPr>
                <w:sz w:val="20"/>
                <w:szCs w:val="20"/>
              </w:rPr>
            </w:pPr>
            <w:r w:rsidRPr="005B00BB">
              <w:rPr>
                <w:sz w:val="20"/>
                <w:szCs w:val="20"/>
              </w:rPr>
              <w:fldChar w:fldCharType="begin">
                <w:ffData>
                  <w:name w:val="Kontrollkästchen2"/>
                  <w:enabled/>
                  <w:calcOnExit w:val="0"/>
                  <w:checkBox>
                    <w:sizeAuto/>
                    <w:default w:val="0"/>
                    <w:checked w:val="0"/>
                  </w:checkBox>
                </w:ffData>
              </w:fldChar>
            </w:r>
            <w:r w:rsidRPr="005B00BB">
              <w:rPr>
                <w:sz w:val="20"/>
                <w:szCs w:val="20"/>
              </w:rPr>
              <w:instrText xml:space="preserve"> FORMCHECKBOX </w:instrText>
            </w:r>
            <w:r w:rsidR="001D49F5" w:rsidRPr="005B00BB">
              <w:rPr>
                <w:sz w:val="20"/>
                <w:szCs w:val="20"/>
              </w:rPr>
            </w:r>
            <w:r w:rsidR="001D49F5">
              <w:rPr>
                <w:sz w:val="20"/>
                <w:szCs w:val="20"/>
              </w:rPr>
              <w:fldChar w:fldCharType="separate"/>
            </w:r>
            <w:r w:rsidRPr="005B00BB">
              <w:rPr>
                <w:sz w:val="20"/>
                <w:szCs w:val="20"/>
              </w:rPr>
              <w:fldChar w:fldCharType="end"/>
            </w:r>
          </w:p>
        </w:tc>
        <w:tc>
          <w:tcPr>
            <w:tcW w:w="9437" w:type="dxa"/>
            <w:gridSpan w:val="15"/>
            <w:tcBorders>
              <w:bottom w:val="single" w:sz="4" w:space="0" w:color="auto"/>
              <w:right w:val="single" w:sz="4" w:space="0" w:color="auto"/>
            </w:tcBorders>
          </w:tcPr>
          <w:p w:rsidR="0041735E" w:rsidRDefault="0041735E" w:rsidP="004125B9">
            <w:pPr>
              <w:pStyle w:val="Listenabsatz"/>
              <w:spacing w:before="40" w:after="40"/>
              <w:ind w:left="0"/>
              <w:contextualSpacing w:val="0"/>
              <w:rPr>
                <w:sz w:val="20"/>
                <w:szCs w:val="20"/>
              </w:rPr>
            </w:pPr>
            <w:r>
              <w:rPr>
                <w:sz w:val="20"/>
                <w:szCs w:val="20"/>
              </w:rPr>
              <w:t xml:space="preserve">In der Zeit vom </w:t>
            </w: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r>
              <w:rPr>
                <w:rFonts w:cs="Arial"/>
                <w:sz w:val="20"/>
                <w:szCs w:val="20"/>
              </w:rPr>
              <w:t xml:space="preserve">   bis </w:t>
            </w: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r>
              <w:rPr>
                <w:rFonts w:cs="Arial"/>
                <w:sz w:val="20"/>
                <w:szCs w:val="20"/>
              </w:rPr>
              <w:t xml:space="preserve"> </w:t>
            </w:r>
            <w:r>
              <w:rPr>
                <w:sz w:val="20"/>
                <w:szCs w:val="20"/>
              </w:rPr>
              <w:t xml:space="preserve">wurde kein Arbeitsentgelt gezahlt. </w:t>
            </w:r>
            <w:r w:rsidRPr="0041735E">
              <w:rPr>
                <w:sz w:val="20"/>
                <w:szCs w:val="20"/>
              </w:rPr>
              <w:t xml:space="preserve">    </w:t>
            </w:r>
          </w:p>
          <w:p w:rsidR="0041735E" w:rsidRDefault="0041735E" w:rsidP="004125B9">
            <w:pPr>
              <w:pStyle w:val="Listenabsatz"/>
              <w:spacing w:before="40" w:after="40"/>
              <w:ind w:left="0"/>
              <w:contextualSpacing w:val="0"/>
              <w:rPr>
                <w:sz w:val="20"/>
                <w:szCs w:val="20"/>
              </w:rPr>
            </w:pPr>
            <w:r w:rsidRPr="0041735E">
              <w:rPr>
                <w:rStyle w:val="Funotenzeichen"/>
                <w:b/>
                <w:sz w:val="16"/>
                <w:szCs w:val="16"/>
              </w:rPr>
              <w:t>1</w:t>
            </w:r>
            <w:r w:rsidRPr="0041735E">
              <w:rPr>
                <w:sz w:val="16"/>
                <w:szCs w:val="16"/>
              </w:rPr>
              <w:t>Zeiten ohne Arbeitsentgelt verlä</w:t>
            </w:r>
            <w:r>
              <w:rPr>
                <w:sz w:val="16"/>
                <w:szCs w:val="16"/>
              </w:rPr>
              <w:t>ngern die Frist von sechs Monaten</w:t>
            </w:r>
            <w:r w:rsidRPr="0041735E">
              <w:rPr>
                <w:sz w:val="16"/>
                <w:szCs w:val="16"/>
              </w:rPr>
              <w:t xml:space="preserve"> entsprechend.</w:t>
            </w:r>
            <w:r>
              <w:rPr>
                <w:sz w:val="20"/>
                <w:szCs w:val="20"/>
              </w:rPr>
              <w:t xml:space="preserve">                              </w:t>
            </w:r>
          </w:p>
          <w:p w:rsidR="0041735E" w:rsidRDefault="0041735E" w:rsidP="004125B9">
            <w:pPr>
              <w:pStyle w:val="Listenabsatz"/>
              <w:spacing w:before="40" w:after="40"/>
              <w:ind w:left="0"/>
              <w:contextualSpacing w:val="0"/>
              <w:rPr>
                <w:sz w:val="20"/>
                <w:szCs w:val="20"/>
              </w:rPr>
            </w:pPr>
          </w:p>
          <w:p w:rsidR="0041735E" w:rsidRPr="005B00BB" w:rsidRDefault="0041735E" w:rsidP="004125B9">
            <w:pPr>
              <w:pStyle w:val="Listenabsatz"/>
              <w:spacing w:before="40" w:after="40"/>
              <w:ind w:left="0"/>
              <w:contextualSpacing w:val="0"/>
              <w:rPr>
                <w:sz w:val="20"/>
                <w:szCs w:val="20"/>
              </w:rPr>
            </w:pPr>
          </w:p>
        </w:tc>
      </w:tr>
      <w:tr w:rsidR="00AB3914" w:rsidRPr="008806B9" w:rsidTr="005B00BB">
        <w:trPr>
          <w:trHeight w:val="127"/>
        </w:trPr>
        <w:tc>
          <w:tcPr>
            <w:tcW w:w="391" w:type="dxa"/>
            <w:tcBorders>
              <w:top w:val="single" w:sz="4" w:space="0" w:color="auto"/>
              <w:bottom w:val="single" w:sz="4" w:space="0" w:color="auto"/>
            </w:tcBorders>
          </w:tcPr>
          <w:p w:rsidR="00AB3914" w:rsidRPr="005B00BB" w:rsidRDefault="00AB3914" w:rsidP="004125B9">
            <w:pPr>
              <w:pStyle w:val="Listenabsatz"/>
              <w:ind w:left="0"/>
              <w:contextualSpacing w:val="0"/>
              <w:rPr>
                <w:sz w:val="4"/>
                <w:szCs w:val="4"/>
              </w:rPr>
            </w:pPr>
          </w:p>
        </w:tc>
        <w:tc>
          <w:tcPr>
            <w:tcW w:w="2848" w:type="dxa"/>
            <w:gridSpan w:val="4"/>
            <w:tcBorders>
              <w:top w:val="single" w:sz="4" w:space="0" w:color="auto"/>
              <w:bottom w:val="single" w:sz="4" w:space="0" w:color="auto"/>
            </w:tcBorders>
          </w:tcPr>
          <w:p w:rsidR="00AB3914" w:rsidRPr="005B00BB" w:rsidRDefault="00AB3914" w:rsidP="004125B9">
            <w:pPr>
              <w:pStyle w:val="Listenabsatz"/>
              <w:ind w:left="0"/>
              <w:contextualSpacing w:val="0"/>
              <w:rPr>
                <w:sz w:val="4"/>
                <w:szCs w:val="4"/>
              </w:rPr>
            </w:pPr>
          </w:p>
        </w:tc>
        <w:tc>
          <w:tcPr>
            <w:tcW w:w="1830" w:type="dxa"/>
            <w:gridSpan w:val="6"/>
            <w:tcBorders>
              <w:top w:val="single" w:sz="4" w:space="0" w:color="auto"/>
              <w:bottom w:val="single" w:sz="4" w:space="0" w:color="auto"/>
            </w:tcBorders>
          </w:tcPr>
          <w:p w:rsidR="00AB3914" w:rsidRPr="005B00BB" w:rsidRDefault="00AB3914" w:rsidP="004125B9">
            <w:pPr>
              <w:pStyle w:val="Listenabsatz"/>
              <w:ind w:left="0"/>
              <w:contextualSpacing w:val="0"/>
              <w:rPr>
                <w:sz w:val="4"/>
                <w:szCs w:val="4"/>
              </w:rPr>
            </w:pPr>
          </w:p>
        </w:tc>
        <w:tc>
          <w:tcPr>
            <w:tcW w:w="569" w:type="dxa"/>
            <w:tcBorders>
              <w:top w:val="single" w:sz="4" w:space="0" w:color="auto"/>
              <w:bottom w:val="single" w:sz="4" w:space="0" w:color="auto"/>
            </w:tcBorders>
          </w:tcPr>
          <w:p w:rsidR="00AB3914" w:rsidRPr="005B00BB" w:rsidRDefault="00AB3914" w:rsidP="004125B9">
            <w:pPr>
              <w:pStyle w:val="Listenabsatz"/>
              <w:ind w:left="0"/>
              <w:contextualSpacing w:val="0"/>
              <w:rPr>
                <w:sz w:val="4"/>
                <w:szCs w:val="4"/>
              </w:rPr>
            </w:pPr>
          </w:p>
        </w:tc>
        <w:tc>
          <w:tcPr>
            <w:tcW w:w="1701" w:type="dxa"/>
            <w:gridSpan w:val="2"/>
            <w:tcBorders>
              <w:top w:val="single" w:sz="4" w:space="0" w:color="auto"/>
              <w:bottom w:val="single" w:sz="4" w:space="0" w:color="auto"/>
            </w:tcBorders>
          </w:tcPr>
          <w:p w:rsidR="00AB3914" w:rsidRPr="005B00BB" w:rsidRDefault="00AB3914" w:rsidP="004125B9">
            <w:pPr>
              <w:pStyle w:val="Listenabsatz"/>
              <w:ind w:left="0"/>
              <w:contextualSpacing w:val="0"/>
              <w:rPr>
                <w:sz w:val="4"/>
                <w:szCs w:val="4"/>
              </w:rPr>
            </w:pPr>
          </w:p>
        </w:tc>
        <w:tc>
          <w:tcPr>
            <w:tcW w:w="2489" w:type="dxa"/>
            <w:gridSpan w:val="2"/>
            <w:tcBorders>
              <w:top w:val="single" w:sz="4" w:space="0" w:color="auto"/>
              <w:bottom w:val="single" w:sz="4" w:space="0" w:color="auto"/>
            </w:tcBorders>
          </w:tcPr>
          <w:p w:rsidR="00AB3914" w:rsidRPr="005B00BB" w:rsidRDefault="00AB3914" w:rsidP="004125B9">
            <w:pPr>
              <w:pStyle w:val="Listenabsatz"/>
              <w:ind w:left="0"/>
              <w:contextualSpacing w:val="0"/>
              <w:rPr>
                <w:sz w:val="4"/>
                <w:szCs w:val="4"/>
              </w:rPr>
            </w:pPr>
          </w:p>
        </w:tc>
      </w:tr>
      <w:tr w:rsidR="00AB3914" w:rsidRPr="008806B9" w:rsidTr="005B00BB">
        <w:trPr>
          <w:trHeight w:val="46"/>
        </w:trPr>
        <w:tc>
          <w:tcPr>
            <w:tcW w:w="9828" w:type="dxa"/>
            <w:gridSpan w:val="16"/>
            <w:tcBorders>
              <w:top w:val="single" w:sz="4" w:space="0" w:color="auto"/>
              <w:left w:val="single" w:sz="4" w:space="0" w:color="auto"/>
              <w:right w:val="single" w:sz="4" w:space="0" w:color="auto"/>
            </w:tcBorders>
          </w:tcPr>
          <w:p w:rsidR="00AB3914" w:rsidRPr="005B00BB" w:rsidRDefault="00AB3914" w:rsidP="004125B9">
            <w:pPr>
              <w:pStyle w:val="Listenabsatz"/>
              <w:ind w:left="0"/>
              <w:contextualSpacing w:val="0"/>
              <w:rPr>
                <w:sz w:val="4"/>
                <w:szCs w:val="4"/>
              </w:rPr>
            </w:pPr>
          </w:p>
          <w:p w:rsidR="00AB3914" w:rsidRDefault="00AB3914" w:rsidP="005B00BB">
            <w:pPr>
              <w:pStyle w:val="Listenabsatz"/>
              <w:ind w:left="0"/>
              <w:contextualSpacing w:val="0"/>
              <w:rPr>
                <w:sz w:val="20"/>
                <w:szCs w:val="20"/>
              </w:rPr>
            </w:pPr>
            <w:r w:rsidRPr="005B00BB">
              <w:rPr>
                <w:b/>
                <w:sz w:val="20"/>
                <w:szCs w:val="20"/>
              </w:rPr>
              <w:t xml:space="preserve">Hinweis: </w:t>
            </w:r>
            <w:r w:rsidRPr="005B00BB">
              <w:rPr>
                <w:sz w:val="20"/>
                <w:szCs w:val="20"/>
              </w:rPr>
              <w:t>Mit Ihrer Unterschrift bestätigen Sie die Richtigkeit der Angaben. Entsteht der Agentur für Arbeit durch falsche Angaben ein finanzieller Schaden, handelt es sich dabei um eine strafbare Handlung im Sinne des § 263 StGB (Betrug), die zur Anzeige gebracht wird</w:t>
            </w:r>
            <w:r w:rsidR="00E7525C" w:rsidRPr="005B00BB">
              <w:rPr>
                <w:sz w:val="20"/>
                <w:szCs w:val="20"/>
              </w:rPr>
              <w:t>.</w:t>
            </w:r>
          </w:p>
          <w:p w:rsidR="005B00BB" w:rsidRPr="005B00BB" w:rsidRDefault="005B00BB" w:rsidP="005B00BB">
            <w:pPr>
              <w:pStyle w:val="Listenabsatz"/>
              <w:ind w:left="0"/>
              <w:contextualSpacing w:val="0"/>
              <w:rPr>
                <w:sz w:val="4"/>
                <w:szCs w:val="4"/>
              </w:rPr>
            </w:pPr>
          </w:p>
        </w:tc>
      </w:tr>
      <w:tr w:rsidR="00AB3914" w:rsidRPr="008806B9" w:rsidTr="005B00BB">
        <w:trPr>
          <w:trHeight w:val="80"/>
        </w:trPr>
        <w:tc>
          <w:tcPr>
            <w:tcW w:w="9828" w:type="dxa"/>
            <w:gridSpan w:val="16"/>
            <w:tcBorders>
              <w:left w:val="single" w:sz="4" w:space="0" w:color="auto"/>
              <w:right w:val="single" w:sz="4" w:space="0" w:color="auto"/>
            </w:tcBorders>
          </w:tcPr>
          <w:p w:rsidR="00AB3914" w:rsidRPr="005B00BB" w:rsidRDefault="00AB3914" w:rsidP="004125B9">
            <w:pPr>
              <w:pStyle w:val="Listenabsatz"/>
              <w:ind w:left="0"/>
              <w:contextualSpacing w:val="0"/>
              <w:rPr>
                <w:sz w:val="6"/>
                <w:szCs w:val="6"/>
              </w:rPr>
            </w:pPr>
          </w:p>
        </w:tc>
      </w:tr>
      <w:tr w:rsidR="00AB3914" w:rsidRPr="008806B9" w:rsidTr="005B00BB">
        <w:trPr>
          <w:trHeight w:val="231"/>
        </w:trPr>
        <w:tc>
          <w:tcPr>
            <w:tcW w:w="2244" w:type="dxa"/>
            <w:gridSpan w:val="3"/>
            <w:tcBorders>
              <w:left w:val="single" w:sz="4" w:space="0" w:color="auto"/>
              <w:bottom w:val="single" w:sz="4" w:space="0" w:color="auto"/>
            </w:tcBorders>
          </w:tcPr>
          <w:p w:rsidR="00AB3914" w:rsidRPr="005B00BB" w:rsidRDefault="00AB3914" w:rsidP="004125B9">
            <w:pPr>
              <w:pStyle w:val="Listenabsatz"/>
              <w:ind w:left="0"/>
              <w:contextualSpacing w:val="0"/>
              <w:rPr>
                <w:sz w:val="20"/>
                <w:szCs w:val="20"/>
              </w:rPr>
            </w:pPr>
            <w:r w:rsidRPr="005B00BB">
              <w:rPr>
                <w:rFonts w:cs="Arial"/>
                <w:sz w:val="20"/>
                <w:szCs w:val="20"/>
              </w:rPr>
              <w:fldChar w:fldCharType="begin">
                <w:ffData>
                  <w:name w:val=""/>
                  <w:enabled/>
                  <w:calcOnExit w:val="0"/>
                  <w:textInput>
                    <w:maxLength w:val="25"/>
                  </w:textInput>
                </w:ffData>
              </w:fldChar>
            </w:r>
            <w:r w:rsidRPr="005B00BB">
              <w:rPr>
                <w:rFonts w:cs="Arial"/>
                <w:sz w:val="20"/>
                <w:szCs w:val="20"/>
              </w:rPr>
              <w:instrText xml:space="preserve"> FORMTEXT </w:instrText>
            </w:r>
            <w:r w:rsidRPr="005B00BB">
              <w:rPr>
                <w:rFonts w:cs="Arial"/>
                <w:sz w:val="20"/>
                <w:szCs w:val="20"/>
              </w:rPr>
            </w:r>
            <w:r w:rsidRPr="005B00BB">
              <w:rPr>
                <w:rFonts w:cs="Arial"/>
                <w:sz w:val="20"/>
                <w:szCs w:val="20"/>
              </w:rPr>
              <w:fldChar w:fldCharType="separate"/>
            </w:r>
            <w:r w:rsidR="00675602">
              <w:rPr>
                <w:rFonts w:cs="Arial"/>
                <w:noProof/>
                <w:sz w:val="20"/>
                <w:szCs w:val="20"/>
              </w:rPr>
              <w:t> </w:t>
            </w:r>
            <w:r w:rsidR="00675602">
              <w:rPr>
                <w:rFonts w:cs="Arial"/>
                <w:noProof/>
                <w:sz w:val="20"/>
                <w:szCs w:val="20"/>
              </w:rPr>
              <w:t> </w:t>
            </w:r>
            <w:r w:rsidR="00675602">
              <w:rPr>
                <w:rFonts w:cs="Arial"/>
                <w:noProof/>
                <w:sz w:val="20"/>
                <w:szCs w:val="20"/>
              </w:rPr>
              <w:t> </w:t>
            </w:r>
            <w:r w:rsidR="00675602">
              <w:rPr>
                <w:rFonts w:cs="Arial"/>
                <w:noProof/>
                <w:sz w:val="20"/>
                <w:szCs w:val="20"/>
              </w:rPr>
              <w:t> </w:t>
            </w:r>
            <w:r w:rsidR="00675602">
              <w:rPr>
                <w:rFonts w:cs="Arial"/>
                <w:noProof/>
                <w:sz w:val="20"/>
                <w:szCs w:val="20"/>
              </w:rPr>
              <w:t> </w:t>
            </w:r>
            <w:r w:rsidRPr="005B00BB">
              <w:rPr>
                <w:rFonts w:cs="Arial"/>
                <w:sz w:val="20"/>
                <w:szCs w:val="20"/>
              </w:rPr>
              <w:fldChar w:fldCharType="end"/>
            </w:r>
          </w:p>
        </w:tc>
        <w:tc>
          <w:tcPr>
            <w:tcW w:w="237" w:type="dxa"/>
          </w:tcPr>
          <w:p w:rsidR="00AB3914" w:rsidRPr="005B00BB" w:rsidRDefault="00AB3914" w:rsidP="004125B9">
            <w:pPr>
              <w:pStyle w:val="Listenabsatz"/>
              <w:ind w:left="0"/>
              <w:contextualSpacing w:val="0"/>
              <w:rPr>
                <w:sz w:val="20"/>
                <w:szCs w:val="20"/>
              </w:rPr>
            </w:pPr>
          </w:p>
        </w:tc>
        <w:tc>
          <w:tcPr>
            <w:tcW w:w="1913" w:type="dxa"/>
            <w:gridSpan w:val="4"/>
            <w:tcBorders>
              <w:bottom w:val="single" w:sz="4" w:space="0" w:color="auto"/>
            </w:tcBorders>
          </w:tcPr>
          <w:p w:rsidR="00AB3914" w:rsidRPr="005B00BB" w:rsidRDefault="00AB3914" w:rsidP="004125B9">
            <w:pPr>
              <w:pStyle w:val="Listenabsatz"/>
              <w:ind w:left="0"/>
              <w:contextualSpacing w:val="0"/>
              <w:rPr>
                <w:sz w:val="20"/>
                <w:szCs w:val="20"/>
              </w:rPr>
            </w:pPr>
            <w:r w:rsidRPr="005B00BB">
              <w:rPr>
                <w:rFonts w:cs="Arial"/>
                <w:sz w:val="20"/>
                <w:szCs w:val="20"/>
              </w:rPr>
              <w:fldChar w:fldCharType="begin">
                <w:ffData>
                  <w:name w:val=""/>
                  <w:enabled/>
                  <w:calcOnExit w:val="0"/>
                  <w:textInput>
                    <w:type w:val="date"/>
                    <w:maxLength w:val="10"/>
                    <w:format w:val="dd.MM.yyyy"/>
                  </w:textInput>
                </w:ffData>
              </w:fldChar>
            </w:r>
            <w:r w:rsidRPr="005B00BB">
              <w:rPr>
                <w:rFonts w:cs="Arial"/>
                <w:sz w:val="20"/>
                <w:szCs w:val="20"/>
              </w:rPr>
              <w:instrText xml:space="preserve"> FORMTEXT </w:instrText>
            </w:r>
            <w:r w:rsidRPr="005B00BB">
              <w:rPr>
                <w:rFonts w:cs="Arial"/>
                <w:sz w:val="20"/>
                <w:szCs w:val="20"/>
              </w:rPr>
            </w:r>
            <w:r w:rsidRPr="005B00BB">
              <w:rPr>
                <w:rFonts w:cs="Arial"/>
                <w:sz w:val="20"/>
                <w:szCs w:val="20"/>
              </w:rPr>
              <w:fldChar w:fldCharType="separate"/>
            </w:r>
            <w:r w:rsidR="00675602">
              <w:rPr>
                <w:rFonts w:cs="Arial"/>
                <w:noProof/>
                <w:sz w:val="20"/>
                <w:szCs w:val="20"/>
              </w:rPr>
              <w:t> </w:t>
            </w:r>
            <w:r w:rsidR="00675602">
              <w:rPr>
                <w:rFonts w:cs="Arial"/>
                <w:noProof/>
                <w:sz w:val="20"/>
                <w:szCs w:val="20"/>
              </w:rPr>
              <w:t> </w:t>
            </w:r>
            <w:r w:rsidR="00675602">
              <w:rPr>
                <w:rFonts w:cs="Arial"/>
                <w:noProof/>
                <w:sz w:val="20"/>
                <w:szCs w:val="20"/>
              </w:rPr>
              <w:t> </w:t>
            </w:r>
            <w:r w:rsidR="00675602">
              <w:rPr>
                <w:rFonts w:cs="Arial"/>
                <w:noProof/>
                <w:sz w:val="20"/>
                <w:szCs w:val="20"/>
              </w:rPr>
              <w:t> </w:t>
            </w:r>
            <w:r w:rsidR="00675602">
              <w:rPr>
                <w:rFonts w:cs="Arial"/>
                <w:noProof/>
                <w:sz w:val="20"/>
                <w:szCs w:val="20"/>
              </w:rPr>
              <w:t> </w:t>
            </w:r>
            <w:r w:rsidRPr="005B00BB">
              <w:rPr>
                <w:rFonts w:cs="Arial"/>
                <w:sz w:val="20"/>
                <w:szCs w:val="20"/>
              </w:rPr>
              <w:fldChar w:fldCharType="end"/>
            </w:r>
          </w:p>
        </w:tc>
        <w:tc>
          <w:tcPr>
            <w:tcW w:w="237" w:type="dxa"/>
          </w:tcPr>
          <w:p w:rsidR="00AB3914" w:rsidRPr="005B00BB" w:rsidRDefault="00AB3914" w:rsidP="004125B9">
            <w:pPr>
              <w:pStyle w:val="Listenabsatz"/>
              <w:ind w:left="0"/>
              <w:contextualSpacing w:val="0"/>
              <w:rPr>
                <w:sz w:val="20"/>
                <w:szCs w:val="20"/>
              </w:rPr>
            </w:pPr>
          </w:p>
        </w:tc>
        <w:tc>
          <w:tcPr>
            <w:tcW w:w="5197" w:type="dxa"/>
            <w:gridSpan w:val="7"/>
            <w:tcBorders>
              <w:bottom w:val="single" w:sz="4" w:space="0" w:color="auto"/>
              <w:right w:val="single" w:sz="4" w:space="0" w:color="auto"/>
            </w:tcBorders>
          </w:tcPr>
          <w:p w:rsidR="00AB3914" w:rsidRPr="005B00BB" w:rsidRDefault="00AB3914" w:rsidP="004125B9">
            <w:pPr>
              <w:pStyle w:val="Listenabsatz"/>
              <w:ind w:left="0"/>
              <w:contextualSpacing w:val="0"/>
              <w:rPr>
                <w:sz w:val="20"/>
                <w:szCs w:val="20"/>
              </w:rPr>
            </w:pPr>
          </w:p>
        </w:tc>
      </w:tr>
      <w:tr w:rsidR="00AB3914" w:rsidRPr="008806B9" w:rsidTr="001578ED">
        <w:trPr>
          <w:trHeight w:val="220"/>
        </w:trPr>
        <w:tc>
          <w:tcPr>
            <w:tcW w:w="2244" w:type="dxa"/>
            <w:gridSpan w:val="3"/>
            <w:tcBorders>
              <w:top w:val="single" w:sz="4" w:space="0" w:color="auto"/>
              <w:left w:val="single" w:sz="4" w:space="0" w:color="auto"/>
            </w:tcBorders>
          </w:tcPr>
          <w:p w:rsidR="00AB3914" w:rsidRPr="005B00BB" w:rsidRDefault="00AB3914" w:rsidP="004125B9">
            <w:pPr>
              <w:pStyle w:val="Listenabsatz"/>
              <w:spacing w:before="40"/>
              <w:ind w:left="0"/>
              <w:contextualSpacing w:val="0"/>
              <w:jc w:val="center"/>
              <w:rPr>
                <w:sz w:val="16"/>
                <w:szCs w:val="16"/>
              </w:rPr>
            </w:pPr>
            <w:r w:rsidRPr="005B00BB">
              <w:rPr>
                <w:sz w:val="16"/>
                <w:szCs w:val="16"/>
              </w:rPr>
              <w:t>Ort</w:t>
            </w:r>
          </w:p>
        </w:tc>
        <w:tc>
          <w:tcPr>
            <w:tcW w:w="237" w:type="dxa"/>
          </w:tcPr>
          <w:p w:rsidR="00AB3914" w:rsidRPr="005B00BB" w:rsidRDefault="00AB3914" w:rsidP="004125B9">
            <w:pPr>
              <w:pStyle w:val="Listenabsatz"/>
              <w:spacing w:before="40"/>
              <w:ind w:left="0"/>
              <w:contextualSpacing w:val="0"/>
              <w:jc w:val="center"/>
              <w:rPr>
                <w:sz w:val="16"/>
                <w:szCs w:val="16"/>
              </w:rPr>
            </w:pPr>
          </w:p>
        </w:tc>
        <w:tc>
          <w:tcPr>
            <w:tcW w:w="1913" w:type="dxa"/>
            <w:gridSpan w:val="4"/>
            <w:tcBorders>
              <w:top w:val="single" w:sz="4" w:space="0" w:color="auto"/>
            </w:tcBorders>
          </w:tcPr>
          <w:p w:rsidR="00AB3914" w:rsidRPr="005B00BB" w:rsidRDefault="00AB3914" w:rsidP="004125B9">
            <w:pPr>
              <w:pStyle w:val="Listenabsatz"/>
              <w:spacing w:before="40"/>
              <w:ind w:left="0"/>
              <w:contextualSpacing w:val="0"/>
              <w:jc w:val="center"/>
              <w:rPr>
                <w:sz w:val="16"/>
                <w:szCs w:val="16"/>
              </w:rPr>
            </w:pPr>
            <w:r w:rsidRPr="005B00BB">
              <w:rPr>
                <w:sz w:val="16"/>
                <w:szCs w:val="16"/>
              </w:rPr>
              <w:t>Datum</w:t>
            </w:r>
          </w:p>
        </w:tc>
        <w:tc>
          <w:tcPr>
            <w:tcW w:w="237" w:type="dxa"/>
          </w:tcPr>
          <w:p w:rsidR="00AB3914" w:rsidRPr="005B00BB" w:rsidRDefault="00AB3914" w:rsidP="004125B9">
            <w:pPr>
              <w:pStyle w:val="Listenabsatz"/>
              <w:spacing w:before="40"/>
              <w:ind w:left="0"/>
              <w:contextualSpacing w:val="0"/>
              <w:jc w:val="center"/>
              <w:rPr>
                <w:sz w:val="16"/>
                <w:szCs w:val="16"/>
              </w:rPr>
            </w:pPr>
          </w:p>
        </w:tc>
        <w:tc>
          <w:tcPr>
            <w:tcW w:w="5197" w:type="dxa"/>
            <w:gridSpan w:val="7"/>
            <w:tcBorders>
              <w:top w:val="single" w:sz="4" w:space="0" w:color="auto"/>
              <w:right w:val="single" w:sz="4" w:space="0" w:color="auto"/>
            </w:tcBorders>
          </w:tcPr>
          <w:p w:rsidR="00AB3914" w:rsidRPr="005B00BB" w:rsidRDefault="00AB3914" w:rsidP="008E1542">
            <w:pPr>
              <w:pStyle w:val="Listenabsatz"/>
              <w:spacing w:before="40"/>
              <w:ind w:left="0"/>
              <w:contextualSpacing w:val="0"/>
              <w:jc w:val="center"/>
              <w:rPr>
                <w:sz w:val="16"/>
                <w:szCs w:val="16"/>
              </w:rPr>
            </w:pPr>
            <w:r w:rsidRPr="005B00BB">
              <w:rPr>
                <w:sz w:val="16"/>
                <w:szCs w:val="16"/>
              </w:rPr>
              <w:t xml:space="preserve">Unterschrift und Stempel </w:t>
            </w:r>
            <w:r w:rsidR="00070ABF">
              <w:rPr>
                <w:sz w:val="16"/>
                <w:szCs w:val="16"/>
              </w:rPr>
              <w:t xml:space="preserve">des </w:t>
            </w:r>
            <w:r w:rsidR="008E1542">
              <w:rPr>
                <w:sz w:val="16"/>
                <w:szCs w:val="16"/>
              </w:rPr>
              <w:t>Arbeitgebers *)</w:t>
            </w:r>
          </w:p>
        </w:tc>
      </w:tr>
      <w:tr w:rsidR="00AB3914" w:rsidRPr="008806B9" w:rsidTr="001578ED">
        <w:trPr>
          <w:trHeight w:val="142"/>
        </w:trPr>
        <w:tc>
          <w:tcPr>
            <w:tcW w:w="1101" w:type="dxa"/>
            <w:gridSpan w:val="2"/>
            <w:tcBorders>
              <w:left w:val="single" w:sz="4" w:space="0" w:color="auto"/>
            </w:tcBorders>
          </w:tcPr>
          <w:p w:rsidR="00AB3914" w:rsidRPr="005B00BB" w:rsidRDefault="00AB3914" w:rsidP="004125B9">
            <w:pPr>
              <w:pStyle w:val="Listenabsatz"/>
              <w:ind w:left="0"/>
              <w:contextualSpacing w:val="0"/>
              <w:rPr>
                <w:sz w:val="6"/>
                <w:szCs w:val="6"/>
              </w:rPr>
            </w:pPr>
          </w:p>
        </w:tc>
        <w:tc>
          <w:tcPr>
            <w:tcW w:w="8727" w:type="dxa"/>
            <w:gridSpan w:val="14"/>
            <w:tcBorders>
              <w:right w:val="single" w:sz="4" w:space="0" w:color="auto"/>
            </w:tcBorders>
          </w:tcPr>
          <w:p w:rsidR="00AB3914" w:rsidRPr="005B00BB" w:rsidRDefault="00AB3914" w:rsidP="004125B9">
            <w:pPr>
              <w:pStyle w:val="Listenabsatz"/>
              <w:ind w:left="0"/>
              <w:contextualSpacing w:val="0"/>
              <w:rPr>
                <w:sz w:val="16"/>
                <w:szCs w:val="16"/>
              </w:rPr>
            </w:pPr>
          </w:p>
        </w:tc>
      </w:tr>
      <w:tr w:rsidR="00AB3914" w:rsidRPr="008806B9" w:rsidTr="001578ED">
        <w:trPr>
          <w:trHeight w:val="220"/>
        </w:trPr>
        <w:tc>
          <w:tcPr>
            <w:tcW w:w="2244" w:type="dxa"/>
            <w:gridSpan w:val="3"/>
            <w:tcBorders>
              <w:left w:val="single" w:sz="4" w:space="0" w:color="auto"/>
            </w:tcBorders>
          </w:tcPr>
          <w:p w:rsidR="00AB3914" w:rsidRPr="005B00BB" w:rsidRDefault="00AB3914" w:rsidP="004125B9">
            <w:pPr>
              <w:pStyle w:val="Listenabsatz"/>
              <w:spacing w:before="40"/>
              <w:ind w:left="0"/>
              <w:contextualSpacing w:val="0"/>
              <w:jc w:val="center"/>
              <w:rPr>
                <w:sz w:val="16"/>
                <w:szCs w:val="16"/>
              </w:rPr>
            </w:pPr>
          </w:p>
        </w:tc>
        <w:tc>
          <w:tcPr>
            <w:tcW w:w="237" w:type="dxa"/>
          </w:tcPr>
          <w:p w:rsidR="00AB3914" w:rsidRPr="005B00BB" w:rsidRDefault="00AB3914" w:rsidP="004125B9">
            <w:pPr>
              <w:pStyle w:val="Listenabsatz"/>
              <w:spacing w:before="40"/>
              <w:ind w:left="0"/>
              <w:contextualSpacing w:val="0"/>
              <w:jc w:val="center"/>
              <w:rPr>
                <w:sz w:val="16"/>
                <w:szCs w:val="16"/>
              </w:rPr>
            </w:pPr>
          </w:p>
        </w:tc>
        <w:tc>
          <w:tcPr>
            <w:tcW w:w="1913" w:type="dxa"/>
            <w:gridSpan w:val="4"/>
          </w:tcPr>
          <w:p w:rsidR="00AB3914" w:rsidRPr="005B00BB" w:rsidRDefault="00AB3914" w:rsidP="004125B9">
            <w:pPr>
              <w:pStyle w:val="Listenabsatz"/>
              <w:spacing w:before="40"/>
              <w:ind w:left="0"/>
              <w:contextualSpacing w:val="0"/>
              <w:jc w:val="center"/>
              <w:rPr>
                <w:sz w:val="16"/>
                <w:szCs w:val="16"/>
              </w:rPr>
            </w:pPr>
          </w:p>
        </w:tc>
        <w:tc>
          <w:tcPr>
            <w:tcW w:w="237" w:type="dxa"/>
          </w:tcPr>
          <w:p w:rsidR="00AB3914" w:rsidRPr="005B00BB" w:rsidRDefault="00AB3914" w:rsidP="004125B9">
            <w:pPr>
              <w:pStyle w:val="Listenabsatz"/>
              <w:spacing w:before="40"/>
              <w:ind w:left="0"/>
              <w:contextualSpacing w:val="0"/>
              <w:jc w:val="center"/>
              <w:rPr>
                <w:sz w:val="16"/>
                <w:szCs w:val="16"/>
              </w:rPr>
            </w:pPr>
          </w:p>
        </w:tc>
        <w:tc>
          <w:tcPr>
            <w:tcW w:w="5197" w:type="dxa"/>
            <w:gridSpan w:val="7"/>
            <w:tcBorders>
              <w:right w:val="single" w:sz="4" w:space="0" w:color="auto"/>
            </w:tcBorders>
          </w:tcPr>
          <w:p w:rsidR="00AB3914" w:rsidRPr="005B00BB" w:rsidRDefault="00AB3914" w:rsidP="000A181E">
            <w:pPr>
              <w:pStyle w:val="Listenabsatz"/>
              <w:spacing w:before="40"/>
              <w:ind w:left="0"/>
              <w:contextualSpacing w:val="0"/>
              <w:jc w:val="center"/>
              <w:rPr>
                <w:sz w:val="16"/>
                <w:szCs w:val="16"/>
              </w:rPr>
            </w:pPr>
          </w:p>
        </w:tc>
      </w:tr>
      <w:tr w:rsidR="00AB3914" w:rsidRPr="008806B9" w:rsidTr="005B00BB">
        <w:trPr>
          <w:trHeight w:val="46"/>
        </w:trPr>
        <w:tc>
          <w:tcPr>
            <w:tcW w:w="1101" w:type="dxa"/>
            <w:gridSpan w:val="2"/>
            <w:tcBorders>
              <w:left w:val="single" w:sz="4" w:space="0" w:color="auto"/>
            </w:tcBorders>
          </w:tcPr>
          <w:p w:rsidR="00AB3914" w:rsidRPr="005B00BB" w:rsidRDefault="00AB3914" w:rsidP="004125B9">
            <w:pPr>
              <w:pStyle w:val="Listenabsatz"/>
              <w:ind w:left="0"/>
              <w:contextualSpacing w:val="0"/>
              <w:rPr>
                <w:sz w:val="4"/>
                <w:szCs w:val="4"/>
              </w:rPr>
            </w:pPr>
          </w:p>
        </w:tc>
        <w:tc>
          <w:tcPr>
            <w:tcW w:w="8727" w:type="dxa"/>
            <w:gridSpan w:val="14"/>
            <w:tcBorders>
              <w:right w:val="single" w:sz="4" w:space="0" w:color="auto"/>
            </w:tcBorders>
          </w:tcPr>
          <w:p w:rsidR="00AB3914" w:rsidRPr="005B00BB" w:rsidRDefault="00AB3914" w:rsidP="004125B9">
            <w:pPr>
              <w:pStyle w:val="Listenabsatz"/>
              <w:ind w:left="0"/>
              <w:contextualSpacing w:val="0"/>
              <w:rPr>
                <w:sz w:val="4"/>
                <w:szCs w:val="4"/>
              </w:rPr>
            </w:pPr>
          </w:p>
        </w:tc>
      </w:tr>
      <w:tr w:rsidR="00AB3914" w:rsidRPr="008806B9" w:rsidTr="005B00BB">
        <w:trPr>
          <w:trHeight w:val="936"/>
        </w:trPr>
        <w:tc>
          <w:tcPr>
            <w:tcW w:w="9828" w:type="dxa"/>
            <w:gridSpan w:val="16"/>
            <w:tcBorders>
              <w:left w:val="single" w:sz="4" w:space="0" w:color="auto"/>
              <w:right w:val="single" w:sz="4" w:space="0" w:color="auto"/>
            </w:tcBorders>
          </w:tcPr>
          <w:p w:rsidR="008E1542" w:rsidRDefault="008E1542" w:rsidP="00E7525C">
            <w:pPr>
              <w:pStyle w:val="Listenabsatz"/>
              <w:spacing w:after="120"/>
              <w:ind w:left="0"/>
              <w:contextualSpacing w:val="0"/>
              <w:jc w:val="both"/>
              <w:rPr>
                <w:sz w:val="20"/>
                <w:szCs w:val="20"/>
              </w:rPr>
            </w:pPr>
            <w:r>
              <w:rPr>
                <w:sz w:val="20"/>
                <w:szCs w:val="20"/>
              </w:rPr>
              <w:t>*) Verweigert der Arbeitgeber die schriftliche Beschäftigungsbestätigung, können diese Angaben durch die Arbeitnehmerin/den Arbeitnehmer bestätigt werden.</w:t>
            </w:r>
          </w:p>
          <w:p w:rsidR="00AB3914" w:rsidRPr="005B00BB" w:rsidRDefault="008E1542" w:rsidP="008E1542">
            <w:pPr>
              <w:pStyle w:val="Listenabsatz"/>
              <w:spacing w:after="120"/>
              <w:ind w:left="0"/>
              <w:contextualSpacing w:val="0"/>
              <w:jc w:val="both"/>
              <w:rPr>
                <w:sz w:val="20"/>
                <w:szCs w:val="20"/>
              </w:rPr>
            </w:pPr>
            <w:r>
              <w:rPr>
                <w:sz w:val="20"/>
                <w:szCs w:val="20"/>
              </w:rPr>
              <w:t>Die obigen Angaben werden durch die Arbeitnehmerin/den Arbeitnehmer bestätigt:</w:t>
            </w:r>
          </w:p>
        </w:tc>
      </w:tr>
      <w:tr w:rsidR="00AB3914" w:rsidRPr="008806B9" w:rsidTr="005B00BB">
        <w:trPr>
          <w:trHeight w:val="231"/>
        </w:trPr>
        <w:tc>
          <w:tcPr>
            <w:tcW w:w="2244" w:type="dxa"/>
            <w:gridSpan w:val="3"/>
            <w:tcBorders>
              <w:left w:val="single" w:sz="4" w:space="0" w:color="auto"/>
              <w:bottom w:val="single" w:sz="4" w:space="0" w:color="auto"/>
            </w:tcBorders>
          </w:tcPr>
          <w:p w:rsidR="00AB3914" w:rsidRPr="005B00BB" w:rsidRDefault="00AB3914" w:rsidP="004125B9">
            <w:pPr>
              <w:pStyle w:val="Listenabsatz"/>
              <w:ind w:left="0"/>
              <w:contextualSpacing w:val="0"/>
              <w:rPr>
                <w:sz w:val="20"/>
                <w:szCs w:val="20"/>
              </w:rPr>
            </w:pPr>
            <w:r w:rsidRPr="005B00BB">
              <w:rPr>
                <w:rFonts w:cs="Arial"/>
                <w:sz w:val="20"/>
                <w:szCs w:val="20"/>
              </w:rPr>
              <w:fldChar w:fldCharType="begin">
                <w:ffData>
                  <w:name w:val=""/>
                  <w:enabled/>
                  <w:calcOnExit w:val="0"/>
                  <w:textInput>
                    <w:maxLength w:val="25"/>
                  </w:textInput>
                </w:ffData>
              </w:fldChar>
            </w:r>
            <w:r w:rsidRPr="005B00BB">
              <w:rPr>
                <w:rFonts w:cs="Arial"/>
                <w:sz w:val="20"/>
                <w:szCs w:val="20"/>
              </w:rPr>
              <w:instrText xml:space="preserve"> FORMTEXT </w:instrText>
            </w:r>
            <w:r w:rsidRPr="005B00BB">
              <w:rPr>
                <w:rFonts w:cs="Arial"/>
                <w:sz w:val="20"/>
                <w:szCs w:val="20"/>
              </w:rPr>
            </w:r>
            <w:r w:rsidRPr="005B00BB">
              <w:rPr>
                <w:rFonts w:cs="Arial"/>
                <w:sz w:val="20"/>
                <w:szCs w:val="20"/>
              </w:rPr>
              <w:fldChar w:fldCharType="separate"/>
            </w:r>
            <w:r w:rsidR="00675602">
              <w:rPr>
                <w:rFonts w:cs="Arial"/>
                <w:noProof/>
                <w:sz w:val="20"/>
                <w:szCs w:val="20"/>
              </w:rPr>
              <w:t> </w:t>
            </w:r>
            <w:r w:rsidR="00675602">
              <w:rPr>
                <w:rFonts w:cs="Arial"/>
                <w:noProof/>
                <w:sz w:val="20"/>
                <w:szCs w:val="20"/>
              </w:rPr>
              <w:t> </w:t>
            </w:r>
            <w:r w:rsidR="00675602">
              <w:rPr>
                <w:rFonts w:cs="Arial"/>
                <w:noProof/>
                <w:sz w:val="20"/>
                <w:szCs w:val="20"/>
              </w:rPr>
              <w:t> </w:t>
            </w:r>
            <w:r w:rsidR="00675602">
              <w:rPr>
                <w:rFonts w:cs="Arial"/>
                <w:noProof/>
                <w:sz w:val="20"/>
                <w:szCs w:val="20"/>
              </w:rPr>
              <w:t> </w:t>
            </w:r>
            <w:r w:rsidR="00675602">
              <w:rPr>
                <w:rFonts w:cs="Arial"/>
                <w:noProof/>
                <w:sz w:val="20"/>
                <w:szCs w:val="20"/>
              </w:rPr>
              <w:t> </w:t>
            </w:r>
            <w:r w:rsidRPr="005B00BB">
              <w:rPr>
                <w:rFonts w:cs="Arial"/>
                <w:sz w:val="20"/>
                <w:szCs w:val="20"/>
              </w:rPr>
              <w:fldChar w:fldCharType="end"/>
            </w:r>
          </w:p>
        </w:tc>
        <w:tc>
          <w:tcPr>
            <w:tcW w:w="237" w:type="dxa"/>
          </w:tcPr>
          <w:p w:rsidR="00AB3914" w:rsidRPr="005B00BB" w:rsidRDefault="00AB3914" w:rsidP="004125B9">
            <w:pPr>
              <w:pStyle w:val="Listenabsatz"/>
              <w:ind w:left="0"/>
              <w:contextualSpacing w:val="0"/>
              <w:rPr>
                <w:sz w:val="20"/>
                <w:szCs w:val="20"/>
              </w:rPr>
            </w:pPr>
          </w:p>
        </w:tc>
        <w:tc>
          <w:tcPr>
            <w:tcW w:w="1913" w:type="dxa"/>
            <w:gridSpan w:val="4"/>
            <w:tcBorders>
              <w:bottom w:val="single" w:sz="4" w:space="0" w:color="auto"/>
            </w:tcBorders>
          </w:tcPr>
          <w:p w:rsidR="00AB3914" w:rsidRPr="005B00BB" w:rsidRDefault="00AB3914" w:rsidP="004125B9">
            <w:pPr>
              <w:pStyle w:val="Listenabsatz"/>
              <w:ind w:left="0"/>
              <w:contextualSpacing w:val="0"/>
              <w:rPr>
                <w:sz w:val="20"/>
                <w:szCs w:val="20"/>
              </w:rPr>
            </w:pPr>
            <w:r w:rsidRPr="005B00BB">
              <w:rPr>
                <w:rFonts w:cs="Arial"/>
                <w:sz w:val="20"/>
                <w:szCs w:val="20"/>
              </w:rPr>
              <w:fldChar w:fldCharType="begin">
                <w:ffData>
                  <w:name w:val=""/>
                  <w:enabled/>
                  <w:calcOnExit w:val="0"/>
                  <w:textInput>
                    <w:type w:val="date"/>
                    <w:maxLength w:val="10"/>
                    <w:format w:val="dd.MM.yyyy"/>
                  </w:textInput>
                </w:ffData>
              </w:fldChar>
            </w:r>
            <w:r w:rsidRPr="005B00BB">
              <w:rPr>
                <w:rFonts w:cs="Arial"/>
                <w:sz w:val="20"/>
                <w:szCs w:val="20"/>
              </w:rPr>
              <w:instrText xml:space="preserve"> FORMTEXT </w:instrText>
            </w:r>
            <w:r w:rsidRPr="005B00BB">
              <w:rPr>
                <w:rFonts w:cs="Arial"/>
                <w:sz w:val="20"/>
                <w:szCs w:val="20"/>
              </w:rPr>
            </w:r>
            <w:r w:rsidRPr="005B00BB">
              <w:rPr>
                <w:rFonts w:cs="Arial"/>
                <w:sz w:val="20"/>
                <w:szCs w:val="20"/>
              </w:rPr>
              <w:fldChar w:fldCharType="separate"/>
            </w:r>
            <w:r w:rsidR="00675602">
              <w:rPr>
                <w:rFonts w:cs="Arial"/>
                <w:noProof/>
                <w:sz w:val="20"/>
                <w:szCs w:val="20"/>
              </w:rPr>
              <w:t> </w:t>
            </w:r>
            <w:r w:rsidR="00675602">
              <w:rPr>
                <w:rFonts w:cs="Arial"/>
                <w:noProof/>
                <w:sz w:val="20"/>
                <w:szCs w:val="20"/>
              </w:rPr>
              <w:t> </w:t>
            </w:r>
            <w:r w:rsidR="00675602">
              <w:rPr>
                <w:rFonts w:cs="Arial"/>
                <w:noProof/>
                <w:sz w:val="20"/>
                <w:szCs w:val="20"/>
              </w:rPr>
              <w:t> </w:t>
            </w:r>
            <w:r w:rsidR="00675602">
              <w:rPr>
                <w:rFonts w:cs="Arial"/>
                <w:noProof/>
                <w:sz w:val="20"/>
                <w:szCs w:val="20"/>
              </w:rPr>
              <w:t> </w:t>
            </w:r>
            <w:r w:rsidR="00675602">
              <w:rPr>
                <w:rFonts w:cs="Arial"/>
                <w:noProof/>
                <w:sz w:val="20"/>
                <w:szCs w:val="20"/>
              </w:rPr>
              <w:t> </w:t>
            </w:r>
            <w:r w:rsidRPr="005B00BB">
              <w:rPr>
                <w:rFonts w:cs="Arial"/>
                <w:sz w:val="20"/>
                <w:szCs w:val="20"/>
              </w:rPr>
              <w:fldChar w:fldCharType="end"/>
            </w:r>
          </w:p>
        </w:tc>
        <w:tc>
          <w:tcPr>
            <w:tcW w:w="237" w:type="dxa"/>
          </w:tcPr>
          <w:p w:rsidR="00AB3914" w:rsidRPr="005B00BB" w:rsidRDefault="00AB3914" w:rsidP="004125B9">
            <w:pPr>
              <w:pStyle w:val="Listenabsatz"/>
              <w:ind w:left="0"/>
              <w:contextualSpacing w:val="0"/>
              <w:rPr>
                <w:sz w:val="20"/>
                <w:szCs w:val="20"/>
              </w:rPr>
            </w:pPr>
          </w:p>
        </w:tc>
        <w:tc>
          <w:tcPr>
            <w:tcW w:w="5197" w:type="dxa"/>
            <w:gridSpan w:val="7"/>
            <w:tcBorders>
              <w:bottom w:val="single" w:sz="4" w:space="0" w:color="auto"/>
              <w:right w:val="single" w:sz="4" w:space="0" w:color="auto"/>
            </w:tcBorders>
          </w:tcPr>
          <w:p w:rsidR="00AB3914" w:rsidRPr="005B00BB" w:rsidRDefault="00AB3914" w:rsidP="004125B9">
            <w:pPr>
              <w:pStyle w:val="Listenabsatz"/>
              <w:ind w:left="0"/>
              <w:contextualSpacing w:val="0"/>
              <w:rPr>
                <w:sz w:val="20"/>
                <w:szCs w:val="20"/>
              </w:rPr>
            </w:pPr>
          </w:p>
        </w:tc>
      </w:tr>
      <w:tr w:rsidR="00AB3914" w:rsidRPr="008806B9" w:rsidTr="005B00BB">
        <w:trPr>
          <w:trHeight w:val="325"/>
        </w:trPr>
        <w:tc>
          <w:tcPr>
            <w:tcW w:w="2244" w:type="dxa"/>
            <w:gridSpan w:val="3"/>
            <w:tcBorders>
              <w:top w:val="single" w:sz="4" w:space="0" w:color="auto"/>
              <w:left w:val="single" w:sz="4" w:space="0" w:color="auto"/>
              <w:bottom w:val="single" w:sz="4" w:space="0" w:color="auto"/>
            </w:tcBorders>
          </w:tcPr>
          <w:p w:rsidR="00AB3914" w:rsidRPr="005B00BB" w:rsidRDefault="00AB3914" w:rsidP="004125B9">
            <w:pPr>
              <w:pStyle w:val="Listenabsatz"/>
              <w:ind w:left="0"/>
              <w:contextualSpacing w:val="0"/>
              <w:jc w:val="center"/>
              <w:rPr>
                <w:sz w:val="16"/>
                <w:szCs w:val="16"/>
              </w:rPr>
            </w:pPr>
            <w:r w:rsidRPr="005B00BB">
              <w:rPr>
                <w:sz w:val="16"/>
                <w:szCs w:val="16"/>
              </w:rPr>
              <w:t>Ort</w:t>
            </w:r>
          </w:p>
        </w:tc>
        <w:tc>
          <w:tcPr>
            <w:tcW w:w="237" w:type="dxa"/>
            <w:tcBorders>
              <w:bottom w:val="single" w:sz="4" w:space="0" w:color="auto"/>
            </w:tcBorders>
          </w:tcPr>
          <w:p w:rsidR="00AB3914" w:rsidRPr="005B00BB" w:rsidRDefault="00AB3914" w:rsidP="004125B9">
            <w:pPr>
              <w:pStyle w:val="Listenabsatz"/>
              <w:spacing w:before="40"/>
              <w:ind w:left="0"/>
              <w:contextualSpacing w:val="0"/>
              <w:jc w:val="center"/>
              <w:rPr>
                <w:sz w:val="16"/>
                <w:szCs w:val="16"/>
              </w:rPr>
            </w:pPr>
          </w:p>
        </w:tc>
        <w:tc>
          <w:tcPr>
            <w:tcW w:w="1913" w:type="dxa"/>
            <w:gridSpan w:val="4"/>
            <w:tcBorders>
              <w:top w:val="single" w:sz="4" w:space="0" w:color="auto"/>
              <w:bottom w:val="single" w:sz="4" w:space="0" w:color="auto"/>
            </w:tcBorders>
          </w:tcPr>
          <w:p w:rsidR="00AB3914" w:rsidRPr="005B00BB" w:rsidRDefault="00AB3914" w:rsidP="004125B9">
            <w:pPr>
              <w:pStyle w:val="Listenabsatz"/>
              <w:spacing w:before="40"/>
              <w:ind w:left="0"/>
              <w:contextualSpacing w:val="0"/>
              <w:jc w:val="center"/>
              <w:rPr>
                <w:sz w:val="16"/>
                <w:szCs w:val="16"/>
              </w:rPr>
            </w:pPr>
            <w:r w:rsidRPr="005B00BB">
              <w:rPr>
                <w:sz w:val="16"/>
                <w:szCs w:val="16"/>
              </w:rPr>
              <w:t>Datum</w:t>
            </w:r>
          </w:p>
        </w:tc>
        <w:tc>
          <w:tcPr>
            <w:tcW w:w="237" w:type="dxa"/>
            <w:tcBorders>
              <w:bottom w:val="single" w:sz="4" w:space="0" w:color="auto"/>
            </w:tcBorders>
          </w:tcPr>
          <w:p w:rsidR="00AB3914" w:rsidRPr="005B00BB" w:rsidRDefault="00AB3914" w:rsidP="004125B9">
            <w:pPr>
              <w:pStyle w:val="Listenabsatz"/>
              <w:spacing w:before="40"/>
              <w:ind w:left="0"/>
              <w:contextualSpacing w:val="0"/>
              <w:jc w:val="center"/>
              <w:rPr>
                <w:sz w:val="16"/>
                <w:szCs w:val="16"/>
              </w:rPr>
            </w:pPr>
          </w:p>
        </w:tc>
        <w:tc>
          <w:tcPr>
            <w:tcW w:w="5197" w:type="dxa"/>
            <w:gridSpan w:val="7"/>
            <w:tcBorders>
              <w:top w:val="single" w:sz="4" w:space="0" w:color="auto"/>
              <w:bottom w:val="single" w:sz="4" w:space="0" w:color="auto"/>
              <w:right w:val="single" w:sz="4" w:space="0" w:color="auto"/>
            </w:tcBorders>
          </w:tcPr>
          <w:p w:rsidR="00AB3914" w:rsidRPr="005B00BB" w:rsidRDefault="00AB3914" w:rsidP="004125B9">
            <w:pPr>
              <w:pStyle w:val="Listenabsatz"/>
              <w:spacing w:before="40"/>
              <w:ind w:left="0"/>
              <w:contextualSpacing w:val="0"/>
              <w:jc w:val="center"/>
              <w:rPr>
                <w:sz w:val="16"/>
                <w:szCs w:val="16"/>
              </w:rPr>
            </w:pPr>
            <w:r w:rsidRPr="005B00BB">
              <w:rPr>
                <w:sz w:val="16"/>
                <w:szCs w:val="16"/>
              </w:rPr>
              <w:t xml:space="preserve">Unterschrift der Arbeitnehmerin/des Arbeitnehmers </w:t>
            </w:r>
          </w:p>
        </w:tc>
      </w:tr>
    </w:tbl>
    <w:p w:rsidR="0065318D" w:rsidRPr="008018D1" w:rsidRDefault="008806B9" w:rsidP="00E7525C">
      <w:pPr>
        <w:pStyle w:val="Listenabsatz"/>
        <w:ind w:left="0"/>
        <w:contextualSpacing w:val="0"/>
        <w:rPr>
          <w:b/>
          <w:sz w:val="16"/>
          <w:szCs w:val="16"/>
          <w:u w:val="single"/>
        </w:rPr>
      </w:pPr>
      <w:r w:rsidRPr="008806B9">
        <w:rPr>
          <w:rFonts w:cs="Arial"/>
        </w:rPr>
        <w:tab/>
      </w:r>
      <w:r w:rsidRPr="008806B9">
        <w:rPr>
          <w:rFonts w:cs="Arial"/>
        </w:rPr>
        <w:tab/>
      </w:r>
      <w:r w:rsidRPr="008806B9">
        <w:rPr>
          <w:rFonts w:cs="Arial"/>
        </w:rPr>
        <w:tab/>
      </w:r>
      <w:r w:rsidR="007A6BDD">
        <w:rPr>
          <w:rFonts w:cs="Arial"/>
          <w:noProof/>
        </w:rPr>
        <w:t> </w:t>
      </w:r>
      <w:r w:rsidR="007A6BDD">
        <w:rPr>
          <w:rFonts w:cs="Arial"/>
          <w:noProof/>
        </w:rPr>
        <w:t> </w:t>
      </w:r>
    </w:p>
    <w:sectPr w:rsidR="0065318D" w:rsidRPr="008018D1" w:rsidSect="00D932C6">
      <w:pgSz w:w="11906" w:h="16838"/>
      <w:pgMar w:top="709" w:right="1133" w:bottom="1276"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0CB2" w:rsidRDefault="001C0CB2">
      <w:r>
        <w:separator/>
      </w:r>
    </w:p>
  </w:endnote>
  <w:endnote w:type="continuationSeparator" w:id="0">
    <w:p w:rsidR="001C0CB2" w:rsidRDefault="001C0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Fett">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etaNormal-Roman">
    <w:altName w:val="Century Gothic"/>
    <w:panose1 w:val="020B05020301010201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03B2" w:rsidRDefault="006003B2">
    <w:pPr>
      <w:pStyle w:val="Fuzeile"/>
      <w:rPr>
        <w:rFonts w:ascii="Arial" w:hAnsi="Arial" w:cs="Arial"/>
      </w:rPr>
    </w:pPr>
    <w:r w:rsidRPr="001C5049">
      <w:rPr>
        <w:rFonts w:ascii="Arial" w:hAnsi="Arial" w:cs="Arial"/>
      </w:rPr>
      <w:t xml:space="preserve">Stand: </w:t>
    </w:r>
    <w:r w:rsidR="001578ED">
      <w:rPr>
        <w:rFonts w:ascii="Arial" w:hAnsi="Arial" w:cs="Arial"/>
      </w:rPr>
      <w:t>01.04.</w:t>
    </w:r>
    <w:r w:rsidR="008B5D7E">
      <w:rPr>
        <w:rFonts w:ascii="Arial" w:hAnsi="Arial" w:cs="Arial"/>
      </w:rPr>
      <w:t>201</w:t>
    </w:r>
    <w:r w:rsidR="001578ED">
      <w:rPr>
        <w:rFonts w:ascii="Arial" w:hAnsi="Arial" w:cs="Arial"/>
      </w:rPr>
      <w:t>9</w:t>
    </w:r>
    <w:r w:rsidRPr="001C5049">
      <w:rPr>
        <w:rFonts w:ascii="Arial" w:hAnsi="Arial" w:cs="Arial"/>
      </w:rPr>
      <w:tab/>
    </w:r>
    <w:r w:rsidRPr="001C5049">
      <w:rPr>
        <w:rFonts w:ascii="Arial" w:hAnsi="Arial" w:cs="Arial"/>
      </w:rPr>
      <w:tab/>
      <w:t>F.3.1</w:t>
    </w:r>
    <w:r w:rsidR="000A181E">
      <w:rPr>
        <w:rFonts w:ascii="Arial" w:hAnsi="Arial" w:cs="Arial"/>
      </w:rPr>
      <w:t>b</w:t>
    </w:r>
    <w:r w:rsidRPr="001C5049">
      <w:rPr>
        <w:rFonts w:ascii="Arial" w:hAnsi="Arial" w:cs="Arial"/>
      </w:rPr>
      <w:t xml:space="preserve"> - Seite </w:t>
    </w:r>
    <w:r w:rsidR="003A6494" w:rsidRPr="001C5049">
      <w:rPr>
        <w:rStyle w:val="Seitenzahl"/>
        <w:rFonts w:ascii="Arial" w:hAnsi="Arial" w:cs="Arial"/>
      </w:rPr>
      <w:fldChar w:fldCharType="begin"/>
    </w:r>
    <w:r w:rsidRPr="001C5049">
      <w:rPr>
        <w:rStyle w:val="Seitenzahl"/>
        <w:rFonts w:ascii="Arial" w:hAnsi="Arial" w:cs="Arial"/>
      </w:rPr>
      <w:instrText xml:space="preserve"> PAGE \*ARABIC </w:instrText>
    </w:r>
    <w:r w:rsidR="003A6494" w:rsidRPr="001C5049">
      <w:rPr>
        <w:rStyle w:val="Seitenzahl"/>
        <w:rFonts w:ascii="Arial" w:hAnsi="Arial" w:cs="Arial"/>
      </w:rPr>
      <w:fldChar w:fldCharType="separate"/>
    </w:r>
    <w:r w:rsidR="001D49F5">
      <w:rPr>
        <w:rStyle w:val="Seitenzahl"/>
        <w:rFonts w:ascii="Arial" w:hAnsi="Arial" w:cs="Arial"/>
        <w:noProof/>
      </w:rPr>
      <w:t>2</w:t>
    </w:r>
    <w:r w:rsidR="003A6494" w:rsidRPr="001C5049">
      <w:rPr>
        <w:rStyle w:val="Seitenzahl"/>
        <w:rFonts w:ascii="Arial" w:hAnsi="Arial" w:cs="Arial"/>
      </w:rPr>
      <w:fldChar w:fldCharType="end"/>
    </w:r>
    <w:r w:rsidRPr="001C5049">
      <w:rPr>
        <w:rFonts w:ascii="Arial" w:hAnsi="Arial" w:cs="Arial"/>
      </w:rPr>
      <w:t xml:space="preserve"> von </w:t>
    </w:r>
    <w:r w:rsidR="00A9416B">
      <w:rPr>
        <w:rStyle w:val="Seitenzahl"/>
        <w:rFonts w:ascii="Arial" w:hAnsi="Arial" w:cs="Arial"/>
      </w:rPr>
      <w:t>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0CB2" w:rsidRDefault="001C0CB2">
      <w:r>
        <w:separator/>
      </w:r>
    </w:p>
  </w:footnote>
  <w:footnote w:type="continuationSeparator" w:id="0">
    <w:p w:rsidR="001C0CB2" w:rsidRDefault="001C0C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502"/>
        </w:tabs>
        <w:ind w:left="502" w:hanging="360"/>
      </w:pPr>
      <w:rPr>
        <w:rFonts w:ascii="Arial" w:hAnsi="Arial" w:cs="Arial"/>
        <w:b w:val="0"/>
        <w:sz w:val="20"/>
        <w:szCs w:val="20"/>
      </w:rPr>
    </w:lvl>
  </w:abstractNum>
  <w:abstractNum w:abstractNumId="1" w15:restartNumberingAfterBreak="0">
    <w:nsid w:val="00000002"/>
    <w:multiLevelType w:val="singleLevel"/>
    <w:tmpl w:val="00000002"/>
    <w:name w:val="WW8Num2"/>
    <w:lvl w:ilvl="0">
      <w:start w:val="1"/>
      <w:numFmt w:val="decimal"/>
      <w:lvlText w:val="(%1)"/>
      <w:lvlJc w:val="left"/>
      <w:pPr>
        <w:tabs>
          <w:tab w:val="num" w:pos="397"/>
        </w:tabs>
        <w:ind w:left="397" w:hanging="397"/>
      </w:pPr>
    </w:lvl>
  </w:abstractNum>
  <w:abstractNum w:abstractNumId="2" w15:restartNumberingAfterBreak="0">
    <w:nsid w:val="00000003"/>
    <w:multiLevelType w:val="singleLevel"/>
    <w:tmpl w:val="00000003"/>
    <w:name w:val="WW8Num3"/>
    <w:lvl w:ilvl="0">
      <w:start w:val="1"/>
      <w:numFmt w:val="bullet"/>
      <w:lvlText w:val="o"/>
      <w:lvlJc w:val="left"/>
      <w:pPr>
        <w:tabs>
          <w:tab w:val="num" w:pos="360"/>
        </w:tabs>
        <w:ind w:left="360" w:hanging="360"/>
      </w:pPr>
      <w:rPr>
        <w:rFonts w:ascii="Courier New" w:hAnsi="Courier New" w:cs="Courier New"/>
      </w:rPr>
    </w:lvl>
  </w:abstractNum>
  <w:abstractNum w:abstractNumId="3" w15:restartNumberingAfterBreak="0">
    <w:nsid w:val="00000004"/>
    <w:multiLevelType w:val="singleLevel"/>
    <w:tmpl w:val="00000004"/>
    <w:name w:val="WW8Num4"/>
    <w:lvl w:ilvl="0">
      <w:start w:val="1"/>
      <w:numFmt w:val="lowerLetter"/>
      <w:lvlText w:val="%1."/>
      <w:lvlJc w:val="left"/>
      <w:pPr>
        <w:tabs>
          <w:tab w:val="num" w:pos="1689"/>
        </w:tabs>
        <w:ind w:left="1689" w:hanging="555"/>
      </w:p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singleLevel"/>
    <w:tmpl w:val="00000006"/>
    <w:name w:val="WW8Num6"/>
    <w:lvl w:ilvl="0">
      <w:start w:val="1"/>
      <w:numFmt w:val="bullet"/>
      <w:lvlText w:val="o"/>
      <w:lvlJc w:val="left"/>
      <w:pPr>
        <w:tabs>
          <w:tab w:val="num" w:pos="360"/>
        </w:tabs>
        <w:ind w:left="360" w:hanging="360"/>
      </w:pPr>
      <w:rPr>
        <w:rFonts w:ascii="Courier New" w:hAnsi="Courier New" w:cs="Courier New"/>
      </w:rPr>
    </w:lvl>
  </w:abstractNum>
  <w:abstractNum w:abstractNumId="6" w15:restartNumberingAfterBreak="0">
    <w:nsid w:val="00000007"/>
    <w:multiLevelType w:val="singleLevel"/>
    <w:tmpl w:val="00000007"/>
    <w:name w:val="WW8Num7"/>
    <w:lvl w:ilvl="0">
      <w:start w:val="1"/>
      <w:numFmt w:val="decimal"/>
      <w:lvlText w:val="(%1)"/>
      <w:lvlJc w:val="left"/>
      <w:pPr>
        <w:tabs>
          <w:tab w:val="num" w:pos="360"/>
        </w:tabs>
        <w:ind w:left="360" w:hanging="360"/>
      </w:pPr>
      <w:rPr>
        <w:strike w:val="0"/>
        <w:dstrike w:val="0"/>
        <w:color w:val="auto"/>
        <w:u w:val="none"/>
      </w:rPr>
    </w:lvl>
  </w:abstractNum>
  <w:abstractNum w:abstractNumId="7" w15:restartNumberingAfterBreak="0">
    <w:nsid w:val="00000008"/>
    <w:multiLevelType w:val="singleLevel"/>
    <w:tmpl w:val="00000008"/>
    <w:name w:val="WW8Num8"/>
    <w:lvl w:ilvl="0">
      <w:start w:val="1"/>
      <w:numFmt w:val="decimal"/>
      <w:lvlText w:val="(%1)"/>
      <w:lvlJc w:val="left"/>
      <w:pPr>
        <w:tabs>
          <w:tab w:val="num" w:pos="397"/>
        </w:tabs>
        <w:ind w:left="397" w:hanging="397"/>
      </w:pPr>
    </w:lvl>
  </w:abstractNum>
  <w:abstractNum w:abstractNumId="8" w15:restartNumberingAfterBreak="0">
    <w:nsid w:val="00000009"/>
    <w:multiLevelType w:val="singleLevel"/>
    <w:tmpl w:val="00000009"/>
    <w:name w:val="WW8Num9"/>
    <w:lvl w:ilvl="0">
      <w:start w:val="1"/>
      <w:numFmt w:val="decimal"/>
      <w:lvlText w:val="%1."/>
      <w:lvlJc w:val="left"/>
      <w:pPr>
        <w:tabs>
          <w:tab w:val="num" w:pos="428"/>
        </w:tabs>
        <w:ind w:left="428" w:hanging="360"/>
      </w:pPr>
    </w:lvl>
  </w:abstractNum>
  <w:abstractNum w:abstractNumId="9" w15:restartNumberingAfterBreak="0">
    <w:nsid w:val="0000000A"/>
    <w:multiLevelType w:val="singleLevel"/>
    <w:tmpl w:val="0000000A"/>
    <w:name w:val="WW8Num10"/>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B"/>
    <w:multiLevelType w:val="singleLevel"/>
    <w:tmpl w:val="0000000B"/>
    <w:name w:val="WW8Num11"/>
    <w:lvl w:ilvl="0">
      <w:start w:val="3"/>
      <w:numFmt w:val="decimal"/>
      <w:lvlText w:val="(%1)"/>
      <w:lvlJc w:val="left"/>
      <w:pPr>
        <w:tabs>
          <w:tab w:val="num" w:pos="720"/>
        </w:tabs>
        <w:ind w:left="720" w:hanging="360"/>
      </w:pPr>
      <w:rPr>
        <w:i w:val="0"/>
        <w:color w:val="auto"/>
      </w:rPr>
    </w:lvl>
  </w:abstractNum>
  <w:abstractNum w:abstractNumId="11" w15:restartNumberingAfterBreak="0">
    <w:nsid w:val="0000000C"/>
    <w:multiLevelType w:val="singleLevel"/>
    <w:tmpl w:val="E718131A"/>
    <w:name w:val="WW8Num12"/>
    <w:lvl w:ilvl="0">
      <w:start w:val="1"/>
      <w:numFmt w:val="upperRoman"/>
      <w:lvlText w:val="%1."/>
      <w:lvlJc w:val="right"/>
      <w:pPr>
        <w:tabs>
          <w:tab w:val="num" w:pos="720"/>
        </w:tabs>
        <w:ind w:left="720" w:hanging="180"/>
      </w:pPr>
      <w:rPr>
        <w:b w:val="0"/>
      </w:rPr>
    </w:lvl>
  </w:abstractNum>
  <w:abstractNum w:abstractNumId="12" w15:restartNumberingAfterBreak="0">
    <w:nsid w:val="0000000D"/>
    <w:multiLevelType w:val="singleLevel"/>
    <w:tmpl w:val="0000000D"/>
    <w:name w:val="WW8Num13"/>
    <w:lvl w:ilvl="0">
      <w:numFmt w:val="bullet"/>
      <w:lvlText w:val="-"/>
      <w:lvlJc w:val="left"/>
      <w:pPr>
        <w:tabs>
          <w:tab w:val="num" w:pos="360"/>
        </w:tabs>
        <w:ind w:left="360" w:hanging="360"/>
      </w:pPr>
      <w:rPr>
        <w:rFonts w:ascii="Arial" w:hAnsi="Arial" w:cs="Arial"/>
      </w:rPr>
    </w:lvl>
  </w:abstractNum>
  <w:abstractNum w:abstractNumId="13" w15:restartNumberingAfterBreak="0">
    <w:nsid w:val="0000000E"/>
    <w:multiLevelType w:val="multilevel"/>
    <w:tmpl w:val="0000000E"/>
    <w:name w:val="WW8Num14"/>
    <w:lvl w:ilvl="0">
      <w:start w:val="6"/>
      <w:numFmt w:val="decimal"/>
      <w:lvlText w:val="(%1)"/>
      <w:lvlJc w:val="left"/>
      <w:pPr>
        <w:tabs>
          <w:tab w:val="num" w:pos="720"/>
        </w:tabs>
        <w:ind w:left="720" w:hanging="360"/>
      </w:pPr>
    </w:lvl>
    <w:lvl w:ilvl="1">
      <w:start w:val="1"/>
      <w:numFmt w:val="lowerLetter"/>
      <w:lvlText w:val="%2)"/>
      <w:lvlJc w:val="left"/>
      <w:pPr>
        <w:tabs>
          <w:tab w:val="num" w:pos="786"/>
        </w:tabs>
        <w:ind w:left="786"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0F"/>
    <w:multiLevelType w:val="singleLevel"/>
    <w:tmpl w:val="0000000F"/>
    <w:name w:val="WW8Num15"/>
    <w:lvl w:ilvl="0">
      <w:start w:val="1"/>
      <w:numFmt w:val="bullet"/>
      <w:lvlText w:val="o"/>
      <w:lvlJc w:val="left"/>
      <w:pPr>
        <w:tabs>
          <w:tab w:val="num" w:pos="720"/>
        </w:tabs>
        <w:ind w:left="720" w:hanging="360"/>
      </w:pPr>
      <w:rPr>
        <w:rFonts w:ascii="Courier New" w:hAnsi="Courier New" w:cs="Courier New"/>
      </w:rPr>
    </w:lvl>
  </w:abstractNum>
  <w:abstractNum w:abstractNumId="15" w15:restartNumberingAfterBreak="0">
    <w:nsid w:val="00000010"/>
    <w:multiLevelType w:val="singleLevel"/>
    <w:tmpl w:val="00000010"/>
    <w:name w:val="WW8Num16"/>
    <w:lvl w:ilvl="0">
      <w:start w:val="1"/>
      <w:numFmt w:val="bullet"/>
      <w:lvlText w:val="·"/>
      <w:lvlJc w:val="left"/>
      <w:pPr>
        <w:tabs>
          <w:tab w:val="num" w:pos="1068"/>
        </w:tabs>
        <w:ind w:left="1068" w:hanging="360"/>
      </w:pPr>
      <w:rPr>
        <w:rFonts w:ascii="Symbol" w:hAnsi="Symbol"/>
        <w:color w:val="auto"/>
      </w:rPr>
    </w:lvl>
  </w:abstractNum>
  <w:abstractNum w:abstractNumId="16" w15:restartNumberingAfterBreak="0">
    <w:nsid w:val="00000011"/>
    <w:multiLevelType w:val="singleLevel"/>
    <w:tmpl w:val="00000011"/>
    <w:name w:val="WW8Num17"/>
    <w:lvl w:ilvl="0">
      <w:start w:val="1"/>
      <w:numFmt w:val="bullet"/>
      <w:lvlText w:val="·"/>
      <w:lvlJc w:val="left"/>
      <w:pPr>
        <w:tabs>
          <w:tab w:val="num" w:pos="360"/>
        </w:tabs>
        <w:ind w:left="360" w:hanging="360"/>
      </w:pPr>
      <w:rPr>
        <w:rFonts w:ascii="Symbol" w:hAnsi="Symbol"/>
      </w:rPr>
    </w:lvl>
  </w:abstractNum>
  <w:abstractNum w:abstractNumId="17" w15:restartNumberingAfterBreak="0">
    <w:nsid w:val="00000012"/>
    <w:multiLevelType w:val="singleLevel"/>
    <w:tmpl w:val="00000012"/>
    <w:name w:val="WW8Num18"/>
    <w:lvl w:ilvl="0">
      <w:start w:val="1"/>
      <w:numFmt w:val="bullet"/>
      <w:lvlText w:val="o"/>
      <w:lvlJc w:val="left"/>
      <w:pPr>
        <w:tabs>
          <w:tab w:val="num" w:pos="360"/>
        </w:tabs>
        <w:ind w:left="360" w:hanging="360"/>
      </w:pPr>
      <w:rPr>
        <w:rFonts w:ascii="Courier New" w:hAnsi="Courier New" w:cs="Courier New"/>
      </w:rPr>
    </w:lvl>
  </w:abstractNum>
  <w:abstractNum w:abstractNumId="18" w15:restartNumberingAfterBreak="0">
    <w:nsid w:val="00000013"/>
    <w:multiLevelType w:val="singleLevel"/>
    <w:tmpl w:val="00000013"/>
    <w:name w:val="WW8Num19"/>
    <w:lvl w:ilvl="0">
      <w:start w:val="1"/>
      <w:numFmt w:val="decimal"/>
      <w:lvlText w:val="(%1)"/>
      <w:lvlJc w:val="left"/>
      <w:pPr>
        <w:tabs>
          <w:tab w:val="num" w:pos="397"/>
        </w:tabs>
        <w:ind w:left="397" w:hanging="397"/>
      </w:pPr>
    </w:lvl>
  </w:abstractNum>
  <w:abstractNum w:abstractNumId="19" w15:restartNumberingAfterBreak="0">
    <w:nsid w:val="00000014"/>
    <w:multiLevelType w:val="singleLevel"/>
    <w:tmpl w:val="00000014"/>
    <w:name w:val="WW8Num20"/>
    <w:lvl w:ilvl="0">
      <w:start w:val="1"/>
      <w:numFmt w:val="decimal"/>
      <w:lvlText w:val="(%1)"/>
      <w:lvlJc w:val="left"/>
      <w:pPr>
        <w:tabs>
          <w:tab w:val="num" w:pos="720"/>
        </w:tabs>
        <w:ind w:left="720" w:hanging="360"/>
      </w:pPr>
      <w:rPr>
        <w:i w:val="0"/>
        <w:color w:val="auto"/>
      </w:rPr>
    </w:lvl>
  </w:abstractNum>
  <w:abstractNum w:abstractNumId="20" w15:restartNumberingAfterBreak="0">
    <w:nsid w:val="00000015"/>
    <w:multiLevelType w:val="singleLevel"/>
    <w:tmpl w:val="00000015"/>
    <w:name w:val="WW8Num21"/>
    <w:lvl w:ilvl="0">
      <w:start w:val="1"/>
      <w:numFmt w:val="bullet"/>
      <w:lvlText w:val="-"/>
      <w:lvlJc w:val="left"/>
      <w:pPr>
        <w:tabs>
          <w:tab w:val="num" w:pos="360"/>
        </w:tabs>
        <w:ind w:left="360" w:hanging="360"/>
      </w:pPr>
      <w:rPr>
        <w:rFonts w:ascii="Symbol" w:hAnsi="Symbol"/>
      </w:rPr>
    </w:lvl>
  </w:abstractNum>
  <w:abstractNum w:abstractNumId="21" w15:restartNumberingAfterBreak="0">
    <w:nsid w:val="00000016"/>
    <w:multiLevelType w:val="singleLevel"/>
    <w:tmpl w:val="00000016"/>
    <w:name w:val="WW8Num22"/>
    <w:lvl w:ilvl="0">
      <w:start w:val="27"/>
      <w:numFmt w:val="lowerLetter"/>
      <w:lvlText w:val="%1)"/>
      <w:lvlJc w:val="left"/>
      <w:pPr>
        <w:tabs>
          <w:tab w:val="num" w:pos="360"/>
        </w:tabs>
        <w:ind w:left="360" w:hanging="360"/>
      </w:pPr>
    </w:lvl>
  </w:abstractNum>
  <w:abstractNum w:abstractNumId="22" w15:restartNumberingAfterBreak="0">
    <w:nsid w:val="00000017"/>
    <w:multiLevelType w:val="singleLevel"/>
    <w:tmpl w:val="00000017"/>
    <w:name w:val="WW8Num23"/>
    <w:lvl w:ilvl="0">
      <w:start w:val="1"/>
      <w:numFmt w:val="decimal"/>
      <w:lvlText w:val="(%1)"/>
      <w:lvlJc w:val="left"/>
      <w:pPr>
        <w:tabs>
          <w:tab w:val="num" w:pos="1080"/>
        </w:tabs>
        <w:ind w:left="1080" w:hanging="360"/>
      </w:pPr>
    </w:lvl>
  </w:abstractNum>
  <w:abstractNum w:abstractNumId="23" w15:restartNumberingAfterBreak="0">
    <w:nsid w:val="00000018"/>
    <w:multiLevelType w:val="singleLevel"/>
    <w:tmpl w:val="00000018"/>
    <w:name w:val="WW8Num24"/>
    <w:lvl w:ilvl="0">
      <w:start w:val="1"/>
      <w:numFmt w:val="bullet"/>
      <w:lvlText w:val="·"/>
      <w:lvlJc w:val="left"/>
      <w:pPr>
        <w:tabs>
          <w:tab w:val="num" w:pos="1440"/>
        </w:tabs>
        <w:ind w:left="1440" w:hanging="360"/>
      </w:pPr>
      <w:rPr>
        <w:rFonts w:ascii="Symbol" w:hAnsi="Symbol"/>
      </w:rPr>
    </w:lvl>
  </w:abstractNum>
  <w:abstractNum w:abstractNumId="24" w15:restartNumberingAfterBreak="0">
    <w:nsid w:val="00000019"/>
    <w:multiLevelType w:val="singleLevel"/>
    <w:tmpl w:val="00000019"/>
    <w:name w:val="WW8Num25"/>
    <w:lvl w:ilvl="0">
      <w:start w:val="1"/>
      <w:numFmt w:val="bullet"/>
      <w:lvlText w:val="·"/>
      <w:lvlJc w:val="left"/>
      <w:pPr>
        <w:tabs>
          <w:tab w:val="num" w:pos="644"/>
        </w:tabs>
        <w:ind w:left="644" w:hanging="360"/>
      </w:pPr>
      <w:rPr>
        <w:rFonts w:ascii="Symbol" w:hAnsi="Symbol"/>
        <w:b/>
        <w:sz w:val="20"/>
        <w:szCs w:val="20"/>
      </w:rPr>
    </w:lvl>
  </w:abstractNum>
  <w:abstractNum w:abstractNumId="25" w15:restartNumberingAfterBreak="0">
    <w:nsid w:val="0000001A"/>
    <w:multiLevelType w:val="singleLevel"/>
    <w:tmpl w:val="0000001A"/>
    <w:name w:val="WW8Num26"/>
    <w:lvl w:ilvl="0">
      <w:start w:val="1"/>
      <w:numFmt w:val="bullet"/>
      <w:lvlText w:val="o"/>
      <w:lvlJc w:val="left"/>
      <w:pPr>
        <w:tabs>
          <w:tab w:val="num" w:pos="360"/>
        </w:tabs>
        <w:ind w:left="360" w:hanging="360"/>
      </w:pPr>
      <w:rPr>
        <w:rFonts w:ascii="Courier New" w:hAnsi="Courier New" w:cs="Courier New"/>
      </w:rPr>
    </w:lvl>
  </w:abstractNum>
  <w:abstractNum w:abstractNumId="26" w15:restartNumberingAfterBreak="0">
    <w:nsid w:val="0000001B"/>
    <w:multiLevelType w:val="singleLevel"/>
    <w:tmpl w:val="0000001B"/>
    <w:name w:val="WW8Num27"/>
    <w:lvl w:ilvl="0">
      <w:start w:val="1"/>
      <w:numFmt w:val="decimal"/>
      <w:lvlText w:val="(%1)"/>
      <w:lvlJc w:val="left"/>
      <w:pPr>
        <w:tabs>
          <w:tab w:val="num" w:pos="2197"/>
        </w:tabs>
        <w:ind w:left="2197" w:hanging="397"/>
      </w:pPr>
    </w:lvl>
  </w:abstractNum>
  <w:abstractNum w:abstractNumId="27" w15:restartNumberingAfterBreak="0">
    <w:nsid w:val="0000001C"/>
    <w:multiLevelType w:val="singleLevel"/>
    <w:tmpl w:val="0000001C"/>
    <w:name w:val="WW8Num28"/>
    <w:lvl w:ilvl="0">
      <w:start w:val="1"/>
      <w:numFmt w:val="decimal"/>
      <w:lvlText w:val="(%1)"/>
      <w:lvlJc w:val="left"/>
      <w:pPr>
        <w:tabs>
          <w:tab w:val="num" w:pos="397"/>
        </w:tabs>
        <w:ind w:left="397" w:hanging="397"/>
      </w:pPr>
    </w:lvl>
  </w:abstractNum>
  <w:abstractNum w:abstractNumId="28" w15:restartNumberingAfterBreak="0">
    <w:nsid w:val="0000001D"/>
    <w:multiLevelType w:val="singleLevel"/>
    <w:tmpl w:val="0000001D"/>
    <w:name w:val="WW8Num29"/>
    <w:lvl w:ilvl="0">
      <w:start w:val="2"/>
      <w:numFmt w:val="lowerLetter"/>
      <w:lvlText w:val="%1)"/>
      <w:lvlJc w:val="left"/>
      <w:pPr>
        <w:tabs>
          <w:tab w:val="num" w:pos="0"/>
        </w:tabs>
        <w:ind w:left="0" w:hanging="360"/>
      </w:pPr>
    </w:lvl>
  </w:abstractNum>
  <w:abstractNum w:abstractNumId="29" w15:restartNumberingAfterBreak="0">
    <w:nsid w:val="0000001E"/>
    <w:multiLevelType w:val="singleLevel"/>
    <w:tmpl w:val="0000001E"/>
    <w:name w:val="WW8Num30"/>
    <w:lvl w:ilvl="0">
      <w:start w:val="1"/>
      <w:numFmt w:val="decimal"/>
      <w:lvlText w:val="(%1)"/>
      <w:lvlJc w:val="left"/>
      <w:pPr>
        <w:tabs>
          <w:tab w:val="num" w:pos="360"/>
        </w:tabs>
        <w:ind w:left="360" w:hanging="360"/>
      </w:pPr>
      <w:rPr>
        <w:strike w:val="0"/>
        <w:dstrike w:val="0"/>
        <w:color w:val="auto"/>
        <w:u w:val="none"/>
      </w:rPr>
    </w:lvl>
  </w:abstractNum>
  <w:abstractNum w:abstractNumId="30" w15:restartNumberingAfterBreak="0">
    <w:nsid w:val="0000001F"/>
    <w:multiLevelType w:val="singleLevel"/>
    <w:tmpl w:val="0000001F"/>
    <w:name w:val="WW8Num31"/>
    <w:lvl w:ilvl="0">
      <w:start w:val="1"/>
      <w:numFmt w:val="lowerLetter"/>
      <w:lvlText w:val="%1)"/>
      <w:lvlJc w:val="left"/>
      <w:pPr>
        <w:tabs>
          <w:tab w:val="num" w:pos="360"/>
        </w:tabs>
        <w:ind w:left="360" w:hanging="360"/>
      </w:pPr>
    </w:lvl>
  </w:abstractNum>
  <w:abstractNum w:abstractNumId="31" w15:restartNumberingAfterBreak="0">
    <w:nsid w:val="00000020"/>
    <w:multiLevelType w:val="singleLevel"/>
    <w:tmpl w:val="00000020"/>
    <w:name w:val="WW8Num32"/>
    <w:lvl w:ilvl="0">
      <w:start w:val="1"/>
      <w:numFmt w:val="decimal"/>
      <w:lvlText w:val="(%1)"/>
      <w:lvlJc w:val="left"/>
      <w:pPr>
        <w:tabs>
          <w:tab w:val="num" w:pos="397"/>
        </w:tabs>
        <w:ind w:left="397" w:hanging="397"/>
      </w:pPr>
    </w:lvl>
  </w:abstractNum>
  <w:abstractNum w:abstractNumId="32" w15:restartNumberingAfterBreak="0">
    <w:nsid w:val="00000021"/>
    <w:multiLevelType w:val="singleLevel"/>
    <w:tmpl w:val="00000021"/>
    <w:name w:val="WW8Num33"/>
    <w:lvl w:ilvl="0">
      <w:start w:val="1"/>
      <w:numFmt w:val="bullet"/>
      <w:lvlText w:val="·"/>
      <w:lvlJc w:val="left"/>
      <w:pPr>
        <w:tabs>
          <w:tab w:val="num" w:pos="360"/>
        </w:tabs>
        <w:ind w:left="360" w:hanging="360"/>
      </w:pPr>
      <w:rPr>
        <w:rFonts w:ascii="Symbol" w:hAnsi="Symbol"/>
      </w:rPr>
    </w:lvl>
  </w:abstractNum>
  <w:abstractNum w:abstractNumId="33" w15:restartNumberingAfterBreak="0">
    <w:nsid w:val="00000022"/>
    <w:multiLevelType w:val="singleLevel"/>
    <w:tmpl w:val="00000022"/>
    <w:name w:val="WW8Num34"/>
    <w:lvl w:ilvl="0">
      <w:start w:val="1"/>
      <w:numFmt w:val="bullet"/>
      <w:lvlText w:val="·"/>
      <w:lvlJc w:val="left"/>
      <w:pPr>
        <w:tabs>
          <w:tab w:val="num" w:pos="720"/>
        </w:tabs>
        <w:ind w:left="720" w:hanging="360"/>
      </w:pPr>
      <w:rPr>
        <w:rFonts w:ascii="Symbol" w:hAnsi="Symbol"/>
      </w:rPr>
    </w:lvl>
  </w:abstractNum>
  <w:abstractNum w:abstractNumId="34" w15:restartNumberingAfterBreak="0">
    <w:nsid w:val="00000023"/>
    <w:multiLevelType w:val="singleLevel"/>
    <w:tmpl w:val="00000023"/>
    <w:name w:val="WW8Num35"/>
    <w:lvl w:ilvl="0">
      <w:start w:val="1"/>
      <w:numFmt w:val="decimal"/>
      <w:lvlText w:val="(%1)"/>
      <w:lvlJc w:val="left"/>
      <w:pPr>
        <w:tabs>
          <w:tab w:val="num" w:pos="2197"/>
        </w:tabs>
        <w:ind w:left="2197" w:hanging="397"/>
      </w:pPr>
    </w:lvl>
  </w:abstractNum>
  <w:abstractNum w:abstractNumId="35" w15:restartNumberingAfterBreak="0">
    <w:nsid w:val="00000024"/>
    <w:multiLevelType w:val="singleLevel"/>
    <w:tmpl w:val="00000024"/>
    <w:name w:val="WW8Num36"/>
    <w:lvl w:ilvl="0">
      <w:start w:val="1"/>
      <w:numFmt w:val="lowerLetter"/>
      <w:lvlText w:val="%1)"/>
      <w:lvlJc w:val="left"/>
      <w:pPr>
        <w:tabs>
          <w:tab w:val="num" w:pos="720"/>
        </w:tabs>
        <w:ind w:left="720" w:hanging="360"/>
      </w:pPr>
    </w:lvl>
  </w:abstractNum>
  <w:abstractNum w:abstractNumId="36" w15:restartNumberingAfterBreak="0">
    <w:nsid w:val="00000025"/>
    <w:multiLevelType w:val="singleLevel"/>
    <w:tmpl w:val="00000025"/>
    <w:name w:val="WW8Num37"/>
    <w:lvl w:ilvl="0">
      <w:start w:val="1"/>
      <w:numFmt w:val="decimal"/>
      <w:lvlText w:val="(%1)"/>
      <w:lvlJc w:val="left"/>
      <w:pPr>
        <w:tabs>
          <w:tab w:val="num" w:pos="397"/>
        </w:tabs>
        <w:ind w:left="397" w:hanging="397"/>
      </w:pPr>
    </w:lvl>
  </w:abstractNum>
  <w:abstractNum w:abstractNumId="37" w15:restartNumberingAfterBreak="0">
    <w:nsid w:val="00000026"/>
    <w:multiLevelType w:val="singleLevel"/>
    <w:tmpl w:val="00000026"/>
    <w:name w:val="WW8Num38"/>
    <w:lvl w:ilvl="0">
      <w:start w:val="1"/>
      <w:numFmt w:val="decimal"/>
      <w:lvlText w:val="%1."/>
      <w:lvlJc w:val="left"/>
      <w:pPr>
        <w:tabs>
          <w:tab w:val="num" w:pos="360"/>
        </w:tabs>
        <w:ind w:left="360" w:hanging="360"/>
      </w:pPr>
    </w:lvl>
  </w:abstractNum>
  <w:abstractNum w:abstractNumId="38" w15:restartNumberingAfterBreak="0">
    <w:nsid w:val="00000027"/>
    <w:multiLevelType w:val="singleLevel"/>
    <w:tmpl w:val="00000027"/>
    <w:name w:val="WW8Num39"/>
    <w:lvl w:ilvl="0">
      <w:start w:val="1"/>
      <w:numFmt w:val="decimal"/>
      <w:lvlText w:val="%1."/>
      <w:lvlJc w:val="left"/>
      <w:pPr>
        <w:tabs>
          <w:tab w:val="num" w:pos="360"/>
        </w:tabs>
        <w:ind w:left="360" w:hanging="360"/>
      </w:pPr>
    </w:lvl>
  </w:abstractNum>
  <w:abstractNum w:abstractNumId="39" w15:restartNumberingAfterBreak="0">
    <w:nsid w:val="00000028"/>
    <w:multiLevelType w:val="multilevel"/>
    <w:tmpl w:val="00000028"/>
    <w:name w:val="WW8Num40"/>
    <w:lvl w:ilvl="0">
      <w:start w:val="1"/>
      <w:numFmt w:val="decimal"/>
      <w:lvlText w:val="(%1)"/>
      <w:lvlJc w:val="left"/>
      <w:pPr>
        <w:tabs>
          <w:tab w:val="num" w:pos="397"/>
        </w:tabs>
        <w:ind w:left="397" w:hanging="397"/>
      </w:pPr>
      <w:rPr>
        <w:b w:val="0"/>
        <w:color w:val="auto"/>
      </w:rPr>
    </w:lvl>
    <w:lvl w:ilvl="1">
      <w:start w:val="1"/>
      <w:numFmt w:val="decimal"/>
      <w:lvlText w:val="(%2)"/>
      <w:lvlJc w:val="left"/>
      <w:pPr>
        <w:tabs>
          <w:tab w:val="num" w:pos="1477"/>
        </w:tabs>
        <w:ind w:left="1477" w:hanging="397"/>
      </w:pPr>
      <w:rPr>
        <w:b w:val="0"/>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00000029"/>
    <w:multiLevelType w:val="multilevel"/>
    <w:tmpl w:val="111CA8D4"/>
    <w:name w:val="WW8Num41"/>
    <w:lvl w:ilvl="0">
      <w:start w:val="1"/>
      <w:numFmt w:val="bullet"/>
      <w:lvlText w:val="·"/>
      <w:lvlJc w:val="left"/>
      <w:pPr>
        <w:tabs>
          <w:tab w:val="num" w:pos="1440"/>
        </w:tabs>
        <w:ind w:left="1440" w:hanging="360"/>
      </w:pPr>
      <w:rPr>
        <w:rFonts w:ascii="Symbol" w:hAnsi="Symbol" w:hint="default"/>
      </w:rPr>
    </w:lvl>
    <w:lvl w:ilvl="1">
      <w:start w:val="4"/>
      <w:numFmt w:val="decimal"/>
      <w:lvlText w:val="(%2)"/>
      <w:lvlJc w:val="left"/>
      <w:pPr>
        <w:tabs>
          <w:tab w:val="num" w:pos="2197"/>
        </w:tabs>
        <w:ind w:left="2197" w:hanging="397"/>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1" w15:restartNumberingAfterBreak="0">
    <w:nsid w:val="0000002A"/>
    <w:multiLevelType w:val="multilevel"/>
    <w:tmpl w:val="0000002A"/>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42" w15:restartNumberingAfterBreak="0">
    <w:nsid w:val="6EC30D22"/>
    <w:multiLevelType w:val="hybridMultilevel"/>
    <w:tmpl w:val="EEA616BE"/>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3" w15:restartNumberingAfterBreak="0">
    <w:nsid w:val="79EE7E52"/>
    <w:multiLevelType w:val="hybridMultilevel"/>
    <w:tmpl w:val="A4F48CBE"/>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num w:numId="1">
    <w:abstractNumId w:val="43"/>
  </w:num>
  <w:num w:numId="2">
    <w:abstractNumId w:val="4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ojZnHo/OLF645+lgRBlqAoQxp2LOLN/d/4MTUfu1KTfz/QAD374+wUZzOHuCwl7liPPSIcQc9bnH9dOpKxynGA==" w:salt="EC2OaHUf0vC80ZJ8ezNsqA=="/>
  <w:defaultTabStop w:val="709"/>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18D"/>
    <w:rsid w:val="00011D1A"/>
    <w:rsid w:val="000231A7"/>
    <w:rsid w:val="00026963"/>
    <w:rsid w:val="00027F86"/>
    <w:rsid w:val="00037D06"/>
    <w:rsid w:val="00044BC9"/>
    <w:rsid w:val="000503B1"/>
    <w:rsid w:val="00055D62"/>
    <w:rsid w:val="00056AA8"/>
    <w:rsid w:val="000622AA"/>
    <w:rsid w:val="0006239E"/>
    <w:rsid w:val="000650BB"/>
    <w:rsid w:val="00070ABF"/>
    <w:rsid w:val="0007180C"/>
    <w:rsid w:val="000772B5"/>
    <w:rsid w:val="00081499"/>
    <w:rsid w:val="000A181E"/>
    <w:rsid w:val="000A4EB2"/>
    <w:rsid w:val="000A70CD"/>
    <w:rsid w:val="000A77AC"/>
    <w:rsid w:val="000B3B1F"/>
    <w:rsid w:val="000D072C"/>
    <w:rsid w:val="000D1EAD"/>
    <w:rsid w:val="000E1173"/>
    <w:rsid w:val="000E17BF"/>
    <w:rsid w:val="00106038"/>
    <w:rsid w:val="00111AF8"/>
    <w:rsid w:val="00112AB6"/>
    <w:rsid w:val="00114EF6"/>
    <w:rsid w:val="00115F72"/>
    <w:rsid w:val="0011714C"/>
    <w:rsid w:val="00121656"/>
    <w:rsid w:val="001262F6"/>
    <w:rsid w:val="00127761"/>
    <w:rsid w:val="00133F4B"/>
    <w:rsid w:val="00134A96"/>
    <w:rsid w:val="0014445E"/>
    <w:rsid w:val="00145081"/>
    <w:rsid w:val="001561BB"/>
    <w:rsid w:val="001566FC"/>
    <w:rsid w:val="001578ED"/>
    <w:rsid w:val="00162596"/>
    <w:rsid w:val="00166121"/>
    <w:rsid w:val="00167C11"/>
    <w:rsid w:val="00174144"/>
    <w:rsid w:val="00174169"/>
    <w:rsid w:val="00181BF7"/>
    <w:rsid w:val="0018699E"/>
    <w:rsid w:val="00191E12"/>
    <w:rsid w:val="00192706"/>
    <w:rsid w:val="00192C82"/>
    <w:rsid w:val="00196602"/>
    <w:rsid w:val="001A0622"/>
    <w:rsid w:val="001A292C"/>
    <w:rsid w:val="001C0CB2"/>
    <w:rsid w:val="001C14B3"/>
    <w:rsid w:val="001C4719"/>
    <w:rsid w:val="001C5049"/>
    <w:rsid w:val="001D0B34"/>
    <w:rsid w:val="001D309D"/>
    <w:rsid w:val="001D49F5"/>
    <w:rsid w:val="001D7739"/>
    <w:rsid w:val="001E4520"/>
    <w:rsid w:val="001F0EC7"/>
    <w:rsid w:val="001F27CF"/>
    <w:rsid w:val="001F47E7"/>
    <w:rsid w:val="001F5BFB"/>
    <w:rsid w:val="00203AFE"/>
    <w:rsid w:val="00212C1F"/>
    <w:rsid w:val="00212F61"/>
    <w:rsid w:val="00212FDD"/>
    <w:rsid w:val="002163BD"/>
    <w:rsid w:val="002169DE"/>
    <w:rsid w:val="0023088C"/>
    <w:rsid w:val="002321D2"/>
    <w:rsid w:val="00232E96"/>
    <w:rsid w:val="00234E94"/>
    <w:rsid w:val="00244A0E"/>
    <w:rsid w:val="002524F2"/>
    <w:rsid w:val="00255C47"/>
    <w:rsid w:val="0026434F"/>
    <w:rsid w:val="002648D5"/>
    <w:rsid w:val="0027013E"/>
    <w:rsid w:val="00274F4B"/>
    <w:rsid w:val="0028018B"/>
    <w:rsid w:val="00287570"/>
    <w:rsid w:val="00292F6F"/>
    <w:rsid w:val="00295B18"/>
    <w:rsid w:val="002A28B7"/>
    <w:rsid w:val="002A399C"/>
    <w:rsid w:val="002B4159"/>
    <w:rsid w:val="002B5D21"/>
    <w:rsid w:val="002B6266"/>
    <w:rsid w:val="002C4295"/>
    <w:rsid w:val="002C685F"/>
    <w:rsid w:val="002C6B1C"/>
    <w:rsid w:val="002D7715"/>
    <w:rsid w:val="002E0E67"/>
    <w:rsid w:val="002E651C"/>
    <w:rsid w:val="002F0C48"/>
    <w:rsid w:val="00300188"/>
    <w:rsid w:val="00301860"/>
    <w:rsid w:val="00301BD5"/>
    <w:rsid w:val="00303DD0"/>
    <w:rsid w:val="003111EB"/>
    <w:rsid w:val="00311CCE"/>
    <w:rsid w:val="00317608"/>
    <w:rsid w:val="0034105F"/>
    <w:rsid w:val="0034455B"/>
    <w:rsid w:val="003641DA"/>
    <w:rsid w:val="00373B25"/>
    <w:rsid w:val="00377164"/>
    <w:rsid w:val="003823AA"/>
    <w:rsid w:val="00387CC8"/>
    <w:rsid w:val="00396560"/>
    <w:rsid w:val="00397D0C"/>
    <w:rsid w:val="003A04AA"/>
    <w:rsid w:val="003A3898"/>
    <w:rsid w:val="003A6494"/>
    <w:rsid w:val="003A7633"/>
    <w:rsid w:val="003C02B3"/>
    <w:rsid w:val="003C0644"/>
    <w:rsid w:val="003C391C"/>
    <w:rsid w:val="003C42F1"/>
    <w:rsid w:val="003D3372"/>
    <w:rsid w:val="003E637D"/>
    <w:rsid w:val="003F324E"/>
    <w:rsid w:val="003F3A1F"/>
    <w:rsid w:val="003F3AFD"/>
    <w:rsid w:val="003F4F4F"/>
    <w:rsid w:val="003F5C61"/>
    <w:rsid w:val="00404D08"/>
    <w:rsid w:val="00412966"/>
    <w:rsid w:val="004144A8"/>
    <w:rsid w:val="00416AD1"/>
    <w:rsid w:val="0041735E"/>
    <w:rsid w:val="0042041F"/>
    <w:rsid w:val="00427264"/>
    <w:rsid w:val="004306CE"/>
    <w:rsid w:val="00434168"/>
    <w:rsid w:val="00442215"/>
    <w:rsid w:val="004523DB"/>
    <w:rsid w:val="00454B59"/>
    <w:rsid w:val="00456A38"/>
    <w:rsid w:val="0046241C"/>
    <w:rsid w:val="00470DA5"/>
    <w:rsid w:val="00473465"/>
    <w:rsid w:val="00473631"/>
    <w:rsid w:val="00474093"/>
    <w:rsid w:val="00474335"/>
    <w:rsid w:val="00481ECC"/>
    <w:rsid w:val="004830AA"/>
    <w:rsid w:val="004869B7"/>
    <w:rsid w:val="00486E37"/>
    <w:rsid w:val="004911DB"/>
    <w:rsid w:val="004919E0"/>
    <w:rsid w:val="004A2B8E"/>
    <w:rsid w:val="004B4A37"/>
    <w:rsid w:val="004B72C8"/>
    <w:rsid w:val="004C2566"/>
    <w:rsid w:val="004C2778"/>
    <w:rsid w:val="004E2123"/>
    <w:rsid w:val="004E381D"/>
    <w:rsid w:val="004E6149"/>
    <w:rsid w:val="00511B34"/>
    <w:rsid w:val="0052421F"/>
    <w:rsid w:val="00531F15"/>
    <w:rsid w:val="005338BF"/>
    <w:rsid w:val="005358A4"/>
    <w:rsid w:val="005438C4"/>
    <w:rsid w:val="005451AB"/>
    <w:rsid w:val="0054794F"/>
    <w:rsid w:val="00550CB1"/>
    <w:rsid w:val="00553289"/>
    <w:rsid w:val="005541AE"/>
    <w:rsid w:val="005568CC"/>
    <w:rsid w:val="0056000F"/>
    <w:rsid w:val="0056482D"/>
    <w:rsid w:val="00575600"/>
    <w:rsid w:val="005837A2"/>
    <w:rsid w:val="00586493"/>
    <w:rsid w:val="00587DCC"/>
    <w:rsid w:val="005905A2"/>
    <w:rsid w:val="00593F00"/>
    <w:rsid w:val="005973D3"/>
    <w:rsid w:val="005A274E"/>
    <w:rsid w:val="005B00BB"/>
    <w:rsid w:val="005B5BCB"/>
    <w:rsid w:val="005C016A"/>
    <w:rsid w:val="005C67B5"/>
    <w:rsid w:val="005E5571"/>
    <w:rsid w:val="005F1E8E"/>
    <w:rsid w:val="006003B2"/>
    <w:rsid w:val="00603822"/>
    <w:rsid w:val="00604301"/>
    <w:rsid w:val="0061487F"/>
    <w:rsid w:val="006222E6"/>
    <w:rsid w:val="00630D4F"/>
    <w:rsid w:val="0063228B"/>
    <w:rsid w:val="00634DFA"/>
    <w:rsid w:val="006360E9"/>
    <w:rsid w:val="00641FB5"/>
    <w:rsid w:val="0065318D"/>
    <w:rsid w:val="006560AD"/>
    <w:rsid w:val="00662FBD"/>
    <w:rsid w:val="00674753"/>
    <w:rsid w:val="00675602"/>
    <w:rsid w:val="006862EE"/>
    <w:rsid w:val="0069444A"/>
    <w:rsid w:val="00697C43"/>
    <w:rsid w:val="006B3A89"/>
    <w:rsid w:val="006B6AD1"/>
    <w:rsid w:val="006C1438"/>
    <w:rsid w:val="006C55D9"/>
    <w:rsid w:val="006D07D2"/>
    <w:rsid w:val="006E1FE3"/>
    <w:rsid w:val="006E5376"/>
    <w:rsid w:val="006F2A70"/>
    <w:rsid w:val="00701E4D"/>
    <w:rsid w:val="00702264"/>
    <w:rsid w:val="00703A3A"/>
    <w:rsid w:val="00717930"/>
    <w:rsid w:val="00720B53"/>
    <w:rsid w:val="00723035"/>
    <w:rsid w:val="00732B37"/>
    <w:rsid w:val="0073734B"/>
    <w:rsid w:val="007400A4"/>
    <w:rsid w:val="007410F5"/>
    <w:rsid w:val="007438B7"/>
    <w:rsid w:val="00744E4D"/>
    <w:rsid w:val="0075757F"/>
    <w:rsid w:val="0076623D"/>
    <w:rsid w:val="00770C9A"/>
    <w:rsid w:val="007737A1"/>
    <w:rsid w:val="0077587C"/>
    <w:rsid w:val="007768B7"/>
    <w:rsid w:val="007845DA"/>
    <w:rsid w:val="0079192C"/>
    <w:rsid w:val="007A6BDD"/>
    <w:rsid w:val="007B6453"/>
    <w:rsid w:val="007E0AEC"/>
    <w:rsid w:val="007E2282"/>
    <w:rsid w:val="007E3CEC"/>
    <w:rsid w:val="007E4C62"/>
    <w:rsid w:val="007E6847"/>
    <w:rsid w:val="007F4171"/>
    <w:rsid w:val="007F7720"/>
    <w:rsid w:val="00800C21"/>
    <w:rsid w:val="008018D1"/>
    <w:rsid w:val="00802564"/>
    <w:rsid w:val="00803DE5"/>
    <w:rsid w:val="0080422C"/>
    <w:rsid w:val="00807E12"/>
    <w:rsid w:val="008110A1"/>
    <w:rsid w:val="008130B6"/>
    <w:rsid w:val="00814DAC"/>
    <w:rsid w:val="00815341"/>
    <w:rsid w:val="008155CF"/>
    <w:rsid w:val="00815F68"/>
    <w:rsid w:val="008172E0"/>
    <w:rsid w:val="00820041"/>
    <w:rsid w:val="008229B1"/>
    <w:rsid w:val="00826FF5"/>
    <w:rsid w:val="00831641"/>
    <w:rsid w:val="00832F5C"/>
    <w:rsid w:val="00847AF8"/>
    <w:rsid w:val="0085233C"/>
    <w:rsid w:val="008543B4"/>
    <w:rsid w:val="00867366"/>
    <w:rsid w:val="008806B9"/>
    <w:rsid w:val="00891059"/>
    <w:rsid w:val="0089244D"/>
    <w:rsid w:val="008939B3"/>
    <w:rsid w:val="008B0ABB"/>
    <w:rsid w:val="008B100F"/>
    <w:rsid w:val="008B5D7E"/>
    <w:rsid w:val="008B6C24"/>
    <w:rsid w:val="008B77F4"/>
    <w:rsid w:val="008C2F6E"/>
    <w:rsid w:val="008C3687"/>
    <w:rsid w:val="008C6140"/>
    <w:rsid w:val="008D0E99"/>
    <w:rsid w:val="008D2C30"/>
    <w:rsid w:val="008D3CC2"/>
    <w:rsid w:val="008D5915"/>
    <w:rsid w:val="008D5971"/>
    <w:rsid w:val="008E0EB3"/>
    <w:rsid w:val="008E1542"/>
    <w:rsid w:val="008E3231"/>
    <w:rsid w:val="008E657B"/>
    <w:rsid w:val="008F4223"/>
    <w:rsid w:val="00901298"/>
    <w:rsid w:val="00904832"/>
    <w:rsid w:val="009113EF"/>
    <w:rsid w:val="00915344"/>
    <w:rsid w:val="0092139F"/>
    <w:rsid w:val="009322CA"/>
    <w:rsid w:val="00942B3E"/>
    <w:rsid w:val="00943722"/>
    <w:rsid w:val="0094432F"/>
    <w:rsid w:val="00944848"/>
    <w:rsid w:val="00951D84"/>
    <w:rsid w:val="00952034"/>
    <w:rsid w:val="00955E05"/>
    <w:rsid w:val="009566E6"/>
    <w:rsid w:val="00962DD2"/>
    <w:rsid w:val="00963875"/>
    <w:rsid w:val="00963ACE"/>
    <w:rsid w:val="00964E7F"/>
    <w:rsid w:val="009668F5"/>
    <w:rsid w:val="0097369A"/>
    <w:rsid w:val="00977AD4"/>
    <w:rsid w:val="00980ED4"/>
    <w:rsid w:val="009820D6"/>
    <w:rsid w:val="00986BDC"/>
    <w:rsid w:val="0099609B"/>
    <w:rsid w:val="009A3FEF"/>
    <w:rsid w:val="009A5945"/>
    <w:rsid w:val="009A5A3D"/>
    <w:rsid w:val="009A68DB"/>
    <w:rsid w:val="009B1800"/>
    <w:rsid w:val="009C072A"/>
    <w:rsid w:val="009C44CC"/>
    <w:rsid w:val="009E1890"/>
    <w:rsid w:val="009E49D4"/>
    <w:rsid w:val="009E65D9"/>
    <w:rsid w:val="00A05FD1"/>
    <w:rsid w:val="00A07B28"/>
    <w:rsid w:val="00A20661"/>
    <w:rsid w:val="00A307DF"/>
    <w:rsid w:val="00A3202B"/>
    <w:rsid w:val="00A41118"/>
    <w:rsid w:val="00A43341"/>
    <w:rsid w:val="00A500AF"/>
    <w:rsid w:val="00A52C64"/>
    <w:rsid w:val="00A52FB5"/>
    <w:rsid w:val="00A55617"/>
    <w:rsid w:val="00A55843"/>
    <w:rsid w:val="00A567F7"/>
    <w:rsid w:val="00A57002"/>
    <w:rsid w:val="00A57BCC"/>
    <w:rsid w:val="00A607A2"/>
    <w:rsid w:val="00A60B9A"/>
    <w:rsid w:val="00A71818"/>
    <w:rsid w:val="00A729B5"/>
    <w:rsid w:val="00A7655D"/>
    <w:rsid w:val="00A8548E"/>
    <w:rsid w:val="00A9416B"/>
    <w:rsid w:val="00A9443D"/>
    <w:rsid w:val="00A96B92"/>
    <w:rsid w:val="00AA52F9"/>
    <w:rsid w:val="00AB36BB"/>
    <w:rsid w:val="00AB3914"/>
    <w:rsid w:val="00AB7D0A"/>
    <w:rsid w:val="00AC2C7C"/>
    <w:rsid w:val="00AC6E1C"/>
    <w:rsid w:val="00AE1291"/>
    <w:rsid w:val="00AE5AFD"/>
    <w:rsid w:val="00AE718C"/>
    <w:rsid w:val="00B061C9"/>
    <w:rsid w:val="00B157DC"/>
    <w:rsid w:val="00B227CD"/>
    <w:rsid w:val="00B302D4"/>
    <w:rsid w:val="00B33347"/>
    <w:rsid w:val="00B352EB"/>
    <w:rsid w:val="00B51E4A"/>
    <w:rsid w:val="00B52FCC"/>
    <w:rsid w:val="00B53600"/>
    <w:rsid w:val="00B57D94"/>
    <w:rsid w:val="00B646DE"/>
    <w:rsid w:val="00B8240D"/>
    <w:rsid w:val="00B83F8B"/>
    <w:rsid w:val="00B8414D"/>
    <w:rsid w:val="00B930C4"/>
    <w:rsid w:val="00B968CC"/>
    <w:rsid w:val="00BA0702"/>
    <w:rsid w:val="00BA297D"/>
    <w:rsid w:val="00BA455D"/>
    <w:rsid w:val="00BA50FC"/>
    <w:rsid w:val="00BA6C6A"/>
    <w:rsid w:val="00BB630A"/>
    <w:rsid w:val="00BB72AC"/>
    <w:rsid w:val="00BC0D37"/>
    <w:rsid w:val="00BC74CB"/>
    <w:rsid w:val="00BD00D2"/>
    <w:rsid w:val="00BD1B6B"/>
    <w:rsid w:val="00BD31C4"/>
    <w:rsid w:val="00BD6B0B"/>
    <w:rsid w:val="00BE53F8"/>
    <w:rsid w:val="00BE59A4"/>
    <w:rsid w:val="00BE6CA8"/>
    <w:rsid w:val="00BF5C57"/>
    <w:rsid w:val="00BF79B5"/>
    <w:rsid w:val="00BF7AE4"/>
    <w:rsid w:val="00C03D19"/>
    <w:rsid w:val="00C0679F"/>
    <w:rsid w:val="00C232AC"/>
    <w:rsid w:val="00C3490F"/>
    <w:rsid w:val="00C37120"/>
    <w:rsid w:val="00C37228"/>
    <w:rsid w:val="00C42EE7"/>
    <w:rsid w:val="00C56EE2"/>
    <w:rsid w:val="00C572E0"/>
    <w:rsid w:val="00C57EF9"/>
    <w:rsid w:val="00C623DD"/>
    <w:rsid w:val="00C65578"/>
    <w:rsid w:val="00C66B70"/>
    <w:rsid w:val="00C700D4"/>
    <w:rsid w:val="00C75B15"/>
    <w:rsid w:val="00C76456"/>
    <w:rsid w:val="00C81642"/>
    <w:rsid w:val="00C92C55"/>
    <w:rsid w:val="00CA6C7C"/>
    <w:rsid w:val="00CB6458"/>
    <w:rsid w:val="00CC44FE"/>
    <w:rsid w:val="00CC5F33"/>
    <w:rsid w:val="00CD22DB"/>
    <w:rsid w:val="00CD46A4"/>
    <w:rsid w:val="00CE0DD2"/>
    <w:rsid w:val="00CE4762"/>
    <w:rsid w:val="00CF02D1"/>
    <w:rsid w:val="00CF08CC"/>
    <w:rsid w:val="00CF68AB"/>
    <w:rsid w:val="00D04D5F"/>
    <w:rsid w:val="00D10F4F"/>
    <w:rsid w:val="00D11CA3"/>
    <w:rsid w:val="00D24DF2"/>
    <w:rsid w:val="00D252E1"/>
    <w:rsid w:val="00D26929"/>
    <w:rsid w:val="00D30488"/>
    <w:rsid w:val="00D33F2F"/>
    <w:rsid w:val="00D37135"/>
    <w:rsid w:val="00D40D8C"/>
    <w:rsid w:val="00D41F43"/>
    <w:rsid w:val="00D50A9F"/>
    <w:rsid w:val="00D50C2F"/>
    <w:rsid w:val="00D53085"/>
    <w:rsid w:val="00D56DC7"/>
    <w:rsid w:val="00D60477"/>
    <w:rsid w:val="00D62DB0"/>
    <w:rsid w:val="00D66C3E"/>
    <w:rsid w:val="00D66D90"/>
    <w:rsid w:val="00D70CA3"/>
    <w:rsid w:val="00D743F6"/>
    <w:rsid w:val="00D7611D"/>
    <w:rsid w:val="00D926B7"/>
    <w:rsid w:val="00D930F4"/>
    <w:rsid w:val="00D932C6"/>
    <w:rsid w:val="00DA3FE7"/>
    <w:rsid w:val="00DB3C14"/>
    <w:rsid w:val="00DB4846"/>
    <w:rsid w:val="00DD1334"/>
    <w:rsid w:val="00DD5742"/>
    <w:rsid w:val="00DD777E"/>
    <w:rsid w:val="00DE482A"/>
    <w:rsid w:val="00DF6AE6"/>
    <w:rsid w:val="00E0200B"/>
    <w:rsid w:val="00E03B68"/>
    <w:rsid w:val="00E06C21"/>
    <w:rsid w:val="00E1733C"/>
    <w:rsid w:val="00E2796B"/>
    <w:rsid w:val="00E30A88"/>
    <w:rsid w:val="00E3333E"/>
    <w:rsid w:val="00E46FE2"/>
    <w:rsid w:val="00E576EB"/>
    <w:rsid w:val="00E63058"/>
    <w:rsid w:val="00E66E8F"/>
    <w:rsid w:val="00E7525C"/>
    <w:rsid w:val="00E755AA"/>
    <w:rsid w:val="00E877E7"/>
    <w:rsid w:val="00E9402C"/>
    <w:rsid w:val="00EB1114"/>
    <w:rsid w:val="00EC0238"/>
    <w:rsid w:val="00EC55E4"/>
    <w:rsid w:val="00ED08BB"/>
    <w:rsid w:val="00EE166D"/>
    <w:rsid w:val="00EE2210"/>
    <w:rsid w:val="00EE288E"/>
    <w:rsid w:val="00EE4785"/>
    <w:rsid w:val="00EE6ABB"/>
    <w:rsid w:val="00EF29C7"/>
    <w:rsid w:val="00EF2AA6"/>
    <w:rsid w:val="00EF4A84"/>
    <w:rsid w:val="00EF50B3"/>
    <w:rsid w:val="00F02518"/>
    <w:rsid w:val="00F0482C"/>
    <w:rsid w:val="00F112A5"/>
    <w:rsid w:val="00F24D67"/>
    <w:rsid w:val="00F300B0"/>
    <w:rsid w:val="00F41B5A"/>
    <w:rsid w:val="00F41D6E"/>
    <w:rsid w:val="00F514DF"/>
    <w:rsid w:val="00F70135"/>
    <w:rsid w:val="00F72563"/>
    <w:rsid w:val="00F72D4A"/>
    <w:rsid w:val="00F75AD5"/>
    <w:rsid w:val="00F8066F"/>
    <w:rsid w:val="00F833D2"/>
    <w:rsid w:val="00F83F3E"/>
    <w:rsid w:val="00F85208"/>
    <w:rsid w:val="00F86D66"/>
    <w:rsid w:val="00F87482"/>
    <w:rsid w:val="00F87C91"/>
    <w:rsid w:val="00F90616"/>
    <w:rsid w:val="00F966DC"/>
    <w:rsid w:val="00F9724D"/>
    <w:rsid w:val="00FB158D"/>
    <w:rsid w:val="00FB2DF7"/>
    <w:rsid w:val="00FB4843"/>
    <w:rsid w:val="00FC1C2B"/>
    <w:rsid w:val="00FD25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C1D406-45DC-472E-87BA-D4A9B2B41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E49D4"/>
    <w:rPr>
      <w:lang w:eastAsia="ar-SA"/>
    </w:rPr>
  </w:style>
  <w:style w:type="paragraph" w:styleId="berschrift1">
    <w:name w:val="heading 1"/>
    <w:basedOn w:val="Standard"/>
    <w:next w:val="Standard"/>
    <w:qFormat/>
    <w:rsid w:val="009E49D4"/>
    <w:pPr>
      <w:keepNext/>
      <w:tabs>
        <w:tab w:val="num" w:pos="0"/>
      </w:tabs>
      <w:jc w:val="center"/>
      <w:outlineLvl w:val="0"/>
    </w:pPr>
    <w:rPr>
      <w:rFonts w:ascii="Arial" w:hAnsi="Arial"/>
      <w:b/>
      <w:sz w:val="28"/>
      <w:u w:val="single"/>
    </w:rPr>
  </w:style>
  <w:style w:type="paragraph" w:styleId="berschrift2">
    <w:name w:val="heading 2"/>
    <w:basedOn w:val="Standard"/>
    <w:next w:val="Standard"/>
    <w:qFormat/>
    <w:rsid w:val="009E49D4"/>
    <w:pPr>
      <w:keepNext/>
      <w:tabs>
        <w:tab w:val="num" w:pos="0"/>
      </w:tabs>
      <w:spacing w:line="312" w:lineRule="auto"/>
      <w:jc w:val="both"/>
      <w:outlineLvl w:val="1"/>
    </w:pPr>
    <w:rPr>
      <w:rFonts w:ascii="Arial" w:hAnsi="Arial" w:cs="Arial"/>
      <w:b/>
      <w:bCs/>
      <w:sz w:val="22"/>
      <w:u w:val="single"/>
    </w:rPr>
  </w:style>
  <w:style w:type="paragraph" w:styleId="berschrift3">
    <w:name w:val="heading 3"/>
    <w:basedOn w:val="Standard"/>
    <w:next w:val="Standard"/>
    <w:qFormat/>
    <w:rsid w:val="009E49D4"/>
    <w:pPr>
      <w:keepNext/>
      <w:tabs>
        <w:tab w:val="num" w:pos="0"/>
      </w:tabs>
      <w:jc w:val="center"/>
      <w:outlineLvl w:val="2"/>
    </w:pPr>
    <w:rPr>
      <w:b/>
      <w:sz w:val="24"/>
    </w:rPr>
  </w:style>
  <w:style w:type="paragraph" w:styleId="berschrift4">
    <w:name w:val="heading 4"/>
    <w:basedOn w:val="Standard"/>
    <w:next w:val="Standard"/>
    <w:qFormat/>
    <w:rsid w:val="009E49D4"/>
    <w:pPr>
      <w:keepNext/>
      <w:tabs>
        <w:tab w:val="num" w:pos="0"/>
      </w:tabs>
      <w:outlineLvl w:val="3"/>
    </w:pPr>
    <w:rPr>
      <w:b/>
      <w:sz w:val="24"/>
      <w:lang w:val="en-US"/>
    </w:rPr>
  </w:style>
  <w:style w:type="paragraph" w:styleId="berschrift5">
    <w:name w:val="heading 5"/>
    <w:basedOn w:val="Standard"/>
    <w:next w:val="Standard"/>
    <w:qFormat/>
    <w:rsid w:val="009E49D4"/>
    <w:pPr>
      <w:keepNext/>
      <w:tabs>
        <w:tab w:val="num" w:pos="0"/>
      </w:tabs>
      <w:outlineLvl w:val="4"/>
    </w:pPr>
    <w:rPr>
      <w:rFonts w:ascii="Arial" w:hAnsi="Arial"/>
      <w:b/>
      <w:sz w:val="24"/>
    </w:rPr>
  </w:style>
  <w:style w:type="paragraph" w:styleId="berschrift6">
    <w:name w:val="heading 6"/>
    <w:basedOn w:val="Standard"/>
    <w:next w:val="Standard"/>
    <w:qFormat/>
    <w:rsid w:val="009E49D4"/>
    <w:pPr>
      <w:keepNext/>
      <w:tabs>
        <w:tab w:val="num" w:pos="0"/>
      </w:tabs>
      <w:ind w:right="284"/>
      <w:outlineLvl w:val="5"/>
    </w:pPr>
    <w:rPr>
      <w:rFonts w:ascii="Arial" w:hAnsi="Arial"/>
      <w:b/>
      <w:sz w:val="28"/>
    </w:rPr>
  </w:style>
  <w:style w:type="paragraph" w:styleId="berschrift7">
    <w:name w:val="heading 7"/>
    <w:basedOn w:val="Standard"/>
    <w:next w:val="Standard"/>
    <w:qFormat/>
    <w:rsid w:val="009E49D4"/>
    <w:pPr>
      <w:keepNext/>
      <w:tabs>
        <w:tab w:val="num" w:pos="0"/>
      </w:tabs>
      <w:outlineLvl w:val="6"/>
    </w:pPr>
    <w:rPr>
      <w:rFonts w:ascii="Arial" w:hAnsi="Arial"/>
      <w:b/>
      <w:sz w:val="22"/>
    </w:rPr>
  </w:style>
  <w:style w:type="paragraph" w:styleId="berschrift8">
    <w:name w:val="heading 8"/>
    <w:basedOn w:val="Standard"/>
    <w:next w:val="Standard"/>
    <w:qFormat/>
    <w:rsid w:val="009E49D4"/>
    <w:pPr>
      <w:keepNext/>
      <w:tabs>
        <w:tab w:val="num" w:pos="0"/>
      </w:tabs>
      <w:outlineLvl w:val="7"/>
    </w:pPr>
    <w:rPr>
      <w:rFonts w:ascii="Arial" w:hAnsi="Arial" w:cs="Arial"/>
      <w:b/>
      <w:sz w:val="28"/>
      <w:szCs w:val="36"/>
    </w:rPr>
  </w:style>
  <w:style w:type="paragraph" w:styleId="berschrift9">
    <w:name w:val="heading 9"/>
    <w:basedOn w:val="Standard"/>
    <w:next w:val="Standard"/>
    <w:qFormat/>
    <w:rsid w:val="009E49D4"/>
    <w:pPr>
      <w:keepNext/>
      <w:tabs>
        <w:tab w:val="num" w:pos="0"/>
      </w:tabs>
      <w:outlineLvl w:val="8"/>
    </w:pPr>
    <w:rPr>
      <w:rFonts w:ascii="Arial" w:hAnsi="Arial" w:cs="Arial"/>
      <w:b/>
      <w:sz w:val="28"/>
      <w:szCs w:val="28"/>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sid w:val="009E49D4"/>
    <w:rPr>
      <w:rFonts w:ascii="Arial" w:hAnsi="Arial" w:cs="Arial"/>
      <w:b w:val="0"/>
      <w:sz w:val="20"/>
      <w:szCs w:val="20"/>
    </w:rPr>
  </w:style>
  <w:style w:type="character" w:customStyle="1" w:styleId="WW8Num3z0">
    <w:name w:val="WW8Num3z0"/>
    <w:rsid w:val="009E49D4"/>
    <w:rPr>
      <w:rFonts w:ascii="Courier New" w:hAnsi="Courier New" w:cs="Courier New"/>
    </w:rPr>
  </w:style>
  <w:style w:type="character" w:customStyle="1" w:styleId="WW8Num5z0">
    <w:name w:val="WW8Num5z0"/>
    <w:rsid w:val="009E49D4"/>
    <w:rPr>
      <w:rFonts w:ascii="Symbol" w:hAnsi="Symbol"/>
    </w:rPr>
  </w:style>
  <w:style w:type="character" w:customStyle="1" w:styleId="WW8Num6z0">
    <w:name w:val="WW8Num6z0"/>
    <w:rsid w:val="009E49D4"/>
    <w:rPr>
      <w:rFonts w:ascii="Courier New" w:hAnsi="Courier New" w:cs="Courier New"/>
    </w:rPr>
  </w:style>
  <w:style w:type="character" w:customStyle="1" w:styleId="WW8Num7z0">
    <w:name w:val="WW8Num7z0"/>
    <w:rsid w:val="009E49D4"/>
    <w:rPr>
      <w:strike w:val="0"/>
      <w:dstrike w:val="0"/>
      <w:color w:val="auto"/>
      <w:u w:val="none"/>
    </w:rPr>
  </w:style>
  <w:style w:type="character" w:customStyle="1" w:styleId="WW8Num10z0">
    <w:name w:val="WW8Num10z0"/>
    <w:rsid w:val="009E49D4"/>
    <w:rPr>
      <w:rFonts w:ascii="Symbol" w:hAnsi="Symbol"/>
    </w:rPr>
  </w:style>
  <w:style w:type="character" w:customStyle="1" w:styleId="WW8Num11z0">
    <w:name w:val="WW8Num11z0"/>
    <w:rsid w:val="009E49D4"/>
    <w:rPr>
      <w:i w:val="0"/>
      <w:color w:val="auto"/>
    </w:rPr>
  </w:style>
  <w:style w:type="character" w:customStyle="1" w:styleId="WW8Num13z0">
    <w:name w:val="WW8Num13z0"/>
    <w:rsid w:val="009E49D4"/>
    <w:rPr>
      <w:rFonts w:ascii="Arial" w:hAnsi="Arial" w:cs="Arial"/>
    </w:rPr>
  </w:style>
  <w:style w:type="character" w:customStyle="1" w:styleId="WW8Num15z0">
    <w:name w:val="WW8Num15z0"/>
    <w:rsid w:val="009E49D4"/>
    <w:rPr>
      <w:rFonts w:ascii="Courier New" w:hAnsi="Courier New" w:cs="Courier New"/>
    </w:rPr>
  </w:style>
  <w:style w:type="character" w:customStyle="1" w:styleId="WW8Num16z0">
    <w:name w:val="WW8Num16z0"/>
    <w:rsid w:val="009E49D4"/>
    <w:rPr>
      <w:rFonts w:ascii="Symbol" w:hAnsi="Symbol"/>
      <w:color w:val="auto"/>
    </w:rPr>
  </w:style>
  <w:style w:type="character" w:customStyle="1" w:styleId="WW8Num17z0">
    <w:name w:val="WW8Num17z0"/>
    <w:rsid w:val="009E49D4"/>
    <w:rPr>
      <w:rFonts w:ascii="Symbol" w:hAnsi="Symbol"/>
    </w:rPr>
  </w:style>
  <w:style w:type="character" w:customStyle="1" w:styleId="WW8Num18z0">
    <w:name w:val="WW8Num18z0"/>
    <w:rsid w:val="009E49D4"/>
    <w:rPr>
      <w:rFonts w:ascii="Courier New" w:hAnsi="Courier New" w:cs="Courier New"/>
    </w:rPr>
  </w:style>
  <w:style w:type="character" w:customStyle="1" w:styleId="WW8Num20z0">
    <w:name w:val="WW8Num20z0"/>
    <w:rsid w:val="009E49D4"/>
    <w:rPr>
      <w:i w:val="0"/>
      <w:color w:val="auto"/>
    </w:rPr>
  </w:style>
  <w:style w:type="character" w:customStyle="1" w:styleId="WW8Num21z0">
    <w:name w:val="WW8Num21z0"/>
    <w:rsid w:val="009E49D4"/>
    <w:rPr>
      <w:rFonts w:ascii="Symbol" w:hAnsi="Symbol"/>
    </w:rPr>
  </w:style>
  <w:style w:type="character" w:customStyle="1" w:styleId="WW8Num24z0">
    <w:name w:val="WW8Num24z0"/>
    <w:rsid w:val="009E49D4"/>
    <w:rPr>
      <w:rFonts w:ascii="Symbol" w:hAnsi="Symbol"/>
    </w:rPr>
  </w:style>
  <w:style w:type="character" w:customStyle="1" w:styleId="WW8Num25z0">
    <w:name w:val="WW8Num25z0"/>
    <w:rsid w:val="009E49D4"/>
    <w:rPr>
      <w:rFonts w:ascii="Symbol" w:hAnsi="Symbol"/>
      <w:b/>
      <w:sz w:val="20"/>
      <w:szCs w:val="20"/>
    </w:rPr>
  </w:style>
  <w:style w:type="character" w:customStyle="1" w:styleId="WW8Num26z0">
    <w:name w:val="WW8Num26z0"/>
    <w:rsid w:val="009E49D4"/>
    <w:rPr>
      <w:rFonts w:ascii="Courier New" w:hAnsi="Courier New" w:cs="Courier New"/>
    </w:rPr>
  </w:style>
  <w:style w:type="character" w:customStyle="1" w:styleId="WW8Num30z0">
    <w:name w:val="WW8Num30z0"/>
    <w:rsid w:val="009E49D4"/>
    <w:rPr>
      <w:strike w:val="0"/>
      <w:dstrike w:val="0"/>
      <w:color w:val="auto"/>
      <w:u w:val="none"/>
    </w:rPr>
  </w:style>
  <w:style w:type="character" w:customStyle="1" w:styleId="WW8Num33z0">
    <w:name w:val="WW8Num33z0"/>
    <w:rsid w:val="009E49D4"/>
    <w:rPr>
      <w:rFonts w:ascii="Symbol" w:hAnsi="Symbol"/>
    </w:rPr>
  </w:style>
  <w:style w:type="character" w:customStyle="1" w:styleId="WW8Num34z0">
    <w:name w:val="WW8Num34z0"/>
    <w:rsid w:val="009E49D4"/>
    <w:rPr>
      <w:rFonts w:ascii="Symbol" w:hAnsi="Symbol"/>
    </w:rPr>
  </w:style>
  <w:style w:type="character" w:customStyle="1" w:styleId="WW8Num40z0">
    <w:name w:val="WW8Num40z0"/>
    <w:rsid w:val="009E49D4"/>
    <w:rPr>
      <w:b w:val="0"/>
      <w:color w:val="auto"/>
    </w:rPr>
  </w:style>
  <w:style w:type="character" w:customStyle="1" w:styleId="WW8Num41z0">
    <w:name w:val="WW8Num41z0"/>
    <w:rsid w:val="009E49D4"/>
    <w:rPr>
      <w:rFonts w:ascii="Symbol" w:hAnsi="Symbol"/>
    </w:rPr>
  </w:style>
  <w:style w:type="character" w:customStyle="1" w:styleId="WW-Absatz-Standardschriftart">
    <w:name w:val="WW-Absatz-Standardschriftart"/>
    <w:rsid w:val="009E49D4"/>
  </w:style>
  <w:style w:type="character" w:customStyle="1" w:styleId="WW8Num2z0">
    <w:name w:val="WW8Num2z0"/>
    <w:rsid w:val="009E49D4"/>
    <w:rPr>
      <w:rFonts w:ascii="Arial" w:hAnsi="Arial" w:cs="Arial"/>
      <w:b w:val="0"/>
      <w:sz w:val="20"/>
      <w:szCs w:val="20"/>
    </w:rPr>
  </w:style>
  <w:style w:type="character" w:customStyle="1" w:styleId="WW-WW8Num3z0">
    <w:name w:val="WW-WW8Num3z0"/>
    <w:rsid w:val="009E49D4"/>
    <w:rPr>
      <w:rFonts w:ascii="Times New Roman" w:hAnsi="Times New Roman"/>
    </w:rPr>
  </w:style>
  <w:style w:type="character" w:customStyle="1" w:styleId="WW8Num3z1">
    <w:name w:val="WW8Num3z1"/>
    <w:rsid w:val="009E49D4"/>
    <w:rPr>
      <w:rFonts w:ascii="Courier New" w:hAnsi="Courier New" w:cs="Courier New"/>
    </w:rPr>
  </w:style>
  <w:style w:type="character" w:customStyle="1" w:styleId="WW8Num3z2">
    <w:name w:val="WW8Num3z2"/>
    <w:rsid w:val="009E49D4"/>
    <w:rPr>
      <w:rFonts w:ascii="Wingdings" w:hAnsi="Wingdings"/>
    </w:rPr>
  </w:style>
  <w:style w:type="character" w:customStyle="1" w:styleId="WW8Num3z3">
    <w:name w:val="WW8Num3z3"/>
    <w:rsid w:val="009E49D4"/>
    <w:rPr>
      <w:rFonts w:ascii="Symbol" w:hAnsi="Symbol"/>
    </w:rPr>
  </w:style>
  <w:style w:type="character" w:customStyle="1" w:styleId="WW8Num4z0">
    <w:name w:val="WW8Num4z0"/>
    <w:rsid w:val="009E49D4"/>
    <w:rPr>
      <w:rFonts w:ascii="Courier New" w:hAnsi="Courier New" w:cs="Courier New"/>
    </w:rPr>
  </w:style>
  <w:style w:type="character" w:customStyle="1" w:styleId="WW8Num4z2">
    <w:name w:val="WW8Num4z2"/>
    <w:rsid w:val="009E49D4"/>
    <w:rPr>
      <w:rFonts w:ascii="Wingdings" w:hAnsi="Wingdings"/>
    </w:rPr>
  </w:style>
  <w:style w:type="character" w:customStyle="1" w:styleId="WW8Num4z3">
    <w:name w:val="WW8Num4z3"/>
    <w:rsid w:val="009E49D4"/>
    <w:rPr>
      <w:rFonts w:ascii="Symbol" w:hAnsi="Symbol"/>
    </w:rPr>
  </w:style>
  <w:style w:type="character" w:customStyle="1" w:styleId="WW8Num5z1">
    <w:name w:val="WW8Num5z1"/>
    <w:rsid w:val="009E49D4"/>
    <w:rPr>
      <w:rFonts w:ascii="Courier New" w:hAnsi="Courier New" w:cs="Courier New"/>
    </w:rPr>
  </w:style>
  <w:style w:type="character" w:customStyle="1" w:styleId="WW8Num5z2">
    <w:name w:val="WW8Num5z2"/>
    <w:rsid w:val="009E49D4"/>
    <w:rPr>
      <w:rFonts w:ascii="Wingdings" w:hAnsi="Wingdings"/>
    </w:rPr>
  </w:style>
  <w:style w:type="character" w:customStyle="1" w:styleId="WW8Num5z3">
    <w:name w:val="WW8Num5z3"/>
    <w:rsid w:val="009E49D4"/>
    <w:rPr>
      <w:rFonts w:ascii="Symbol" w:hAnsi="Symbol"/>
    </w:rPr>
  </w:style>
  <w:style w:type="character" w:customStyle="1" w:styleId="WW-WW8Num6z0">
    <w:name w:val="WW-WW8Num6z0"/>
    <w:rsid w:val="009E49D4"/>
    <w:rPr>
      <w:rFonts w:ascii="Arial Fett" w:hAnsi="Arial Fett"/>
      <w:b/>
      <w:i w:val="0"/>
      <w:sz w:val="22"/>
      <w:szCs w:val="22"/>
    </w:rPr>
  </w:style>
  <w:style w:type="character" w:customStyle="1" w:styleId="WW8Num6z1">
    <w:name w:val="WW8Num6z1"/>
    <w:rsid w:val="009E49D4"/>
    <w:rPr>
      <w:u w:val="none"/>
    </w:rPr>
  </w:style>
  <w:style w:type="character" w:customStyle="1" w:styleId="WW-WW8Num7z0">
    <w:name w:val="WW-WW8Num7z0"/>
    <w:rsid w:val="009E49D4"/>
    <w:rPr>
      <w:rFonts w:ascii="Courier New" w:hAnsi="Courier New" w:cs="Courier New"/>
    </w:rPr>
  </w:style>
  <w:style w:type="character" w:customStyle="1" w:styleId="WW8Num7z2">
    <w:name w:val="WW8Num7z2"/>
    <w:rsid w:val="009E49D4"/>
    <w:rPr>
      <w:rFonts w:ascii="Wingdings" w:hAnsi="Wingdings"/>
    </w:rPr>
  </w:style>
  <w:style w:type="character" w:customStyle="1" w:styleId="WW8Num7z3">
    <w:name w:val="WW8Num7z3"/>
    <w:rsid w:val="009E49D4"/>
    <w:rPr>
      <w:rFonts w:ascii="Symbol" w:hAnsi="Symbol"/>
    </w:rPr>
  </w:style>
  <w:style w:type="character" w:customStyle="1" w:styleId="WW-WW8Num10z0">
    <w:name w:val="WW-WW8Num10z0"/>
    <w:rsid w:val="009E49D4"/>
    <w:rPr>
      <w:rFonts w:ascii="Times New Roman" w:hAnsi="Times New Roman"/>
      <w:b/>
    </w:rPr>
  </w:style>
  <w:style w:type="character" w:customStyle="1" w:styleId="WW8Num10z1">
    <w:name w:val="WW8Num10z1"/>
    <w:rsid w:val="009E49D4"/>
    <w:rPr>
      <w:rFonts w:ascii="Courier New" w:hAnsi="Courier New" w:cs="Courier New"/>
    </w:rPr>
  </w:style>
  <w:style w:type="character" w:customStyle="1" w:styleId="WW8Num10z2">
    <w:name w:val="WW8Num10z2"/>
    <w:rsid w:val="009E49D4"/>
    <w:rPr>
      <w:rFonts w:ascii="Wingdings" w:hAnsi="Wingdings"/>
    </w:rPr>
  </w:style>
  <w:style w:type="character" w:customStyle="1" w:styleId="WW8Num10z3">
    <w:name w:val="WW8Num10z3"/>
    <w:rsid w:val="009E49D4"/>
    <w:rPr>
      <w:rFonts w:ascii="Symbol" w:hAnsi="Symbol"/>
    </w:rPr>
  </w:style>
  <w:style w:type="character" w:customStyle="1" w:styleId="WW-WW8Num11z0">
    <w:name w:val="WW-WW8Num11z0"/>
    <w:rsid w:val="009E49D4"/>
    <w:rPr>
      <w:rFonts w:ascii="Symbol" w:hAnsi="Symbol"/>
      <w:color w:val="auto"/>
      <w:sz w:val="28"/>
    </w:rPr>
  </w:style>
  <w:style w:type="character" w:customStyle="1" w:styleId="WW-WW8Num13z0">
    <w:name w:val="WW-WW8Num13z0"/>
    <w:rsid w:val="009E49D4"/>
    <w:rPr>
      <w:rFonts w:ascii="Times New Roman" w:hAnsi="Times New Roman"/>
    </w:rPr>
  </w:style>
  <w:style w:type="character" w:customStyle="1" w:styleId="WW8Num13z1">
    <w:name w:val="WW8Num13z1"/>
    <w:rsid w:val="009E49D4"/>
    <w:rPr>
      <w:rFonts w:ascii="Courier New" w:hAnsi="Courier New" w:cs="Courier New"/>
    </w:rPr>
  </w:style>
  <w:style w:type="character" w:customStyle="1" w:styleId="WW8Num13z2">
    <w:name w:val="WW8Num13z2"/>
    <w:rsid w:val="009E49D4"/>
    <w:rPr>
      <w:rFonts w:ascii="Wingdings" w:hAnsi="Wingdings"/>
    </w:rPr>
  </w:style>
  <w:style w:type="character" w:customStyle="1" w:styleId="WW8Num13z3">
    <w:name w:val="WW8Num13z3"/>
    <w:rsid w:val="009E49D4"/>
    <w:rPr>
      <w:rFonts w:ascii="Symbol" w:hAnsi="Symbol"/>
    </w:rPr>
  </w:style>
  <w:style w:type="character" w:customStyle="1" w:styleId="WW8Num14z0">
    <w:name w:val="WW8Num14z0"/>
    <w:rsid w:val="009E49D4"/>
    <w:rPr>
      <w:rFonts w:ascii="Courier New" w:hAnsi="Courier New" w:cs="Courier New"/>
    </w:rPr>
  </w:style>
  <w:style w:type="character" w:customStyle="1" w:styleId="WW8Num14z2">
    <w:name w:val="WW8Num14z2"/>
    <w:rsid w:val="009E49D4"/>
    <w:rPr>
      <w:rFonts w:ascii="Wingdings" w:hAnsi="Wingdings"/>
    </w:rPr>
  </w:style>
  <w:style w:type="character" w:customStyle="1" w:styleId="WW8Num14z3">
    <w:name w:val="WW8Num14z3"/>
    <w:rsid w:val="009E49D4"/>
    <w:rPr>
      <w:rFonts w:ascii="Symbol" w:hAnsi="Symbol"/>
    </w:rPr>
  </w:style>
  <w:style w:type="character" w:customStyle="1" w:styleId="WW-WW8Num16z0">
    <w:name w:val="WW-WW8Num16z0"/>
    <w:rsid w:val="009E49D4"/>
    <w:rPr>
      <w:rFonts w:ascii="Symbol" w:hAnsi="Symbol"/>
      <w:color w:val="auto"/>
      <w:sz w:val="28"/>
    </w:rPr>
  </w:style>
  <w:style w:type="character" w:customStyle="1" w:styleId="WW-WW8Num17z0">
    <w:name w:val="WW-WW8Num17z0"/>
    <w:rsid w:val="009E49D4"/>
    <w:rPr>
      <w:rFonts w:ascii="Times New Roman" w:hAnsi="Times New Roman"/>
      <w:b/>
    </w:rPr>
  </w:style>
  <w:style w:type="character" w:customStyle="1" w:styleId="WW8Num17z1">
    <w:name w:val="WW8Num17z1"/>
    <w:rsid w:val="009E49D4"/>
    <w:rPr>
      <w:rFonts w:ascii="Courier New" w:hAnsi="Courier New" w:cs="Courier New"/>
    </w:rPr>
  </w:style>
  <w:style w:type="character" w:customStyle="1" w:styleId="WW8Num17z2">
    <w:name w:val="WW8Num17z2"/>
    <w:rsid w:val="009E49D4"/>
    <w:rPr>
      <w:rFonts w:ascii="Wingdings" w:hAnsi="Wingdings"/>
    </w:rPr>
  </w:style>
  <w:style w:type="character" w:customStyle="1" w:styleId="WW8Num17z3">
    <w:name w:val="WW8Num17z3"/>
    <w:rsid w:val="009E49D4"/>
    <w:rPr>
      <w:rFonts w:ascii="Symbol" w:hAnsi="Symbol"/>
    </w:rPr>
  </w:style>
  <w:style w:type="character" w:customStyle="1" w:styleId="WW-WW8Num18z0">
    <w:name w:val="WW-WW8Num18z0"/>
    <w:rsid w:val="009E49D4"/>
    <w:rPr>
      <w:rFonts w:ascii="Courier New" w:hAnsi="Courier New" w:cs="Courier New"/>
    </w:rPr>
  </w:style>
  <w:style w:type="character" w:customStyle="1" w:styleId="WW8Num18z2">
    <w:name w:val="WW8Num18z2"/>
    <w:rsid w:val="009E49D4"/>
    <w:rPr>
      <w:rFonts w:ascii="Wingdings" w:hAnsi="Wingdings"/>
    </w:rPr>
  </w:style>
  <w:style w:type="character" w:customStyle="1" w:styleId="WW8Num18z3">
    <w:name w:val="WW8Num18z3"/>
    <w:rsid w:val="009E49D4"/>
    <w:rPr>
      <w:rFonts w:ascii="Symbol" w:hAnsi="Symbol"/>
    </w:rPr>
  </w:style>
  <w:style w:type="character" w:customStyle="1" w:styleId="WW8Num19z0">
    <w:name w:val="WW8Num19z0"/>
    <w:rsid w:val="009E49D4"/>
    <w:rPr>
      <w:rFonts w:ascii="Courier New" w:hAnsi="Courier New" w:cs="Courier New"/>
    </w:rPr>
  </w:style>
  <w:style w:type="character" w:customStyle="1" w:styleId="WW8Num19z2">
    <w:name w:val="WW8Num19z2"/>
    <w:rsid w:val="009E49D4"/>
    <w:rPr>
      <w:rFonts w:ascii="Wingdings" w:hAnsi="Wingdings"/>
    </w:rPr>
  </w:style>
  <w:style w:type="character" w:customStyle="1" w:styleId="WW8Num19z3">
    <w:name w:val="WW8Num19z3"/>
    <w:rsid w:val="009E49D4"/>
    <w:rPr>
      <w:rFonts w:ascii="Symbol" w:hAnsi="Symbol"/>
    </w:rPr>
  </w:style>
  <w:style w:type="character" w:customStyle="1" w:styleId="WW-WW8Num20z0">
    <w:name w:val="WW-WW8Num20z0"/>
    <w:rsid w:val="009E49D4"/>
    <w:rPr>
      <w:rFonts w:ascii="Symbol" w:hAnsi="Symbol"/>
    </w:rPr>
  </w:style>
  <w:style w:type="character" w:customStyle="1" w:styleId="WW8Num20z1">
    <w:name w:val="WW8Num20z1"/>
    <w:rsid w:val="009E49D4"/>
    <w:rPr>
      <w:rFonts w:ascii="Courier New" w:hAnsi="Courier New" w:cs="Courier New"/>
    </w:rPr>
  </w:style>
  <w:style w:type="character" w:customStyle="1" w:styleId="WW8Num20z2">
    <w:name w:val="WW8Num20z2"/>
    <w:rsid w:val="009E49D4"/>
    <w:rPr>
      <w:rFonts w:ascii="Wingdings" w:hAnsi="Wingdings"/>
    </w:rPr>
  </w:style>
  <w:style w:type="character" w:customStyle="1" w:styleId="WW-WW8Num21z0">
    <w:name w:val="WW-WW8Num21z0"/>
    <w:rsid w:val="009E49D4"/>
    <w:rPr>
      <w:rFonts w:ascii="Times New Roman" w:hAnsi="Times New Roman"/>
    </w:rPr>
  </w:style>
  <w:style w:type="character" w:customStyle="1" w:styleId="WW8Num22z0">
    <w:name w:val="WW8Num22z0"/>
    <w:rsid w:val="009E49D4"/>
    <w:rPr>
      <w:rFonts w:ascii="Symbol" w:hAnsi="Symbol"/>
    </w:rPr>
  </w:style>
  <w:style w:type="character" w:customStyle="1" w:styleId="WW8Num22z1">
    <w:name w:val="WW8Num22z1"/>
    <w:rsid w:val="009E49D4"/>
    <w:rPr>
      <w:rFonts w:ascii="Courier New" w:hAnsi="Courier New" w:cs="Courier New"/>
    </w:rPr>
  </w:style>
  <w:style w:type="character" w:customStyle="1" w:styleId="WW8Num22z2">
    <w:name w:val="WW8Num22z2"/>
    <w:rsid w:val="009E49D4"/>
    <w:rPr>
      <w:rFonts w:ascii="Wingdings" w:hAnsi="Wingdings"/>
    </w:rPr>
  </w:style>
  <w:style w:type="character" w:customStyle="1" w:styleId="WW8Num23z0">
    <w:name w:val="WW8Num23z0"/>
    <w:rsid w:val="009E49D4"/>
    <w:rPr>
      <w:rFonts w:ascii="Symbol" w:hAnsi="Symbol"/>
    </w:rPr>
  </w:style>
  <w:style w:type="character" w:customStyle="1" w:styleId="WW8Num23z1">
    <w:name w:val="WW8Num23z1"/>
    <w:rsid w:val="009E49D4"/>
    <w:rPr>
      <w:rFonts w:ascii="Courier New" w:hAnsi="Courier New" w:cs="Courier New"/>
    </w:rPr>
  </w:style>
  <w:style w:type="character" w:customStyle="1" w:styleId="WW8Num23z2">
    <w:name w:val="WW8Num23z2"/>
    <w:rsid w:val="009E49D4"/>
    <w:rPr>
      <w:rFonts w:ascii="Wingdings" w:hAnsi="Wingdings"/>
    </w:rPr>
  </w:style>
  <w:style w:type="character" w:customStyle="1" w:styleId="WW-WW8Num24z0">
    <w:name w:val="WW-WW8Num24z0"/>
    <w:rsid w:val="009E49D4"/>
    <w:rPr>
      <w:rFonts w:ascii="Times New Roman" w:hAnsi="Times New Roman"/>
    </w:rPr>
  </w:style>
  <w:style w:type="character" w:customStyle="1" w:styleId="WW8Num29z0">
    <w:name w:val="WW8Num29z0"/>
    <w:rsid w:val="009E49D4"/>
    <w:rPr>
      <w:rFonts w:ascii="Symbol" w:hAnsi="Symbol"/>
    </w:rPr>
  </w:style>
  <w:style w:type="character" w:customStyle="1" w:styleId="WW8Num29z1">
    <w:name w:val="WW8Num29z1"/>
    <w:rsid w:val="009E49D4"/>
    <w:rPr>
      <w:rFonts w:ascii="Courier New" w:hAnsi="Courier New"/>
    </w:rPr>
  </w:style>
  <w:style w:type="character" w:customStyle="1" w:styleId="WW8Num29z2">
    <w:name w:val="WW8Num29z2"/>
    <w:rsid w:val="009E49D4"/>
    <w:rPr>
      <w:rFonts w:ascii="Wingdings" w:hAnsi="Wingdings"/>
    </w:rPr>
  </w:style>
  <w:style w:type="character" w:customStyle="1" w:styleId="WW-WW8Num30z0">
    <w:name w:val="WW-WW8Num30z0"/>
    <w:rsid w:val="009E49D4"/>
    <w:rPr>
      <w:rFonts w:ascii="Arial Fett" w:hAnsi="Arial Fett"/>
      <w:b/>
      <w:i w:val="0"/>
      <w:sz w:val="22"/>
      <w:szCs w:val="22"/>
    </w:rPr>
  </w:style>
  <w:style w:type="character" w:customStyle="1" w:styleId="WW-WW8Num33z0">
    <w:name w:val="WW-WW8Num33z0"/>
    <w:rsid w:val="009E49D4"/>
    <w:rPr>
      <w:rFonts w:ascii="Times New Roman" w:eastAsia="Times New Roman" w:hAnsi="Times New Roman" w:cs="Times New Roman"/>
    </w:rPr>
  </w:style>
  <w:style w:type="character" w:customStyle="1" w:styleId="WW8Num33z1">
    <w:name w:val="WW8Num33z1"/>
    <w:rsid w:val="009E49D4"/>
    <w:rPr>
      <w:rFonts w:ascii="Courier New" w:hAnsi="Courier New"/>
    </w:rPr>
  </w:style>
  <w:style w:type="character" w:customStyle="1" w:styleId="WW8Num33z2">
    <w:name w:val="WW8Num33z2"/>
    <w:rsid w:val="009E49D4"/>
    <w:rPr>
      <w:rFonts w:ascii="Wingdings" w:hAnsi="Wingdings"/>
    </w:rPr>
  </w:style>
  <w:style w:type="character" w:customStyle="1" w:styleId="WW8Num33z3">
    <w:name w:val="WW8Num33z3"/>
    <w:rsid w:val="009E49D4"/>
    <w:rPr>
      <w:rFonts w:ascii="Symbol" w:hAnsi="Symbol"/>
    </w:rPr>
  </w:style>
  <w:style w:type="character" w:customStyle="1" w:styleId="WW8Num35z0">
    <w:name w:val="WW8Num35z0"/>
    <w:rsid w:val="009E49D4"/>
    <w:rPr>
      <w:rFonts w:ascii="Symbol" w:hAnsi="Symbol"/>
    </w:rPr>
  </w:style>
  <w:style w:type="character" w:customStyle="1" w:styleId="WW8Num35z1">
    <w:name w:val="WW8Num35z1"/>
    <w:rsid w:val="009E49D4"/>
    <w:rPr>
      <w:rFonts w:ascii="Courier New" w:hAnsi="Courier New" w:cs="Courier New"/>
    </w:rPr>
  </w:style>
  <w:style w:type="character" w:customStyle="1" w:styleId="WW8Num35z2">
    <w:name w:val="WW8Num35z2"/>
    <w:rsid w:val="009E49D4"/>
    <w:rPr>
      <w:rFonts w:ascii="Wingdings" w:hAnsi="Wingdings"/>
    </w:rPr>
  </w:style>
  <w:style w:type="character" w:customStyle="1" w:styleId="WW8Num36z0">
    <w:name w:val="WW8Num36z0"/>
    <w:rsid w:val="009E49D4"/>
    <w:rPr>
      <w:rFonts w:ascii="Arial Fett" w:hAnsi="Arial Fett"/>
      <w:b/>
      <w:i w:val="0"/>
      <w:sz w:val="22"/>
      <w:szCs w:val="22"/>
    </w:rPr>
  </w:style>
  <w:style w:type="character" w:customStyle="1" w:styleId="WW8Num37z0">
    <w:name w:val="WW8Num37z0"/>
    <w:rsid w:val="009E49D4"/>
    <w:rPr>
      <w:rFonts w:ascii="Symbol" w:hAnsi="Symbol"/>
    </w:rPr>
  </w:style>
  <w:style w:type="character" w:customStyle="1" w:styleId="WW8Num37z1">
    <w:name w:val="WW8Num37z1"/>
    <w:rsid w:val="009E49D4"/>
    <w:rPr>
      <w:rFonts w:ascii="Courier New" w:hAnsi="Courier New" w:cs="Courier New"/>
    </w:rPr>
  </w:style>
  <w:style w:type="character" w:customStyle="1" w:styleId="WW8Num37z2">
    <w:name w:val="WW8Num37z2"/>
    <w:rsid w:val="009E49D4"/>
    <w:rPr>
      <w:rFonts w:ascii="Wingdings" w:hAnsi="Wingdings"/>
    </w:rPr>
  </w:style>
  <w:style w:type="character" w:customStyle="1" w:styleId="WW8Num39z0">
    <w:name w:val="WW8Num39z0"/>
    <w:rsid w:val="009E49D4"/>
    <w:rPr>
      <w:rFonts w:ascii="Courier New" w:hAnsi="Courier New" w:cs="Courier New"/>
    </w:rPr>
  </w:style>
  <w:style w:type="character" w:customStyle="1" w:styleId="WW8Num39z2">
    <w:name w:val="WW8Num39z2"/>
    <w:rsid w:val="009E49D4"/>
    <w:rPr>
      <w:rFonts w:ascii="Wingdings" w:hAnsi="Wingdings"/>
    </w:rPr>
  </w:style>
  <w:style w:type="character" w:customStyle="1" w:styleId="WW8Num39z3">
    <w:name w:val="WW8Num39z3"/>
    <w:rsid w:val="009E49D4"/>
    <w:rPr>
      <w:rFonts w:ascii="Symbol" w:hAnsi="Symbol"/>
    </w:rPr>
  </w:style>
  <w:style w:type="character" w:customStyle="1" w:styleId="WW-WW8Num40z0">
    <w:name w:val="WW-WW8Num40z0"/>
    <w:rsid w:val="009E49D4"/>
    <w:rPr>
      <w:rFonts w:ascii="Symbol" w:hAnsi="Symbol"/>
      <w:color w:val="auto"/>
      <w:sz w:val="28"/>
    </w:rPr>
  </w:style>
  <w:style w:type="character" w:customStyle="1" w:styleId="WW-WW8Num41z0">
    <w:name w:val="WW-WW8Num41z0"/>
    <w:rsid w:val="009E49D4"/>
    <w:rPr>
      <w:rFonts w:ascii="Times New Roman" w:hAnsi="Times New Roman"/>
    </w:rPr>
  </w:style>
  <w:style w:type="character" w:customStyle="1" w:styleId="WW8Num41z1">
    <w:name w:val="WW8Num41z1"/>
    <w:rsid w:val="009E49D4"/>
    <w:rPr>
      <w:rFonts w:ascii="Courier New" w:hAnsi="Courier New" w:cs="Courier New"/>
    </w:rPr>
  </w:style>
  <w:style w:type="character" w:customStyle="1" w:styleId="WW8Num41z2">
    <w:name w:val="WW8Num41z2"/>
    <w:rsid w:val="009E49D4"/>
    <w:rPr>
      <w:rFonts w:ascii="Wingdings" w:hAnsi="Wingdings"/>
    </w:rPr>
  </w:style>
  <w:style w:type="character" w:customStyle="1" w:styleId="WW8Num41z3">
    <w:name w:val="WW8Num41z3"/>
    <w:rsid w:val="009E49D4"/>
    <w:rPr>
      <w:rFonts w:ascii="Symbol" w:hAnsi="Symbol"/>
    </w:rPr>
  </w:style>
  <w:style w:type="character" w:customStyle="1" w:styleId="WW8Num42z0">
    <w:name w:val="WW8Num42z0"/>
    <w:rsid w:val="009E49D4"/>
    <w:rPr>
      <w:rFonts w:ascii="Symbol" w:hAnsi="Symbol"/>
    </w:rPr>
  </w:style>
  <w:style w:type="character" w:customStyle="1" w:styleId="WW8Num42z1">
    <w:name w:val="WW8Num42z1"/>
    <w:rsid w:val="009E49D4"/>
    <w:rPr>
      <w:rFonts w:ascii="Courier New" w:hAnsi="Courier New" w:cs="Courier New"/>
    </w:rPr>
  </w:style>
  <w:style w:type="character" w:customStyle="1" w:styleId="WW8Num42z2">
    <w:name w:val="WW8Num42z2"/>
    <w:rsid w:val="009E49D4"/>
    <w:rPr>
      <w:rFonts w:ascii="Wingdings" w:hAnsi="Wingdings"/>
    </w:rPr>
  </w:style>
  <w:style w:type="character" w:customStyle="1" w:styleId="WW8Num43z0">
    <w:name w:val="WW8Num43z0"/>
    <w:rsid w:val="009E49D4"/>
    <w:rPr>
      <w:rFonts w:ascii="Arial Fett" w:hAnsi="Arial Fett"/>
      <w:b/>
      <w:i w:val="0"/>
      <w:sz w:val="22"/>
      <w:szCs w:val="22"/>
    </w:rPr>
  </w:style>
  <w:style w:type="character" w:customStyle="1" w:styleId="WW8Num43z1">
    <w:name w:val="WW8Num43z1"/>
    <w:rsid w:val="009E49D4"/>
    <w:rPr>
      <w:u w:val="none"/>
    </w:rPr>
  </w:style>
  <w:style w:type="character" w:customStyle="1" w:styleId="WW8Num44z0">
    <w:name w:val="WW8Num44z0"/>
    <w:rsid w:val="009E49D4"/>
    <w:rPr>
      <w:rFonts w:ascii="Arial Fett" w:hAnsi="Arial Fett"/>
      <w:b/>
      <w:i w:val="0"/>
      <w:sz w:val="22"/>
      <w:szCs w:val="22"/>
    </w:rPr>
  </w:style>
  <w:style w:type="character" w:customStyle="1" w:styleId="WW8Num45z0">
    <w:name w:val="WW8Num45z0"/>
    <w:rsid w:val="009E49D4"/>
    <w:rPr>
      <w:rFonts w:ascii="Symbol" w:hAnsi="Symbol"/>
    </w:rPr>
  </w:style>
  <w:style w:type="character" w:customStyle="1" w:styleId="WW8Num45z1">
    <w:name w:val="WW8Num45z1"/>
    <w:rsid w:val="009E49D4"/>
    <w:rPr>
      <w:rFonts w:ascii="Courier New" w:hAnsi="Courier New" w:cs="Courier New"/>
    </w:rPr>
  </w:style>
  <w:style w:type="character" w:customStyle="1" w:styleId="WW8Num45z2">
    <w:name w:val="WW8Num45z2"/>
    <w:rsid w:val="009E49D4"/>
    <w:rPr>
      <w:rFonts w:ascii="Wingdings" w:hAnsi="Wingdings"/>
    </w:rPr>
  </w:style>
  <w:style w:type="character" w:customStyle="1" w:styleId="WW8Num47z0">
    <w:name w:val="WW8Num47z0"/>
    <w:rsid w:val="009E49D4"/>
    <w:rPr>
      <w:i w:val="0"/>
      <w:color w:val="auto"/>
    </w:rPr>
  </w:style>
  <w:style w:type="character" w:customStyle="1" w:styleId="WW8Num50z0">
    <w:name w:val="WW8Num50z0"/>
    <w:rsid w:val="009E49D4"/>
    <w:rPr>
      <w:strike w:val="0"/>
      <w:dstrike w:val="0"/>
      <w:color w:val="auto"/>
      <w:u w:val="none"/>
    </w:rPr>
  </w:style>
  <w:style w:type="character" w:customStyle="1" w:styleId="WW8Num51z0">
    <w:name w:val="WW8Num51z0"/>
    <w:rsid w:val="009E49D4"/>
    <w:rPr>
      <w:rFonts w:ascii="Arial Fett" w:hAnsi="Arial Fett"/>
      <w:b/>
      <w:i w:val="0"/>
      <w:sz w:val="22"/>
      <w:szCs w:val="22"/>
    </w:rPr>
  </w:style>
  <w:style w:type="character" w:customStyle="1" w:styleId="WW8Num52z0">
    <w:name w:val="WW8Num52z0"/>
    <w:rsid w:val="009E49D4"/>
    <w:rPr>
      <w:rFonts w:ascii="Times New Roman" w:hAnsi="Times New Roman"/>
      <w:b/>
    </w:rPr>
  </w:style>
  <w:style w:type="character" w:customStyle="1" w:styleId="WW8Num52z1">
    <w:name w:val="WW8Num52z1"/>
    <w:rsid w:val="009E49D4"/>
    <w:rPr>
      <w:rFonts w:ascii="Courier New" w:hAnsi="Courier New" w:cs="Courier New"/>
    </w:rPr>
  </w:style>
  <w:style w:type="character" w:customStyle="1" w:styleId="WW8Num52z2">
    <w:name w:val="WW8Num52z2"/>
    <w:rsid w:val="009E49D4"/>
    <w:rPr>
      <w:rFonts w:ascii="Wingdings" w:hAnsi="Wingdings"/>
    </w:rPr>
  </w:style>
  <w:style w:type="character" w:customStyle="1" w:styleId="WW8Num52z3">
    <w:name w:val="WW8Num52z3"/>
    <w:rsid w:val="009E49D4"/>
    <w:rPr>
      <w:rFonts w:ascii="Symbol" w:hAnsi="Symbol"/>
      <w:b/>
    </w:rPr>
  </w:style>
  <w:style w:type="character" w:customStyle="1" w:styleId="WW8Num52z6">
    <w:name w:val="WW8Num52z6"/>
    <w:rsid w:val="009E49D4"/>
    <w:rPr>
      <w:rFonts w:ascii="Symbol" w:hAnsi="Symbol"/>
    </w:rPr>
  </w:style>
  <w:style w:type="character" w:customStyle="1" w:styleId="WW8Num54z0">
    <w:name w:val="WW8Num54z0"/>
    <w:rsid w:val="009E49D4"/>
    <w:rPr>
      <w:i w:val="0"/>
      <w:color w:val="auto"/>
    </w:rPr>
  </w:style>
  <w:style w:type="character" w:customStyle="1" w:styleId="WW8Num55z0">
    <w:name w:val="WW8Num55z0"/>
    <w:rsid w:val="009E49D4"/>
    <w:rPr>
      <w:rFonts w:ascii="Times New Roman" w:hAnsi="Times New Roman"/>
      <w:b/>
    </w:rPr>
  </w:style>
  <w:style w:type="character" w:customStyle="1" w:styleId="WW8Num55z1">
    <w:name w:val="WW8Num55z1"/>
    <w:rsid w:val="009E49D4"/>
    <w:rPr>
      <w:rFonts w:ascii="Courier New" w:hAnsi="Courier New" w:cs="Courier New"/>
    </w:rPr>
  </w:style>
  <w:style w:type="character" w:customStyle="1" w:styleId="WW8Num55z2">
    <w:name w:val="WW8Num55z2"/>
    <w:rsid w:val="009E49D4"/>
    <w:rPr>
      <w:rFonts w:ascii="Wingdings" w:hAnsi="Wingdings"/>
    </w:rPr>
  </w:style>
  <w:style w:type="character" w:customStyle="1" w:styleId="WW8Num55z3">
    <w:name w:val="WW8Num55z3"/>
    <w:rsid w:val="009E49D4"/>
    <w:rPr>
      <w:rFonts w:ascii="Symbol" w:hAnsi="Symbol"/>
    </w:rPr>
  </w:style>
  <w:style w:type="character" w:customStyle="1" w:styleId="WW8Num56z1">
    <w:name w:val="WW8Num56z1"/>
    <w:rsid w:val="009E49D4"/>
    <w:rPr>
      <w:rFonts w:ascii="Symbol" w:hAnsi="Symbol"/>
    </w:rPr>
  </w:style>
  <w:style w:type="character" w:customStyle="1" w:styleId="WW8Num57z0">
    <w:name w:val="WW8Num57z0"/>
    <w:rsid w:val="009E49D4"/>
    <w:rPr>
      <w:i w:val="0"/>
      <w:color w:val="auto"/>
    </w:rPr>
  </w:style>
  <w:style w:type="character" w:customStyle="1" w:styleId="WW8Num58z0">
    <w:name w:val="WW8Num58z0"/>
    <w:rsid w:val="009E49D4"/>
    <w:rPr>
      <w:rFonts w:ascii="Symbol" w:hAnsi="Symbol"/>
    </w:rPr>
  </w:style>
  <w:style w:type="character" w:customStyle="1" w:styleId="WW8Num60z0">
    <w:name w:val="WW8Num60z0"/>
    <w:rsid w:val="009E49D4"/>
    <w:rPr>
      <w:i w:val="0"/>
      <w:color w:val="auto"/>
    </w:rPr>
  </w:style>
  <w:style w:type="character" w:customStyle="1" w:styleId="WW8Num63z0">
    <w:name w:val="WW8Num63z0"/>
    <w:rsid w:val="009E49D4"/>
    <w:rPr>
      <w:rFonts w:ascii="Symbol" w:hAnsi="Symbol"/>
    </w:rPr>
  </w:style>
  <w:style w:type="character" w:customStyle="1" w:styleId="WW8Num63z1">
    <w:name w:val="WW8Num63z1"/>
    <w:rsid w:val="009E49D4"/>
    <w:rPr>
      <w:rFonts w:ascii="Courier New" w:hAnsi="Courier New" w:cs="Courier New"/>
    </w:rPr>
  </w:style>
  <w:style w:type="character" w:customStyle="1" w:styleId="WW8Num63z2">
    <w:name w:val="WW8Num63z2"/>
    <w:rsid w:val="009E49D4"/>
    <w:rPr>
      <w:rFonts w:ascii="Wingdings" w:hAnsi="Wingdings"/>
    </w:rPr>
  </w:style>
  <w:style w:type="character" w:customStyle="1" w:styleId="WW8Num64z0">
    <w:name w:val="WW8Num64z0"/>
    <w:rsid w:val="009E49D4"/>
    <w:rPr>
      <w:rFonts w:ascii="Times New Roman" w:hAnsi="Times New Roman"/>
    </w:rPr>
  </w:style>
  <w:style w:type="character" w:customStyle="1" w:styleId="WW8Num66z0">
    <w:name w:val="WW8Num66z0"/>
    <w:rsid w:val="009E49D4"/>
    <w:rPr>
      <w:rFonts w:ascii="Symbol" w:hAnsi="Symbol"/>
    </w:rPr>
  </w:style>
  <w:style w:type="character" w:customStyle="1" w:styleId="WW8Num66z1">
    <w:name w:val="WW8Num66z1"/>
    <w:rsid w:val="009E49D4"/>
    <w:rPr>
      <w:rFonts w:ascii="Courier New" w:hAnsi="Courier New" w:cs="Courier New"/>
    </w:rPr>
  </w:style>
  <w:style w:type="character" w:customStyle="1" w:styleId="WW8Num66z2">
    <w:name w:val="WW8Num66z2"/>
    <w:rsid w:val="009E49D4"/>
    <w:rPr>
      <w:rFonts w:ascii="Wingdings" w:hAnsi="Wingdings"/>
    </w:rPr>
  </w:style>
  <w:style w:type="character" w:customStyle="1" w:styleId="WW8Num67z0">
    <w:name w:val="WW8Num67z0"/>
    <w:rsid w:val="009E49D4"/>
    <w:rPr>
      <w:rFonts w:ascii="Arial Fett" w:hAnsi="Arial Fett"/>
      <w:b/>
      <w:i w:val="0"/>
      <w:sz w:val="24"/>
      <w:szCs w:val="24"/>
      <w:u w:val="single"/>
    </w:rPr>
  </w:style>
  <w:style w:type="character" w:customStyle="1" w:styleId="WW8Num68z0">
    <w:name w:val="WW8Num68z0"/>
    <w:rsid w:val="009E49D4"/>
    <w:rPr>
      <w:rFonts w:ascii="Symbol" w:hAnsi="Symbol"/>
    </w:rPr>
  </w:style>
  <w:style w:type="character" w:customStyle="1" w:styleId="WW8Num69z0">
    <w:name w:val="WW8Num69z0"/>
    <w:rsid w:val="009E49D4"/>
    <w:rPr>
      <w:rFonts w:ascii="Times New Roman" w:hAnsi="Times New Roman"/>
      <w:b/>
    </w:rPr>
  </w:style>
  <w:style w:type="character" w:customStyle="1" w:styleId="WW8Num69z1">
    <w:name w:val="WW8Num69z1"/>
    <w:rsid w:val="009E49D4"/>
    <w:rPr>
      <w:rFonts w:ascii="Courier New" w:hAnsi="Courier New" w:cs="Courier New"/>
    </w:rPr>
  </w:style>
  <w:style w:type="character" w:customStyle="1" w:styleId="WW8Num69z2">
    <w:name w:val="WW8Num69z2"/>
    <w:rsid w:val="009E49D4"/>
    <w:rPr>
      <w:rFonts w:ascii="Wingdings" w:hAnsi="Wingdings"/>
    </w:rPr>
  </w:style>
  <w:style w:type="character" w:customStyle="1" w:styleId="WW8Num69z3">
    <w:name w:val="WW8Num69z3"/>
    <w:rsid w:val="009E49D4"/>
    <w:rPr>
      <w:rFonts w:ascii="Symbol" w:hAnsi="Symbol"/>
    </w:rPr>
  </w:style>
  <w:style w:type="character" w:customStyle="1" w:styleId="WW8Num70z0">
    <w:name w:val="WW8Num70z0"/>
    <w:rsid w:val="009E49D4"/>
    <w:rPr>
      <w:rFonts w:ascii="Arial Fett" w:hAnsi="Arial Fett"/>
      <w:b/>
      <w:i w:val="0"/>
      <w:sz w:val="24"/>
      <w:szCs w:val="24"/>
      <w:u w:val="single"/>
    </w:rPr>
  </w:style>
  <w:style w:type="character" w:customStyle="1" w:styleId="WW8Num72z0">
    <w:name w:val="WW8Num72z0"/>
    <w:rsid w:val="009E49D4"/>
    <w:rPr>
      <w:rFonts w:ascii="Arial Fett" w:hAnsi="Arial Fett"/>
      <w:b/>
      <w:i w:val="0"/>
      <w:sz w:val="22"/>
      <w:szCs w:val="22"/>
    </w:rPr>
  </w:style>
  <w:style w:type="character" w:customStyle="1" w:styleId="WW8Num74z0">
    <w:name w:val="WW8Num74z0"/>
    <w:rsid w:val="009E49D4"/>
    <w:rPr>
      <w:rFonts w:ascii="Times New Roman" w:hAnsi="Times New Roman"/>
      <w:b/>
    </w:rPr>
  </w:style>
  <w:style w:type="character" w:customStyle="1" w:styleId="WW8Num74z1">
    <w:name w:val="WW8Num74z1"/>
    <w:rsid w:val="009E49D4"/>
    <w:rPr>
      <w:rFonts w:ascii="Courier New" w:hAnsi="Courier New" w:cs="Courier New"/>
    </w:rPr>
  </w:style>
  <w:style w:type="character" w:customStyle="1" w:styleId="WW8Num74z2">
    <w:name w:val="WW8Num74z2"/>
    <w:rsid w:val="009E49D4"/>
    <w:rPr>
      <w:rFonts w:ascii="Wingdings" w:hAnsi="Wingdings"/>
    </w:rPr>
  </w:style>
  <w:style w:type="character" w:customStyle="1" w:styleId="WW8Num74z3">
    <w:name w:val="WW8Num74z3"/>
    <w:rsid w:val="009E49D4"/>
    <w:rPr>
      <w:rFonts w:ascii="Symbol" w:hAnsi="Symbol"/>
    </w:rPr>
  </w:style>
  <w:style w:type="character" w:customStyle="1" w:styleId="WW8Num75z0">
    <w:name w:val="WW8Num75z0"/>
    <w:rsid w:val="009E49D4"/>
    <w:rPr>
      <w:rFonts w:ascii="Symbol" w:hAnsi="Symbol"/>
    </w:rPr>
  </w:style>
  <w:style w:type="character" w:customStyle="1" w:styleId="WW8Num76z0">
    <w:name w:val="WW8Num76z0"/>
    <w:rsid w:val="009E49D4"/>
    <w:rPr>
      <w:sz w:val="16"/>
    </w:rPr>
  </w:style>
  <w:style w:type="character" w:customStyle="1" w:styleId="WW8Num78z0">
    <w:name w:val="WW8Num78z0"/>
    <w:rsid w:val="009E49D4"/>
    <w:rPr>
      <w:rFonts w:ascii="Times New Roman" w:hAnsi="Times New Roman"/>
      <w:b w:val="0"/>
      <w:i w:val="0"/>
      <w:sz w:val="20"/>
      <w:u w:val="none"/>
    </w:rPr>
  </w:style>
  <w:style w:type="character" w:customStyle="1" w:styleId="WW8Num80z0">
    <w:name w:val="WW8Num80z0"/>
    <w:rsid w:val="009E49D4"/>
    <w:rPr>
      <w:i w:val="0"/>
      <w:color w:val="auto"/>
    </w:rPr>
  </w:style>
  <w:style w:type="character" w:customStyle="1" w:styleId="WW8Num81z0">
    <w:name w:val="WW8Num81z0"/>
    <w:rsid w:val="009E49D4"/>
    <w:rPr>
      <w:rFonts w:ascii="Symbol" w:hAnsi="Symbol"/>
    </w:rPr>
  </w:style>
  <w:style w:type="character" w:customStyle="1" w:styleId="WW8Num83z0">
    <w:name w:val="WW8Num83z0"/>
    <w:rsid w:val="009E49D4"/>
    <w:rPr>
      <w:rFonts w:ascii="Arial Fett" w:hAnsi="Arial Fett"/>
      <w:b/>
      <w:i w:val="0"/>
      <w:sz w:val="22"/>
      <w:szCs w:val="22"/>
      <w:u w:val="single"/>
    </w:rPr>
  </w:style>
  <w:style w:type="character" w:customStyle="1" w:styleId="WW8Num85z0">
    <w:name w:val="WW8Num85z0"/>
    <w:rsid w:val="009E49D4"/>
    <w:rPr>
      <w:rFonts w:ascii="Symbol" w:hAnsi="Symbol"/>
    </w:rPr>
  </w:style>
  <w:style w:type="character" w:customStyle="1" w:styleId="WW8Num85z1">
    <w:name w:val="WW8Num85z1"/>
    <w:rsid w:val="009E49D4"/>
    <w:rPr>
      <w:rFonts w:ascii="Courier New" w:hAnsi="Courier New" w:cs="Courier New"/>
    </w:rPr>
  </w:style>
  <w:style w:type="character" w:customStyle="1" w:styleId="WW8Num85z2">
    <w:name w:val="WW8Num85z2"/>
    <w:rsid w:val="009E49D4"/>
    <w:rPr>
      <w:rFonts w:ascii="Wingdings" w:hAnsi="Wingdings"/>
    </w:rPr>
  </w:style>
  <w:style w:type="character" w:customStyle="1" w:styleId="WW8Num86z0">
    <w:name w:val="WW8Num86z0"/>
    <w:rsid w:val="009E49D4"/>
    <w:rPr>
      <w:rFonts w:ascii="Symbol" w:hAnsi="Symbol"/>
    </w:rPr>
  </w:style>
  <w:style w:type="character" w:customStyle="1" w:styleId="WW8Num87z0">
    <w:name w:val="WW8Num87z0"/>
    <w:rsid w:val="009E49D4"/>
    <w:rPr>
      <w:rFonts w:ascii="Arial Fett" w:hAnsi="Arial Fett"/>
      <w:b/>
      <w:i w:val="0"/>
      <w:sz w:val="22"/>
      <w:szCs w:val="22"/>
      <w:u w:val="single"/>
    </w:rPr>
  </w:style>
  <w:style w:type="character" w:customStyle="1" w:styleId="WW8Num90z0">
    <w:name w:val="WW8Num90z0"/>
    <w:rsid w:val="009E49D4"/>
    <w:rPr>
      <w:rFonts w:ascii="Arial" w:eastAsia="Times New Roman" w:hAnsi="Arial" w:cs="Arial"/>
    </w:rPr>
  </w:style>
  <w:style w:type="character" w:customStyle="1" w:styleId="WW8Num90z1">
    <w:name w:val="WW8Num90z1"/>
    <w:rsid w:val="009E49D4"/>
    <w:rPr>
      <w:rFonts w:ascii="Courier New" w:hAnsi="Courier New" w:cs="Courier New"/>
    </w:rPr>
  </w:style>
  <w:style w:type="character" w:customStyle="1" w:styleId="WW8Num90z2">
    <w:name w:val="WW8Num90z2"/>
    <w:rsid w:val="009E49D4"/>
    <w:rPr>
      <w:rFonts w:ascii="Wingdings" w:hAnsi="Wingdings"/>
    </w:rPr>
  </w:style>
  <w:style w:type="character" w:customStyle="1" w:styleId="WW8Num90z3">
    <w:name w:val="WW8Num90z3"/>
    <w:rsid w:val="009E49D4"/>
    <w:rPr>
      <w:rFonts w:ascii="Symbol" w:hAnsi="Symbol"/>
    </w:rPr>
  </w:style>
  <w:style w:type="character" w:customStyle="1" w:styleId="WW8Num93z0">
    <w:name w:val="WW8Num93z0"/>
    <w:rsid w:val="009E49D4"/>
    <w:rPr>
      <w:rFonts w:ascii="Times New Roman" w:hAnsi="Times New Roman"/>
    </w:rPr>
  </w:style>
  <w:style w:type="character" w:customStyle="1" w:styleId="WW8Num93z1">
    <w:name w:val="WW8Num93z1"/>
    <w:rsid w:val="009E49D4"/>
    <w:rPr>
      <w:rFonts w:ascii="Courier New" w:hAnsi="Courier New" w:cs="Courier New"/>
    </w:rPr>
  </w:style>
  <w:style w:type="character" w:customStyle="1" w:styleId="WW8Num93z2">
    <w:name w:val="WW8Num93z2"/>
    <w:rsid w:val="009E49D4"/>
    <w:rPr>
      <w:rFonts w:ascii="Wingdings" w:hAnsi="Wingdings"/>
    </w:rPr>
  </w:style>
  <w:style w:type="character" w:customStyle="1" w:styleId="WW8Num93z3">
    <w:name w:val="WW8Num93z3"/>
    <w:rsid w:val="009E49D4"/>
    <w:rPr>
      <w:rFonts w:ascii="Symbol" w:hAnsi="Symbol"/>
    </w:rPr>
  </w:style>
  <w:style w:type="character" w:customStyle="1" w:styleId="WW8Num95z0">
    <w:name w:val="WW8Num95z0"/>
    <w:rsid w:val="009E49D4"/>
    <w:rPr>
      <w:rFonts w:ascii="Courier New" w:hAnsi="Courier New" w:cs="Courier New"/>
    </w:rPr>
  </w:style>
  <w:style w:type="character" w:customStyle="1" w:styleId="WW8Num95z2">
    <w:name w:val="WW8Num95z2"/>
    <w:rsid w:val="009E49D4"/>
    <w:rPr>
      <w:rFonts w:ascii="Wingdings" w:hAnsi="Wingdings"/>
    </w:rPr>
  </w:style>
  <w:style w:type="character" w:customStyle="1" w:styleId="WW8Num95z3">
    <w:name w:val="WW8Num95z3"/>
    <w:rsid w:val="009E49D4"/>
    <w:rPr>
      <w:rFonts w:ascii="Symbol" w:hAnsi="Symbol"/>
    </w:rPr>
  </w:style>
  <w:style w:type="character" w:customStyle="1" w:styleId="WW8Num96z0">
    <w:name w:val="WW8Num96z0"/>
    <w:rsid w:val="009E49D4"/>
    <w:rPr>
      <w:rFonts w:ascii="Arial Fett" w:hAnsi="Arial Fett"/>
      <w:b/>
      <w:i w:val="0"/>
      <w:sz w:val="22"/>
      <w:szCs w:val="22"/>
    </w:rPr>
  </w:style>
  <w:style w:type="character" w:customStyle="1" w:styleId="WW8Num97z0">
    <w:name w:val="WW8Num97z0"/>
    <w:rsid w:val="009E49D4"/>
    <w:rPr>
      <w:rFonts w:ascii="Symbol" w:hAnsi="Symbol"/>
    </w:rPr>
  </w:style>
  <w:style w:type="character" w:customStyle="1" w:styleId="WW8Num97z1">
    <w:name w:val="WW8Num97z1"/>
    <w:rsid w:val="009E49D4"/>
    <w:rPr>
      <w:rFonts w:ascii="Courier New" w:hAnsi="Courier New" w:cs="Courier New"/>
    </w:rPr>
  </w:style>
  <w:style w:type="character" w:customStyle="1" w:styleId="WW8Num97z2">
    <w:name w:val="WW8Num97z2"/>
    <w:rsid w:val="009E49D4"/>
    <w:rPr>
      <w:rFonts w:ascii="Wingdings" w:hAnsi="Wingdings"/>
    </w:rPr>
  </w:style>
  <w:style w:type="character" w:customStyle="1" w:styleId="WW8Num98z0">
    <w:name w:val="WW8Num98z0"/>
    <w:rsid w:val="009E49D4"/>
    <w:rPr>
      <w:rFonts w:ascii="Times New Roman" w:hAnsi="Times New Roman"/>
    </w:rPr>
  </w:style>
  <w:style w:type="character" w:customStyle="1" w:styleId="WW8Num98z1">
    <w:name w:val="WW8Num98z1"/>
    <w:rsid w:val="009E49D4"/>
    <w:rPr>
      <w:rFonts w:ascii="Courier New" w:hAnsi="Courier New" w:cs="Courier New"/>
    </w:rPr>
  </w:style>
  <w:style w:type="character" w:customStyle="1" w:styleId="WW8Num98z2">
    <w:name w:val="WW8Num98z2"/>
    <w:rsid w:val="009E49D4"/>
    <w:rPr>
      <w:rFonts w:ascii="Wingdings" w:hAnsi="Wingdings"/>
    </w:rPr>
  </w:style>
  <w:style w:type="character" w:customStyle="1" w:styleId="WW8Num98z3">
    <w:name w:val="WW8Num98z3"/>
    <w:rsid w:val="009E49D4"/>
    <w:rPr>
      <w:rFonts w:ascii="Symbol" w:hAnsi="Symbol"/>
    </w:rPr>
  </w:style>
  <w:style w:type="character" w:customStyle="1" w:styleId="WW8Num100z0">
    <w:name w:val="WW8Num100z0"/>
    <w:rsid w:val="009E49D4"/>
    <w:rPr>
      <w:rFonts w:ascii="Times New Roman" w:hAnsi="Times New Roman"/>
    </w:rPr>
  </w:style>
  <w:style w:type="character" w:customStyle="1" w:styleId="WW8Num100z1">
    <w:name w:val="WW8Num100z1"/>
    <w:rsid w:val="009E49D4"/>
    <w:rPr>
      <w:rFonts w:ascii="Courier New" w:hAnsi="Courier New" w:cs="Courier New"/>
    </w:rPr>
  </w:style>
  <w:style w:type="character" w:customStyle="1" w:styleId="WW8Num100z2">
    <w:name w:val="WW8Num100z2"/>
    <w:rsid w:val="009E49D4"/>
    <w:rPr>
      <w:rFonts w:ascii="Wingdings" w:hAnsi="Wingdings"/>
    </w:rPr>
  </w:style>
  <w:style w:type="character" w:customStyle="1" w:styleId="WW8Num100z3">
    <w:name w:val="WW8Num100z3"/>
    <w:rsid w:val="009E49D4"/>
    <w:rPr>
      <w:rFonts w:ascii="Symbol" w:hAnsi="Symbol"/>
    </w:rPr>
  </w:style>
  <w:style w:type="character" w:customStyle="1" w:styleId="WW8Num101z0">
    <w:name w:val="WW8Num101z0"/>
    <w:rsid w:val="009E49D4"/>
    <w:rPr>
      <w:rFonts w:ascii="Symbol" w:hAnsi="Symbol"/>
    </w:rPr>
  </w:style>
  <w:style w:type="character" w:customStyle="1" w:styleId="WW8Num101z1">
    <w:name w:val="WW8Num101z1"/>
    <w:rsid w:val="009E49D4"/>
    <w:rPr>
      <w:rFonts w:ascii="Courier New" w:hAnsi="Courier New" w:cs="Courier New"/>
    </w:rPr>
  </w:style>
  <w:style w:type="character" w:customStyle="1" w:styleId="WW8Num101z2">
    <w:name w:val="WW8Num101z2"/>
    <w:rsid w:val="009E49D4"/>
    <w:rPr>
      <w:rFonts w:ascii="Wingdings" w:hAnsi="Wingdings"/>
    </w:rPr>
  </w:style>
  <w:style w:type="character" w:customStyle="1" w:styleId="WW8Num102z0">
    <w:name w:val="WW8Num102z0"/>
    <w:rsid w:val="009E49D4"/>
    <w:rPr>
      <w:rFonts w:ascii="Symbol" w:hAnsi="Symbol"/>
    </w:rPr>
  </w:style>
  <w:style w:type="character" w:customStyle="1" w:styleId="WW8Num103z0">
    <w:name w:val="WW8Num103z0"/>
    <w:rsid w:val="009E49D4"/>
    <w:rPr>
      <w:rFonts w:ascii="Times New Roman" w:hAnsi="Times New Roman"/>
    </w:rPr>
  </w:style>
  <w:style w:type="character" w:customStyle="1" w:styleId="WW8Num104z0">
    <w:name w:val="WW8Num104z0"/>
    <w:rsid w:val="009E49D4"/>
    <w:rPr>
      <w:sz w:val="16"/>
    </w:rPr>
  </w:style>
  <w:style w:type="character" w:customStyle="1" w:styleId="WW8Num105z0">
    <w:name w:val="WW8Num105z0"/>
    <w:rsid w:val="009E49D4"/>
    <w:rPr>
      <w:rFonts w:ascii="Times New Roman" w:hAnsi="Times New Roman"/>
    </w:rPr>
  </w:style>
  <w:style w:type="character" w:customStyle="1" w:styleId="WW8Num105z1">
    <w:name w:val="WW8Num105z1"/>
    <w:rsid w:val="009E49D4"/>
    <w:rPr>
      <w:rFonts w:ascii="Courier New" w:hAnsi="Courier New" w:cs="Courier New"/>
    </w:rPr>
  </w:style>
  <w:style w:type="character" w:customStyle="1" w:styleId="WW8Num105z2">
    <w:name w:val="WW8Num105z2"/>
    <w:rsid w:val="009E49D4"/>
    <w:rPr>
      <w:rFonts w:ascii="Wingdings" w:hAnsi="Wingdings"/>
    </w:rPr>
  </w:style>
  <w:style w:type="character" w:customStyle="1" w:styleId="WW8Num105z3">
    <w:name w:val="WW8Num105z3"/>
    <w:rsid w:val="009E49D4"/>
    <w:rPr>
      <w:rFonts w:ascii="Symbol" w:hAnsi="Symbol"/>
    </w:rPr>
  </w:style>
  <w:style w:type="character" w:customStyle="1" w:styleId="WW8Num106z0">
    <w:name w:val="WW8Num106z0"/>
    <w:rsid w:val="009E49D4"/>
    <w:rPr>
      <w:rFonts w:ascii="Arial Fett" w:hAnsi="Arial Fett"/>
      <w:b/>
      <w:i w:val="0"/>
      <w:sz w:val="22"/>
      <w:szCs w:val="22"/>
    </w:rPr>
  </w:style>
  <w:style w:type="character" w:customStyle="1" w:styleId="WW8Num107z0">
    <w:name w:val="WW8Num107z0"/>
    <w:rsid w:val="009E49D4"/>
    <w:rPr>
      <w:rFonts w:ascii="Symbol" w:hAnsi="Symbol"/>
      <w:color w:val="auto"/>
    </w:rPr>
  </w:style>
  <w:style w:type="character" w:customStyle="1" w:styleId="WW8Num107z1">
    <w:name w:val="WW8Num107z1"/>
    <w:rsid w:val="009E49D4"/>
    <w:rPr>
      <w:rFonts w:ascii="Courier New" w:hAnsi="Courier New" w:cs="Courier New"/>
    </w:rPr>
  </w:style>
  <w:style w:type="character" w:customStyle="1" w:styleId="WW8Num107z2">
    <w:name w:val="WW8Num107z2"/>
    <w:rsid w:val="009E49D4"/>
    <w:rPr>
      <w:rFonts w:ascii="Wingdings" w:hAnsi="Wingdings"/>
    </w:rPr>
  </w:style>
  <w:style w:type="character" w:customStyle="1" w:styleId="WW8Num107z6">
    <w:name w:val="WW8Num107z6"/>
    <w:rsid w:val="009E49D4"/>
    <w:rPr>
      <w:rFonts w:ascii="Symbol" w:hAnsi="Symbol"/>
    </w:rPr>
  </w:style>
  <w:style w:type="character" w:customStyle="1" w:styleId="WW8Num109z0">
    <w:name w:val="WW8Num109z0"/>
    <w:rsid w:val="009E49D4"/>
    <w:rPr>
      <w:rFonts w:ascii="Symbol" w:hAnsi="Symbol"/>
    </w:rPr>
  </w:style>
  <w:style w:type="character" w:customStyle="1" w:styleId="WW8Num109z1">
    <w:name w:val="WW8Num109z1"/>
    <w:rsid w:val="009E49D4"/>
    <w:rPr>
      <w:rFonts w:ascii="Courier New" w:hAnsi="Courier New" w:cs="Courier New"/>
    </w:rPr>
  </w:style>
  <w:style w:type="character" w:customStyle="1" w:styleId="WW8Num109z2">
    <w:name w:val="WW8Num109z2"/>
    <w:rsid w:val="009E49D4"/>
    <w:rPr>
      <w:rFonts w:ascii="Wingdings" w:hAnsi="Wingdings"/>
    </w:rPr>
  </w:style>
  <w:style w:type="character" w:customStyle="1" w:styleId="WW8Num110z0">
    <w:name w:val="WW8Num110z0"/>
    <w:rsid w:val="009E49D4"/>
    <w:rPr>
      <w:i w:val="0"/>
      <w:color w:val="auto"/>
    </w:rPr>
  </w:style>
  <w:style w:type="character" w:customStyle="1" w:styleId="WW8Num111z0">
    <w:name w:val="WW8Num111z0"/>
    <w:rsid w:val="009E49D4"/>
    <w:rPr>
      <w:rFonts w:ascii="Garamond" w:eastAsia="Times New Roman" w:hAnsi="Garamond" w:cs="Times New Roman"/>
    </w:rPr>
  </w:style>
  <w:style w:type="character" w:customStyle="1" w:styleId="WW8Num111z1">
    <w:name w:val="WW8Num111z1"/>
    <w:rsid w:val="009E49D4"/>
    <w:rPr>
      <w:rFonts w:ascii="Courier New" w:hAnsi="Courier New" w:cs="Courier New"/>
    </w:rPr>
  </w:style>
  <w:style w:type="character" w:customStyle="1" w:styleId="WW8Num111z2">
    <w:name w:val="WW8Num111z2"/>
    <w:rsid w:val="009E49D4"/>
    <w:rPr>
      <w:rFonts w:ascii="Wingdings" w:hAnsi="Wingdings"/>
    </w:rPr>
  </w:style>
  <w:style w:type="character" w:customStyle="1" w:styleId="WW8Num111z3">
    <w:name w:val="WW8Num111z3"/>
    <w:rsid w:val="009E49D4"/>
    <w:rPr>
      <w:rFonts w:ascii="Symbol" w:hAnsi="Symbol"/>
    </w:rPr>
  </w:style>
  <w:style w:type="character" w:customStyle="1" w:styleId="WW8Num112z0">
    <w:name w:val="WW8Num112z0"/>
    <w:rsid w:val="009E49D4"/>
    <w:rPr>
      <w:rFonts w:ascii="Symbol" w:hAnsi="Symbol"/>
    </w:rPr>
  </w:style>
  <w:style w:type="character" w:customStyle="1" w:styleId="WW8Num113z0">
    <w:name w:val="WW8Num113z0"/>
    <w:rsid w:val="009E49D4"/>
    <w:rPr>
      <w:rFonts w:ascii="Symbol" w:hAnsi="Symbol"/>
    </w:rPr>
  </w:style>
  <w:style w:type="character" w:customStyle="1" w:styleId="WW8Num114z0">
    <w:name w:val="WW8Num114z0"/>
    <w:rsid w:val="009E49D4"/>
    <w:rPr>
      <w:rFonts w:ascii="Times New Roman" w:hAnsi="Times New Roman"/>
    </w:rPr>
  </w:style>
  <w:style w:type="character" w:customStyle="1" w:styleId="WW8Num115z0">
    <w:name w:val="WW8Num115z0"/>
    <w:rsid w:val="009E49D4"/>
    <w:rPr>
      <w:rFonts w:ascii="Times New Roman" w:hAnsi="Times New Roman"/>
      <w:b/>
    </w:rPr>
  </w:style>
  <w:style w:type="character" w:customStyle="1" w:styleId="WW8Num116z0">
    <w:name w:val="WW8Num116z0"/>
    <w:rsid w:val="009E49D4"/>
    <w:rPr>
      <w:rFonts w:ascii="Symbol" w:hAnsi="Symbol"/>
    </w:rPr>
  </w:style>
  <w:style w:type="character" w:customStyle="1" w:styleId="WW8Num116z1">
    <w:name w:val="WW8Num116z1"/>
    <w:rsid w:val="009E49D4"/>
    <w:rPr>
      <w:rFonts w:ascii="Courier New" w:hAnsi="Courier New" w:cs="Courier New"/>
    </w:rPr>
  </w:style>
  <w:style w:type="character" w:customStyle="1" w:styleId="WW8Num116z2">
    <w:name w:val="WW8Num116z2"/>
    <w:rsid w:val="009E49D4"/>
    <w:rPr>
      <w:rFonts w:ascii="Wingdings" w:hAnsi="Wingdings"/>
    </w:rPr>
  </w:style>
  <w:style w:type="character" w:customStyle="1" w:styleId="WW8Num118z0">
    <w:name w:val="WW8Num118z0"/>
    <w:rsid w:val="009E49D4"/>
    <w:rPr>
      <w:rFonts w:ascii="Times New Roman" w:hAnsi="Times New Roman"/>
      <w:b w:val="0"/>
      <w:i w:val="0"/>
      <w:sz w:val="20"/>
      <w:u w:val="none"/>
    </w:rPr>
  </w:style>
  <w:style w:type="character" w:customStyle="1" w:styleId="WW8Num119z0">
    <w:name w:val="WW8Num119z0"/>
    <w:rsid w:val="009E49D4"/>
    <w:rPr>
      <w:rFonts w:ascii="Wingdings" w:eastAsia="Times New Roman" w:hAnsi="Wingdings" w:cs="Arial"/>
    </w:rPr>
  </w:style>
  <w:style w:type="character" w:customStyle="1" w:styleId="WW8Num119z1">
    <w:name w:val="WW8Num119z1"/>
    <w:rsid w:val="009E49D4"/>
    <w:rPr>
      <w:rFonts w:ascii="Courier New" w:hAnsi="Courier New" w:cs="Courier New"/>
    </w:rPr>
  </w:style>
  <w:style w:type="character" w:customStyle="1" w:styleId="WW8Num119z2">
    <w:name w:val="WW8Num119z2"/>
    <w:rsid w:val="009E49D4"/>
    <w:rPr>
      <w:rFonts w:ascii="Wingdings" w:hAnsi="Wingdings"/>
    </w:rPr>
  </w:style>
  <w:style w:type="character" w:customStyle="1" w:styleId="WW8Num119z3">
    <w:name w:val="WW8Num119z3"/>
    <w:rsid w:val="009E49D4"/>
    <w:rPr>
      <w:rFonts w:ascii="Symbol" w:hAnsi="Symbol"/>
    </w:rPr>
  </w:style>
  <w:style w:type="character" w:customStyle="1" w:styleId="WW8Num120z0">
    <w:name w:val="WW8Num120z0"/>
    <w:rsid w:val="009E49D4"/>
    <w:rPr>
      <w:i w:val="0"/>
      <w:color w:val="auto"/>
    </w:rPr>
  </w:style>
  <w:style w:type="character" w:customStyle="1" w:styleId="WW8Num123z0">
    <w:name w:val="WW8Num123z0"/>
    <w:rsid w:val="009E49D4"/>
    <w:rPr>
      <w:rFonts w:ascii="Symbol" w:hAnsi="Symbol"/>
    </w:rPr>
  </w:style>
  <w:style w:type="character" w:customStyle="1" w:styleId="WW8Num123z1">
    <w:name w:val="WW8Num123z1"/>
    <w:rsid w:val="009E49D4"/>
    <w:rPr>
      <w:rFonts w:ascii="Courier New" w:hAnsi="Courier New" w:cs="Courier New"/>
    </w:rPr>
  </w:style>
  <w:style w:type="character" w:customStyle="1" w:styleId="WW8Num123z2">
    <w:name w:val="WW8Num123z2"/>
    <w:rsid w:val="009E49D4"/>
    <w:rPr>
      <w:rFonts w:ascii="Wingdings" w:hAnsi="Wingdings"/>
    </w:rPr>
  </w:style>
  <w:style w:type="character" w:customStyle="1" w:styleId="WW8Num124z0">
    <w:name w:val="WW8Num124z0"/>
    <w:rsid w:val="009E49D4"/>
    <w:rPr>
      <w:rFonts w:ascii="Times New Roman" w:hAnsi="Times New Roman"/>
    </w:rPr>
  </w:style>
  <w:style w:type="character" w:customStyle="1" w:styleId="WW8Num124z1">
    <w:name w:val="WW8Num124z1"/>
    <w:rsid w:val="009E49D4"/>
    <w:rPr>
      <w:rFonts w:ascii="Courier New" w:hAnsi="Courier New" w:cs="Courier New"/>
    </w:rPr>
  </w:style>
  <w:style w:type="character" w:customStyle="1" w:styleId="WW8Num124z2">
    <w:name w:val="WW8Num124z2"/>
    <w:rsid w:val="009E49D4"/>
    <w:rPr>
      <w:rFonts w:ascii="Wingdings" w:hAnsi="Wingdings"/>
    </w:rPr>
  </w:style>
  <w:style w:type="character" w:customStyle="1" w:styleId="WW8Num124z3">
    <w:name w:val="WW8Num124z3"/>
    <w:rsid w:val="009E49D4"/>
    <w:rPr>
      <w:rFonts w:ascii="Symbol" w:hAnsi="Symbol"/>
    </w:rPr>
  </w:style>
  <w:style w:type="character" w:customStyle="1" w:styleId="WW8Num125z0">
    <w:name w:val="WW8Num125z0"/>
    <w:rsid w:val="009E49D4"/>
    <w:rPr>
      <w:rFonts w:ascii="Times New Roman" w:hAnsi="Times New Roman"/>
    </w:rPr>
  </w:style>
  <w:style w:type="character" w:customStyle="1" w:styleId="WW8Num126z3">
    <w:name w:val="WW8Num126z3"/>
    <w:rsid w:val="009E49D4"/>
    <w:rPr>
      <w:rFonts w:ascii="Symbol" w:hAnsi="Symbol"/>
    </w:rPr>
  </w:style>
  <w:style w:type="character" w:customStyle="1" w:styleId="WW8Num127z0">
    <w:name w:val="WW8Num127z0"/>
    <w:rsid w:val="009E49D4"/>
    <w:rPr>
      <w:rFonts w:ascii="Symbol" w:hAnsi="Symbol"/>
    </w:rPr>
  </w:style>
  <w:style w:type="character" w:customStyle="1" w:styleId="WW8Num127z1">
    <w:name w:val="WW8Num127z1"/>
    <w:rsid w:val="009E49D4"/>
    <w:rPr>
      <w:rFonts w:ascii="Courier New" w:hAnsi="Courier New"/>
    </w:rPr>
  </w:style>
  <w:style w:type="character" w:customStyle="1" w:styleId="WW8Num127z2">
    <w:name w:val="WW8Num127z2"/>
    <w:rsid w:val="009E49D4"/>
    <w:rPr>
      <w:rFonts w:ascii="Wingdings" w:hAnsi="Wingdings"/>
    </w:rPr>
  </w:style>
  <w:style w:type="character" w:customStyle="1" w:styleId="WW8Num128z0">
    <w:name w:val="WW8Num128z0"/>
    <w:rsid w:val="009E49D4"/>
    <w:rPr>
      <w:rFonts w:ascii="Symbol" w:hAnsi="Symbol"/>
      <w:color w:val="auto"/>
    </w:rPr>
  </w:style>
  <w:style w:type="character" w:customStyle="1" w:styleId="WW8Num128z1">
    <w:name w:val="WW8Num128z1"/>
    <w:rsid w:val="009E49D4"/>
    <w:rPr>
      <w:rFonts w:ascii="Courier New" w:hAnsi="Courier New" w:cs="Courier New"/>
    </w:rPr>
  </w:style>
  <w:style w:type="character" w:customStyle="1" w:styleId="WW8Num128z2">
    <w:name w:val="WW8Num128z2"/>
    <w:rsid w:val="009E49D4"/>
    <w:rPr>
      <w:rFonts w:ascii="Wingdings" w:hAnsi="Wingdings"/>
    </w:rPr>
  </w:style>
  <w:style w:type="character" w:customStyle="1" w:styleId="WW8Num128z3">
    <w:name w:val="WW8Num128z3"/>
    <w:rsid w:val="009E49D4"/>
    <w:rPr>
      <w:rFonts w:ascii="Symbol" w:hAnsi="Symbol"/>
    </w:rPr>
  </w:style>
  <w:style w:type="character" w:customStyle="1" w:styleId="WW8Num132z0">
    <w:name w:val="WW8Num132z0"/>
    <w:rsid w:val="009E49D4"/>
    <w:rPr>
      <w:rFonts w:ascii="Times New Roman" w:hAnsi="Times New Roman"/>
      <w:color w:val="auto"/>
    </w:rPr>
  </w:style>
  <w:style w:type="character" w:customStyle="1" w:styleId="WW8Num133z0">
    <w:name w:val="WW8Num133z0"/>
    <w:rsid w:val="009E49D4"/>
    <w:rPr>
      <w:rFonts w:ascii="Courier New" w:hAnsi="Courier New" w:cs="Courier New"/>
    </w:rPr>
  </w:style>
  <w:style w:type="character" w:customStyle="1" w:styleId="WW8Num133z2">
    <w:name w:val="WW8Num133z2"/>
    <w:rsid w:val="009E49D4"/>
    <w:rPr>
      <w:rFonts w:ascii="Wingdings" w:hAnsi="Wingdings"/>
    </w:rPr>
  </w:style>
  <w:style w:type="character" w:customStyle="1" w:styleId="WW8Num133z3">
    <w:name w:val="WW8Num133z3"/>
    <w:rsid w:val="009E49D4"/>
    <w:rPr>
      <w:rFonts w:ascii="Symbol" w:hAnsi="Symbol"/>
    </w:rPr>
  </w:style>
  <w:style w:type="character" w:customStyle="1" w:styleId="WW8Num134z0">
    <w:name w:val="WW8Num134z0"/>
    <w:rsid w:val="009E49D4"/>
    <w:rPr>
      <w:rFonts w:ascii="Wingdings" w:hAnsi="Wingdings"/>
    </w:rPr>
  </w:style>
  <w:style w:type="character" w:customStyle="1" w:styleId="WW8Num134z1">
    <w:name w:val="WW8Num134z1"/>
    <w:rsid w:val="009E49D4"/>
    <w:rPr>
      <w:rFonts w:ascii="Times New Roman" w:hAnsi="Times New Roman"/>
      <w:b/>
    </w:rPr>
  </w:style>
  <w:style w:type="character" w:customStyle="1" w:styleId="WW8Num134z3">
    <w:name w:val="WW8Num134z3"/>
    <w:rsid w:val="009E49D4"/>
    <w:rPr>
      <w:rFonts w:ascii="Symbol" w:hAnsi="Symbol"/>
    </w:rPr>
  </w:style>
  <w:style w:type="character" w:customStyle="1" w:styleId="WW8Num134z4">
    <w:name w:val="WW8Num134z4"/>
    <w:rsid w:val="009E49D4"/>
    <w:rPr>
      <w:rFonts w:ascii="Courier New" w:hAnsi="Courier New" w:cs="Courier New"/>
    </w:rPr>
  </w:style>
  <w:style w:type="character" w:customStyle="1" w:styleId="WW8Num135z0">
    <w:name w:val="WW8Num135z0"/>
    <w:rsid w:val="009E49D4"/>
    <w:rPr>
      <w:sz w:val="16"/>
    </w:rPr>
  </w:style>
  <w:style w:type="character" w:customStyle="1" w:styleId="WW8Num136z0">
    <w:name w:val="WW8Num136z0"/>
    <w:rsid w:val="009E49D4"/>
    <w:rPr>
      <w:rFonts w:ascii="Arial Fett" w:hAnsi="Arial Fett"/>
      <w:b/>
      <w:i w:val="0"/>
      <w:sz w:val="22"/>
      <w:szCs w:val="22"/>
    </w:rPr>
  </w:style>
  <w:style w:type="character" w:customStyle="1" w:styleId="WW8Num141z0">
    <w:name w:val="WW8Num141z0"/>
    <w:rsid w:val="009E49D4"/>
    <w:rPr>
      <w:rFonts w:ascii="Times New Roman" w:hAnsi="Times New Roman"/>
    </w:rPr>
  </w:style>
  <w:style w:type="character" w:customStyle="1" w:styleId="WW8Num143z1">
    <w:name w:val="WW8Num143z1"/>
    <w:rsid w:val="009E49D4"/>
    <w:rPr>
      <w:b w:val="0"/>
      <w:u w:val="single"/>
    </w:rPr>
  </w:style>
  <w:style w:type="character" w:customStyle="1" w:styleId="WW8Num144z0">
    <w:name w:val="WW8Num144z0"/>
    <w:rsid w:val="009E49D4"/>
    <w:rPr>
      <w:rFonts w:ascii="Wingdings" w:hAnsi="Wingdings"/>
    </w:rPr>
  </w:style>
  <w:style w:type="character" w:customStyle="1" w:styleId="WW8Num144z1">
    <w:name w:val="WW8Num144z1"/>
    <w:rsid w:val="009E49D4"/>
    <w:rPr>
      <w:rFonts w:ascii="Courier New" w:hAnsi="Courier New" w:cs="Courier New"/>
    </w:rPr>
  </w:style>
  <w:style w:type="character" w:customStyle="1" w:styleId="WW8Num144z3">
    <w:name w:val="WW8Num144z3"/>
    <w:rsid w:val="009E49D4"/>
    <w:rPr>
      <w:rFonts w:ascii="Symbol" w:hAnsi="Symbol"/>
    </w:rPr>
  </w:style>
  <w:style w:type="character" w:customStyle="1" w:styleId="WW8Num145z0">
    <w:name w:val="WW8Num145z0"/>
    <w:rsid w:val="009E49D4"/>
    <w:rPr>
      <w:rFonts w:ascii="Wingdings" w:hAnsi="Wingdings"/>
    </w:rPr>
  </w:style>
  <w:style w:type="character" w:customStyle="1" w:styleId="WW8Num145z1">
    <w:name w:val="WW8Num145z1"/>
    <w:rsid w:val="009E49D4"/>
    <w:rPr>
      <w:rFonts w:ascii="Courier New" w:hAnsi="Courier New" w:cs="Courier New"/>
    </w:rPr>
  </w:style>
  <w:style w:type="character" w:customStyle="1" w:styleId="WW8Num145z3">
    <w:name w:val="WW8Num145z3"/>
    <w:rsid w:val="009E49D4"/>
    <w:rPr>
      <w:rFonts w:ascii="Symbol" w:hAnsi="Symbol"/>
    </w:rPr>
  </w:style>
  <w:style w:type="character" w:customStyle="1" w:styleId="WW8Num146z0">
    <w:name w:val="WW8Num146z0"/>
    <w:rsid w:val="009E49D4"/>
    <w:rPr>
      <w:rFonts w:ascii="Times New Roman" w:hAnsi="Times New Roman"/>
    </w:rPr>
  </w:style>
  <w:style w:type="character" w:customStyle="1" w:styleId="WW8Num147z0">
    <w:name w:val="WW8Num147z0"/>
    <w:rsid w:val="009E49D4"/>
    <w:rPr>
      <w:rFonts w:ascii="Arial Fett" w:hAnsi="Arial Fett"/>
      <w:b/>
      <w:i w:val="0"/>
      <w:sz w:val="22"/>
      <w:szCs w:val="22"/>
    </w:rPr>
  </w:style>
  <w:style w:type="character" w:customStyle="1" w:styleId="WW8Num147z1">
    <w:name w:val="WW8Num147z1"/>
    <w:rsid w:val="009E49D4"/>
    <w:rPr>
      <w:u w:val="none"/>
    </w:rPr>
  </w:style>
  <w:style w:type="character" w:customStyle="1" w:styleId="WW8Num148z0">
    <w:name w:val="WW8Num148z0"/>
    <w:rsid w:val="009E49D4"/>
    <w:rPr>
      <w:rFonts w:ascii="Arial Fett" w:hAnsi="Arial Fett"/>
      <w:b/>
      <w:i w:val="0"/>
      <w:sz w:val="22"/>
      <w:szCs w:val="22"/>
    </w:rPr>
  </w:style>
  <w:style w:type="character" w:customStyle="1" w:styleId="WW8Num150z0">
    <w:name w:val="WW8Num150z0"/>
    <w:rsid w:val="009E49D4"/>
    <w:rPr>
      <w:rFonts w:ascii="Wingdings" w:hAnsi="Wingdings"/>
    </w:rPr>
  </w:style>
  <w:style w:type="character" w:customStyle="1" w:styleId="WW8Num150z1">
    <w:name w:val="WW8Num150z1"/>
    <w:rsid w:val="009E49D4"/>
    <w:rPr>
      <w:rFonts w:ascii="Courier New" w:hAnsi="Courier New" w:cs="Courier New"/>
    </w:rPr>
  </w:style>
  <w:style w:type="character" w:customStyle="1" w:styleId="WW8Num150z3">
    <w:name w:val="WW8Num150z3"/>
    <w:rsid w:val="009E49D4"/>
    <w:rPr>
      <w:rFonts w:ascii="Symbol" w:hAnsi="Symbol"/>
    </w:rPr>
  </w:style>
  <w:style w:type="character" w:customStyle="1" w:styleId="WW8Num151z0">
    <w:name w:val="WW8Num151z0"/>
    <w:rsid w:val="009E49D4"/>
    <w:rPr>
      <w:rFonts w:ascii="Arial Fett" w:hAnsi="Arial Fett"/>
      <w:b/>
      <w:i w:val="0"/>
      <w:sz w:val="22"/>
      <w:szCs w:val="22"/>
    </w:rPr>
  </w:style>
  <w:style w:type="character" w:customStyle="1" w:styleId="WW8Num152z0">
    <w:name w:val="WW8Num152z0"/>
    <w:rsid w:val="009E49D4"/>
    <w:rPr>
      <w:rFonts w:ascii="Courier New" w:hAnsi="Courier New" w:cs="Courier New"/>
    </w:rPr>
  </w:style>
  <w:style w:type="character" w:customStyle="1" w:styleId="WW8Num152z2">
    <w:name w:val="WW8Num152z2"/>
    <w:rsid w:val="009E49D4"/>
    <w:rPr>
      <w:rFonts w:ascii="Wingdings" w:hAnsi="Wingdings"/>
    </w:rPr>
  </w:style>
  <w:style w:type="character" w:customStyle="1" w:styleId="WW8Num152z3">
    <w:name w:val="WW8Num152z3"/>
    <w:rsid w:val="009E49D4"/>
    <w:rPr>
      <w:rFonts w:ascii="Symbol" w:hAnsi="Symbol"/>
    </w:rPr>
  </w:style>
  <w:style w:type="character" w:customStyle="1" w:styleId="WW8Num153z0">
    <w:name w:val="WW8Num153z0"/>
    <w:rsid w:val="009E49D4"/>
    <w:rPr>
      <w:b w:val="0"/>
    </w:rPr>
  </w:style>
  <w:style w:type="character" w:customStyle="1" w:styleId="WW8Num154z0">
    <w:name w:val="WW8Num154z0"/>
    <w:rsid w:val="009E49D4"/>
    <w:rPr>
      <w:rFonts w:ascii="Wingdings" w:hAnsi="Wingdings"/>
    </w:rPr>
  </w:style>
  <w:style w:type="character" w:customStyle="1" w:styleId="WW8Num154z1">
    <w:name w:val="WW8Num154z1"/>
    <w:rsid w:val="009E49D4"/>
    <w:rPr>
      <w:rFonts w:ascii="Courier New" w:hAnsi="Courier New" w:cs="Courier New"/>
    </w:rPr>
  </w:style>
  <w:style w:type="character" w:customStyle="1" w:styleId="WW8Num154z3">
    <w:name w:val="WW8Num154z3"/>
    <w:rsid w:val="009E49D4"/>
    <w:rPr>
      <w:rFonts w:ascii="Symbol" w:hAnsi="Symbol"/>
    </w:rPr>
  </w:style>
  <w:style w:type="character" w:customStyle="1" w:styleId="WW8Num155z0">
    <w:name w:val="WW8Num155z0"/>
    <w:rsid w:val="009E49D4"/>
    <w:rPr>
      <w:i w:val="0"/>
      <w:color w:val="auto"/>
    </w:rPr>
  </w:style>
  <w:style w:type="character" w:customStyle="1" w:styleId="WW8Num157z0">
    <w:name w:val="WW8Num157z0"/>
    <w:rsid w:val="009E49D4"/>
    <w:rPr>
      <w:b w:val="0"/>
    </w:rPr>
  </w:style>
  <w:style w:type="character" w:customStyle="1" w:styleId="WW8Num158z0">
    <w:name w:val="WW8Num158z0"/>
    <w:rsid w:val="009E49D4"/>
    <w:rPr>
      <w:i w:val="0"/>
    </w:rPr>
  </w:style>
  <w:style w:type="character" w:customStyle="1" w:styleId="WW8Num160z0">
    <w:name w:val="WW8Num160z0"/>
    <w:rsid w:val="009E49D4"/>
    <w:rPr>
      <w:rFonts w:ascii="Times New Roman" w:hAnsi="Times New Roman"/>
    </w:rPr>
  </w:style>
  <w:style w:type="character" w:customStyle="1" w:styleId="WW8Num160z1">
    <w:name w:val="WW8Num160z1"/>
    <w:rsid w:val="009E49D4"/>
    <w:rPr>
      <w:rFonts w:ascii="Courier New" w:hAnsi="Courier New" w:cs="Courier New"/>
    </w:rPr>
  </w:style>
  <w:style w:type="character" w:customStyle="1" w:styleId="WW8Num160z2">
    <w:name w:val="WW8Num160z2"/>
    <w:rsid w:val="009E49D4"/>
    <w:rPr>
      <w:rFonts w:ascii="Wingdings" w:hAnsi="Wingdings"/>
    </w:rPr>
  </w:style>
  <w:style w:type="character" w:customStyle="1" w:styleId="WW8Num160z3">
    <w:name w:val="WW8Num160z3"/>
    <w:rsid w:val="009E49D4"/>
    <w:rPr>
      <w:rFonts w:ascii="Symbol" w:hAnsi="Symbol"/>
    </w:rPr>
  </w:style>
  <w:style w:type="character" w:customStyle="1" w:styleId="WW8Num161z0">
    <w:name w:val="WW8Num161z0"/>
    <w:rsid w:val="009E49D4"/>
    <w:rPr>
      <w:rFonts w:ascii="Arial Fett" w:hAnsi="Arial Fett"/>
      <w:b/>
      <w:i w:val="0"/>
      <w:sz w:val="22"/>
      <w:szCs w:val="22"/>
    </w:rPr>
  </w:style>
  <w:style w:type="character" w:customStyle="1" w:styleId="WW8Num162z0">
    <w:name w:val="WW8Num162z0"/>
    <w:rsid w:val="009E49D4"/>
    <w:rPr>
      <w:rFonts w:ascii="Symbol" w:hAnsi="Symbol"/>
    </w:rPr>
  </w:style>
  <w:style w:type="character" w:customStyle="1" w:styleId="WW8Num162z1">
    <w:name w:val="WW8Num162z1"/>
    <w:rsid w:val="009E49D4"/>
    <w:rPr>
      <w:rFonts w:ascii="Courier New" w:hAnsi="Courier New" w:cs="Courier New"/>
    </w:rPr>
  </w:style>
  <w:style w:type="character" w:customStyle="1" w:styleId="WW8Num162z2">
    <w:name w:val="WW8Num162z2"/>
    <w:rsid w:val="009E49D4"/>
    <w:rPr>
      <w:rFonts w:ascii="Wingdings" w:hAnsi="Wingdings"/>
    </w:rPr>
  </w:style>
  <w:style w:type="character" w:customStyle="1" w:styleId="WW8Num164z0">
    <w:name w:val="WW8Num164z0"/>
    <w:rsid w:val="009E49D4"/>
    <w:rPr>
      <w:rFonts w:ascii="Symbol" w:hAnsi="Symbol"/>
      <w:color w:val="auto"/>
      <w:sz w:val="28"/>
    </w:rPr>
  </w:style>
  <w:style w:type="character" w:customStyle="1" w:styleId="WW8Num165z0">
    <w:name w:val="WW8Num165z0"/>
    <w:rsid w:val="009E49D4"/>
    <w:rPr>
      <w:rFonts w:ascii="Arial" w:hAnsi="Arial"/>
    </w:rPr>
  </w:style>
  <w:style w:type="character" w:customStyle="1" w:styleId="WW8Num166z0">
    <w:name w:val="WW8Num166z0"/>
    <w:rsid w:val="009E49D4"/>
    <w:rPr>
      <w:rFonts w:ascii="Symbol" w:hAnsi="Symbol"/>
    </w:rPr>
  </w:style>
  <w:style w:type="character" w:customStyle="1" w:styleId="WW8Num166z1">
    <w:name w:val="WW8Num166z1"/>
    <w:rsid w:val="009E49D4"/>
    <w:rPr>
      <w:rFonts w:ascii="Courier New" w:hAnsi="Courier New" w:cs="Courier New"/>
    </w:rPr>
  </w:style>
  <w:style w:type="character" w:customStyle="1" w:styleId="WW8Num166z5">
    <w:name w:val="WW8Num166z5"/>
    <w:rsid w:val="009E49D4"/>
    <w:rPr>
      <w:rFonts w:ascii="Wingdings" w:hAnsi="Wingdings"/>
    </w:rPr>
  </w:style>
  <w:style w:type="character" w:customStyle="1" w:styleId="WW8Num167z0">
    <w:name w:val="WW8Num167z0"/>
    <w:rsid w:val="009E49D4"/>
    <w:rPr>
      <w:rFonts w:ascii="Arial Fett" w:hAnsi="Arial Fett"/>
      <w:b/>
      <w:i w:val="0"/>
      <w:sz w:val="22"/>
      <w:szCs w:val="22"/>
    </w:rPr>
  </w:style>
  <w:style w:type="character" w:customStyle="1" w:styleId="WW8Num168z0">
    <w:name w:val="WW8Num168z0"/>
    <w:rsid w:val="009E49D4"/>
    <w:rPr>
      <w:rFonts w:ascii="Times New Roman" w:hAnsi="Times New Roman"/>
    </w:rPr>
  </w:style>
  <w:style w:type="character" w:customStyle="1" w:styleId="WW8Num170z0">
    <w:name w:val="WW8Num170z0"/>
    <w:rsid w:val="009E49D4"/>
    <w:rPr>
      <w:sz w:val="16"/>
    </w:rPr>
  </w:style>
  <w:style w:type="character" w:customStyle="1" w:styleId="WW8Num171z0">
    <w:name w:val="WW8Num171z0"/>
    <w:rsid w:val="009E49D4"/>
    <w:rPr>
      <w:rFonts w:ascii="Times New Roman" w:hAnsi="Times New Roman"/>
    </w:rPr>
  </w:style>
  <w:style w:type="character" w:customStyle="1" w:styleId="WW8Num171z1">
    <w:name w:val="WW8Num171z1"/>
    <w:rsid w:val="009E49D4"/>
    <w:rPr>
      <w:rFonts w:ascii="Courier New" w:hAnsi="Courier New" w:cs="Courier New"/>
    </w:rPr>
  </w:style>
  <w:style w:type="character" w:customStyle="1" w:styleId="WW8Num171z2">
    <w:name w:val="WW8Num171z2"/>
    <w:rsid w:val="009E49D4"/>
    <w:rPr>
      <w:rFonts w:ascii="Wingdings" w:hAnsi="Wingdings"/>
    </w:rPr>
  </w:style>
  <w:style w:type="character" w:customStyle="1" w:styleId="WW8Num171z3">
    <w:name w:val="WW8Num171z3"/>
    <w:rsid w:val="009E49D4"/>
    <w:rPr>
      <w:rFonts w:ascii="Symbol" w:hAnsi="Symbol"/>
    </w:rPr>
  </w:style>
  <w:style w:type="character" w:customStyle="1" w:styleId="WW8Num172z0">
    <w:name w:val="WW8Num172z0"/>
    <w:rsid w:val="009E49D4"/>
    <w:rPr>
      <w:rFonts w:ascii="Times New Roman" w:hAnsi="Times New Roman"/>
      <w:b/>
    </w:rPr>
  </w:style>
  <w:style w:type="character" w:customStyle="1" w:styleId="WW8Num172z1">
    <w:name w:val="WW8Num172z1"/>
    <w:rsid w:val="009E49D4"/>
    <w:rPr>
      <w:rFonts w:ascii="Courier New" w:hAnsi="Courier New" w:cs="Courier New"/>
    </w:rPr>
  </w:style>
  <w:style w:type="character" w:customStyle="1" w:styleId="WW8Num172z2">
    <w:name w:val="WW8Num172z2"/>
    <w:rsid w:val="009E49D4"/>
    <w:rPr>
      <w:rFonts w:ascii="Wingdings" w:hAnsi="Wingdings"/>
    </w:rPr>
  </w:style>
  <w:style w:type="character" w:customStyle="1" w:styleId="WW8Num172z3">
    <w:name w:val="WW8Num172z3"/>
    <w:rsid w:val="009E49D4"/>
    <w:rPr>
      <w:rFonts w:ascii="Symbol" w:hAnsi="Symbol"/>
    </w:rPr>
  </w:style>
  <w:style w:type="character" w:customStyle="1" w:styleId="WW8Num173z0">
    <w:name w:val="WW8Num173z0"/>
    <w:rsid w:val="009E49D4"/>
    <w:rPr>
      <w:rFonts w:ascii="Arial Fett" w:hAnsi="Arial Fett"/>
      <w:b/>
      <w:i w:val="0"/>
      <w:sz w:val="22"/>
      <w:szCs w:val="22"/>
    </w:rPr>
  </w:style>
  <w:style w:type="character" w:customStyle="1" w:styleId="WW8Num174z0">
    <w:name w:val="WW8Num174z0"/>
    <w:rsid w:val="009E49D4"/>
    <w:rPr>
      <w:rFonts w:ascii="Arial Fett" w:hAnsi="Arial Fett"/>
      <w:b/>
      <w:i w:val="0"/>
      <w:sz w:val="22"/>
      <w:szCs w:val="22"/>
    </w:rPr>
  </w:style>
  <w:style w:type="character" w:customStyle="1" w:styleId="WW8Num175z0">
    <w:name w:val="WW8Num175z0"/>
    <w:rsid w:val="009E49D4"/>
    <w:rPr>
      <w:rFonts w:ascii="Times New Roman" w:hAnsi="Times New Roman"/>
      <w:b/>
    </w:rPr>
  </w:style>
  <w:style w:type="character" w:customStyle="1" w:styleId="WW8Num175z1">
    <w:name w:val="WW8Num175z1"/>
    <w:rsid w:val="009E49D4"/>
    <w:rPr>
      <w:rFonts w:ascii="Courier New" w:hAnsi="Courier New" w:cs="Courier New"/>
    </w:rPr>
  </w:style>
  <w:style w:type="character" w:customStyle="1" w:styleId="WW8Num175z2">
    <w:name w:val="WW8Num175z2"/>
    <w:rsid w:val="009E49D4"/>
    <w:rPr>
      <w:rFonts w:ascii="Wingdings" w:hAnsi="Wingdings"/>
    </w:rPr>
  </w:style>
  <w:style w:type="character" w:customStyle="1" w:styleId="WW8Num175z3">
    <w:name w:val="WW8Num175z3"/>
    <w:rsid w:val="009E49D4"/>
    <w:rPr>
      <w:rFonts w:ascii="Symbol" w:hAnsi="Symbol"/>
    </w:rPr>
  </w:style>
  <w:style w:type="character" w:customStyle="1" w:styleId="WW8Num176z0">
    <w:name w:val="WW8Num176z0"/>
    <w:rsid w:val="009E49D4"/>
    <w:rPr>
      <w:rFonts w:ascii="Courier New" w:hAnsi="Courier New" w:cs="Courier New"/>
    </w:rPr>
  </w:style>
  <w:style w:type="character" w:customStyle="1" w:styleId="WW8Num176z2">
    <w:name w:val="WW8Num176z2"/>
    <w:rsid w:val="009E49D4"/>
    <w:rPr>
      <w:rFonts w:ascii="Wingdings" w:hAnsi="Wingdings"/>
    </w:rPr>
  </w:style>
  <w:style w:type="character" w:customStyle="1" w:styleId="WW8Num176z3">
    <w:name w:val="WW8Num176z3"/>
    <w:rsid w:val="009E49D4"/>
    <w:rPr>
      <w:rFonts w:ascii="Symbol" w:hAnsi="Symbol"/>
    </w:rPr>
  </w:style>
  <w:style w:type="character" w:customStyle="1" w:styleId="WW8Num178z0">
    <w:name w:val="WW8Num178z0"/>
    <w:rsid w:val="009E49D4"/>
    <w:rPr>
      <w:rFonts w:ascii="Times New Roman" w:hAnsi="Times New Roman"/>
    </w:rPr>
  </w:style>
  <w:style w:type="character" w:customStyle="1" w:styleId="WW8Num179z0">
    <w:name w:val="WW8Num179z0"/>
    <w:rsid w:val="009E49D4"/>
    <w:rPr>
      <w:rFonts w:ascii="Arial Fett" w:hAnsi="Arial Fett"/>
      <w:b/>
      <w:i w:val="0"/>
      <w:sz w:val="22"/>
      <w:szCs w:val="22"/>
      <w:u w:val="single"/>
    </w:rPr>
  </w:style>
  <w:style w:type="character" w:customStyle="1" w:styleId="WW8Num181z0">
    <w:name w:val="WW8Num181z0"/>
    <w:rsid w:val="009E49D4"/>
    <w:rPr>
      <w:rFonts w:ascii="Times New Roman" w:hAnsi="Times New Roman"/>
    </w:rPr>
  </w:style>
  <w:style w:type="character" w:customStyle="1" w:styleId="WW8Num183z0">
    <w:name w:val="WW8Num183z0"/>
    <w:rsid w:val="009E49D4"/>
    <w:rPr>
      <w:rFonts w:ascii="Times New Roman" w:hAnsi="Times New Roman"/>
    </w:rPr>
  </w:style>
  <w:style w:type="character" w:customStyle="1" w:styleId="WW8Num184z0">
    <w:name w:val="WW8Num184z0"/>
    <w:rsid w:val="009E49D4"/>
    <w:rPr>
      <w:i w:val="0"/>
      <w:color w:val="auto"/>
    </w:rPr>
  </w:style>
  <w:style w:type="character" w:customStyle="1" w:styleId="WW8Num185z0">
    <w:name w:val="WW8Num185z0"/>
    <w:rsid w:val="009E49D4"/>
    <w:rPr>
      <w:rFonts w:ascii="Arial Fett" w:hAnsi="Arial Fett"/>
      <w:b/>
      <w:i w:val="0"/>
      <w:sz w:val="24"/>
      <w:szCs w:val="24"/>
      <w:u w:val="single"/>
    </w:rPr>
  </w:style>
  <w:style w:type="character" w:customStyle="1" w:styleId="WW8Num186z0">
    <w:name w:val="WW8Num186z0"/>
    <w:rsid w:val="009E49D4"/>
    <w:rPr>
      <w:rFonts w:ascii="Symbol" w:hAnsi="Symbol"/>
    </w:rPr>
  </w:style>
  <w:style w:type="character" w:customStyle="1" w:styleId="WW8Num187z0">
    <w:name w:val="WW8Num187z0"/>
    <w:rsid w:val="009E49D4"/>
    <w:rPr>
      <w:rFonts w:ascii="Times New Roman" w:hAnsi="Times New Roman"/>
    </w:rPr>
  </w:style>
  <w:style w:type="character" w:customStyle="1" w:styleId="WW8Num187z1">
    <w:name w:val="WW8Num187z1"/>
    <w:rsid w:val="009E49D4"/>
    <w:rPr>
      <w:rFonts w:ascii="Courier New" w:hAnsi="Courier New" w:cs="Courier New"/>
    </w:rPr>
  </w:style>
  <w:style w:type="character" w:customStyle="1" w:styleId="WW8Num187z2">
    <w:name w:val="WW8Num187z2"/>
    <w:rsid w:val="009E49D4"/>
    <w:rPr>
      <w:rFonts w:ascii="Wingdings" w:hAnsi="Wingdings"/>
    </w:rPr>
  </w:style>
  <w:style w:type="character" w:customStyle="1" w:styleId="WW8Num187z3">
    <w:name w:val="WW8Num187z3"/>
    <w:rsid w:val="009E49D4"/>
    <w:rPr>
      <w:rFonts w:ascii="Symbol" w:hAnsi="Symbol"/>
    </w:rPr>
  </w:style>
  <w:style w:type="character" w:customStyle="1" w:styleId="WW8Num188z0">
    <w:name w:val="WW8Num188z0"/>
    <w:rsid w:val="009E49D4"/>
    <w:rPr>
      <w:rFonts w:ascii="Arial" w:eastAsia="Times New Roman" w:hAnsi="Arial" w:cs="Arial"/>
    </w:rPr>
  </w:style>
  <w:style w:type="character" w:customStyle="1" w:styleId="WW8Num188z1">
    <w:name w:val="WW8Num188z1"/>
    <w:rsid w:val="009E49D4"/>
    <w:rPr>
      <w:rFonts w:ascii="Courier New" w:hAnsi="Courier New" w:cs="Courier New"/>
    </w:rPr>
  </w:style>
  <w:style w:type="character" w:customStyle="1" w:styleId="WW8Num188z2">
    <w:name w:val="WW8Num188z2"/>
    <w:rsid w:val="009E49D4"/>
    <w:rPr>
      <w:rFonts w:ascii="Wingdings" w:hAnsi="Wingdings"/>
    </w:rPr>
  </w:style>
  <w:style w:type="character" w:customStyle="1" w:styleId="WW8Num188z3">
    <w:name w:val="WW8Num188z3"/>
    <w:rsid w:val="009E49D4"/>
    <w:rPr>
      <w:rFonts w:ascii="Symbol" w:hAnsi="Symbol"/>
    </w:rPr>
  </w:style>
  <w:style w:type="character" w:customStyle="1" w:styleId="WW8Num190z0">
    <w:name w:val="WW8Num190z0"/>
    <w:rsid w:val="009E49D4"/>
    <w:rPr>
      <w:rFonts w:ascii="Times New Roman" w:hAnsi="Times New Roman"/>
      <w:b/>
    </w:rPr>
  </w:style>
  <w:style w:type="character" w:customStyle="1" w:styleId="WW8Num190z1">
    <w:name w:val="WW8Num190z1"/>
    <w:rsid w:val="009E49D4"/>
    <w:rPr>
      <w:rFonts w:ascii="Courier New" w:hAnsi="Courier New"/>
    </w:rPr>
  </w:style>
  <w:style w:type="character" w:customStyle="1" w:styleId="WW8Num190z2">
    <w:name w:val="WW8Num190z2"/>
    <w:rsid w:val="009E49D4"/>
    <w:rPr>
      <w:rFonts w:ascii="Wingdings" w:hAnsi="Wingdings"/>
    </w:rPr>
  </w:style>
  <w:style w:type="character" w:customStyle="1" w:styleId="WW8Num190z3">
    <w:name w:val="WW8Num190z3"/>
    <w:rsid w:val="009E49D4"/>
    <w:rPr>
      <w:rFonts w:ascii="Symbol" w:hAnsi="Symbol"/>
    </w:rPr>
  </w:style>
  <w:style w:type="character" w:customStyle="1" w:styleId="WW8Num191z0">
    <w:name w:val="WW8Num191z0"/>
    <w:rsid w:val="009E49D4"/>
    <w:rPr>
      <w:rFonts w:ascii="Arial Fett" w:hAnsi="Arial Fett"/>
      <w:b/>
      <w:i w:val="0"/>
      <w:sz w:val="24"/>
      <w:szCs w:val="24"/>
      <w:u w:val="single"/>
    </w:rPr>
  </w:style>
  <w:style w:type="character" w:customStyle="1" w:styleId="WW8Num193z0">
    <w:name w:val="WW8Num193z0"/>
    <w:rsid w:val="009E49D4"/>
    <w:rPr>
      <w:rFonts w:ascii="Times New Roman" w:hAnsi="Times New Roman"/>
      <w:b/>
    </w:rPr>
  </w:style>
  <w:style w:type="character" w:customStyle="1" w:styleId="WW8Num193z1">
    <w:name w:val="WW8Num193z1"/>
    <w:rsid w:val="009E49D4"/>
    <w:rPr>
      <w:rFonts w:ascii="Courier New" w:hAnsi="Courier New" w:cs="Courier New"/>
    </w:rPr>
  </w:style>
  <w:style w:type="character" w:customStyle="1" w:styleId="WW8Num193z2">
    <w:name w:val="WW8Num193z2"/>
    <w:rsid w:val="009E49D4"/>
    <w:rPr>
      <w:rFonts w:ascii="Wingdings" w:hAnsi="Wingdings"/>
    </w:rPr>
  </w:style>
  <w:style w:type="character" w:customStyle="1" w:styleId="WW8Num193z3">
    <w:name w:val="WW8Num193z3"/>
    <w:rsid w:val="009E49D4"/>
    <w:rPr>
      <w:rFonts w:ascii="Symbol" w:hAnsi="Symbol"/>
    </w:rPr>
  </w:style>
  <w:style w:type="character" w:customStyle="1" w:styleId="WW8Num195z0">
    <w:name w:val="WW8Num195z0"/>
    <w:rsid w:val="009E49D4"/>
    <w:rPr>
      <w:rFonts w:ascii="Symbol" w:hAnsi="Symbol"/>
    </w:rPr>
  </w:style>
  <w:style w:type="character" w:customStyle="1" w:styleId="WW8Num195z1">
    <w:name w:val="WW8Num195z1"/>
    <w:rsid w:val="009E49D4"/>
    <w:rPr>
      <w:rFonts w:ascii="Courier New" w:hAnsi="Courier New" w:cs="Courier New"/>
    </w:rPr>
  </w:style>
  <w:style w:type="character" w:customStyle="1" w:styleId="WW8Num195z2">
    <w:name w:val="WW8Num195z2"/>
    <w:rsid w:val="009E49D4"/>
    <w:rPr>
      <w:rFonts w:ascii="Wingdings" w:hAnsi="Wingdings"/>
    </w:rPr>
  </w:style>
  <w:style w:type="character" w:customStyle="1" w:styleId="WW8Num199z0">
    <w:name w:val="WW8Num199z0"/>
    <w:rsid w:val="009E49D4"/>
    <w:rPr>
      <w:rFonts w:ascii="Times New Roman" w:hAnsi="Times New Roman"/>
    </w:rPr>
  </w:style>
  <w:style w:type="character" w:customStyle="1" w:styleId="WW8Num201z0">
    <w:name w:val="WW8Num201z0"/>
    <w:rsid w:val="009E49D4"/>
    <w:rPr>
      <w:rFonts w:ascii="Symbol" w:hAnsi="Symbol"/>
    </w:rPr>
  </w:style>
  <w:style w:type="character" w:customStyle="1" w:styleId="WW8Num201z1">
    <w:name w:val="WW8Num201z1"/>
    <w:rsid w:val="009E49D4"/>
    <w:rPr>
      <w:rFonts w:ascii="Courier New" w:hAnsi="Courier New" w:cs="Courier New"/>
    </w:rPr>
  </w:style>
  <w:style w:type="character" w:customStyle="1" w:styleId="WW8Num201z2">
    <w:name w:val="WW8Num201z2"/>
    <w:rsid w:val="009E49D4"/>
    <w:rPr>
      <w:rFonts w:ascii="Wingdings" w:hAnsi="Wingdings"/>
    </w:rPr>
  </w:style>
  <w:style w:type="character" w:customStyle="1" w:styleId="WW8Num202z0">
    <w:name w:val="WW8Num202z0"/>
    <w:rsid w:val="009E49D4"/>
    <w:rPr>
      <w:i w:val="0"/>
    </w:rPr>
  </w:style>
  <w:style w:type="character" w:customStyle="1" w:styleId="WW8Num204z0">
    <w:name w:val="WW8Num204z0"/>
    <w:rsid w:val="009E49D4"/>
    <w:rPr>
      <w:rFonts w:ascii="Symbol" w:hAnsi="Symbol"/>
    </w:rPr>
  </w:style>
  <w:style w:type="character" w:customStyle="1" w:styleId="WW8Num204z1">
    <w:name w:val="WW8Num204z1"/>
    <w:rsid w:val="009E49D4"/>
    <w:rPr>
      <w:rFonts w:ascii="Times New Roman" w:hAnsi="Times New Roman"/>
      <w:b/>
    </w:rPr>
  </w:style>
  <w:style w:type="character" w:customStyle="1" w:styleId="WW8Num204z2">
    <w:name w:val="WW8Num204z2"/>
    <w:rsid w:val="009E49D4"/>
    <w:rPr>
      <w:rFonts w:ascii="Wingdings" w:hAnsi="Wingdings"/>
    </w:rPr>
  </w:style>
  <w:style w:type="character" w:customStyle="1" w:styleId="WW8Num204z4">
    <w:name w:val="WW8Num204z4"/>
    <w:rsid w:val="009E49D4"/>
    <w:rPr>
      <w:rFonts w:ascii="Courier New" w:hAnsi="Courier New" w:cs="Courier New"/>
    </w:rPr>
  </w:style>
  <w:style w:type="character" w:customStyle="1" w:styleId="WW8Num205z0">
    <w:name w:val="WW8Num205z0"/>
    <w:rsid w:val="009E49D4"/>
    <w:rPr>
      <w:rFonts w:ascii="Arial Fett" w:hAnsi="Arial Fett"/>
      <w:b/>
      <w:i w:val="0"/>
      <w:sz w:val="22"/>
      <w:szCs w:val="22"/>
    </w:rPr>
  </w:style>
  <w:style w:type="character" w:customStyle="1" w:styleId="WW8Num206z0">
    <w:name w:val="WW8Num206z0"/>
    <w:rsid w:val="009E49D4"/>
    <w:rPr>
      <w:rFonts w:ascii="Symbol" w:hAnsi="Symbol"/>
    </w:rPr>
  </w:style>
  <w:style w:type="character" w:customStyle="1" w:styleId="WW8Num206z1">
    <w:name w:val="WW8Num206z1"/>
    <w:rsid w:val="009E49D4"/>
    <w:rPr>
      <w:rFonts w:ascii="Courier New" w:hAnsi="Courier New" w:cs="Courier New"/>
    </w:rPr>
  </w:style>
  <w:style w:type="character" w:customStyle="1" w:styleId="WW8Num206z2">
    <w:name w:val="WW8Num206z2"/>
    <w:rsid w:val="009E49D4"/>
    <w:rPr>
      <w:rFonts w:ascii="Wingdings" w:hAnsi="Wingdings"/>
    </w:rPr>
  </w:style>
  <w:style w:type="character" w:customStyle="1" w:styleId="WW8Num207z0">
    <w:name w:val="WW8Num207z0"/>
    <w:rsid w:val="009E49D4"/>
    <w:rPr>
      <w:i w:val="0"/>
      <w:color w:val="auto"/>
    </w:rPr>
  </w:style>
  <w:style w:type="character" w:customStyle="1" w:styleId="WW8Num208z0">
    <w:name w:val="WW8Num208z0"/>
    <w:rsid w:val="009E49D4"/>
    <w:rPr>
      <w:rFonts w:ascii="Symbol" w:hAnsi="Symbol"/>
    </w:rPr>
  </w:style>
  <w:style w:type="character" w:customStyle="1" w:styleId="WW8Num209z0">
    <w:name w:val="WW8Num209z0"/>
    <w:rsid w:val="009E49D4"/>
    <w:rPr>
      <w:i w:val="0"/>
      <w:color w:val="auto"/>
    </w:rPr>
  </w:style>
  <w:style w:type="character" w:customStyle="1" w:styleId="WW8Num210z0">
    <w:name w:val="WW8Num210z0"/>
    <w:rsid w:val="009E49D4"/>
    <w:rPr>
      <w:rFonts w:ascii="Symbol" w:hAnsi="Symbol"/>
      <w:b/>
      <w:sz w:val="20"/>
      <w:szCs w:val="20"/>
    </w:rPr>
  </w:style>
  <w:style w:type="character" w:customStyle="1" w:styleId="WW8Num210z1">
    <w:name w:val="WW8Num210z1"/>
    <w:rsid w:val="009E49D4"/>
    <w:rPr>
      <w:rFonts w:ascii="Courier New" w:hAnsi="Courier New" w:cs="Courier New"/>
    </w:rPr>
  </w:style>
  <w:style w:type="character" w:customStyle="1" w:styleId="WW8Num210z2">
    <w:name w:val="WW8Num210z2"/>
    <w:rsid w:val="009E49D4"/>
    <w:rPr>
      <w:rFonts w:ascii="Wingdings" w:hAnsi="Wingdings"/>
    </w:rPr>
  </w:style>
  <w:style w:type="character" w:customStyle="1" w:styleId="WW8Num210z3">
    <w:name w:val="WW8Num210z3"/>
    <w:rsid w:val="009E49D4"/>
    <w:rPr>
      <w:rFonts w:ascii="Symbol" w:hAnsi="Symbol"/>
    </w:rPr>
  </w:style>
  <w:style w:type="character" w:customStyle="1" w:styleId="WW8Num212z0">
    <w:name w:val="WW8Num212z0"/>
    <w:rsid w:val="009E49D4"/>
    <w:rPr>
      <w:rFonts w:ascii="Arial Fett" w:hAnsi="Arial Fett"/>
      <w:b/>
      <w:i w:val="0"/>
      <w:sz w:val="22"/>
      <w:szCs w:val="22"/>
    </w:rPr>
  </w:style>
  <w:style w:type="character" w:customStyle="1" w:styleId="WW8Num212z1">
    <w:name w:val="WW8Num212z1"/>
    <w:rsid w:val="009E49D4"/>
    <w:rPr>
      <w:u w:val="none"/>
    </w:rPr>
  </w:style>
  <w:style w:type="character" w:customStyle="1" w:styleId="WW8Num213z0">
    <w:name w:val="WW8Num213z0"/>
    <w:rsid w:val="009E49D4"/>
    <w:rPr>
      <w:rFonts w:ascii="Times New Roman" w:hAnsi="Times New Roman"/>
    </w:rPr>
  </w:style>
  <w:style w:type="character" w:customStyle="1" w:styleId="WW8Num214z0">
    <w:name w:val="WW8Num214z0"/>
    <w:rsid w:val="009E49D4"/>
    <w:rPr>
      <w:rFonts w:ascii="Times New Roman" w:hAnsi="Times New Roman"/>
    </w:rPr>
  </w:style>
  <w:style w:type="character" w:customStyle="1" w:styleId="WW8Num215z0">
    <w:name w:val="WW8Num215z0"/>
    <w:rsid w:val="009E49D4"/>
    <w:rPr>
      <w:rFonts w:ascii="Times New Roman" w:hAnsi="Times New Roman"/>
      <w:b/>
    </w:rPr>
  </w:style>
  <w:style w:type="character" w:customStyle="1" w:styleId="WW8Num215z1">
    <w:name w:val="WW8Num215z1"/>
    <w:rsid w:val="009E49D4"/>
    <w:rPr>
      <w:rFonts w:ascii="Courier New" w:hAnsi="Courier New" w:cs="Courier New"/>
    </w:rPr>
  </w:style>
  <w:style w:type="character" w:customStyle="1" w:styleId="WW8Num215z2">
    <w:name w:val="WW8Num215z2"/>
    <w:rsid w:val="009E49D4"/>
    <w:rPr>
      <w:rFonts w:ascii="Wingdings" w:hAnsi="Wingdings"/>
    </w:rPr>
  </w:style>
  <w:style w:type="character" w:customStyle="1" w:styleId="WW8Num215z3">
    <w:name w:val="WW8Num215z3"/>
    <w:rsid w:val="009E49D4"/>
    <w:rPr>
      <w:rFonts w:ascii="Symbol" w:hAnsi="Symbol"/>
    </w:rPr>
  </w:style>
  <w:style w:type="character" w:customStyle="1" w:styleId="WW8Num216z0">
    <w:name w:val="WW8Num216z0"/>
    <w:rsid w:val="009E49D4"/>
    <w:rPr>
      <w:rFonts w:ascii="Symbol" w:hAnsi="Symbol"/>
    </w:rPr>
  </w:style>
  <w:style w:type="character" w:customStyle="1" w:styleId="WW8Num216z1">
    <w:name w:val="WW8Num216z1"/>
    <w:rsid w:val="009E49D4"/>
    <w:rPr>
      <w:rFonts w:ascii="Courier New" w:hAnsi="Courier New" w:cs="Courier New"/>
    </w:rPr>
  </w:style>
  <w:style w:type="character" w:customStyle="1" w:styleId="WW8Num216z2">
    <w:name w:val="WW8Num216z2"/>
    <w:rsid w:val="009E49D4"/>
    <w:rPr>
      <w:rFonts w:ascii="Wingdings" w:hAnsi="Wingdings"/>
    </w:rPr>
  </w:style>
  <w:style w:type="character" w:customStyle="1" w:styleId="WW8Num218z0">
    <w:name w:val="WW8Num218z0"/>
    <w:rsid w:val="009E49D4"/>
    <w:rPr>
      <w:rFonts w:ascii="Symbol" w:hAnsi="Symbol"/>
    </w:rPr>
  </w:style>
  <w:style w:type="character" w:customStyle="1" w:styleId="WW8Num218z1">
    <w:name w:val="WW8Num218z1"/>
    <w:rsid w:val="009E49D4"/>
    <w:rPr>
      <w:rFonts w:ascii="Courier New" w:hAnsi="Courier New" w:cs="Courier New"/>
    </w:rPr>
  </w:style>
  <w:style w:type="character" w:customStyle="1" w:styleId="WW8Num218z2">
    <w:name w:val="WW8Num218z2"/>
    <w:rsid w:val="009E49D4"/>
    <w:rPr>
      <w:rFonts w:ascii="Wingdings" w:hAnsi="Wingdings"/>
    </w:rPr>
  </w:style>
  <w:style w:type="character" w:customStyle="1" w:styleId="WW8Num220z0">
    <w:name w:val="WW8Num220z0"/>
    <w:rsid w:val="009E49D4"/>
    <w:rPr>
      <w:rFonts w:ascii="Arial Fett" w:hAnsi="Arial Fett"/>
      <w:b/>
      <w:i w:val="0"/>
      <w:sz w:val="22"/>
      <w:szCs w:val="22"/>
    </w:rPr>
  </w:style>
  <w:style w:type="character" w:customStyle="1" w:styleId="WW8Num221z0">
    <w:name w:val="WW8Num221z0"/>
    <w:rsid w:val="009E49D4"/>
    <w:rPr>
      <w:rFonts w:ascii="Arial Fett" w:hAnsi="Arial Fett"/>
      <w:b/>
      <w:i w:val="0"/>
      <w:sz w:val="22"/>
      <w:szCs w:val="22"/>
    </w:rPr>
  </w:style>
  <w:style w:type="character" w:customStyle="1" w:styleId="WW8Num221z1">
    <w:name w:val="WW8Num221z1"/>
    <w:rsid w:val="009E49D4"/>
    <w:rPr>
      <w:u w:val="none"/>
    </w:rPr>
  </w:style>
  <w:style w:type="character" w:customStyle="1" w:styleId="WW8Num223z0">
    <w:name w:val="WW8Num223z0"/>
    <w:rsid w:val="009E49D4"/>
    <w:rPr>
      <w:rFonts w:ascii="Times New Roman" w:hAnsi="Times New Roman"/>
      <w:b/>
    </w:rPr>
  </w:style>
  <w:style w:type="character" w:customStyle="1" w:styleId="WW8Num223z1">
    <w:name w:val="WW8Num223z1"/>
    <w:rsid w:val="009E49D4"/>
    <w:rPr>
      <w:rFonts w:ascii="Courier New" w:hAnsi="Courier New" w:cs="Courier New"/>
    </w:rPr>
  </w:style>
  <w:style w:type="character" w:customStyle="1" w:styleId="WW8Num223z2">
    <w:name w:val="WW8Num223z2"/>
    <w:rsid w:val="009E49D4"/>
    <w:rPr>
      <w:rFonts w:ascii="Wingdings" w:hAnsi="Wingdings"/>
    </w:rPr>
  </w:style>
  <w:style w:type="character" w:customStyle="1" w:styleId="WW8Num223z3">
    <w:name w:val="WW8Num223z3"/>
    <w:rsid w:val="009E49D4"/>
    <w:rPr>
      <w:rFonts w:ascii="Symbol" w:hAnsi="Symbol"/>
    </w:rPr>
  </w:style>
  <w:style w:type="character" w:customStyle="1" w:styleId="WW8Num224z0">
    <w:name w:val="WW8Num224z0"/>
    <w:rsid w:val="009E49D4"/>
    <w:rPr>
      <w:rFonts w:ascii="Symbol" w:hAnsi="Symbol"/>
    </w:rPr>
  </w:style>
  <w:style w:type="character" w:customStyle="1" w:styleId="WW8Num226z0">
    <w:name w:val="WW8Num226z0"/>
    <w:rsid w:val="009E49D4"/>
    <w:rPr>
      <w:rFonts w:ascii="Times New Roman" w:hAnsi="Times New Roman"/>
    </w:rPr>
  </w:style>
  <w:style w:type="character" w:customStyle="1" w:styleId="WW8Num227z0">
    <w:name w:val="WW8Num227z0"/>
    <w:rsid w:val="009E49D4"/>
    <w:rPr>
      <w:rFonts w:ascii="Symbol" w:hAnsi="Symbol"/>
    </w:rPr>
  </w:style>
  <w:style w:type="character" w:customStyle="1" w:styleId="WW8Num227z2">
    <w:name w:val="WW8Num227z2"/>
    <w:rsid w:val="009E49D4"/>
    <w:rPr>
      <w:rFonts w:ascii="Wingdings" w:hAnsi="Wingdings"/>
    </w:rPr>
  </w:style>
  <w:style w:type="character" w:customStyle="1" w:styleId="WW8Num227z4">
    <w:name w:val="WW8Num227z4"/>
    <w:rsid w:val="009E49D4"/>
    <w:rPr>
      <w:rFonts w:ascii="Courier New" w:hAnsi="Courier New" w:cs="Courier New"/>
    </w:rPr>
  </w:style>
  <w:style w:type="character" w:customStyle="1" w:styleId="WW8Num228z0">
    <w:name w:val="WW8Num228z0"/>
    <w:rsid w:val="009E49D4"/>
    <w:rPr>
      <w:rFonts w:ascii="Courier New" w:hAnsi="Courier New" w:cs="Courier New"/>
    </w:rPr>
  </w:style>
  <w:style w:type="character" w:customStyle="1" w:styleId="WW8Num228z2">
    <w:name w:val="WW8Num228z2"/>
    <w:rsid w:val="009E49D4"/>
    <w:rPr>
      <w:rFonts w:ascii="Wingdings" w:hAnsi="Wingdings"/>
    </w:rPr>
  </w:style>
  <w:style w:type="character" w:customStyle="1" w:styleId="WW8Num228z3">
    <w:name w:val="WW8Num228z3"/>
    <w:rsid w:val="009E49D4"/>
    <w:rPr>
      <w:rFonts w:ascii="Symbol" w:hAnsi="Symbol"/>
    </w:rPr>
  </w:style>
  <w:style w:type="character" w:customStyle="1" w:styleId="WW8Num229z0">
    <w:name w:val="WW8Num229z0"/>
    <w:rsid w:val="009E49D4"/>
    <w:rPr>
      <w:rFonts w:ascii="Arial Fett" w:hAnsi="Arial Fett"/>
      <w:b/>
      <w:i w:val="0"/>
      <w:sz w:val="22"/>
      <w:szCs w:val="22"/>
    </w:rPr>
  </w:style>
  <w:style w:type="character" w:customStyle="1" w:styleId="WW8Num229z1">
    <w:name w:val="WW8Num229z1"/>
    <w:rsid w:val="009E49D4"/>
    <w:rPr>
      <w:u w:val="none"/>
    </w:rPr>
  </w:style>
  <w:style w:type="character" w:customStyle="1" w:styleId="WW8Num230z0">
    <w:name w:val="WW8Num230z0"/>
    <w:rsid w:val="009E49D4"/>
    <w:rPr>
      <w:u w:val="single"/>
    </w:rPr>
  </w:style>
  <w:style w:type="character" w:customStyle="1" w:styleId="WW8Num231z0">
    <w:name w:val="WW8Num231z0"/>
    <w:rsid w:val="009E49D4"/>
    <w:rPr>
      <w:rFonts w:ascii="Times New Roman" w:hAnsi="Times New Roman"/>
    </w:rPr>
  </w:style>
  <w:style w:type="character" w:customStyle="1" w:styleId="WW8Num231z1">
    <w:name w:val="WW8Num231z1"/>
    <w:rsid w:val="009E49D4"/>
    <w:rPr>
      <w:rFonts w:ascii="Courier New" w:hAnsi="Courier New" w:cs="Courier New"/>
    </w:rPr>
  </w:style>
  <w:style w:type="character" w:customStyle="1" w:styleId="WW8Num231z2">
    <w:name w:val="WW8Num231z2"/>
    <w:rsid w:val="009E49D4"/>
    <w:rPr>
      <w:rFonts w:ascii="Wingdings" w:hAnsi="Wingdings"/>
    </w:rPr>
  </w:style>
  <w:style w:type="character" w:customStyle="1" w:styleId="WW8Num231z3">
    <w:name w:val="WW8Num231z3"/>
    <w:rsid w:val="009E49D4"/>
    <w:rPr>
      <w:rFonts w:ascii="Symbol" w:hAnsi="Symbol"/>
    </w:rPr>
  </w:style>
  <w:style w:type="character" w:customStyle="1" w:styleId="WW8Num234z0">
    <w:name w:val="WW8Num234z0"/>
    <w:rsid w:val="009E49D4"/>
    <w:rPr>
      <w:rFonts w:ascii="Courier New" w:hAnsi="Courier New" w:cs="Courier New"/>
    </w:rPr>
  </w:style>
  <w:style w:type="character" w:customStyle="1" w:styleId="WW8Num234z2">
    <w:name w:val="WW8Num234z2"/>
    <w:rsid w:val="009E49D4"/>
    <w:rPr>
      <w:rFonts w:ascii="Wingdings" w:hAnsi="Wingdings"/>
    </w:rPr>
  </w:style>
  <w:style w:type="character" w:customStyle="1" w:styleId="WW8Num234z3">
    <w:name w:val="WW8Num234z3"/>
    <w:rsid w:val="009E49D4"/>
    <w:rPr>
      <w:rFonts w:ascii="Symbol" w:hAnsi="Symbol"/>
    </w:rPr>
  </w:style>
  <w:style w:type="character" w:customStyle="1" w:styleId="WW8Num235z0">
    <w:name w:val="WW8Num235z0"/>
    <w:rsid w:val="009E49D4"/>
    <w:rPr>
      <w:sz w:val="16"/>
    </w:rPr>
  </w:style>
  <w:style w:type="character" w:customStyle="1" w:styleId="WW8Num236z0">
    <w:name w:val="WW8Num236z0"/>
    <w:rsid w:val="009E49D4"/>
    <w:rPr>
      <w:rFonts w:ascii="Symbol" w:hAnsi="Symbol"/>
    </w:rPr>
  </w:style>
  <w:style w:type="character" w:customStyle="1" w:styleId="WW8Num236z1">
    <w:name w:val="WW8Num236z1"/>
    <w:rsid w:val="009E49D4"/>
    <w:rPr>
      <w:rFonts w:ascii="Courier New" w:hAnsi="Courier New" w:cs="Courier New"/>
    </w:rPr>
  </w:style>
  <w:style w:type="character" w:customStyle="1" w:styleId="WW8Num236z2">
    <w:name w:val="WW8Num236z2"/>
    <w:rsid w:val="009E49D4"/>
    <w:rPr>
      <w:rFonts w:ascii="Wingdings" w:hAnsi="Wingdings"/>
    </w:rPr>
  </w:style>
  <w:style w:type="character" w:customStyle="1" w:styleId="WW8Num238z0">
    <w:name w:val="WW8Num238z0"/>
    <w:rsid w:val="009E49D4"/>
    <w:rPr>
      <w:rFonts w:ascii="Arial Fett" w:hAnsi="Arial Fett"/>
      <w:b/>
      <w:i w:val="0"/>
      <w:sz w:val="22"/>
      <w:szCs w:val="22"/>
      <w:u w:val="single"/>
    </w:rPr>
  </w:style>
  <w:style w:type="character" w:customStyle="1" w:styleId="WW8Num239z0">
    <w:name w:val="WW8Num239z0"/>
    <w:rsid w:val="009E49D4"/>
    <w:rPr>
      <w:rFonts w:ascii="Arial Fett" w:hAnsi="Arial Fett"/>
      <w:b/>
      <w:i w:val="0"/>
      <w:sz w:val="22"/>
      <w:szCs w:val="22"/>
    </w:rPr>
  </w:style>
  <w:style w:type="character" w:customStyle="1" w:styleId="WW8Num241z0">
    <w:name w:val="WW8Num241z0"/>
    <w:rsid w:val="009E49D4"/>
    <w:rPr>
      <w:rFonts w:ascii="Wingdings" w:hAnsi="Wingdings"/>
    </w:rPr>
  </w:style>
  <w:style w:type="character" w:customStyle="1" w:styleId="WW8Num241z1">
    <w:name w:val="WW8Num241z1"/>
    <w:rsid w:val="009E49D4"/>
    <w:rPr>
      <w:rFonts w:ascii="Courier New" w:hAnsi="Courier New" w:cs="Courier New"/>
    </w:rPr>
  </w:style>
  <w:style w:type="character" w:customStyle="1" w:styleId="WW8Num241z3">
    <w:name w:val="WW8Num241z3"/>
    <w:rsid w:val="009E49D4"/>
    <w:rPr>
      <w:rFonts w:ascii="Symbol" w:hAnsi="Symbol"/>
    </w:rPr>
  </w:style>
  <w:style w:type="character" w:customStyle="1" w:styleId="WW8Num242z0">
    <w:name w:val="WW8Num242z0"/>
    <w:rsid w:val="009E49D4"/>
    <w:rPr>
      <w:rFonts w:ascii="Symbol" w:hAnsi="Symbol"/>
    </w:rPr>
  </w:style>
  <w:style w:type="character" w:customStyle="1" w:styleId="WW8Num242z1">
    <w:name w:val="WW8Num242z1"/>
    <w:rsid w:val="009E49D4"/>
    <w:rPr>
      <w:rFonts w:ascii="Courier New" w:hAnsi="Courier New" w:cs="Courier New"/>
    </w:rPr>
  </w:style>
  <w:style w:type="character" w:customStyle="1" w:styleId="WW8Num242z2">
    <w:name w:val="WW8Num242z2"/>
    <w:rsid w:val="009E49D4"/>
    <w:rPr>
      <w:rFonts w:ascii="Wingdings" w:hAnsi="Wingdings"/>
    </w:rPr>
  </w:style>
  <w:style w:type="character" w:customStyle="1" w:styleId="WW8Num243z0">
    <w:name w:val="WW8Num243z0"/>
    <w:rsid w:val="009E49D4"/>
    <w:rPr>
      <w:rFonts w:ascii="Arial" w:hAnsi="Arial"/>
      <w:b w:val="0"/>
      <w:i w:val="0"/>
      <w:sz w:val="22"/>
    </w:rPr>
  </w:style>
  <w:style w:type="character" w:customStyle="1" w:styleId="WW8Num243z1">
    <w:name w:val="WW8Num243z1"/>
    <w:rsid w:val="009E49D4"/>
    <w:rPr>
      <w:rFonts w:ascii="Courier New" w:hAnsi="Courier New"/>
    </w:rPr>
  </w:style>
  <w:style w:type="character" w:customStyle="1" w:styleId="WW8Num243z2">
    <w:name w:val="WW8Num243z2"/>
    <w:rsid w:val="009E49D4"/>
    <w:rPr>
      <w:rFonts w:ascii="Wingdings" w:hAnsi="Wingdings"/>
    </w:rPr>
  </w:style>
  <w:style w:type="character" w:customStyle="1" w:styleId="WW8Num243z3">
    <w:name w:val="WW8Num243z3"/>
    <w:rsid w:val="009E49D4"/>
    <w:rPr>
      <w:rFonts w:ascii="Symbol" w:hAnsi="Symbol"/>
    </w:rPr>
  </w:style>
  <w:style w:type="character" w:customStyle="1" w:styleId="WW8Num244z0">
    <w:name w:val="WW8Num244z0"/>
    <w:rsid w:val="009E49D4"/>
    <w:rPr>
      <w:strike w:val="0"/>
      <w:dstrike w:val="0"/>
      <w:color w:val="auto"/>
      <w:u w:val="none"/>
    </w:rPr>
  </w:style>
  <w:style w:type="character" w:customStyle="1" w:styleId="WW8Num246z0">
    <w:name w:val="WW8Num246z0"/>
    <w:rsid w:val="009E49D4"/>
    <w:rPr>
      <w:i w:val="0"/>
      <w:color w:val="auto"/>
    </w:rPr>
  </w:style>
  <w:style w:type="character" w:customStyle="1" w:styleId="WW8Num249z0">
    <w:name w:val="WW8Num249z0"/>
    <w:rsid w:val="009E49D4"/>
    <w:rPr>
      <w:rFonts w:ascii="Arial Fett" w:hAnsi="Arial Fett"/>
      <w:b/>
      <w:i w:val="0"/>
      <w:sz w:val="24"/>
      <w:szCs w:val="24"/>
      <w:u w:val="single"/>
    </w:rPr>
  </w:style>
  <w:style w:type="character" w:customStyle="1" w:styleId="WW8Num251z0">
    <w:name w:val="WW8Num251z0"/>
    <w:rsid w:val="009E49D4"/>
    <w:rPr>
      <w:rFonts w:ascii="Times New Roman" w:hAnsi="Times New Roman"/>
    </w:rPr>
  </w:style>
  <w:style w:type="character" w:customStyle="1" w:styleId="WW8Num252z0">
    <w:name w:val="WW8Num252z0"/>
    <w:rsid w:val="009E49D4"/>
    <w:rPr>
      <w:i w:val="0"/>
      <w:color w:val="auto"/>
    </w:rPr>
  </w:style>
  <w:style w:type="character" w:customStyle="1" w:styleId="WW8Num255z0">
    <w:name w:val="WW8Num255z0"/>
    <w:rsid w:val="009E49D4"/>
    <w:rPr>
      <w:rFonts w:ascii="Arial Fett" w:hAnsi="Arial Fett"/>
      <w:b/>
      <w:i w:val="0"/>
      <w:sz w:val="22"/>
      <w:szCs w:val="22"/>
      <w:u w:val="single"/>
    </w:rPr>
  </w:style>
  <w:style w:type="character" w:customStyle="1" w:styleId="WW8Num256z0">
    <w:name w:val="WW8Num256z0"/>
    <w:rsid w:val="009E49D4"/>
    <w:rPr>
      <w:rFonts w:ascii="Symbol" w:hAnsi="Symbol"/>
    </w:rPr>
  </w:style>
  <w:style w:type="character" w:customStyle="1" w:styleId="WW8Num256z1">
    <w:name w:val="WW8Num256z1"/>
    <w:rsid w:val="009E49D4"/>
    <w:rPr>
      <w:rFonts w:ascii="Courier New" w:hAnsi="Courier New" w:cs="Courier New"/>
    </w:rPr>
  </w:style>
  <w:style w:type="character" w:customStyle="1" w:styleId="WW8Num256z2">
    <w:name w:val="WW8Num256z2"/>
    <w:rsid w:val="009E49D4"/>
    <w:rPr>
      <w:rFonts w:ascii="Wingdings" w:hAnsi="Wingdings"/>
    </w:rPr>
  </w:style>
  <w:style w:type="character" w:customStyle="1" w:styleId="WW8Num258z0">
    <w:name w:val="WW8Num258z0"/>
    <w:rsid w:val="009E49D4"/>
    <w:rPr>
      <w:rFonts w:ascii="Symbol" w:hAnsi="Symbol"/>
    </w:rPr>
  </w:style>
  <w:style w:type="character" w:customStyle="1" w:styleId="WW8Num259z0">
    <w:name w:val="WW8Num259z0"/>
    <w:rsid w:val="009E49D4"/>
    <w:rPr>
      <w:rFonts w:ascii="Courier New" w:hAnsi="Courier New" w:cs="Courier New"/>
    </w:rPr>
  </w:style>
  <w:style w:type="character" w:customStyle="1" w:styleId="WW8Num259z2">
    <w:name w:val="WW8Num259z2"/>
    <w:rsid w:val="009E49D4"/>
    <w:rPr>
      <w:rFonts w:ascii="Wingdings" w:hAnsi="Wingdings"/>
    </w:rPr>
  </w:style>
  <w:style w:type="character" w:customStyle="1" w:styleId="WW8Num259z3">
    <w:name w:val="WW8Num259z3"/>
    <w:rsid w:val="009E49D4"/>
    <w:rPr>
      <w:rFonts w:ascii="Symbol" w:hAnsi="Symbol"/>
    </w:rPr>
  </w:style>
  <w:style w:type="character" w:customStyle="1" w:styleId="WW8Num260z0">
    <w:name w:val="WW8Num260z0"/>
    <w:rsid w:val="009E49D4"/>
    <w:rPr>
      <w:rFonts w:ascii="Times New Roman" w:hAnsi="Times New Roman"/>
      <w:b/>
    </w:rPr>
  </w:style>
  <w:style w:type="character" w:customStyle="1" w:styleId="WW8Num260z1">
    <w:name w:val="WW8Num260z1"/>
    <w:rsid w:val="009E49D4"/>
    <w:rPr>
      <w:rFonts w:ascii="Courier New" w:hAnsi="Courier New" w:cs="Courier New"/>
    </w:rPr>
  </w:style>
  <w:style w:type="character" w:customStyle="1" w:styleId="WW8Num260z2">
    <w:name w:val="WW8Num260z2"/>
    <w:rsid w:val="009E49D4"/>
    <w:rPr>
      <w:rFonts w:ascii="Wingdings" w:hAnsi="Wingdings"/>
    </w:rPr>
  </w:style>
  <w:style w:type="character" w:customStyle="1" w:styleId="WW8Num260z3">
    <w:name w:val="WW8Num260z3"/>
    <w:rsid w:val="009E49D4"/>
    <w:rPr>
      <w:rFonts w:ascii="Symbol" w:hAnsi="Symbol"/>
    </w:rPr>
  </w:style>
  <w:style w:type="character" w:customStyle="1" w:styleId="WW8Num261z0">
    <w:name w:val="WW8Num261z0"/>
    <w:rsid w:val="009E49D4"/>
    <w:rPr>
      <w:rFonts w:ascii="Arial" w:hAnsi="Arial"/>
      <w:b w:val="0"/>
      <w:i w:val="0"/>
      <w:sz w:val="22"/>
    </w:rPr>
  </w:style>
  <w:style w:type="character" w:customStyle="1" w:styleId="WW8Num262z0">
    <w:name w:val="WW8Num262z0"/>
    <w:rsid w:val="009E49D4"/>
    <w:rPr>
      <w:rFonts w:ascii="Symbol" w:hAnsi="Symbol"/>
    </w:rPr>
  </w:style>
  <w:style w:type="character" w:customStyle="1" w:styleId="WW8Num263z0">
    <w:name w:val="WW8Num263z0"/>
    <w:rsid w:val="009E49D4"/>
    <w:rPr>
      <w:rFonts w:ascii="Symbol" w:hAnsi="Symbol"/>
    </w:rPr>
  </w:style>
  <w:style w:type="character" w:customStyle="1" w:styleId="WW8Num263z1">
    <w:name w:val="WW8Num263z1"/>
    <w:rsid w:val="009E49D4"/>
    <w:rPr>
      <w:rFonts w:ascii="Courier New" w:hAnsi="Courier New" w:cs="Courier New"/>
    </w:rPr>
  </w:style>
  <w:style w:type="character" w:customStyle="1" w:styleId="WW8Num263z2">
    <w:name w:val="WW8Num263z2"/>
    <w:rsid w:val="009E49D4"/>
    <w:rPr>
      <w:rFonts w:ascii="Wingdings" w:hAnsi="Wingdings"/>
    </w:rPr>
  </w:style>
  <w:style w:type="character" w:customStyle="1" w:styleId="WW8Num264z0">
    <w:name w:val="WW8Num264z0"/>
    <w:rsid w:val="009E49D4"/>
    <w:rPr>
      <w:rFonts w:ascii="Courier New" w:hAnsi="Courier New" w:cs="Courier New"/>
    </w:rPr>
  </w:style>
  <w:style w:type="character" w:customStyle="1" w:styleId="WW8Num264z2">
    <w:name w:val="WW8Num264z2"/>
    <w:rsid w:val="009E49D4"/>
    <w:rPr>
      <w:rFonts w:ascii="Wingdings" w:hAnsi="Wingdings"/>
    </w:rPr>
  </w:style>
  <w:style w:type="character" w:customStyle="1" w:styleId="WW8Num264z3">
    <w:name w:val="WW8Num264z3"/>
    <w:rsid w:val="009E49D4"/>
    <w:rPr>
      <w:rFonts w:ascii="Symbol" w:hAnsi="Symbol"/>
    </w:rPr>
  </w:style>
  <w:style w:type="character" w:customStyle="1" w:styleId="WW8Num265z0">
    <w:name w:val="WW8Num265z0"/>
    <w:rsid w:val="009E49D4"/>
    <w:rPr>
      <w:rFonts w:ascii="Symbol" w:hAnsi="Symbol"/>
    </w:rPr>
  </w:style>
  <w:style w:type="character" w:customStyle="1" w:styleId="WW8Num265z1">
    <w:name w:val="WW8Num265z1"/>
    <w:rsid w:val="009E49D4"/>
    <w:rPr>
      <w:rFonts w:ascii="Courier New" w:hAnsi="Courier New" w:cs="Courier New"/>
    </w:rPr>
  </w:style>
  <w:style w:type="character" w:customStyle="1" w:styleId="WW8Num265z2">
    <w:name w:val="WW8Num265z2"/>
    <w:rsid w:val="009E49D4"/>
    <w:rPr>
      <w:rFonts w:ascii="Wingdings" w:hAnsi="Wingdings"/>
    </w:rPr>
  </w:style>
  <w:style w:type="character" w:customStyle="1" w:styleId="WW8Num266z0">
    <w:name w:val="WW8Num266z0"/>
    <w:rsid w:val="009E49D4"/>
    <w:rPr>
      <w:i w:val="0"/>
      <w:color w:val="auto"/>
    </w:rPr>
  </w:style>
  <w:style w:type="character" w:customStyle="1" w:styleId="WW8Num267z0">
    <w:name w:val="WW8Num267z0"/>
    <w:rsid w:val="009E49D4"/>
    <w:rPr>
      <w:b w:val="0"/>
    </w:rPr>
  </w:style>
  <w:style w:type="character" w:customStyle="1" w:styleId="WW8Num268z0">
    <w:name w:val="WW8Num268z0"/>
    <w:rsid w:val="009E49D4"/>
    <w:rPr>
      <w:rFonts w:ascii="Symbol" w:hAnsi="Symbol"/>
    </w:rPr>
  </w:style>
  <w:style w:type="character" w:customStyle="1" w:styleId="WW8Num268z1">
    <w:name w:val="WW8Num268z1"/>
    <w:rsid w:val="009E49D4"/>
    <w:rPr>
      <w:rFonts w:ascii="Times New Roman" w:eastAsia="Times New Roman" w:hAnsi="Times New Roman" w:cs="Times New Roman"/>
    </w:rPr>
  </w:style>
  <w:style w:type="character" w:customStyle="1" w:styleId="WW8Num268z2">
    <w:name w:val="WW8Num268z2"/>
    <w:rsid w:val="009E49D4"/>
    <w:rPr>
      <w:rFonts w:ascii="Wingdings" w:hAnsi="Wingdings"/>
    </w:rPr>
  </w:style>
  <w:style w:type="character" w:customStyle="1" w:styleId="WW8Num268z4">
    <w:name w:val="WW8Num268z4"/>
    <w:rsid w:val="009E49D4"/>
    <w:rPr>
      <w:rFonts w:ascii="Courier New" w:hAnsi="Courier New" w:cs="Courier New"/>
    </w:rPr>
  </w:style>
  <w:style w:type="character" w:customStyle="1" w:styleId="WW8Num269z0">
    <w:name w:val="WW8Num269z0"/>
    <w:rsid w:val="009E49D4"/>
    <w:rPr>
      <w:rFonts w:ascii="Times New Roman" w:hAnsi="Times New Roman"/>
    </w:rPr>
  </w:style>
  <w:style w:type="character" w:customStyle="1" w:styleId="WW8Num270z0">
    <w:name w:val="WW8Num270z0"/>
    <w:rsid w:val="009E49D4"/>
    <w:rPr>
      <w:rFonts w:ascii="Symbol" w:hAnsi="Symbol"/>
    </w:rPr>
  </w:style>
  <w:style w:type="character" w:customStyle="1" w:styleId="WW8Num276z0">
    <w:name w:val="WW8Num276z0"/>
    <w:rsid w:val="009E49D4"/>
    <w:rPr>
      <w:rFonts w:ascii="Wingdings" w:hAnsi="Wingdings"/>
    </w:rPr>
  </w:style>
  <w:style w:type="character" w:customStyle="1" w:styleId="WW8Num276z1">
    <w:name w:val="WW8Num276z1"/>
    <w:rsid w:val="009E49D4"/>
    <w:rPr>
      <w:rFonts w:ascii="Courier New" w:hAnsi="Courier New" w:cs="Courier New"/>
    </w:rPr>
  </w:style>
  <w:style w:type="character" w:customStyle="1" w:styleId="WW8Num276z3">
    <w:name w:val="WW8Num276z3"/>
    <w:rsid w:val="009E49D4"/>
    <w:rPr>
      <w:rFonts w:ascii="Symbol" w:hAnsi="Symbol"/>
    </w:rPr>
  </w:style>
  <w:style w:type="character" w:customStyle="1" w:styleId="WW8Num278z0">
    <w:name w:val="WW8Num278z0"/>
    <w:rsid w:val="009E49D4"/>
    <w:rPr>
      <w:rFonts w:ascii="Times New Roman" w:hAnsi="Times New Roman"/>
    </w:rPr>
  </w:style>
  <w:style w:type="character" w:customStyle="1" w:styleId="WW8Num278z1">
    <w:name w:val="WW8Num278z1"/>
    <w:rsid w:val="009E49D4"/>
    <w:rPr>
      <w:rFonts w:ascii="Courier New" w:hAnsi="Courier New" w:cs="Courier New"/>
    </w:rPr>
  </w:style>
  <w:style w:type="character" w:customStyle="1" w:styleId="WW8Num278z2">
    <w:name w:val="WW8Num278z2"/>
    <w:rsid w:val="009E49D4"/>
    <w:rPr>
      <w:rFonts w:ascii="Wingdings" w:hAnsi="Wingdings"/>
    </w:rPr>
  </w:style>
  <w:style w:type="character" w:customStyle="1" w:styleId="WW8Num278z3">
    <w:name w:val="WW8Num278z3"/>
    <w:rsid w:val="009E49D4"/>
    <w:rPr>
      <w:rFonts w:ascii="Symbol" w:hAnsi="Symbol"/>
    </w:rPr>
  </w:style>
  <w:style w:type="character" w:customStyle="1" w:styleId="WW8Num279z0">
    <w:name w:val="WW8Num279z0"/>
    <w:rsid w:val="009E49D4"/>
    <w:rPr>
      <w:rFonts w:ascii="Times New Roman" w:hAnsi="Times New Roman"/>
      <w:b/>
    </w:rPr>
  </w:style>
  <w:style w:type="character" w:customStyle="1" w:styleId="WW8Num279z1">
    <w:name w:val="WW8Num279z1"/>
    <w:rsid w:val="009E49D4"/>
    <w:rPr>
      <w:rFonts w:ascii="Courier New" w:hAnsi="Courier New" w:cs="Courier New"/>
    </w:rPr>
  </w:style>
  <w:style w:type="character" w:customStyle="1" w:styleId="WW8Num279z2">
    <w:name w:val="WW8Num279z2"/>
    <w:rsid w:val="009E49D4"/>
    <w:rPr>
      <w:rFonts w:ascii="Wingdings" w:hAnsi="Wingdings"/>
    </w:rPr>
  </w:style>
  <w:style w:type="character" w:customStyle="1" w:styleId="WW8Num279z3">
    <w:name w:val="WW8Num279z3"/>
    <w:rsid w:val="009E49D4"/>
    <w:rPr>
      <w:rFonts w:ascii="Symbol" w:hAnsi="Symbol"/>
    </w:rPr>
  </w:style>
  <w:style w:type="character" w:customStyle="1" w:styleId="WW8Num281z0">
    <w:name w:val="WW8Num281z0"/>
    <w:rsid w:val="009E49D4"/>
    <w:rPr>
      <w:rFonts w:ascii="Arial Fett" w:hAnsi="Arial Fett"/>
      <w:b/>
      <w:i w:val="0"/>
      <w:sz w:val="22"/>
      <w:szCs w:val="22"/>
    </w:rPr>
  </w:style>
  <w:style w:type="character" w:customStyle="1" w:styleId="WW8Num282z0">
    <w:name w:val="WW8Num282z0"/>
    <w:rsid w:val="009E49D4"/>
    <w:rPr>
      <w:rFonts w:ascii="Symbol" w:hAnsi="Symbol"/>
    </w:rPr>
  </w:style>
  <w:style w:type="character" w:customStyle="1" w:styleId="WW8Num283z1">
    <w:name w:val="WW8Num283z1"/>
    <w:rsid w:val="009E49D4"/>
    <w:rPr>
      <w:rFonts w:ascii="Courier New" w:hAnsi="Courier New" w:cs="Courier New"/>
    </w:rPr>
  </w:style>
  <w:style w:type="character" w:customStyle="1" w:styleId="WW8Num283z2">
    <w:name w:val="WW8Num283z2"/>
    <w:rsid w:val="009E49D4"/>
    <w:rPr>
      <w:rFonts w:ascii="Wingdings" w:hAnsi="Wingdings"/>
    </w:rPr>
  </w:style>
  <w:style w:type="character" w:customStyle="1" w:styleId="WW8Num283z3">
    <w:name w:val="WW8Num283z3"/>
    <w:rsid w:val="009E49D4"/>
    <w:rPr>
      <w:rFonts w:ascii="Symbol" w:hAnsi="Symbol"/>
    </w:rPr>
  </w:style>
  <w:style w:type="character" w:customStyle="1" w:styleId="WW8Num285z0">
    <w:name w:val="WW8Num285z0"/>
    <w:rsid w:val="009E49D4"/>
    <w:rPr>
      <w:rFonts w:ascii="Times New Roman" w:hAnsi="Times New Roman" w:cs="Times New Roman"/>
    </w:rPr>
  </w:style>
  <w:style w:type="character" w:customStyle="1" w:styleId="WW8Num285z1">
    <w:name w:val="WW8Num285z1"/>
    <w:rsid w:val="009E49D4"/>
    <w:rPr>
      <w:rFonts w:ascii="Courier New" w:hAnsi="Courier New" w:cs="Courier New"/>
    </w:rPr>
  </w:style>
  <w:style w:type="character" w:customStyle="1" w:styleId="WW8Num285z2">
    <w:name w:val="WW8Num285z2"/>
    <w:rsid w:val="009E49D4"/>
    <w:rPr>
      <w:rFonts w:ascii="Wingdings" w:hAnsi="Wingdings"/>
    </w:rPr>
  </w:style>
  <w:style w:type="character" w:customStyle="1" w:styleId="WW8Num285z3">
    <w:name w:val="WW8Num285z3"/>
    <w:rsid w:val="009E49D4"/>
    <w:rPr>
      <w:rFonts w:ascii="Symbol" w:hAnsi="Symbol"/>
    </w:rPr>
  </w:style>
  <w:style w:type="character" w:customStyle="1" w:styleId="WW8Num288z0">
    <w:name w:val="WW8Num288z0"/>
    <w:rsid w:val="009E49D4"/>
    <w:rPr>
      <w:rFonts w:ascii="Times New Roman" w:hAnsi="Times New Roman"/>
      <w:b/>
    </w:rPr>
  </w:style>
  <w:style w:type="character" w:customStyle="1" w:styleId="WW8Num289z0">
    <w:name w:val="WW8Num289z0"/>
    <w:rsid w:val="009E49D4"/>
    <w:rPr>
      <w:rFonts w:ascii="Times New Roman" w:hAnsi="Times New Roman"/>
    </w:rPr>
  </w:style>
  <w:style w:type="character" w:customStyle="1" w:styleId="WW8Num289z1">
    <w:name w:val="WW8Num289z1"/>
    <w:rsid w:val="009E49D4"/>
    <w:rPr>
      <w:rFonts w:ascii="Courier New" w:hAnsi="Courier New" w:cs="Courier New"/>
    </w:rPr>
  </w:style>
  <w:style w:type="character" w:customStyle="1" w:styleId="WW8Num289z2">
    <w:name w:val="WW8Num289z2"/>
    <w:rsid w:val="009E49D4"/>
    <w:rPr>
      <w:rFonts w:ascii="Wingdings" w:hAnsi="Wingdings"/>
    </w:rPr>
  </w:style>
  <w:style w:type="character" w:customStyle="1" w:styleId="WW8Num289z3">
    <w:name w:val="WW8Num289z3"/>
    <w:rsid w:val="009E49D4"/>
    <w:rPr>
      <w:rFonts w:ascii="Symbol" w:hAnsi="Symbol"/>
    </w:rPr>
  </w:style>
  <w:style w:type="character" w:customStyle="1" w:styleId="WW8Num297z0">
    <w:name w:val="WW8Num297z0"/>
    <w:rsid w:val="009E49D4"/>
    <w:rPr>
      <w:b/>
    </w:rPr>
  </w:style>
  <w:style w:type="character" w:customStyle="1" w:styleId="WW8Num299z0">
    <w:name w:val="WW8Num299z0"/>
    <w:rsid w:val="009E49D4"/>
    <w:rPr>
      <w:rFonts w:ascii="Times New Roman" w:eastAsia="Times New Roman" w:hAnsi="Times New Roman" w:cs="Times New Roman"/>
    </w:rPr>
  </w:style>
  <w:style w:type="character" w:customStyle="1" w:styleId="WW8Num299z1">
    <w:name w:val="WW8Num299z1"/>
    <w:rsid w:val="009E49D4"/>
    <w:rPr>
      <w:rFonts w:ascii="Courier New" w:hAnsi="Courier New"/>
    </w:rPr>
  </w:style>
  <w:style w:type="character" w:customStyle="1" w:styleId="WW8Num299z2">
    <w:name w:val="WW8Num299z2"/>
    <w:rsid w:val="009E49D4"/>
    <w:rPr>
      <w:rFonts w:ascii="Wingdings" w:hAnsi="Wingdings"/>
    </w:rPr>
  </w:style>
  <w:style w:type="character" w:customStyle="1" w:styleId="WW8Num299z3">
    <w:name w:val="WW8Num299z3"/>
    <w:rsid w:val="009E49D4"/>
    <w:rPr>
      <w:rFonts w:ascii="Symbol" w:hAnsi="Symbol"/>
    </w:rPr>
  </w:style>
  <w:style w:type="character" w:customStyle="1" w:styleId="WW8Num301z1">
    <w:name w:val="WW8Num301z1"/>
    <w:rsid w:val="009E49D4"/>
    <w:rPr>
      <w:rFonts w:ascii="Courier New" w:hAnsi="Courier New" w:cs="Courier New"/>
    </w:rPr>
  </w:style>
  <w:style w:type="character" w:customStyle="1" w:styleId="WW8Num301z2">
    <w:name w:val="WW8Num301z2"/>
    <w:rsid w:val="009E49D4"/>
    <w:rPr>
      <w:rFonts w:ascii="Wingdings" w:hAnsi="Wingdings"/>
    </w:rPr>
  </w:style>
  <w:style w:type="character" w:customStyle="1" w:styleId="WW8Num301z3">
    <w:name w:val="WW8Num301z3"/>
    <w:rsid w:val="009E49D4"/>
    <w:rPr>
      <w:rFonts w:ascii="Symbol" w:hAnsi="Symbol"/>
    </w:rPr>
  </w:style>
  <w:style w:type="character" w:customStyle="1" w:styleId="WW8Num302z0">
    <w:name w:val="WW8Num302z0"/>
    <w:rsid w:val="009E49D4"/>
    <w:rPr>
      <w:b w:val="0"/>
      <w:i w:val="0"/>
    </w:rPr>
  </w:style>
  <w:style w:type="character" w:customStyle="1" w:styleId="WW8Num305z0">
    <w:name w:val="WW8Num305z0"/>
    <w:rsid w:val="009E49D4"/>
    <w:rPr>
      <w:b w:val="0"/>
      <w:color w:val="auto"/>
    </w:rPr>
  </w:style>
  <w:style w:type="character" w:customStyle="1" w:styleId="WW8Num306z0">
    <w:name w:val="WW8Num306z0"/>
    <w:rsid w:val="009E49D4"/>
    <w:rPr>
      <w:i w:val="0"/>
      <w:color w:val="auto"/>
    </w:rPr>
  </w:style>
  <w:style w:type="character" w:customStyle="1" w:styleId="WW8Num308z0">
    <w:name w:val="WW8Num308z0"/>
    <w:rsid w:val="009E49D4"/>
    <w:rPr>
      <w:i w:val="0"/>
      <w:color w:val="auto"/>
    </w:rPr>
  </w:style>
  <w:style w:type="character" w:customStyle="1" w:styleId="WW8Num309z0">
    <w:name w:val="WW8Num309z0"/>
    <w:rsid w:val="009E49D4"/>
    <w:rPr>
      <w:rFonts w:ascii="Symbol" w:hAnsi="Symbol"/>
    </w:rPr>
  </w:style>
  <w:style w:type="character" w:customStyle="1" w:styleId="WW8Num309z1">
    <w:name w:val="WW8Num309z1"/>
    <w:rsid w:val="009E49D4"/>
    <w:rPr>
      <w:rFonts w:ascii="Courier New" w:hAnsi="Courier New" w:cs="Courier New"/>
    </w:rPr>
  </w:style>
  <w:style w:type="character" w:customStyle="1" w:styleId="WW8Num309z2">
    <w:name w:val="WW8Num309z2"/>
    <w:rsid w:val="009E49D4"/>
    <w:rPr>
      <w:rFonts w:ascii="Wingdings" w:hAnsi="Wingdings"/>
    </w:rPr>
  </w:style>
  <w:style w:type="character" w:customStyle="1" w:styleId="WW8Num311z0">
    <w:name w:val="WW8Num311z0"/>
    <w:rsid w:val="009E49D4"/>
    <w:rPr>
      <w:rFonts w:ascii="Symbol" w:hAnsi="Symbol"/>
    </w:rPr>
  </w:style>
  <w:style w:type="character" w:customStyle="1" w:styleId="WW8Num311z1">
    <w:name w:val="WW8Num311z1"/>
    <w:rsid w:val="009E49D4"/>
    <w:rPr>
      <w:rFonts w:ascii="Courier New" w:hAnsi="Courier New" w:cs="Courier New"/>
    </w:rPr>
  </w:style>
  <w:style w:type="character" w:customStyle="1" w:styleId="WW8Num311z2">
    <w:name w:val="WW8Num311z2"/>
    <w:rsid w:val="009E49D4"/>
    <w:rPr>
      <w:rFonts w:ascii="Wingdings" w:hAnsi="Wingdings"/>
    </w:rPr>
  </w:style>
  <w:style w:type="character" w:customStyle="1" w:styleId="WW8Num313z0">
    <w:name w:val="WW8Num313z0"/>
    <w:rsid w:val="009E49D4"/>
    <w:rPr>
      <w:rFonts w:ascii="Times New Roman" w:hAnsi="Times New Roman"/>
    </w:rPr>
  </w:style>
  <w:style w:type="character" w:customStyle="1" w:styleId="WW8Num314z0">
    <w:name w:val="WW8Num314z0"/>
    <w:rsid w:val="009E49D4"/>
    <w:rPr>
      <w:rFonts w:ascii="Symbol" w:hAnsi="Symbol"/>
    </w:rPr>
  </w:style>
  <w:style w:type="character" w:customStyle="1" w:styleId="WW8Num314z1">
    <w:name w:val="WW8Num314z1"/>
    <w:rsid w:val="009E49D4"/>
    <w:rPr>
      <w:rFonts w:ascii="Courier New" w:hAnsi="Courier New" w:cs="Courier New"/>
    </w:rPr>
  </w:style>
  <w:style w:type="character" w:customStyle="1" w:styleId="WW8Num314z2">
    <w:name w:val="WW8Num314z2"/>
    <w:rsid w:val="009E49D4"/>
    <w:rPr>
      <w:rFonts w:ascii="Wingdings" w:hAnsi="Wingdings"/>
    </w:rPr>
  </w:style>
  <w:style w:type="character" w:customStyle="1" w:styleId="WW8Num316z0">
    <w:name w:val="WW8Num316z0"/>
    <w:rsid w:val="009E49D4"/>
    <w:rPr>
      <w:sz w:val="16"/>
    </w:rPr>
  </w:style>
  <w:style w:type="character" w:customStyle="1" w:styleId="WW8Num316z1">
    <w:name w:val="WW8Num316z1"/>
    <w:rsid w:val="009E49D4"/>
    <w:rPr>
      <w:rFonts w:ascii="Courier New" w:hAnsi="Courier New"/>
    </w:rPr>
  </w:style>
  <w:style w:type="character" w:customStyle="1" w:styleId="WW8Num316z2">
    <w:name w:val="WW8Num316z2"/>
    <w:rsid w:val="009E49D4"/>
    <w:rPr>
      <w:rFonts w:ascii="Wingdings" w:hAnsi="Wingdings"/>
    </w:rPr>
  </w:style>
  <w:style w:type="character" w:customStyle="1" w:styleId="WW8Num316z3">
    <w:name w:val="WW8Num316z3"/>
    <w:rsid w:val="009E49D4"/>
    <w:rPr>
      <w:rFonts w:ascii="Symbol" w:hAnsi="Symbol"/>
    </w:rPr>
  </w:style>
  <w:style w:type="character" w:customStyle="1" w:styleId="WW8Num317z0">
    <w:name w:val="WW8Num317z0"/>
    <w:rsid w:val="009E49D4"/>
    <w:rPr>
      <w:rFonts w:ascii="Arial Fett" w:hAnsi="Arial Fett"/>
      <w:b/>
      <w:i w:val="0"/>
      <w:sz w:val="22"/>
      <w:szCs w:val="22"/>
    </w:rPr>
  </w:style>
  <w:style w:type="character" w:customStyle="1" w:styleId="WW8Num318z0">
    <w:name w:val="WW8Num318z0"/>
    <w:rsid w:val="009E49D4"/>
    <w:rPr>
      <w:rFonts w:ascii="Times New Roman" w:hAnsi="Times New Roman"/>
    </w:rPr>
  </w:style>
  <w:style w:type="character" w:customStyle="1" w:styleId="WW8Num319z0">
    <w:name w:val="WW8Num319z0"/>
    <w:rsid w:val="009E49D4"/>
    <w:rPr>
      <w:rFonts w:ascii="Symbol" w:hAnsi="Symbol"/>
    </w:rPr>
  </w:style>
  <w:style w:type="character" w:customStyle="1" w:styleId="WW8Num319z1">
    <w:name w:val="WW8Num319z1"/>
    <w:rsid w:val="009E49D4"/>
    <w:rPr>
      <w:rFonts w:ascii="Courier New" w:hAnsi="Courier New" w:cs="Courier New"/>
    </w:rPr>
  </w:style>
  <w:style w:type="character" w:customStyle="1" w:styleId="WW8Num319z2">
    <w:name w:val="WW8Num319z2"/>
    <w:rsid w:val="009E49D4"/>
    <w:rPr>
      <w:rFonts w:ascii="Wingdings" w:hAnsi="Wingdings"/>
    </w:rPr>
  </w:style>
  <w:style w:type="character" w:customStyle="1" w:styleId="WW8NumSt3z0">
    <w:name w:val="WW8NumSt3z0"/>
    <w:rsid w:val="009E49D4"/>
    <w:rPr>
      <w:rFonts w:ascii="Symbol" w:hAnsi="Symbol"/>
    </w:rPr>
  </w:style>
  <w:style w:type="character" w:customStyle="1" w:styleId="WW8NumSt52z0">
    <w:name w:val="WW8NumSt52z0"/>
    <w:rsid w:val="009E49D4"/>
    <w:rPr>
      <w:rFonts w:ascii="Symbol" w:hAnsi="Symbol"/>
    </w:rPr>
  </w:style>
  <w:style w:type="character" w:customStyle="1" w:styleId="WW8NumSt54z0">
    <w:name w:val="WW8NumSt54z0"/>
    <w:rsid w:val="009E49D4"/>
    <w:rPr>
      <w:sz w:val="17"/>
    </w:rPr>
  </w:style>
  <w:style w:type="character" w:customStyle="1" w:styleId="WW-Absatz-Standardschriftart1">
    <w:name w:val="WW-Absatz-Standardschriftart1"/>
    <w:rsid w:val="009E49D4"/>
  </w:style>
  <w:style w:type="character" w:styleId="Seitenzahl">
    <w:name w:val="page number"/>
    <w:basedOn w:val="WW-Absatz-Standardschriftart1"/>
    <w:rsid w:val="009E49D4"/>
  </w:style>
  <w:style w:type="character" w:styleId="Hyperlink">
    <w:name w:val="Hyperlink"/>
    <w:basedOn w:val="WW-Absatz-Standardschriftart1"/>
    <w:rsid w:val="009E49D4"/>
    <w:rPr>
      <w:color w:val="0000FF"/>
      <w:u w:val="single"/>
    </w:rPr>
  </w:style>
  <w:style w:type="character" w:customStyle="1" w:styleId="WW-Kommentarzeichen">
    <w:name w:val="WW-Kommentarzeichen"/>
    <w:basedOn w:val="WW-Absatz-Standardschriftart1"/>
    <w:rsid w:val="009E49D4"/>
    <w:rPr>
      <w:sz w:val="16"/>
      <w:szCs w:val="16"/>
    </w:rPr>
  </w:style>
  <w:style w:type="character" w:customStyle="1" w:styleId="KopfzeileCharCharChar">
    <w:name w:val="Kopfzeile Char Char Char"/>
    <w:basedOn w:val="WW-Absatz-Standardschriftart1"/>
    <w:rsid w:val="009E49D4"/>
    <w:rPr>
      <w:lang w:val="de-DE" w:eastAsia="ar-SA" w:bidi="ar-SA"/>
    </w:rPr>
  </w:style>
  <w:style w:type="character" w:styleId="BesuchterLink">
    <w:name w:val="FollowedHyperlink"/>
    <w:basedOn w:val="WW-Absatz-Standardschriftart1"/>
    <w:rsid w:val="009E49D4"/>
    <w:rPr>
      <w:color w:val="800080"/>
      <w:u w:val="single"/>
    </w:rPr>
  </w:style>
  <w:style w:type="paragraph" w:styleId="Textkrper">
    <w:name w:val="Body Text"/>
    <w:basedOn w:val="Standard"/>
    <w:rsid w:val="009E49D4"/>
    <w:rPr>
      <w:rFonts w:ascii="Arial" w:hAnsi="Arial"/>
      <w:sz w:val="22"/>
    </w:rPr>
  </w:style>
  <w:style w:type="paragraph" w:styleId="Liste">
    <w:name w:val="List"/>
    <w:basedOn w:val="Textkrper"/>
    <w:rsid w:val="009E49D4"/>
    <w:rPr>
      <w:rFonts w:cs="Tahoma"/>
    </w:rPr>
  </w:style>
  <w:style w:type="paragraph" w:styleId="Beschriftung">
    <w:name w:val="caption"/>
    <w:basedOn w:val="Standard"/>
    <w:qFormat/>
    <w:rsid w:val="009E49D4"/>
    <w:pPr>
      <w:suppressLineNumbers/>
      <w:spacing w:before="120" w:after="120"/>
    </w:pPr>
    <w:rPr>
      <w:rFonts w:cs="Tahoma"/>
      <w:i/>
      <w:iCs/>
    </w:rPr>
  </w:style>
  <w:style w:type="paragraph" w:customStyle="1" w:styleId="Verzeichnis">
    <w:name w:val="Verzeichnis"/>
    <w:basedOn w:val="Standard"/>
    <w:rsid w:val="009E49D4"/>
    <w:pPr>
      <w:suppressLineNumbers/>
    </w:pPr>
    <w:rPr>
      <w:rFonts w:cs="Tahoma"/>
    </w:rPr>
  </w:style>
  <w:style w:type="paragraph" w:customStyle="1" w:styleId="berschrift">
    <w:name w:val="Überschrift"/>
    <w:basedOn w:val="Standard"/>
    <w:next w:val="Textkrper"/>
    <w:rsid w:val="009E49D4"/>
    <w:pPr>
      <w:keepNext/>
      <w:spacing w:before="240" w:after="120"/>
    </w:pPr>
    <w:rPr>
      <w:rFonts w:ascii="Arial" w:eastAsia="MS Mincho" w:hAnsi="Arial" w:cs="Tahoma"/>
      <w:sz w:val="28"/>
      <w:szCs w:val="28"/>
    </w:rPr>
  </w:style>
  <w:style w:type="paragraph" w:customStyle="1" w:styleId="WW-Beschriftung">
    <w:name w:val="WW-Beschriftung"/>
    <w:basedOn w:val="Standard"/>
    <w:rsid w:val="009E49D4"/>
    <w:pPr>
      <w:suppressLineNumbers/>
      <w:spacing w:before="120" w:after="120"/>
    </w:pPr>
    <w:rPr>
      <w:rFonts w:cs="Tahoma"/>
      <w:i/>
      <w:iCs/>
    </w:rPr>
  </w:style>
  <w:style w:type="paragraph" w:customStyle="1" w:styleId="WW-Verzeichnis">
    <w:name w:val="WW-Verzeichnis"/>
    <w:basedOn w:val="Standard"/>
    <w:rsid w:val="009E49D4"/>
    <w:pPr>
      <w:suppressLineNumbers/>
    </w:pPr>
    <w:rPr>
      <w:rFonts w:cs="Tahoma"/>
    </w:rPr>
  </w:style>
  <w:style w:type="paragraph" w:customStyle="1" w:styleId="WW-berschrift">
    <w:name w:val="WW-Überschrift"/>
    <w:basedOn w:val="Standard"/>
    <w:next w:val="Textkrper"/>
    <w:rsid w:val="009E49D4"/>
    <w:pPr>
      <w:keepNext/>
      <w:spacing w:before="240" w:after="120"/>
    </w:pPr>
    <w:rPr>
      <w:rFonts w:ascii="Arial" w:eastAsia="MS Mincho" w:hAnsi="Arial" w:cs="Tahoma"/>
      <w:sz w:val="28"/>
      <w:szCs w:val="28"/>
    </w:rPr>
  </w:style>
  <w:style w:type="paragraph" w:styleId="Kopfzeile">
    <w:name w:val="header"/>
    <w:aliases w:val="Kopfzeile Char Char"/>
    <w:basedOn w:val="Standard"/>
    <w:rsid w:val="009E49D4"/>
    <w:pPr>
      <w:tabs>
        <w:tab w:val="center" w:pos="4536"/>
        <w:tab w:val="right" w:pos="9072"/>
      </w:tabs>
    </w:pPr>
  </w:style>
  <w:style w:type="paragraph" w:styleId="Fuzeile">
    <w:name w:val="footer"/>
    <w:basedOn w:val="Standard"/>
    <w:rsid w:val="009E49D4"/>
    <w:pPr>
      <w:tabs>
        <w:tab w:val="center" w:pos="4536"/>
        <w:tab w:val="right" w:pos="9072"/>
      </w:tabs>
    </w:pPr>
  </w:style>
  <w:style w:type="paragraph" w:styleId="Textkrper-Zeileneinzug">
    <w:name w:val="Body Text Indent"/>
    <w:basedOn w:val="Standard"/>
    <w:rsid w:val="009E49D4"/>
    <w:pPr>
      <w:spacing w:before="120"/>
      <w:ind w:left="284"/>
      <w:jc w:val="both"/>
    </w:pPr>
    <w:rPr>
      <w:b/>
      <w:sz w:val="18"/>
    </w:rPr>
  </w:style>
  <w:style w:type="paragraph" w:customStyle="1" w:styleId="WW-Textkrper2">
    <w:name w:val="WW-Textkörper 2"/>
    <w:basedOn w:val="Standard"/>
    <w:rsid w:val="009E49D4"/>
    <w:rPr>
      <w:b/>
      <w:color w:val="FF0000"/>
    </w:rPr>
  </w:style>
  <w:style w:type="paragraph" w:customStyle="1" w:styleId="WW-Textkrper3">
    <w:name w:val="WW-Textkörper 3"/>
    <w:basedOn w:val="Standard"/>
    <w:rsid w:val="009E49D4"/>
    <w:rPr>
      <w:rFonts w:ascii="Arial" w:hAnsi="Arial"/>
      <w:color w:val="0000FF"/>
      <w:sz w:val="22"/>
    </w:rPr>
  </w:style>
  <w:style w:type="paragraph" w:customStyle="1" w:styleId="AS">
    <w:name w:val="AS"/>
    <w:basedOn w:val="Standard"/>
    <w:rsid w:val="009E49D4"/>
    <w:pPr>
      <w:spacing w:after="240" w:line="312" w:lineRule="atLeast"/>
      <w:jc w:val="both"/>
    </w:pPr>
    <w:rPr>
      <w:rFonts w:ascii="Arial" w:hAnsi="Arial"/>
      <w:sz w:val="22"/>
    </w:rPr>
  </w:style>
  <w:style w:type="paragraph" w:customStyle="1" w:styleId="AV">
    <w:name w:val="AV"/>
    <w:basedOn w:val="Standard"/>
    <w:rsid w:val="009E49D4"/>
    <w:pPr>
      <w:spacing w:after="120" w:line="312" w:lineRule="atLeast"/>
      <w:jc w:val="both"/>
    </w:pPr>
    <w:rPr>
      <w:rFonts w:ascii="Arial" w:hAnsi="Arial"/>
      <w:sz w:val="22"/>
    </w:rPr>
  </w:style>
  <w:style w:type="paragraph" w:customStyle="1" w:styleId="WW-Textkrper-Einzug3">
    <w:name w:val="WW-Textkörper-Einzug 3"/>
    <w:basedOn w:val="Standard"/>
    <w:rsid w:val="009E49D4"/>
    <w:pPr>
      <w:tabs>
        <w:tab w:val="left" w:pos="2835"/>
      </w:tabs>
      <w:spacing w:before="80" w:after="80"/>
      <w:ind w:left="426" w:hanging="426"/>
    </w:pPr>
    <w:rPr>
      <w:rFonts w:ascii="Arial" w:hAnsi="Arial"/>
      <w:color w:val="FF0000"/>
      <w:sz w:val="22"/>
    </w:rPr>
  </w:style>
  <w:style w:type="paragraph" w:customStyle="1" w:styleId="berschriftR2">
    <w:name w:val="Überschrift R2"/>
    <w:basedOn w:val="Standard"/>
    <w:rsid w:val="009E49D4"/>
    <w:rPr>
      <w:rFonts w:ascii="Arial" w:hAnsi="Arial"/>
      <w:sz w:val="22"/>
    </w:rPr>
  </w:style>
  <w:style w:type="paragraph" w:customStyle="1" w:styleId="WW-Textkrper-Einzug2">
    <w:name w:val="WW-Textkörper-Einzug 2"/>
    <w:basedOn w:val="Standard"/>
    <w:rsid w:val="009E49D4"/>
    <w:pPr>
      <w:ind w:left="360" w:hanging="360"/>
    </w:pPr>
    <w:rPr>
      <w:color w:val="000000"/>
      <w:sz w:val="24"/>
    </w:rPr>
  </w:style>
  <w:style w:type="paragraph" w:customStyle="1" w:styleId="Format">
    <w:name w:val="Format"/>
    <w:basedOn w:val="Standard"/>
    <w:rsid w:val="009E49D4"/>
    <w:pPr>
      <w:tabs>
        <w:tab w:val="left" w:pos="113"/>
      </w:tabs>
      <w:spacing w:before="120" w:after="48"/>
    </w:pPr>
    <w:rPr>
      <w:rFonts w:ascii="Arial" w:hAnsi="Arial"/>
      <w:sz w:val="16"/>
    </w:rPr>
  </w:style>
  <w:style w:type="paragraph" w:styleId="Titel">
    <w:name w:val="Title"/>
    <w:basedOn w:val="Standard"/>
    <w:next w:val="Untertitel"/>
    <w:qFormat/>
    <w:rsid w:val="009E49D4"/>
    <w:pPr>
      <w:ind w:firstLine="708"/>
      <w:jc w:val="center"/>
    </w:pPr>
    <w:rPr>
      <w:rFonts w:ascii="MetaNormal-Roman" w:hAnsi="MetaNormal-Roman"/>
      <w:b/>
      <w:sz w:val="28"/>
    </w:rPr>
  </w:style>
  <w:style w:type="paragraph" w:styleId="Untertitel">
    <w:name w:val="Subtitle"/>
    <w:basedOn w:val="WW-berschrift"/>
    <w:next w:val="Textkrper"/>
    <w:qFormat/>
    <w:rsid w:val="009E49D4"/>
    <w:pPr>
      <w:jc w:val="center"/>
    </w:pPr>
    <w:rPr>
      <w:i/>
      <w:iCs/>
    </w:rPr>
  </w:style>
  <w:style w:type="paragraph" w:customStyle="1" w:styleId="WW-NurText">
    <w:name w:val="WW-Nur Text"/>
    <w:basedOn w:val="Standard"/>
    <w:rsid w:val="009E49D4"/>
    <w:rPr>
      <w:rFonts w:ascii="Courier New" w:hAnsi="Courier New"/>
    </w:rPr>
  </w:style>
  <w:style w:type="paragraph" w:customStyle="1" w:styleId="WW-Blocktext">
    <w:name w:val="WW-Blocktext"/>
    <w:basedOn w:val="Standard"/>
    <w:rsid w:val="009E49D4"/>
    <w:pPr>
      <w:keepNext/>
      <w:keepLines/>
      <w:widowControl w:val="0"/>
      <w:ind w:left="851" w:right="284" w:hanging="851"/>
    </w:pPr>
    <w:rPr>
      <w:rFonts w:ascii="Arial" w:hAnsi="Arial"/>
      <w:sz w:val="22"/>
    </w:rPr>
  </w:style>
  <w:style w:type="paragraph" w:customStyle="1" w:styleId="WW-Sprechblasentext">
    <w:name w:val="WW-Sprechblasentext"/>
    <w:basedOn w:val="Standard"/>
    <w:rsid w:val="009E49D4"/>
    <w:rPr>
      <w:rFonts w:ascii="Tahoma" w:hAnsi="Tahoma" w:cs="Tahoma"/>
      <w:sz w:val="16"/>
      <w:szCs w:val="16"/>
    </w:rPr>
  </w:style>
  <w:style w:type="paragraph" w:customStyle="1" w:styleId="Text-Einzug1">
    <w:name w:val="Text-Einzug1"/>
    <w:basedOn w:val="Standard"/>
    <w:rsid w:val="009E49D4"/>
    <w:pPr>
      <w:widowControl w:val="0"/>
      <w:spacing w:before="60" w:after="60"/>
      <w:jc w:val="both"/>
    </w:pPr>
    <w:rPr>
      <w:rFonts w:ascii="Arial" w:hAnsi="Arial"/>
      <w:sz w:val="22"/>
    </w:rPr>
  </w:style>
  <w:style w:type="paragraph" w:customStyle="1" w:styleId="Text-B-0">
    <w:name w:val="Text-B-0"/>
    <w:basedOn w:val="Standard"/>
    <w:rsid w:val="009E49D4"/>
    <w:pPr>
      <w:spacing w:after="120"/>
      <w:jc w:val="both"/>
    </w:pPr>
    <w:rPr>
      <w:rFonts w:ascii="Arial" w:hAnsi="Arial"/>
      <w:sz w:val="22"/>
    </w:rPr>
  </w:style>
  <w:style w:type="paragraph" w:customStyle="1" w:styleId="WW-Kommentartext">
    <w:name w:val="WW-Kommentartext"/>
    <w:basedOn w:val="Standard"/>
    <w:rsid w:val="009E49D4"/>
  </w:style>
  <w:style w:type="paragraph" w:customStyle="1" w:styleId="StandardArial11pt">
    <w:name w:val="Standard + Arial + 11pt"/>
    <w:basedOn w:val="AS"/>
    <w:rsid w:val="009E49D4"/>
    <w:pPr>
      <w:tabs>
        <w:tab w:val="left" w:pos="1701"/>
        <w:tab w:val="left" w:pos="2268"/>
      </w:tabs>
      <w:ind w:left="2127" w:hanging="2127"/>
    </w:pPr>
  </w:style>
  <w:style w:type="paragraph" w:customStyle="1" w:styleId="WW-Kommentarthema">
    <w:name w:val="WW-Kommentarthema"/>
    <w:basedOn w:val="WW-Kommentartext"/>
    <w:next w:val="WW-Kommentartext"/>
    <w:rsid w:val="009E49D4"/>
    <w:rPr>
      <w:b/>
      <w:bCs/>
    </w:rPr>
  </w:style>
  <w:style w:type="paragraph" w:customStyle="1" w:styleId="Default">
    <w:name w:val="Default"/>
    <w:rsid w:val="009E49D4"/>
    <w:pPr>
      <w:suppressAutoHyphens/>
      <w:autoSpaceDE w:val="0"/>
    </w:pPr>
    <w:rPr>
      <w:rFonts w:ascii="Arial" w:hAnsi="Arial" w:cs="Arial"/>
      <w:color w:val="000000"/>
      <w:sz w:val="24"/>
      <w:szCs w:val="24"/>
      <w:lang w:eastAsia="ar-SA"/>
    </w:rPr>
  </w:style>
  <w:style w:type="paragraph" w:customStyle="1" w:styleId="test">
    <w:name w:val="test"/>
    <w:basedOn w:val="Standard"/>
    <w:rsid w:val="009E49D4"/>
    <w:rPr>
      <w:rFonts w:ascii="Arial" w:hAnsi="Arial"/>
      <w:b/>
    </w:rPr>
  </w:style>
  <w:style w:type="paragraph" w:customStyle="1" w:styleId="StandardArial">
    <w:name w:val="Standard + Arial"/>
    <w:aliases w:val="10 pt,Block"/>
    <w:basedOn w:val="Textkrper-Zeileneinzug"/>
    <w:rsid w:val="009E49D4"/>
    <w:pPr>
      <w:spacing w:before="0" w:line="22" w:lineRule="atLeast"/>
      <w:ind w:left="0"/>
      <w:jc w:val="left"/>
    </w:pPr>
    <w:rPr>
      <w:rFonts w:ascii="Arial" w:hAnsi="Arial"/>
      <w:sz w:val="20"/>
      <w:u w:val="single"/>
    </w:rPr>
  </w:style>
  <w:style w:type="paragraph" w:customStyle="1" w:styleId="Rahmeninhalt">
    <w:name w:val="Rahmeninhalt"/>
    <w:basedOn w:val="Textkrper"/>
    <w:rsid w:val="009E49D4"/>
  </w:style>
  <w:style w:type="paragraph" w:customStyle="1" w:styleId="WW-Rahmeninhalt">
    <w:name w:val="WW-Rahmeninhalt"/>
    <w:basedOn w:val="Textkrper"/>
    <w:rsid w:val="009E49D4"/>
  </w:style>
  <w:style w:type="paragraph" w:customStyle="1" w:styleId="TabellenInhalt">
    <w:name w:val="Tabellen Inhalt"/>
    <w:basedOn w:val="Textkrper"/>
    <w:rsid w:val="009E49D4"/>
    <w:pPr>
      <w:suppressLineNumbers/>
    </w:pPr>
  </w:style>
  <w:style w:type="paragraph" w:customStyle="1" w:styleId="WW-TabellenInhalt">
    <w:name w:val="WW-Tabellen Inhalt"/>
    <w:basedOn w:val="Textkrper"/>
    <w:rsid w:val="009E49D4"/>
    <w:pPr>
      <w:suppressLineNumbers/>
    </w:pPr>
  </w:style>
  <w:style w:type="paragraph" w:customStyle="1" w:styleId="Tabellenberschrift">
    <w:name w:val="Tabellen Überschrift"/>
    <w:basedOn w:val="TabellenInhalt"/>
    <w:rsid w:val="009E49D4"/>
    <w:pPr>
      <w:jc w:val="center"/>
    </w:pPr>
    <w:rPr>
      <w:b/>
      <w:bCs/>
      <w:i/>
      <w:iCs/>
    </w:rPr>
  </w:style>
  <w:style w:type="paragraph" w:customStyle="1" w:styleId="WW-Tabellenberschrift">
    <w:name w:val="WW-Tabellen Überschrift"/>
    <w:basedOn w:val="WW-TabellenInhalt"/>
    <w:rsid w:val="009E49D4"/>
    <w:pPr>
      <w:jc w:val="center"/>
    </w:pPr>
    <w:rPr>
      <w:b/>
      <w:bCs/>
      <w:i/>
      <w:iCs/>
    </w:rPr>
  </w:style>
  <w:style w:type="paragraph" w:styleId="Sprechblasentext">
    <w:name w:val="Balloon Text"/>
    <w:basedOn w:val="Standard"/>
    <w:semiHidden/>
    <w:rsid w:val="0065318D"/>
    <w:rPr>
      <w:rFonts w:ascii="Tahoma" w:hAnsi="Tahoma" w:cs="Tahoma"/>
      <w:sz w:val="16"/>
      <w:szCs w:val="16"/>
    </w:rPr>
  </w:style>
  <w:style w:type="character" w:styleId="Kommentarzeichen">
    <w:name w:val="annotation reference"/>
    <w:basedOn w:val="Absatz-Standardschriftart"/>
    <w:semiHidden/>
    <w:rsid w:val="007E2282"/>
    <w:rPr>
      <w:sz w:val="16"/>
      <w:szCs w:val="16"/>
    </w:rPr>
  </w:style>
  <w:style w:type="paragraph" w:styleId="Kommentartext">
    <w:name w:val="annotation text"/>
    <w:basedOn w:val="Standard"/>
    <w:semiHidden/>
    <w:rsid w:val="007E2282"/>
  </w:style>
  <w:style w:type="paragraph" w:styleId="Kommentarthema">
    <w:name w:val="annotation subject"/>
    <w:basedOn w:val="Kommentartext"/>
    <w:next w:val="Kommentartext"/>
    <w:semiHidden/>
    <w:rsid w:val="007E2282"/>
    <w:rPr>
      <w:b/>
      <w:bCs/>
    </w:rPr>
  </w:style>
  <w:style w:type="table" w:styleId="Tabellenraster">
    <w:name w:val="Table Grid"/>
    <w:basedOn w:val="NormaleTabelle"/>
    <w:uiPriority w:val="59"/>
    <w:rsid w:val="00962D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Einzug2">
    <w:name w:val="Body Text Indent 2"/>
    <w:basedOn w:val="Standard"/>
    <w:rsid w:val="003A3898"/>
    <w:pPr>
      <w:spacing w:after="120" w:line="480" w:lineRule="auto"/>
      <w:ind w:left="283"/>
    </w:pPr>
  </w:style>
  <w:style w:type="paragraph" w:styleId="NurText">
    <w:name w:val="Plain Text"/>
    <w:basedOn w:val="Standard"/>
    <w:rsid w:val="00CF68AB"/>
    <w:rPr>
      <w:rFonts w:ascii="Courier New" w:hAnsi="Courier New"/>
      <w:lang w:eastAsia="de-DE"/>
    </w:rPr>
  </w:style>
  <w:style w:type="paragraph" w:styleId="Textkrper2">
    <w:name w:val="Body Text 2"/>
    <w:basedOn w:val="Standard"/>
    <w:rsid w:val="00BD1B6B"/>
    <w:pPr>
      <w:spacing w:after="120" w:line="480" w:lineRule="auto"/>
    </w:pPr>
  </w:style>
  <w:style w:type="paragraph" w:customStyle="1" w:styleId="a">
    <w:basedOn w:val="Standard"/>
    <w:next w:val="Textkrper-Zeileneinzug"/>
    <w:rsid w:val="00BD1B6B"/>
    <w:pPr>
      <w:numPr>
        <w:ilvl w:val="12"/>
      </w:numPr>
      <w:spacing w:before="120"/>
      <w:ind w:left="284"/>
      <w:jc w:val="both"/>
    </w:pPr>
    <w:rPr>
      <w:b/>
      <w:sz w:val="18"/>
      <w:lang w:eastAsia="de-DE"/>
    </w:rPr>
  </w:style>
  <w:style w:type="paragraph" w:styleId="Textkrper3">
    <w:name w:val="Body Text 3"/>
    <w:basedOn w:val="Standard"/>
    <w:rsid w:val="00BD1B6B"/>
    <w:rPr>
      <w:rFonts w:ascii="Arial" w:hAnsi="Arial"/>
      <w:color w:val="0000FF"/>
      <w:sz w:val="22"/>
      <w:lang w:eastAsia="de-DE"/>
    </w:rPr>
  </w:style>
  <w:style w:type="paragraph" w:styleId="Textkrper-Einzug3">
    <w:name w:val="Body Text Indent 3"/>
    <w:basedOn w:val="Standard"/>
    <w:rsid w:val="00BD1B6B"/>
    <w:pPr>
      <w:tabs>
        <w:tab w:val="left" w:pos="2835"/>
      </w:tabs>
      <w:spacing w:before="80" w:after="80"/>
      <w:ind w:left="426" w:hanging="426"/>
    </w:pPr>
    <w:rPr>
      <w:rFonts w:ascii="Arial" w:hAnsi="Arial"/>
      <w:color w:val="FF0000"/>
      <w:sz w:val="22"/>
      <w:lang w:eastAsia="de-DE"/>
    </w:rPr>
  </w:style>
  <w:style w:type="paragraph" w:styleId="Blocktext">
    <w:name w:val="Block Text"/>
    <w:basedOn w:val="Standard"/>
    <w:rsid w:val="00BD1B6B"/>
    <w:pPr>
      <w:keepNext/>
      <w:keepLines/>
      <w:widowControl w:val="0"/>
      <w:ind w:left="851" w:right="284" w:hanging="851"/>
    </w:pPr>
    <w:rPr>
      <w:rFonts w:ascii="Arial" w:hAnsi="Arial"/>
      <w:sz w:val="22"/>
      <w:lang w:eastAsia="de-DE"/>
    </w:rPr>
  </w:style>
  <w:style w:type="paragraph" w:styleId="StandardWeb">
    <w:name w:val="Normal (Web)"/>
    <w:basedOn w:val="Standard"/>
    <w:rsid w:val="00BD1B6B"/>
    <w:pPr>
      <w:spacing w:after="284"/>
      <w:textAlignment w:val="top"/>
    </w:pPr>
    <w:rPr>
      <w:rFonts w:ascii="Arial" w:hAnsi="Arial" w:cs="Arial"/>
      <w:color w:val="000000"/>
      <w:lang w:eastAsia="de-DE"/>
    </w:rPr>
  </w:style>
  <w:style w:type="paragraph" w:customStyle="1" w:styleId="MP">
    <w:name w:val="MP"/>
    <w:autoRedefine/>
    <w:rsid w:val="00BD1B6B"/>
    <w:rPr>
      <w:rFonts w:ascii="Arial" w:hAnsi="Arial"/>
      <w:szCs w:val="24"/>
    </w:rPr>
  </w:style>
  <w:style w:type="character" w:customStyle="1" w:styleId="welcome1">
    <w:name w:val="welcome1"/>
    <w:basedOn w:val="Absatz-Standardschriftart"/>
    <w:rsid w:val="00BD1B6B"/>
    <w:rPr>
      <w:rFonts w:ascii="Verdana" w:hAnsi="Verdana" w:hint="default"/>
      <w:b/>
      <w:bCs/>
      <w:color w:val="333333"/>
      <w:sz w:val="24"/>
      <w:szCs w:val="24"/>
    </w:rPr>
  </w:style>
  <w:style w:type="paragraph" w:styleId="Listenabsatz">
    <w:name w:val="List Paragraph"/>
    <w:basedOn w:val="Standard"/>
    <w:uiPriority w:val="34"/>
    <w:unhideWhenUsed/>
    <w:rsid w:val="008806B9"/>
    <w:pPr>
      <w:ind w:left="720"/>
      <w:contextualSpacing/>
    </w:pPr>
    <w:rPr>
      <w:rFonts w:ascii="Arial" w:eastAsiaTheme="minorHAnsi" w:hAnsi="Arial" w:cstheme="minorBidi"/>
      <w:sz w:val="22"/>
      <w:szCs w:val="22"/>
      <w:lang w:eastAsia="en-US"/>
    </w:rPr>
  </w:style>
  <w:style w:type="character" w:styleId="Funotenzeichen">
    <w:name w:val="footnote reference"/>
    <w:basedOn w:val="Absatz-Standardschriftart"/>
    <w:uiPriority w:val="99"/>
    <w:semiHidden/>
    <w:unhideWhenUsed/>
    <w:rsid w:val="0041735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B7B4D4-DFEC-4FF0-85C7-455C44850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353</Words>
  <Characters>2224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Verdingungsunterlagen § 48 Trainingsmaßnahmen</vt:lpstr>
    </vt:vector>
  </TitlesOfParts>
  <Company>Bundesagentur für Arbeit</Company>
  <LinksUpToDate>false</LinksUpToDate>
  <CharactersWithSpaces>2572</CharactersWithSpaces>
  <SharedDoc>false</SharedDoc>
  <HLinks>
    <vt:vector size="6" baseType="variant">
      <vt:variant>
        <vt:i4>6947042</vt:i4>
      </vt:variant>
      <vt:variant>
        <vt:i4>2456</vt:i4>
      </vt:variant>
      <vt:variant>
        <vt:i4>1025</vt:i4>
      </vt:variant>
      <vt:variant>
        <vt:i4>1</vt:i4>
      </vt:variant>
      <vt:variant>
        <vt:lpwstr>http://www-1.vz.ba.de/hst/rpö/cd/ba-logos_neu/ba-dachmarke/BA_Logo_farbe_1Z.jpg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Verdingungsunterlagen § 48 Trainingsmaßnahmen</dc:title>
  <cp:revision>17</cp:revision>
  <cp:lastPrinted>2019-02-01T14:55:00Z</cp:lastPrinted>
  <dcterms:created xsi:type="dcterms:W3CDTF">2016-12-02T10:48:00Z</dcterms:created>
  <dcterms:modified xsi:type="dcterms:W3CDTF">2019-02-01T14:57:00Z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plpath">
    <vt:lpwstr>H:\Vorlagen\Normal.dot</vt:lpwstr>
  </property>
</Properties>
</file>