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27" w:rsidRDefault="006755EC" w:rsidP="006755EC">
      <w:pPr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>
        <w:rPr>
          <w:rFonts w:ascii="Arial" w:hAnsi="Arial" w:cs="Arial"/>
          <w:b/>
          <w:sz w:val="22"/>
          <w:szCs w:val="22"/>
        </w:rPr>
        <w:t>F.3.</w:t>
      </w:r>
      <w:r w:rsidR="003E1FFF">
        <w:rPr>
          <w:rFonts w:ascii="Arial" w:hAnsi="Arial" w:cs="Arial"/>
          <w:b/>
          <w:sz w:val="22"/>
          <w:szCs w:val="22"/>
        </w:rPr>
        <w:t>2</w:t>
      </w:r>
      <w:r w:rsidR="00B121E0">
        <w:rPr>
          <w:rFonts w:ascii="Arial" w:hAnsi="Arial" w:cs="Arial"/>
          <w:b/>
          <w:sz w:val="22"/>
          <w:szCs w:val="22"/>
        </w:rPr>
        <w:t>a</w:t>
      </w:r>
    </w:p>
    <w:tbl>
      <w:tblPr>
        <w:tblpPr w:leftFromText="141" w:rightFromText="141" w:vertAnchor="text" w:horzAnchor="margin" w:tblpXSpec="right" w:tblpY="492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B6827" w:rsidRPr="00F2213B" w:rsidTr="004F650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827" w:rsidRPr="00F2213B" w:rsidRDefault="000B6827" w:rsidP="000B6827">
            <w:pPr>
              <w:jc w:val="right"/>
              <w:rPr>
                <w:rFonts w:ascii="Arial" w:hAnsi="Arial" w:cs="Arial"/>
              </w:rPr>
            </w:pP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0B6827" w:rsidRPr="00F2213B" w:rsidRDefault="000B6827" w:rsidP="000B6827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0B6827" w:rsidRPr="00F2213B" w:rsidRDefault="000B6827" w:rsidP="000B6827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</w:tbl>
    <w:p w:rsidR="000B6827" w:rsidRPr="001C5049" w:rsidRDefault="000B6827" w:rsidP="008F42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</w:p>
    <w:tbl>
      <w:tblPr>
        <w:tblStyle w:val="Tabellenraster"/>
        <w:tblW w:w="10025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2512"/>
        <w:gridCol w:w="7513"/>
      </w:tblGrid>
      <w:tr w:rsidR="008F4223" w:rsidRPr="00121656" w:rsidTr="003A7633">
        <w:tc>
          <w:tcPr>
            <w:tcW w:w="10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27" w:rsidRDefault="000B6827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Default="00F86D66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 für die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>r Vermittlungsvergütung</w:t>
            </w:r>
            <w:r w:rsidR="00011ADD">
              <w:rPr>
                <w:rFonts w:ascii="Arial" w:hAnsi="Arial" w:cs="Arial"/>
                <w:b/>
                <w:sz w:val="22"/>
                <w:szCs w:val="22"/>
              </w:rPr>
              <w:t xml:space="preserve"> (nach sechswöchiger Dauer des Beschäftigungsverhältnisses)</w:t>
            </w:r>
          </w:p>
          <w:p w:rsidR="00A43341" w:rsidRPr="00A43341" w:rsidRDefault="00A43341" w:rsidP="00A433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341" w:rsidRPr="00121656" w:rsidTr="000416DB">
        <w:trPr>
          <w:trHeight w:val="338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341" w:rsidRPr="00A43341" w:rsidRDefault="00A43341" w:rsidP="00D252E1">
            <w:pPr>
              <w:rPr>
                <w:rFonts w:ascii="Arial" w:hAnsi="Arial" w:cs="Arial"/>
              </w:rPr>
            </w:pPr>
            <w:r w:rsidRPr="00A43341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</w:tr>
      <w:tr w:rsidR="008F4223" w:rsidRPr="00121656" w:rsidTr="003A7633">
        <w:trPr>
          <w:trHeight w:val="35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Auftragnehmer: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0416DB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416DB" w:rsidRPr="00E7525C" w:rsidRDefault="000416DB" w:rsidP="000416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16DB" w:rsidRPr="00121656" w:rsidRDefault="000416DB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525C" w:rsidRPr="00E7525C" w:rsidRDefault="003114E5" w:rsidP="00D252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Maßnahme -</w:t>
            </w:r>
            <w:r w:rsidR="00E7525C" w:rsidRPr="00E7525C">
              <w:rPr>
                <w:rFonts w:ascii="Arial" w:hAnsi="Arial" w:cs="Arial"/>
              </w:rPr>
              <w:t>Nr.: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25C" w:rsidRPr="00121656" w:rsidRDefault="00E7525C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64"/>
        </w:trPr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7525C" w:rsidRPr="00121656" w:rsidTr="003A7633">
        <w:trPr>
          <w:trHeight w:val="341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525C" w:rsidRPr="00E7525C" w:rsidRDefault="00D86D72" w:rsidP="00D252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Daten der teilnehmenden Person</w:t>
            </w:r>
          </w:p>
        </w:tc>
      </w:tr>
      <w:tr w:rsidR="008F4223" w:rsidRPr="00121656" w:rsidTr="003A7633">
        <w:trPr>
          <w:trHeight w:val="349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Name, Vorname: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011ADD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9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02564D" w:rsidP="00CE1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4905CB">
              <w:rPr>
                <w:rFonts w:ascii="Arial" w:hAnsi="Arial" w:cs="Arial"/>
              </w:rPr>
              <w:t>:</w:t>
            </w:r>
            <w:r w:rsidR="00311B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41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Tätigkeit: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1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223" w:rsidRPr="00E7525C" w:rsidRDefault="00011ADD" w:rsidP="0001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Arbeitgeber</w:t>
            </w:r>
            <w:r w:rsidR="00A9416B" w:rsidRPr="00E7525C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8F4223" w:rsidRPr="00D252E1" w:rsidRDefault="008F4223" w:rsidP="00D252E1">
      <w:pPr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10031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D252E1" w:rsidRPr="00121656" w:rsidTr="003A7633">
        <w:trPr>
          <w:trHeight w:val="691"/>
        </w:trPr>
        <w:tc>
          <w:tcPr>
            <w:tcW w:w="10031" w:type="dxa"/>
            <w:vAlign w:val="center"/>
          </w:tcPr>
          <w:p w:rsidR="00D252E1" w:rsidRDefault="00D252E1" w:rsidP="00D252E1">
            <w:pPr>
              <w:rPr>
                <w:rFonts w:ascii="Arial" w:hAnsi="Arial" w:cs="Arial"/>
              </w:rPr>
            </w:pPr>
          </w:p>
          <w:p w:rsidR="00D252E1" w:rsidRPr="00121656" w:rsidRDefault="00D86D72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Kontakt mit der teilnehmenden Person sowie dem Arbeitgeber habe ich aktiv den Abschluss des Arbeitsvertrages herbeigeführt und damit die teilnehmende Person</w:t>
            </w:r>
            <w:r w:rsidR="00D252E1">
              <w:rPr>
                <w:rFonts w:ascii="Arial" w:hAnsi="Arial" w:cs="Arial"/>
              </w:rPr>
              <w:t xml:space="preserve"> im Rahmen der Maßnahme </w:t>
            </w:r>
            <w:r>
              <w:rPr>
                <w:rFonts w:ascii="Arial" w:hAnsi="Arial" w:cs="Arial"/>
              </w:rPr>
              <w:t xml:space="preserve">erfolgreich </w:t>
            </w:r>
            <w:r w:rsidR="00D252E1">
              <w:rPr>
                <w:rFonts w:ascii="Arial" w:hAnsi="Arial" w:cs="Arial"/>
              </w:rPr>
              <w:t>vermittelt.</w:t>
            </w:r>
          </w:p>
          <w:p w:rsidR="00D252E1" w:rsidRDefault="00D252E1" w:rsidP="003A7633">
            <w:pPr>
              <w:spacing w:after="12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Ich bitte um Auszahlung </w:t>
            </w:r>
            <w:r w:rsidR="00F03EDA" w:rsidRPr="00F03EDA">
              <w:rPr>
                <w:rFonts w:ascii="Arial" w:hAnsi="Arial" w:cs="Arial"/>
              </w:rPr>
              <w:t>der Vermittlungsvergütung nach einer 6-wöchigen Dauer der vermittelten Beschäftigung (1.000 Euro)</w:t>
            </w:r>
            <w:r w:rsidR="00F03EDA">
              <w:rPr>
                <w:rFonts w:ascii="Arial" w:hAnsi="Arial" w:cs="Arial"/>
              </w:rPr>
              <w:t>.</w:t>
            </w:r>
          </w:p>
          <w:p w:rsidR="00FE5225" w:rsidRPr="00121656" w:rsidRDefault="00F03EDA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Vermittlungs- und Beschäftigungsbestätigung ist beigefügt.</w:t>
            </w:r>
          </w:p>
        </w:tc>
      </w:tr>
    </w:tbl>
    <w:p w:rsidR="00D252E1" w:rsidRPr="001C5049" w:rsidRDefault="00D252E1" w:rsidP="00D252E1">
      <w:pPr>
        <w:tabs>
          <w:tab w:val="left" w:pos="42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B2E61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 xml:space="preserve">Mit der Unterschrift bestätige ich die Richtigkeit der Angaben. </w:t>
      </w:r>
    </w:p>
    <w:p w:rsidR="00242586" w:rsidRPr="00A8338C" w:rsidRDefault="00242586" w:rsidP="00A8338C">
      <w:pPr>
        <w:pStyle w:val="Textkrper"/>
        <w:rPr>
          <w:sz w:val="20"/>
        </w:rPr>
      </w:pPr>
    </w:p>
    <w:p w:rsidR="008B2E61" w:rsidRPr="00A8338C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D252E1" w:rsidRPr="00A8338C" w:rsidRDefault="00D252E1" w:rsidP="008F4223">
      <w:pPr>
        <w:rPr>
          <w:rFonts w:ascii="Arial" w:hAnsi="Arial" w:cs="Arial"/>
        </w:rPr>
      </w:pPr>
    </w:p>
    <w:p w:rsidR="008B62CD" w:rsidRDefault="008B62CD" w:rsidP="008F4223">
      <w:pPr>
        <w:rPr>
          <w:rFonts w:ascii="Arial" w:hAnsi="Arial" w:cs="Arial"/>
        </w:rPr>
      </w:pPr>
    </w:p>
    <w:p w:rsidR="00D252E1" w:rsidRDefault="00D252E1" w:rsidP="008F4223">
      <w:pPr>
        <w:rPr>
          <w:rFonts w:ascii="Arial" w:hAnsi="Arial" w:cs="Arial"/>
        </w:rPr>
      </w:pPr>
    </w:p>
    <w:p w:rsidR="00D252E1" w:rsidRPr="001C5049" w:rsidRDefault="00D252E1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6755EC" w:rsidRDefault="006755EC" w:rsidP="008B2E61">
      <w:pPr>
        <w:pStyle w:val="Textkrper"/>
      </w:pPr>
    </w:p>
    <w:p w:rsidR="006755EC" w:rsidRDefault="006755EC" w:rsidP="006755EC">
      <w:pPr>
        <w:rPr>
          <w:rFonts w:ascii="Arial" w:hAnsi="Arial"/>
          <w:sz w:val="22"/>
        </w:rPr>
      </w:pPr>
      <w:r>
        <w:br w:type="page"/>
      </w:r>
    </w:p>
    <w:p w:rsidR="000B6827" w:rsidRPr="00F2213B" w:rsidRDefault="000B6827" w:rsidP="000B6827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lastRenderedPageBreak/>
        <w:t>Vom Jobcenter auszufüllen</w:t>
      </w:r>
    </w:p>
    <w:p w:rsidR="000B6827" w:rsidRPr="00F2213B" w:rsidRDefault="000B6827" w:rsidP="000B6827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>Prüfung der Zahlungsvoraussetzungen für die 1. Rate</w:t>
      </w: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der 1. Rate der Vermittlungsvergütung 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87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88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F2213B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Beschäftigungsverhältnis verstößt nicht gegen ein Gesetz oder die guten Sitten.   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Das Entgelt entspricht den gesetzlichen Bestimmungen des Mindestlohngesetzes, weil </w:t>
            </w:r>
            <w:r w:rsidRPr="00F2213B">
              <w:rPr>
                <w:rFonts w:ascii="Arial" w:hAnsi="Arial" w:cs="Arial"/>
                <w:lang w:eastAsia="de-DE"/>
              </w:rPr>
              <w:t xml:space="preserve">das Arbeitsentgelt </w:t>
            </w:r>
            <w:r>
              <w:rPr>
                <w:rFonts w:ascii="Arial" w:hAnsi="Arial" w:cs="Arial"/>
                <w:lang w:eastAsia="de-DE"/>
              </w:rPr>
              <w:t>der Höhe des aktuell gültigen Mindestlohnes entspricht</w:t>
            </w:r>
            <w:r w:rsidRPr="00F2213B">
              <w:rPr>
                <w:rFonts w:ascii="Arial" w:hAnsi="Arial" w:cs="Arial"/>
                <w:lang w:eastAsia="de-DE"/>
              </w:rPr>
              <w:t xml:space="preserve"> </w:t>
            </w:r>
            <w:r w:rsidRPr="00F2213B">
              <w:rPr>
                <w:rFonts w:ascii="Arial" w:hAnsi="Arial" w:cs="Arial"/>
                <w:u w:val="single"/>
                <w:lang w:eastAsia="de-DE"/>
              </w:rPr>
              <w:t>oder</w:t>
            </w:r>
            <w:r w:rsidRPr="00F2213B">
              <w:rPr>
                <w:rFonts w:ascii="Arial" w:hAnsi="Arial" w:cs="Arial"/>
                <w:lang w:eastAsia="de-DE"/>
              </w:rPr>
              <w:t xml:space="preserve"> ein Ausnahmetatbestand vorliegt.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Vermittlung und Aufnahme der versicherungspflichtigen Beschäftigung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Das versicherungspflichtige Beschäftigungsverhältnis bestand mindestens sechs Wochen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einen Eingliederungszuschuss beantragt?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Nur zu beantworten, wenn Frage 5. bejaht wurde.</w:t>
            </w:r>
          </w:p>
          <w:p w:rsidR="000B6827" w:rsidRPr="00F2213B" w:rsidRDefault="000B6827" w:rsidP="004F650B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Beschäftigungsbetrieb hat im Antrag auf EGZ die Vermittlung des Beschäftigungsverhältnisses durch einen Maßnahmeträger bestätigt.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entfällt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</w:tr>
      <w:tr w:rsidR="000B6827" w:rsidRPr="00F2213B" w:rsidTr="004F650B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4F650B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Die Zahlungsvoraussetzungen für die 1. Rate der Vermittlungsvergütung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0B6827" w:rsidRPr="00F2213B" w:rsidTr="004F650B">
        <w:tc>
          <w:tcPr>
            <w:tcW w:w="6120" w:type="dxa"/>
          </w:tcPr>
          <w:p w:rsidR="000B6827" w:rsidRPr="00F2213B" w:rsidRDefault="000B6827" w:rsidP="004F650B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0B6827" w:rsidRPr="00F2213B" w:rsidRDefault="000B6827" w:rsidP="000B6827">
      <w:pPr>
        <w:spacing w:before="105"/>
        <w:ind w:left="-360"/>
        <w:rPr>
          <w:rFonts w:ascii="Arial" w:hAnsi="Arial" w:cs="Arial"/>
          <w:b/>
        </w:rPr>
      </w:pPr>
    </w:p>
    <w:p w:rsidR="000B6827" w:rsidRPr="00F2213B" w:rsidRDefault="000B6827" w:rsidP="000B6827">
      <w:r w:rsidRPr="00F2213B">
        <w:br w:type="page"/>
      </w:r>
    </w:p>
    <w:tbl>
      <w:tblPr>
        <w:tblStyle w:val="Tabellenraster"/>
        <w:tblW w:w="9755" w:type="dxa"/>
        <w:tblLook w:val="04A0" w:firstRow="1" w:lastRow="0" w:firstColumn="1" w:lastColumn="0" w:noHBand="0" w:noVBand="1"/>
      </w:tblPr>
      <w:tblGrid>
        <w:gridCol w:w="4320"/>
        <w:gridCol w:w="196"/>
        <w:gridCol w:w="34"/>
        <w:gridCol w:w="2035"/>
        <w:gridCol w:w="2913"/>
        <w:gridCol w:w="257"/>
      </w:tblGrid>
      <w:tr w:rsidR="00744E4D" w:rsidTr="000B6827">
        <w:trPr>
          <w:trHeight w:val="263"/>
        </w:trPr>
        <w:tc>
          <w:tcPr>
            <w:tcW w:w="45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44E4D" w:rsidRPr="003A7633" w:rsidRDefault="00744E4D" w:rsidP="00011ADD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3A7633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011ADD">
              <w:rPr>
                <w:b/>
                <w:sz w:val="20"/>
                <w:szCs w:val="20"/>
              </w:rPr>
              <w:t>Arbeitgeber</w:t>
            </w:r>
            <w:r w:rsidRPr="003A763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06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44E4D" w:rsidRPr="00CE4762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3" w:name="Text2"/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Pr="00744E4D" w:rsidRDefault="003A7633" w:rsidP="008018D1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8018D1">
              <w:rPr>
                <w:rFonts w:cs="Arial"/>
                <w:sz w:val="20"/>
                <w:szCs w:val="20"/>
              </w:rPr>
              <w:tab/>
            </w:r>
          </w:p>
        </w:tc>
        <w:bookmarkEnd w:id="3"/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F86D66" w:rsidTr="00DD7FAD">
        <w:trPr>
          <w:trHeight w:val="73"/>
        </w:trPr>
        <w:tc>
          <w:tcPr>
            <w:tcW w:w="45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6D66" w:rsidRPr="00F86D66" w:rsidRDefault="00F86D66" w:rsidP="008806B9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206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86D66" w:rsidRPr="00CE4762" w:rsidRDefault="00F86D66" w:rsidP="008806B9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D66" w:rsidRPr="00F86D66" w:rsidRDefault="00F86D66" w:rsidP="008806B9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744E4D" w:rsidTr="000B6827">
        <w:trPr>
          <w:trHeight w:val="239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E4D" w:rsidRPr="00D252E1" w:rsidRDefault="00604301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D252E1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D252E1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D252E1">
              <w:rPr>
                <w:rFonts w:cs="Arial"/>
                <w:noProof/>
                <w:sz w:val="20"/>
                <w:szCs w:val="20"/>
              </w:rPr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Pr="00744E4D" w:rsidRDefault="002169DE" w:rsidP="008018D1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noProof/>
                <w:sz w:val="20"/>
                <w:szCs w:val="20"/>
              </w:rPr>
            </w:r>
            <w:r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E4D" w:rsidRPr="00DD7FAD" w:rsidRDefault="00744E4D" w:rsidP="000B6827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  <w:sz w:val="28"/>
                <w:szCs w:val="28"/>
              </w:rPr>
            </w:pPr>
          </w:p>
        </w:tc>
      </w:tr>
      <w:tr w:rsidR="00744E4D" w:rsidTr="00DD7FAD">
        <w:trPr>
          <w:trHeight w:val="100"/>
        </w:trPr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nil"/>
            </w:tcBorders>
          </w:tcPr>
          <w:p w:rsidR="00744E4D" w:rsidRPr="00CE4762" w:rsidRDefault="00744E4D" w:rsidP="00CE4762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E4D" w:rsidRPr="00744E4D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744E4D" w:rsidTr="00290987">
        <w:trPr>
          <w:trHeight w:val="260"/>
        </w:trPr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0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744E4D" w:rsidRPr="00F86D66" w:rsidRDefault="00744E4D" w:rsidP="008806B9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44E4D" w:rsidRPr="00191E12" w:rsidRDefault="00744E4D" w:rsidP="008806B9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E4D" w:rsidRDefault="00744E4D" w:rsidP="008018D1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AB3914" w:rsidRPr="00290987" w:rsidRDefault="008806B9" w:rsidP="008806B9">
      <w:pPr>
        <w:pStyle w:val="Listenabsatz"/>
        <w:ind w:left="0"/>
        <w:contextualSpacing w:val="0"/>
        <w:rPr>
          <w:rFonts w:cs="Arial"/>
          <w:sz w:val="18"/>
          <w:szCs w:val="18"/>
        </w:rPr>
      </w:pP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  <w:r w:rsidRPr="00290987">
        <w:rPr>
          <w:rFonts w:cs="Arial"/>
          <w:sz w:val="18"/>
          <w:szCs w:val="18"/>
        </w:rPr>
        <w:tab/>
      </w:r>
    </w:p>
    <w:tbl>
      <w:tblPr>
        <w:tblStyle w:val="Tabellenraster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427"/>
        <w:gridCol w:w="283"/>
        <w:gridCol w:w="429"/>
        <w:gridCol w:w="28"/>
        <w:gridCol w:w="399"/>
        <w:gridCol w:w="287"/>
        <w:gridCol w:w="132"/>
        <w:gridCol w:w="105"/>
        <w:gridCol w:w="46"/>
        <w:gridCol w:w="569"/>
        <w:gridCol w:w="143"/>
        <w:gridCol w:w="143"/>
        <w:gridCol w:w="303"/>
        <w:gridCol w:w="267"/>
        <w:gridCol w:w="128"/>
        <w:gridCol w:w="143"/>
        <w:gridCol w:w="171"/>
        <w:gridCol w:w="128"/>
        <w:gridCol w:w="13"/>
        <w:gridCol w:w="96"/>
        <w:gridCol w:w="17"/>
        <w:gridCol w:w="236"/>
        <w:gridCol w:w="77"/>
        <w:gridCol w:w="850"/>
        <w:gridCol w:w="255"/>
        <w:gridCol w:w="1021"/>
        <w:gridCol w:w="140"/>
        <w:gridCol w:w="568"/>
        <w:gridCol w:w="1744"/>
        <w:gridCol w:w="779"/>
      </w:tblGrid>
      <w:tr w:rsidR="00AB3914" w:rsidRPr="008806B9" w:rsidTr="00290987">
        <w:trPr>
          <w:trHeight w:val="682"/>
        </w:trPr>
        <w:tc>
          <w:tcPr>
            <w:tcW w:w="10314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Vermittlungs- und Beschäftigungsbestätigung</w:t>
            </w:r>
          </w:p>
          <w:p w:rsidR="00AB3914" w:rsidRPr="003A7633" w:rsidRDefault="0068150F" w:rsidP="00433F29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(nach sechswöchiger</w:t>
            </w:r>
            <w:r w:rsidR="00F77790" w:rsidRPr="00F77790">
              <w:rPr>
                <w:b/>
                <w:sz w:val="20"/>
                <w:szCs w:val="20"/>
              </w:rPr>
              <w:t xml:space="preserve"> Dauer des Beschäftigungsverhältnisses</w:t>
            </w:r>
            <w:r w:rsidR="00433F29">
              <w:rPr>
                <w:rFonts w:cs="Arial"/>
                <w:b/>
                <w:sz w:val="20"/>
                <w:szCs w:val="20"/>
              </w:rPr>
              <w:t>¹</w:t>
            </w:r>
            <w:r w:rsidR="00F77790" w:rsidRPr="00F77790">
              <w:rPr>
                <w:b/>
                <w:sz w:val="20"/>
                <w:szCs w:val="20"/>
              </w:rPr>
              <w:t>)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top w:val="nil"/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0"/>
            <w:tcBorders>
              <w:top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5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18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523" w:type="dxa"/>
            <w:gridSpan w:val="2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7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4" w:type="dxa"/>
            <w:gridSpan w:val="10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6F00E8" w:rsidRPr="008806B9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AB3914" w:rsidRPr="008806B9" w:rsidTr="00290987">
        <w:trPr>
          <w:trHeight w:val="80"/>
        </w:trPr>
        <w:tc>
          <w:tcPr>
            <w:tcW w:w="10314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290987">
        <w:trPr>
          <w:trHeight w:val="1276"/>
        </w:trPr>
        <w:tc>
          <w:tcPr>
            <w:tcW w:w="387" w:type="dxa"/>
            <w:tcBorders>
              <w:left w:val="single" w:sz="4" w:space="0" w:color="auto"/>
            </w:tcBorders>
          </w:tcPr>
          <w:p w:rsidR="008B2E61" w:rsidRDefault="008B2E61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8B2E61" w:rsidRPr="008806B9" w:rsidRDefault="008B2E61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8B2E61" w:rsidRDefault="00AB3914" w:rsidP="00A8338C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Arbeitszeit beträgt mindestens 15 Stunden wöchentlich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 Ja     </w:t>
            </w:r>
            <w:r w:rsidR="008B2E61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E61"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="008B2E61" w:rsidRPr="008806B9">
              <w:rPr>
                <w:sz w:val="20"/>
                <w:szCs w:val="20"/>
              </w:rPr>
              <w:fldChar w:fldCharType="end"/>
            </w:r>
            <w:r w:rsidR="008B2E61">
              <w:rPr>
                <w:sz w:val="20"/>
                <w:szCs w:val="20"/>
              </w:rPr>
              <w:t xml:space="preserve"> Nein</w:t>
            </w:r>
          </w:p>
          <w:p w:rsidR="008B2E61" w:rsidRPr="006755EC" w:rsidRDefault="008B2E61" w:rsidP="00A8338C">
            <w:pPr>
              <w:pStyle w:val="Listenabsatz"/>
              <w:spacing w:after="12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B2E61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Das Beschäftigungsverhältnis ve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rstößt nicht gegen ein Gesetz oder die guten Sitten.</w:t>
            </w:r>
            <w:r w:rsidR="000B6827">
              <w:rPr>
                <w:rFonts w:cs="Arial"/>
                <w:sz w:val="20"/>
                <w:szCs w:val="20"/>
              </w:rPr>
              <w:tab/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50ED9">
              <w:rPr>
                <w:rFonts w:cs="Arial"/>
                <w:sz w:val="20"/>
                <w:szCs w:val="20"/>
              </w:rPr>
            </w:r>
            <w:r w:rsidR="00B50ED9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</w:t>
            </w:r>
            <w:r w:rsidRPr="006755EC">
              <w:rPr>
                <w:rFonts w:cs="Arial"/>
                <w:sz w:val="20"/>
                <w:szCs w:val="20"/>
              </w:rPr>
              <w:t xml:space="preserve">Ja     </w:t>
            </w: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50ED9">
              <w:rPr>
                <w:rFonts w:cs="Arial"/>
                <w:sz w:val="20"/>
                <w:szCs w:val="20"/>
              </w:rPr>
            </w:r>
            <w:r w:rsidR="00B50ED9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Nein</w:t>
            </w:r>
          </w:p>
          <w:p w:rsidR="008B2E61" w:rsidRPr="00060487" w:rsidRDefault="008B2E61" w:rsidP="00A8338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6755EC">
              <w:rPr>
                <w:rFonts w:ascii="Arial" w:hAnsi="Arial" w:cs="Arial"/>
                <w:color w:val="000000"/>
                <w:lang w:eastAsia="de-DE"/>
              </w:rPr>
              <w:t>Das Entgelt entspricht den gesetzlichen Bestimmungen des Mindestlohngesetzes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>,</w:t>
            </w:r>
            <w:r w:rsidRPr="006755EC">
              <w:rPr>
                <w:rFonts w:ascii="Arial" w:hAnsi="Arial" w:cs="Arial"/>
                <w:color w:val="000000"/>
                <w:lang w:eastAsia="de-DE"/>
              </w:rPr>
              <w:t xml:space="preserve"> weil</w:t>
            </w:r>
          </w:p>
          <w:p w:rsidR="008B2E61" w:rsidRPr="0044325B" w:rsidRDefault="008B2E61" w:rsidP="00B5112B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lang w:eastAsia="de-DE"/>
              </w:rPr>
            </w:pPr>
            <w:r w:rsidRPr="00A8338C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ascii="Arial" w:hAnsi="Arial" w:cs="Arial"/>
              </w:rPr>
              <w:instrText xml:space="preserve"> FORMCHECKBOX </w:instrText>
            </w:r>
            <w:r w:rsidR="00B50ED9">
              <w:rPr>
                <w:rFonts w:ascii="Arial" w:hAnsi="Arial" w:cs="Arial"/>
              </w:rPr>
            </w:r>
            <w:r w:rsidR="00B50ED9">
              <w:rPr>
                <w:rFonts w:ascii="Arial" w:hAnsi="Arial" w:cs="Arial"/>
              </w:rPr>
              <w:fldChar w:fldCharType="separate"/>
            </w:r>
            <w:r w:rsidRPr="00A8338C">
              <w:rPr>
                <w:rFonts w:ascii="Arial" w:hAnsi="Arial" w:cs="Arial"/>
              </w:rPr>
              <w:fldChar w:fldCharType="end"/>
            </w:r>
            <w:r w:rsidRPr="00A8338C">
              <w:rPr>
                <w:rFonts w:ascii="Arial" w:hAnsi="Arial" w:cs="Arial"/>
              </w:rPr>
              <w:t xml:space="preserve">   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>das Arbeitsen</w:t>
            </w:r>
            <w:r w:rsidR="006F00E8">
              <w:rPr>
                <w:rFonts w:ascii="Arial" w:hAnsi="Arial" w:cs="Arial"/>
                <w:color w:val="000000"/>
                <w:lang w:eastAsia="de-DE"/>
              </w:rPr>
              <w:t xml:space="preserve">tgelt mindestens </w:t>
            </w:r>
            <w:r w:rsidR="00B5112B">
              <w:rPr>
                <w:rFonts w:ascii="Arial" w:hAnsi="Arial" w:cs="Arial"/>
                <w:color w:val="000000"/>
                <w:lang w:eastAsia="de-DE"/>
              </w:rPr>
              <w:t>der Höhe des aktuell gültigen Mindestlohnes entspricht</w:t>
            </w:r>
            <w:r w:rsidRPr="008B2E61">
              <w:rPr>
                <w:rFonts w:ascii="Arial" w:hAnsi="Arial" w:cs="Arial"/>
                <w:color w:val="000000"/>
                <w:lang w:eastAsia="de-DE"/>
              </w:rPr>
              <w:t xml:space="preserve"> </w:t>
            </w:r>
            <w:r w:rsidRPr="006F00E8">
              <w:rPr>
                <w:rFonts w:ascii="Arial" w:hAnsi="Arial" w:cs="Arial"/>
                <w:color w:val="000000"/>
                <w:u w:val="single"/>
                <w:lang w:eastAsia="de-DE"/>
              </w:rPr>
              <w:t>oder</w:t>
            </w:r>
          </w:p>
        </w:tc>
      </w:tr>
      <w:tr w:rsidR="0044325B" w:rsidRPr="008806B9" w:rsidTr="00290987">
        <w:trPr>
          <w:trHeight w:val="445"/>
        </w:trPr>
        <w:tc>
          <w:tcPr>
            <w:tcW w:w="387" w:type="dxa"/>
            <w:tcBorders>
              <w:left w:val="single" w:sz="4" w:space="0" w:color="auto"/>
            </w:tcBorders>
          </w:tcPr>
          <w:p w:rsidR="0044325B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57" w:type="dxa"/>
            <w:gridSpan w:val="21"/>
            <w:tcBorders>
              <w:right w:val="nil"/>
            </w:tcBorders>
          </w:tcPr>
          <w:p w:rsidR="0044325B" w:rsidRPr="00A8338C" w:rsidRDefault="0044325B" w:rsidP="0044325B">
            <w:pPr>
              <w:pStyle w:val="Listenabsatz"/>
              <w:spacing w:after="120"/>
              <w:ind w:left="0"/>
              <w:contextualSpacing w:val="0"/>
              <w:jc w:val="both"/>
              <w:rPr>
                <w:rFonts w:cs="Arial"/>
                <w:sz w:val="20"/>
                <w:szCs w:val="20"/>
              </w:rPr>
            </w:pPr>
            <w:r w:rsidRPr="00A8338C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38C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B50ED9">
              <w:rPr>
                <w:rFonts w:cs="Arial"/>
                <w:sz w:val="20"/>
                <w:szCs w:val="20"/>
              </w:rPr>
            </w:r>
            <w:r w:rsidR="00B50ED9">
              <w:rPr>
                <w:rFonts w:cs="Arial"/>
                <w:sz w:val="20"/>
                <w:szCs w:val="20"/>
              </w:rPr>
              <w:fldChar w:fldCharType="separate"/>
            </w:r>
            <w:r w:rsidRPr="00A8338C">
              <w:rPr>
                <w:rFonts w:cs="Arial"/>
                <w:sz w:val="20"/>
                <w:szCs w:val="20"/>
              </w:rPr>
              <w:fldChar w:fldCharType="end"/>
            </w:r>
            <w:r w:rsidRPr="008B2E61">
              <w:rPr>
                <w:rFonts w:cs="Arial"/>
                <w:sz w:val="20"/>
                <w:szCs w:val="20"/>
              </w:rPr>
              <w:t xml:space="preserve">   </w:t>
            </w:r>
            <w:r w:rsidRPr="006755EC">
              <w:rPr>
                <w:rFonts w:eastAsia="Times New Roman" w:cs="Arial"/>
                <w:color w:val="000000"/>
                <w:sz w:val="20"/>
                <w:szCs w:val="20"/>
                <w:lang w:eastAsia="de-DE"/>
              </w:rPr>
              <w:t>folgender Ausnahmetatbestand vorliegt:</w:t>
            </w:r>
            <w:r w:rsidRPr="006755EC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25B" w:rsidRPr="008806B9" w:rsidRDefault="0044325B" w:rsidP="0044325B">
            <w:pPr>
              <w:pStyle w:val="Listenabsatz"/>
              <w:spacing w:after="12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B3914" w:rsidRPr="008806B9" w:rsidTr="003838EE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1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446" w:type="dxa"/>
            <w:gridSpan w:val="2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5" w:type="dxa"/>
            <w:gridSpan w:val="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568" w:type="dxa"/>
            <w:gridSpan w:val="6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1182" w:type="dxa"/>
            <w:gridSpan w:val="3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252" w:type="dxa"/>
            <w:gridSpan w:val="5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993" w:type="dxa"/>
            <w:gridSpan w:val="2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416" w:type="dxa"/>
            <w:gridSpan w:val="3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8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5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89" w:type="dxa"/>
            <w:gridSpan w:val="6"/>
            <w:tcBorders>
              <w:top w:val="nil"/>
              <w:bottom w:val="single" w:sz="2" w:space="0" w:color="auto"/>
              <w:right w:val="nil"/>
            </w:tcBorders>
          </w:tcPr>
          <w:p w:rsidR="00AB3914" w:rsidRPr="008806B9" w:rsidRDefault="006F00E8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AB3914"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7" w:type="dxa"/>
            <w:gridSpan w:val="6"/>
            <w:tcBorders>
              <w:left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AB3914" w:rsidRPr="008806B9" w:rsidTr="00130846">
        <w:trPr>
          <w:trHeight w:val="35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9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284" w:type="dxa"/>
            <w:gridSpan w:val="15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416" w:type="dxa"/>
            <w:gridSpan w:val="3"/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091" w:type="dxa"/>
            <w:gridSpan w:val="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AB3914" w:rsidRPr="008806B9" w:rsidTr="003838EE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276" w:type="dxa"/>
            <w:gridSpan w:val="10"/>
            <w:tcBorders>
              <w:top w:val="nil"/>
              <w:bottom w:val="single" w:sz="2" w:space="0" w:color="auto"/>
            </w:tcBorders>
          </w:tcPr>
          <w:p w:rsidR="00AB3914" w:rsidRPr="008806B9" w:rsidRDefault="003838EE" w:rsidP="005A1FF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 w:rsidR="005A1FFB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357" w:type="dxa"/>
            <w:gridSpan w:val="7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27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AB3914" w:rsidRPr="008806B9" w:rsidRDefault="00AB3914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:rsidR="00AB3914" w:rsidRPr="008806B9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38EE" w:rsidRPr="008806B9" w:rsidTr="00130846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67" w:type="dxa"/>
            <w:gridSpan w:val="12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Zeit vom</w:t>
            </w:r>
          </w:p>
        </w:tc>
        <w:tc>
          <w:tcPr>
            <w:tcW w:w="1276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:rsidR="003838EE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</w:tcPr>
          <w:p w:rsidR="003838EE" w:rsidRPr="008806B9" w:rsidRDefault="00614276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2" w:space="0" w:color="auto"/>
            </w:tcBorders>
          </w:tcPr>
          <w:p w:rsidR="003838EE" w:rsidRDefault="003838EE" w:rsidP="00130846">
            <w:pPr>
              <w:pStyle w:val="Listenabsatz"/>
              <w:spacing w:before="40" w:after="40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 w:rsidR="00130846">
              <w:rPr>
                <w:rFonts w:cs="Arial"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231" w:type="dxa"/>
            <w:gridSpan w:val="4"/>
            <w:tcBorders>
              <w:righ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wurde kein Arbeitsentgelt gezahlt.</w:t>
            </w:r>
          </w:p>
        </w:tc>
      </w:tr>
      <w:tr w:rsidR="003838EE" w:rsidRPr="008806B9" w:rsidTr="00DC5F22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38EE" w:rsidRPr="008806B9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500" w:type="dxa"/>
            <w:gridSpan w:val="29"/>
            <w:tcBorders>
              <w:right w:val="single" w:sz="4" w:space="0" w:color="auto"/>
            </w:tcBorders>
          </w:tcPr>
          <w:p w:rsidR="003838EE" w:rsidRPr="003838EE" w:rsidRDefault="003838EE" w:rsidP="004125B9">
            <w:pPr>
              <w:pStyle w:val="Listenabsatz"/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3838EE">
              <w:rPr>
                <w:rFonts w:cs="Arial"/>
                <w:sz w:val="16"/>
                <w:szCs w:val="16"/>
              </w:rPr>
              <w:t>¹</w:t>
            </w:r>
            <w:r w:rsidRPr="003838EE">
              <w:rPr>
                <w:sz w:val="16"/>
                <w:szCs w:val="16"/>
              </w:rPr>
              <w:t>Zeiten ohne Arbeitsentgelt verlängern die Frist von sechs Wochen entsprechend</w:t>
            </w:r>
          </w:p>
        </w:tc>
      </w:tr>
      <w:tr w:rsidR="00AB3914" w:rsidRPr="008806B9" w:rsidTr="00290987">
        <w:trPr>
          <w:trHeight w:val="301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011ADD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 xml:space="preserve">er Arbeitnehmer/in war in den letzten 4 Jahren vor Aufnahme der Beschäftigung 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18" w:type="dxa"/>
            <w:gridSpan w:val="3"/>
            <w:tcBorders>
              <w:top w:val="nil"/>
              <w:bottom w:val="single" w:sz="2" w:space="0" w:color="auto"/>
            </w:tcBorders>
          </w:tcPr>
          <w:p w:rsidR="00AB3914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942" w:type="dxa"/>
            <w:gridSpan w:val="23"/>
            <w:tcBorders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AB3914" w:rsidRPr="008806B9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die/den Beschäftigte/n wurde ein Eingliederungszuschuss beantragt</w:t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 Ja     </w:t>
            </w:r>
            <w:r w:rsidR="006F00E8"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8806B9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="006F00E8" w:rsidRPr="008806B9">
              <w:rPr>
                <w:sz w:val="20"/>
                <w:szCs w:val="20"/>
              </w:rPr>
              <w:fldChar w:fldCharType="end"/>
            </w:r>
            <w:r w:rsidR="006F00E8">
              <w:rPr>
                <w:sz w:val="20"/>
                <w:szCs w:val="20"/>
              </w:rPr>
              <w:t xml:space="preserve"> Nein</w:t>
            </w:r>
          </w:p>
        </w:tc>
      </w:tr>
      <w:tr w:rsidR="00AB3914" w:rsidRPr="008806B9" w:rsidTr="00290987">
        <w:trPr>
          <w:trHeight w:val="312"/>
        </w:trPr>
        <w:tc>
          <w:tcPr>
            <w:tcW w:w="387" w:type="dxa"/>
            <w:tcBorders>
              <w:lef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927" w:type="dxa"/>
            <w:gridSpan w:val="30"/>
            <w:tcBorders>
              <w:right w:val="single" w:sz="4" w:space="0" w:color="auto"/>
            </w:tcBorders>
          </w:tcPr>
          <w:p w:rsidR="00D86D72" w:rsidRDefault="00AB3914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</w:t>
            </w:r>
            <w:r w:rsidR="00E239DC">
              <w:rPr>
                <w:sz w:val="20"/>
                <w:szCs w:val="20"/>
              </w:rPr>
              <w:t>D</w:t>
            </w:r>
            <w:r w:rsidRPr="008806B9">
              <w:rPr>
                <w:sz w:val="20"/>
                <w:szCs w:val="20"/>
              </w:rPr>
              <w:t>er Beschäftigte wurde durch den Träger einer Maßnahme</w:t>
            </w:r>
            <w:r w:rsidR="00E75917">
              <w:rPr>
                <w:sz w:val="20"/>
                <w:szCs w:val="20"/>
              </w:rPr>
              <w:t xml:space="preserve"> </w:t>
            </w:r>
            <w:r w:rsidR="006F00E8" w:rsidRPr="008806B9">
              <w:rPr>
                <w:sz w:val="20"/>
                <w:szCs w:val="20"/>
              </w:rPr>
              <w:t>vermittelt</w:t>
            </w:r>
            <w:r w:rsidR="00D86D72">
              <w:rPr>
                <w:sz w:val="20"/>
                <w:szCs w:val="20"/>
              </w:rPr>
              <w:t>,</w:t>
            </w:r>
          </w:p>
          <w:p w:rsidR="00AB3914" w:rsidRPr="008806B9" w:rsidRDefault="00D86D72" w:rsidP="000B6827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heißt, die/der Beschäftigte hat sich nicht eigeninitiativ beworben</w:t>
            </w:r>
            <w:r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r w:rsidR="000B6827">
              <w:rPr>
                <w:sz w:val="20"/>
                <w:szCs w:val="20"/>
              </w:rPr>
              <w:tab/>
            </w:r>
            <w:bookmarkStart w:id="4" w:name="_GoBack"/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bookmarkEnd w:id="4"/>
            <w:r w:rsidR="006F00E8" w:rsidRPr="006F00E8">
              <w:rPr>
                <w:sz w:val="20"/>
                <w:szCs w:val="20"/>
              </w:rPr>
              <w:t xml:space="preserve">  Ja     </w:t>
            </w:r>
            <w:r w:rsidR="006F00E8" w:rsidRPr="006F00E8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F00E8" w:rsidRPr="006F00E8">
              <w:rPr>
                <w:sz w:val="20"/>
                <w:szCs w:val="20"/>
              </w:rPr>
              <w:instrText xml:space="preserve"> FORMCHECKBOX </w:instrText>
            </w:r>
            <w:r w:rsidR="00B50ED9">
              <w:rPr>
                <w:sz w:val="20"/>
                <w:szCs w:val="20"/>
              </w:rPr>
            </w:r>
            <w:r w:rsidR="00B50ED9">
              <w:rPr>
                <w:sz w:val="20"/>
                <w:szCs w:val="20"/>
              </w:rPr>
              <w:fldChar w:fldCharType="separate"/>
            </w:r>
            <w:r w:rsidR="006F00E8" w:rsidRPr="006F00E8">
              <w:rPr>
                <w:sz w:val="20"/>
                <w:szCs w:val="20"/>
              </w:rPr>
              <w:fldChar w:fldCharType="end"/>
            </w:r>
            <w:r w:rsidR="006F00E8" w:rsidRPr="006F00E8">
              <w:rPr>
                <w:sz w:val="20"/>
                <w:szCs w:val="20"/>
              </w:rPr>
              <w:t xml:space="preserve"> Nein</w:t>
            </w:r>
          </w:p>
        </w:tc>
      </w:tr>
      <w:tr w:rsidR="006F00E8" w:rsidRPr="008806B9" w:rsidTr="00290987">
        <w:trPr>
          <w:trHeight w:val="231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148" w:type="dxa"/>
            <w:gridSpan w:val="29"/>
            <w:tcBorders>
              <w:bottom w:val="nil"/>
            </w:tcBorders>
          </w:tcPr>
          <w:p w:rsidR="006F00E8" w:rsidRPr="008806B9" w:rsidRDefault="006F00E8" w:rsidP="006F00E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Wenn ja,</w:t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:rsidR="006F00E8" w:rsidRPr="008806B9" w:rsidRDefault="006F00E8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44325B" w:rsidRPr="008806B9" w:rsidTr="00290987">
        <w:trPr>
          <w:trHeight w:val="775"/>
        </w:trPr>
        <w:tc>
          <w:tcPr>
            <w:tcW w:w="387" w:type="dxa"/>
            <w:tcBorders>
              <w:left w:val="single" w:sz="4" w:space="0" w:color="auto"/>
              <w:bottom w:val="nil"/>
            </w:tcBorders>
          </w:tcPr>
          <w:p w:rsidR="0044325B" w:rsidRPr="008806B9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16"/>
            <w:tcBorders>
              <w:bottom w:val="nil"/>
            </w:tcBorders>
          </w:tcPr>
          <w:p w:rsidR="0027382B" w:rsidRDefault="0044325B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</w:t>
            </w:r>
            <w:r w:rsidR="00011ADD">
              <w:rPr>
                <w:sz w:val="20"/>
                <w:szCs w:val="20"/>
              </w:rPr>
              <w:t xml:space="preserve"> </w:t>
            </w:r>
          </w:p>
          <w:p w:rsidR="0044325B" w:rsidRDefault="00011ADD" w:rsidP="00011ADD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Maßnahme</w:t>
            </w:r>
            <w:r w:rsidR="006142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16" w:type="dxa"/>
            <w:gridSpan w:val="13"/>
            <w:tcBorders>
              <w:bottom w:val="nil"/>
            </w:tcBorders>
          </w:tcPr>
          <w:p w:rsidR="0044325B" w:rsidRDefault="0044325B" w:rsidP="0044325B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 w:rsidR="00290987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79" w:type="dxa"/>
            <w:tcBorders>
              <w:bottom w:val="nil"/>
              <w:right w:val="single" w:sz="4" w:space="0" w:color="auto"/>
            </w:tcBorders>
          </w:tcPr>
          <w:p w:rsidR="0044325B" w:rsidRPr="008806B9" w:rsidRDefault="0044325B" w:rsidP="004125B9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B121E0" w:rsidRPr="008806B9" w:rsidTr="00D86D72">
        <w:trPr>
          <w:trHeight w:val="85"/>
        </w:trPr>
        <w:tc>
          <w:tcPr>
            <w:tcW w:w="10314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21E0" w:rsidRPr="008806B9" w:rsidRDefault="00B121E0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140"/>
        </w:trPr>
        <w:tc>
          <w:tcPr>
            <w:tcW w:w="10314" w:type="dxa"/>
            <w:gridSpan w:val="3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AB3914" w:rsidRPr="003838EE" w:rsidRDefault="00AB3914" w:rsidP="0027382B">
            <w:pPr>
              <w:pStyle w:val="Listenabsatz"/>
              <w:spacing w:after="240"/>
              <w:ind w:left="0"/>
              <w:contextualSpacing w:val="0"/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</w:t>
            </w:r>
            <w:r w:rsidR="0031288C">
              <w:rPr>
                <w:sz w:val="20"/>
                <w:szCs w:val="20"/>
              </w:rPr>
              <w:t xml:space="preserve">gkeit der Angaben. Entsteht dem Jobcenter </w:t>
            </w:r>
            <w:r w:rsidRPr="008806B9">
              <w:rPr>
                <w:sz w:val="20"/>
                <w:szCs w:val="20"/>
              </w:rPr>
              <w:t>durch falsche Angaben ein finanzieller Schaden, handelt es sich dabei um eine strafbare Handlung im Sinne des § 263 StGB (Betrug), die zur Anzeige gebracht wird</w:t>
            </w:r>
            <w:r w:rsidR="00E7525C">
              <w:rPr>
                <w:sz w:val="20"/>
                <w:szCs w:val="20"/>
              </w:rPr>
              <w:t>.</w:t>
            </w:r>
          </w:p>
          <w:p w:rsidR="006F00E8" w:rsidRPr="008806B9" w:rsidRDefault="006F00E8" w:rsidP="006F00E8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15"/>
        </w:trPr>
        <w:tc>
          <w:tcPr>
            <w:tcW w:w="1031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3914" w:rsidRPr="008018D1" w:rsidRDefault="00AB3914" w:rsidP="004125B9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AB3914" w:rsidRPr="008806B9" w:rsidTr="00290987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AB3914" w:rsidRPr="00BD00D2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3838EE">
        <w:trPr>
          <w:trHeight w:val="358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nil"/>
              <w:right w:val="single" w:sz="4" w:space="0" w:color="auto"/>
            </w:tcBorders>
          </w:tcPr>
          <w:p w:rsidR="00AB3914" w:rsidRDefault="00AB3914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und Stempel des </w:t>
            </w:r>
            <w:r w:rsidR="00011ADD">
              <w:rPr>
                <w:sz w:val="16"/>
                <w:szCs w:val="16"/>
              </w:rPr>
              <w:t>Arbeitgebers*)</w:t>
            </w:r>
          </w:p>
          <w:p w:rsidR="00BC1BFC" w:rsidRPr="008806B9" w:rsidRDefault="00BC1BFC" w:rsidP="00011ADD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</w:tr>
      <w:tr w:rsidR="00AB3914" w:rsidRPr="008806B9" w:rsidTr="003838EE">
        <w:trPr>
          <w:trHeight w:val="80"/>
        </w:trPr>
        <w:tc>
          <w:tcPr>
            <w:tcW w:w="1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9217" w:type="dxa"/>
            <w:gridSpan w:val="2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AB3914" w:rsidRPr="008806B9" w:rsidTr="003838EE">
        <w:trPr>
          <w:trHeight w:val="1309"/>
        </w:trPr>
        <w:tc>
          <w:tcPr>
            <w:tcW w:w="1031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ADD" w:rsidRDefault="00011ADD" w:rsidP="00E7525C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*) Verweigert der Arbeitgeber die schriftliche Vermittlungs- und Beschäftigungsbestätigung, können diese Ang</w:t>
            </w:r>
            <w:r w:rsidR="00277F2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ben durch die Arbeitnehmer</w:t>
            </w:r>
            <w:r w:rsidR="00BC1BF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n/den Arbeitnehmer bestätigt werden.</w:t>
            </w:r>
          </w:p>
          <w:p w:rsidR="003838EE" w:rsidRPr="008806B9" w:rsidRDefault="00011ADD" w:rsidP="003838EE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AB3914" w:rsidRPr="008806B9" w:rsidTr="00290987">
        <w:trPr>
          <w:trHeight w:val="231"/>
        </w:trPr>
        <w:tc>
          <w:tcPr>
            <w:tcW w:w="2240" w:type="dxa"/>
            <w:gridSpan w:val="7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:rsidR="00AB3914" w:rsidRPr="00BD00D2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2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 w:rsidR="00290987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2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AB3914" w:rsidRPr="008806B9" w:rsidTr="00D86D72">
        <w:trPr>
          <w:trHeight w:val="334"/>
        </w:trPr>
        <w:tc>
          <w:tcPr>
            <w:tcW w:w="2240" w:type="dxa"/>
            <w:gridSpan w:val="7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9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87" w:type="dxa"/>
            <w:gridSpan w:val="10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B3914" w:rsidRPr="008806B9" w:rsidRDefault="00AB3914" w:rsidP="004125B9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65318D" w:rsidRPr="008018D1" w:rsidRDefault="0065318D" w:rsidP="00D86D72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</w:p>
    <w:sectPr w:rsidR="0065318D" w:rsidRPr="008018D1" w:rsidSect="00DD7FAD">
      <w:footerReference w:type="default" r:id="rId9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66" w:rsidRDefault="009E3C66">
      <w:r>
        <w:separator/>
      </w:r>
    </w:p>
  </w:endnote>
  <w:endnote w:type="continuationSeparator" w:id="0">
    <w:p w:rsidR="009E3C66" w:rsidRDefault="009E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B2" w:rsidRDefault="006003B2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D86D72">
      <w:rPr>
        <w:rFonts w:ascii="Arial" w:hAnsi="Arial" w:cs="Arial"/>
      </w:rPr>
      <w:t>21.09</w:t>
    </w:r>
    <w:r w:rsidR="00B50ED9">
      <w:rPr>
        <w:rFonts w:ascii="Arial" w:hAnsi="Arial" w:cs="Arial"/>
      </w:rPr>
      <w:t>.20</w:t>
    </w:r>
    <w:r w:rsidR="00D86D72">
      <w:rPr>
        <w:rFonts w:ascii="Arial" w:hAnsi="Arial" w:cs="Arial"/>
      </w:rPr>
      <w:t>20</w:t>
    </w:r>
    <w:r w:rsidR="000B6827">
      <w:rPr>
        <w:rFonts w:ascii="Arial" w:hAnsi="Arial" w:cs="Arial"/>
      </w:rPr>
      <w:tab/>
    </w:r>
    <w:r w:rsidR="000B6827">
      <w:rPr>
        <w:rFonts w:ascii="Arial" w:hAnsi="Arial" w:cs="Arial"/>
      </w:rPr>
      <w:tab/>
      <w:t>F.3.2</w:t>
    </w:r>
    <w:r w:rsidR="008B2E61">
      <w:rPr>
        <w:rFonts w:ascii="Arial" w:hAnsi="Arial" w:cs="Arial"/>
      </w:rPr>
      <w:t>a</w:t>
    </w:r>
    <w:r w:rsidRPr="001C5049">
      <w:rPr>
        <w:rFonts w:ascii="Arial" w:hAnsi="Arial" w:cs="Arial"/>
      </w:rPr>
      <w:t xml:space="preserve"> - Seite </w:t>
    </w:r>
    <w:r w:rsidR="003A6494"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="003A6494" w:rsidRPr="001C5049">
      <w:rPr>
        <w:rStyle w:val="Seitenzahl"/>
        <w:rFonts w:ascii="Arial" w:hAnsi="Arial" w:cs="Arial"/>
      </w:rPr>
      <w:fldChar w:fldCharType="separate"/>
    </w:r>
    <w:r w:rsidR="00B50ED9">
      <w:rPr>
        <w:rStyle w:val="Seitenzahl"/>
        <w:rFonts w:ascii="Arial" w:hAnsi="Arial" w:cs="Arial"/>
        <w:noProof/>
      </w:rPr>
      <w:t>3</w:t>
    </w:r>
    <w:r w:rsidR="003A6494"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="0031288C">
      <w:rPr>
        <w:rStyle w:val="Seitenzahl"/>
        <w:rFonts w:ascii="Arial" w:hAnsi="Arial" w:cs="Arial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66" w:rsidRDefault="009E3C66">
      <w:r>
        <w:separator/>
      </w:r>
    </w:p>
  </w:footnote>
  <w:footnote w:type="continuationSeparator" w:id="0">
    <w:p w:rsidR="009E3C66" w:rsidRDefault="009E3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A4F48C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Q9Aq/G684jrvK76YvX/KlwKTT0uvl8WOn/J/O9W4saCL3oEjo9mEccyFcgI7vYhz2RuB2tJhgX3xOY7rGmnGQ==" w:salt="FLNxdXm6E/YQjP8LHuGgT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1ADD"/>
    <w:rsid w:val="00011D1A"/>
    <w:rsid w:val="000231A7"/>
    <w:rsid w:val="0002564D"/>
    <w:rsid w:val="00026963"/>
    <w:rsid w:val="00027F86"/>
    <w:rsid w:val="00030F86"/>
    <w:rsid w:val="00037D06"/>
    <w:rsid w:val="000416DB"/>
    <w:rsid w:val="00044BC9"/>
    <w:rsid w:val="000461A5"/>
    <w:rsid w:val="00055D62"/>
    <w:rsid w:val="00056AA8"/>
    <w:rsid w:val="00060487"/>
    <w:rsid w:val="000650BB"/>
    <w:rsid w:val="0007180C"/>
    <w:rsid w:val="000772B5"/>
    <w:rsid w:val="00081499"/>
    <w:rsid w:val="000A4EB2"/>
    <w:rsid w:val="000A70CD"/>
    <w:rsid w:val="000A77AC"/>
    <w:rsid w:val="000B3B1F"/>
    <w:rsid w:val="000B6827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21656"/>
    <w:rsid w:val="001262F6"/>
    <w:rsid w:val="00127761"/>
    <w:rsid w:val="00130846"/>
    <w:rsid w:val="00133F4B"/>
    <w:rsid w:val="00134A96"/>
    <w:rsid w:val="0014445E"/>
    <w:rsid w:val="001561BB"/>
    <w:rsid w:val="001566FC"/>
    <w:rsid w:val="00162596"/>
    <w:rsid w:val="00166121"/>
    <w:rsid w:val="00167C11"/>
    <w:rsid w:val="00174144"/>
    <w:rsid w:val="00174169"/>
    <w:rsid w:val="00181BF7"/>
    <w:rsid w:val="0018699E"/>
    <w:rsid w:val="00191E12"/>
    <w:rsid w:val="00192706"/>
    <w:rsid w:val="00192C82"/>
    <w:rsid w:val="00196602"/>
    <w:rsid w:val="001A0622"/>
    <w:rsid w:val="001A292C"/>
    <w:rsid w:val="001B7646"/>
    <w:rsid w:val="001C14B3"/>
    <w:rsid w:val="001C4719"/>
    <w:rsid w:val="001C5049"/>
    <w:rsid w:val="001D0B34"/>
    <w:rsid w:val="001D1EB9"/>
    <w:rsid w:val="001D309D"/>
    <w:rsid w:val="001D7739"/>
    <w:rsid w:val="001E4520"/>
    <w:rsid w:val="001F0EC7"/>
    <w:rsid w:val="001F27CF"/>
    <w:rsid w:val="001F47E7"/>
    <w:rsid w:val="001F5BFB"/>
    <w:rsid w:val="00203AFE"/>
    <w:rsid w:val="00212FDD"/>
    <w:rsid w:val="002163BD"/>
    <w:rsid w:val="002169DE"/>
    <w:rsid w:val="0023088C"/>
    <w:rsid w:val="002321D2"/>
    <w:rsid w:val="00232E96"/>
    <w:rsid w:val="00234E94"/>
    <w:rsid w:val="00242586"/>
    <w:rsid w:val="00244A0E"/>
    <w:rsid w:val="002524F2"/>
    <w:rsid w:val="00255C47"/>
    <w:rsid w:val="0026434F"/>
    <w:rsid w:val="002648D5"/>
    <w:rsid w:val="0027013E"/>
    <w:rsid w:val="0027208D"/>
    <w:rsid w:val="0027382B"/>
    <w:rsid w:val="00274F4B"/>
    <w:rsid w:val="00277F2F"/>
    <w:rsid w:val="0028018B"/>
    <w:rsid w:val="00287570"/>
    <w:rsid w:val="00290987"/>
    <w:rsid w:val="00292F6F"/>
    <w:rsid w:val="002A28B7"/>
    <w:rsid w:val="002A399C"/>
    <w:rsid w:val="002B4159"/>
    <w:rsid w:val="002B5D21"/>
    <w:rsid w:val="002B6266"/>
    <w:rsid w:val="002C4295"/>
    <w:rsid w:val="002C685F"/>
    <w:rsid w:val="002C6B1C"/>
    <w:rsid w:val="002D2519"/>
    <w:rsid w:val="002D7715"/>
    <w:rsid w:val="002E0E67"/>
    <w:rsid w:val="002E1ADB"/>
    <w:rsid w:val="002F0C48"/>
    <w:rsid w:val="00300188"/>
    <w:rsid w:val="00301860"/>
    <w:rsid w:val="00301BD5"/>
    <w:rsid w:val="00303DD0"/>
    <w:rsid w:val="003111EB"/>
    <w:rsid w:val="003114E5"/>
    <w:rsid w:val="00311B4A"/>
    <w:rsid w:val="00311CCE"/>
    <w:rsid w:val="0031288C"/>
    <w:rsid w:val="00317608"/>
    <w:rsid w:val="0034105F"/>
    <w:rsid w:val="0034455B"/>
    <w:rsid w:val="00346120"/>
    <w:rsid w:val="003641DA"/>
    <w:rsid w:val="00373B25"/>
    <w:rsid w:val="00377164"/>
    <w:rsid w:val="003823AA"/>
    <w:rsid w:val="003838EE"/>
    <w:rsid w:val="00387CC8"/>
    <w:rsid w:val="00396560"/>
    <w:rsid w:val="00397D0C"/>
    <w:rsid w:val="003A04AA"/>
    <w:rsid w:val="003A3898"/>
    <w:rsid w:val="003A6494"/>
    <w:rsid w:val="003A7633"/>
    <w:rsid w:val="003C02B3"/>
    <w:rsid w:val="003C0644"/>
    <w:rsid w:val="003C391C"/>
    <w:rsid w:val="003C42F1"/>
    <w:rsid w:val="003D3372"/>
    <w:rsid w:val="003E1FFF"/>
    <w:rsid w:val="003E637D"/>
    <w:rsid w:val="003E6774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3F29"/>
    <w:rsid w:val="00434168"/>
    <w:rsid w:val="00442215"/>
    <w:rsid w:val="0044325B"/>
    <w:rsid w:val="004523DB"/>
    <w:rsid w:val="00454B59"/>
    <w:rsid w:val="00456A38"/>
    <w:rsid w:val="0046241C"/>
    <w:rsid w:val="00463FEB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05CB"/>
    <w:rsid w:val="004911DB"/>
    <w:rsid w:val="004919E0"/>
    <w:rsid w:val="004A2B8E"/>
    <w:rsid w:val="004B4A37"/>
    <w:rsid w:val="004B7126"/>
    <w:rsid w:val="004B72C8"/>
    <w:rsid w:val="004C2778"/>
    <w:rsid w:val="004C6247"/>
    <w:rsid w:val="004D1B8E"/>
    <w:rsid w:val="004D7352"/>
    <w:rsid w:val="004E2123"/>
    <w:rsid w:val="004E381D"/>
    <w:rsid w:val="004E6149"/>
    <w:rsid w:val="0052421F"/>
    <w:rsid w:val="00531F15"/>
    <w:rsid w:val="005338BF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05A2"/>
    <w:rsid w:val="005973D3"/>
    <w:rsid w:val="005A1FFB"/>
    <w:rsid w:val="005A274E"/>
    <w:rsid w:val="005A42C1"/>
    <w:rsid w:val="005B5BCB"/>
    <w:rsid w:val="005C016A"/>
    <w:rsid w:val="005C67B5"/>
    <w:rsid w:val="005E5571"/>
    <w:rsid w:val="005F1E8E"/>
    <w:rsid w:val="006003B2"/>
    <w:rsid w:val="00603822"/>
    <w:rsid w:val="00604301"/>
    <w:rsid w:val="00614276"/>
    <w:rsid w:val="0061487F"/>
    <w:rsid w:val="006222E6"/>
    <w:rsid w:val="0063228B"/>
    <w:rsid w:val="00634DFA"/>
    <w:rsid w:val="006468A0"/>
    <w:rsid w:val="0065318D"/>
    <w:rsid w:val="006560AD"/>
    <w:rsid w:val="00662FBD"/>
    <w:rsid w:val="00674753"/>
    <w:rsid w:val="006755EC"/>
    <w:rsid w:val="0068150F"/>
    <w:rsid w:val="006862EE"/>
    <w:rsid w:val="0069444A"/>
    <w:rsid w:val="006A0C1A"/>
    <w:rsid w:val="006B3A89"/>
    <w:rsid w:val="006B6AD1"/>
    <w:rsid w:val="006C04B9"/>
    <w:rsid w:val="006C1438"/>
    <w:rsid w:val="006C55D9"/>
    <w:rsid w:val="006D07D2"/>
    <w:rsid w:val="006E1FE3"/>
    <w:rsid w:val="006E5376"/>
    <w:rsid w:val="006F00E8"/>
    <w:rsid w:val="006F2A70"/>
    <w:rsid w:val="006F3FB5"/>
    <w:rsid w:val="00701E4D"/>
    <w:rsid w:val="00702264"/>
    <w:rsid w:val="00703A3A"/>
    <w:rsid w:val="00704EF3"/>
    <w:rsid w:val="00717930"/>
    <w:rsid w:val="00720B53"/>
    <w:rsid w:val="00723035"/>
    <w:rsid w:val="00732B37"/>
    <w:rsid w:val="0073734B"/>
    <w:rsid w:val="007400A4"/>
    <w:rsid w:val="007410F5"/>
    <w:rsid w:val="007438B7"/>
    <w:rsid w:val="00744E4D"/>
    <w:rsid w:val="0075757F"/>
    <w:rsid w:val="00761BC5"/>
    <w:rsid w:val="0076623D"/>
    <w:rsid w:val="00770C9A"/>
    <w:rsid w:val="007737A1"/>
    <w:rsid w:val="0077587C"/>
    <w:rsid w:val="007768B7"/>
    <w:rsid w:val="007845DA"/>
    <w:rsid w:val="0079192C"/>
    <w:rsid w:val="007A6BDD"/>
    <w:rsid w:val="007E0AEC"/>
    <w:rsid w:val="007E2282"/>
    <w:rsid w:val="007E3CEC"/>
    <w:rsid w:val="007E4C62"/>
    <w:rsid w:val="007E6847"/>
    <w:rsid w:val="007F4171"/>
    <w:rsid w:val="00800C21"/>
    <w:rsid w:val="008018D1"/>
    <w:rsid w:val="00802564"/>
    <w:rsid w:val="00803DE5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06B9"/>
    <w:rsid w:val="00891059"/>
    <w:rsid w:val="0089244D"/>
    <w:rsid w:val="008939B3"/>
    <w:rsid w:val="008B0ABB"/>
    <w:rsid w:val="008B100F"/>
    <w:rsid w:val="008B2E61"/>
    <w:rsid w:val="008B62CD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D5971"/>
    <w:rsid w:val="008E0EB3"/>
    <w:rsid w:val="008E3231"/>
    <w:rsid w:val="008E657B"/>
    <w:rsid w:val="008F4223"/>
    <w:rsid w:val="00901298"/>
    <w:rsid w:val="00904832"/>
    <w:rsid w:val="009113EF"/>
    <w:rsid w:val="00915344"/>
    <w:rsid w:val="00915AAE"/>
    <w:rsid w:val="0092139F"/>
    <w:rsid w:val="0092721E"/>
    <w:rsid w:val="009322CA"/>
    <w:rsid w:val="00942B3E"/>
    <w:rsid w:val="00943722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4E7F"/>
    <w:rsid w:val="009668F5"/>
    <w:rsid w:val="00977AD4"/>
    <w:rsid w:val="00980ED4"/>
    <w:rsid w:val="009820D6"/>
    <w:rsid w:val="00986285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3C66"/>
    <w:rsid w:val="009E49D4"/>
    <w:rsid w:val="009E65D9"/>
    <w:rsid w:val="00A07B28"/>
    <w:rsid w:val="00A20661"/>
    <w:rsid w:val="00A307DF"/>
    <w:rsid w:val="00A3202B"/>
    <w:rsid w:val="00A41118"/>
    <w:rsid w:val="00A4158A"/>
    <w:rsid w:val="00A43341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2F2A"/>
    <w:rsid w:val="00A7655D"/>
    <w:rsid w:val="00A8338C"/>
    <w:rsid w:val="00A8548E"/>
    <w:rsid w:val="00A9416B"/>
    <w:rsid w:val="00A9443D"/>
    <w:rsid w:val="00AA52C2"/>
    <w:rsid w:val="00AA52F9"/>
    <w:rsid w:val="00AB3914"/>
    <w:rsid w:val="00AB7D0A"/>
    <w:rsid w:val="00AC2C7C"/>
    <w:rsid w:val="00AC4F72"/>
    <w:rsid w:val="00AC6E1C"/>
    <w:rsid w:val="00AE1291"/>
    <w:rsid w:val="00AE5AFD"/>
    <w:rsid w:val="00AE718C"/>
    <w:rsid w:val="00B061C9"/>
    <w:rsid w:val="00B121E0"/>
    <w:rsid w:val="00B157DC"/>
    <w:rsid w:val="00B2242C"/>
    <w:rsid w:val="00B227CD"/>
    <w:rsid w:val="00B302D4"/>
    <w:rsid w:val="00B352EB"/>
    <w:rsid w:val="00B50ED9"/>
    <w:rsid w:val="00B5112B"/>
    <w:rsid w:val="00B51E4A"/>
    <w:rsid w:val="00B52FCC"/>
    <w:rsid w:val="00B53600"/>
    <w:rsid w:val="00B57D94"/>
    <w:rsid w:val="00B646DE"/>
    <w:rsid w:val="00B8240D"/>
    <w:rsid w:val="00B8414D"/>
    <w:rsid w:val="00B968CC"/>
    <w:rsid w:val="00BA0702"/>
    <w:rsid w:val="00BA297D"/>
    <w:rsid w:val="00BA455D"/>
    <w:rsid w:val="00BA50FC"/>
    <w:rsid w:val="00BA6C6A"/>
    <w:rsid w:val="00BB630A"/>
    <w:rsid w:val="00BC0D37"/>
    <w:rsid w:val="00BC1BFC"/>
    <w:rsid w:val="00BC74CB"/>
    <w:rsid w:val="00BD00D2"/>
    <w:rsid w:val="00BD1B6B"/>
    <w:rsid w:val="00BD31C4"/>
    <w:rsid w:val="00BD6B0B"/>
    <w:rsid w:val="00BE53F8"/>
    <w:rsid w:val="00BE59A4"/>
    <w:rsid w:val="00BE6CA8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5578"/>
    <w:rsid w:val="00C66B70"/>
    <w:rsid w:val="00C700D4"/>
    <w:rsid w:val="00C75B15"/>
    <w:rsid w:val="00C76456"/>
    <w:rsid w:val="00C81642"/>
    <w:rsid w:val="00C83381"/>
    <w:rsid w:val="00C92C55"/>
    <w:rsid w:val="00CA6C7C"/>
    <w:rsid w:val="00CB6458"/>
    <w:rsid w:val="00CC44FE"/>
    <w:rsid w:val="00CC5F33"/>
    <w:rsid w:val="00CD22DB"/>
    <w:rsid w:val="00CD46A4"/>
    <w:rsid w:val="00CE0DD2"/>
    <w:rsid w:val="00CE1FA9"/>
    <w:rsid w:val="00CE4762"/>
    <w:rsid w:val="00CF02D1"/>
    <w:rsid w:val="00CF08CC"/>
    <w:rsid w:val="00CF68AB"/>
    <w:rsid w:val="00D04D5F"/>
    <w:rsid w:val="00D0775F"/>
    <w:rsid w:val="00D10F4F"/>
    <w:rsid w:val="00D11CA3"/>
    <w:rsid w:val="00D24DF2"/>
    <w:rsid w:val="00D252E1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86D72"/>
    <w:rsid w:val="00D926B7"/>
    <w:rsid w:val="00D930F4"/>
    <w:rsid w:val="00D932C6"/>
    <w:rsid w:val="00DA3FE7"/>
    <w:rsid w:val="00DB3C14"/>
    <w:rsid w:val="00DB4846"/>
    <w:rsid w:val="00DD1334"/>
    <w:rsid w:val="00DD5742"/>
    <w:rsid w:val="00DD777E"/>
    <w:rsid w:val="00DD7FAD"/>
    <w:rsid w:val="00DE482A"/>
    <w:rsid w:val="00DF6AE6"/>
    <w:rsid w:val="00E0200B"/>
    <w:rsid w:val="00E03B68"/>
    <w:rsid w:val="00E06C21"/>
    <w:rsid w:val="00E1733C"/>
    <w:rsid w:val="00E239DC"/>
    <w:rsid w:val="00E2796B"/>
    <w:rsid w:val="00E30A88"/>
    <w:rsid w:val="00E3333E"/>
    <w:rsid w:val="00E46FE2"/>
    <w:rsid w:val="00E51FE2"/>
    <w:rsid w:val="00E562BF"/>
    <w:rsid w:val="00E576EB"/>
    <w:rsid w:val="00E63058"/>
    <w:rsid w:val="00E66E8F"/>
    <w:rsid w:val="00E7525C"/>
    <w:rsid w:val="00E755AA"/>
    <w:rsid w:val="00E75917"/>
    <w:rsid w:val="00E877E7"/>
    <w:rsid w:val="00E9402C"/>
    <w:rsid w:val="00EB1114"/>
    <w:rsid w:val="00EC0238"/>
    <w:rsid w:val="00EC4083"/>
    <w:rsid w:val="00EC55E4"/>
    <w:rsid w:val="00EE166D"/>
    <w:rsid w:val="00EE288E"/>
    <w:rsid w:val="00EE3FA1"/>
    <w:rsid w:val="00EE4785"/>
    <w:rsid w:val="00EE5115"/>
    <w:rsid w:val="00EE5D07"/>
    <w:rsid w:val="00EE6ABB"/>
    <w:rsid w:val="00EF29C7"/>
    <w:rsid w:val="00EF2AA6"/>
    <w:rsid w:val="00EF4A84"/>
    <w:rsid w:val="00EF50B3"/>
    <w:rsid w:val="00F02518"/>
    <w:rsid w:val="00F02AD1"/>
    <w:rsid w:val="00F03EDA"/>
    <w:rsid w:val="00F0482C"/>
    <w:rsid w:val="00F112A5"/>
    <w:rsid w:val="00F24D67"/>
    <w:rsid w:val="00F300B0"/>
    <w:rsid w:val="00F41B5A"/>
    <w:rsid w:val="00F41D6E"/>
    <w:rsid w:val="00F514DF"/>
    <w:rsid w:val="00F527A7"/>
    <w:rsid w:val="00F70135"/>
    <w:rsid w:val="00F72563"/>
    <w:rsid w:val="00F72D4A"/>
    <w:rsid w:val="00F75AD5"/>
    <w:rsid w:val="00F77790"/>
    <w:rsid w:val="00F80BA0"/>
    <w:rsid w:val="00F833D2"/>
    <w:rsid w:val="00F83F3E"/>
    <w:rsid w:val="00F85208"/>
    <w:rsid w:val="00F86D66"/>
    <w:rsid w:val="00F87482"/>
    <w:rsid w:val="00F87C91"/>
    <w:rsid w:val="00F90616"/>
    <w:rsid w:val="00F966DC"/>
    <w:rsid w:val="00F9724D"/>
    <w:rsid w:val="00FA53DB"/>
    <w:rsid w:val="00FB158D"/>
    <w:rsid w:val="00FB2DF7"/>
    <w:rsid w:val="00FB4843"/>
    <w:rsid w:val="00FC1C2B"/>
    <w:rsid w:val="00FD25EE"/>
    <w:rsid w:val="00FE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05C850"/>
  <w15:docId w15:val="{F43BF591-B415-42BF-B613-B6C348FE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011AD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4FE60-3044-40C9-9B32-B3EEC68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5929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2</cp:revision>
  <cp:lastPrinted>2016-06-15T08:27:00Z</cp:lastPrinted>
  <dcterms:created xsi:type="dcterms:W3CDTF">2020-09-21T07:35:00Z</dcterms:created>
  <dcterms:modified xsi:type="dcterms:W3CDTF">2020-09-21T07:35:00Z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