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Teilnehmerin/Der Teilnehmer wurde von mir im Rahmen der Maßnahme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C1D4E">
              <w:rPr>
                <w:rFonts w:ascii="Arial" w:hAnsi="Arial" w:cs="Arial"/>
              </w:rPr>
            </w:r>
            <w:r w:rsidR="001C1D4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bookmarkStart w:id="2" w:name="_GoBack"/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C1D4E">
              <w:rPr>
                <w:sz w:val="20"/>
                <w:szCs w:val="20"/>
              </w:rPr>
            </w:r>
            <w:r w:rsidR="001C1D4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C1D4E">
              <w:rPr>
                <w:sz w:val="20"/>
                <w:szCs w:val="20"/>
              </w:rPr>
            </w:r>
            <w:r w:rsidR="001C1D4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C1D4E">
              <w:rPr>
                <w:sz w:val="20"/>
                <w:szCs w:val="20"/>
              </w:rPr>
            </w:r>
            <w:r w:rsidR="001C1D4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bis  </w:t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AE1579">
              <w:rPr>
                <w:sz w:val="20"/>
                <w:szCs w:val="20"/>
              </w:rPr>
              <w:t xml:space="preserve"> wurde</w:t>
            </w:r>
            <w:r>
              <w:rPr>
                <w:sz w:val="20"/>
                <w:szCs w:val="20"/>
              </w:rPr>
              <w:t xml:space="preserve"> kein Arbeitsentgelt gezahlt.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41735E">
              <w:rPr>
                <w:rStyle w:val="Funotenzeichen"/>
                <w:b/>
                <w:sz w:val="16"/>
                <w:szCs w:val="16"/>
              </w:rPr>
              <w:t>1</w:t>
            </w:r>
            <w:r w:rsidRPr="0041735E">
              <w:rPr>
                <w:sz w:val="16"/>
                <w:szCs w:val="16"/>
              </w:rPr>
              <w:t>Zeiten ohne Arbeitsentgelt verlä</w:t>
            </w:r>
            <w:r>
              <w:rPr>
                <w:sz w:val="16"/>
                <w:szCs w:val="16"/>
              </w:rPr>
              <w:t>ngern die Frist von sechs Monaten</w:t>
            </w:r>
            <w:r w:rsidRPr="0041735E">
              <w:rPr>
                <w:sz w:val="16"/>
                <w:szCs w:val="16"/>
              </w:rPr>
              <w:t xml:space="preserve"> entsprechend.</w:t>
            </w:r>
            <w:r>
              <w:rPr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C1D4E">
              <w:rPr>
                <w:sz w:val="20"/>
                <w:szCs w:val="20"/>
              </w:rPr>
            </w:r>
            <w:r w:rsidR="001C1D4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C1D4E">
              <w:rPr>
                <w:sz w:val="20"/>
                <w:szCs w:val="20"/>
              </w:rPr>
            </w:r>
            <w:r w:rsidR="001C1D4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  <w:p w:rsidR="001C634C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1C634C" w:rsidRPr="00806405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327" w:rsidRDefault="00DB2327">
      <w:r>
        <w:separator/>
      </w:r>
    </w:p>
  </w:endnote>
  <w:endnote w:type="continuationSeparator" w:id="0">
    <w:p w:rsidR="00DB2327" w:rsidRDefault="00DB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C634C">
      <w:rPr>
        <w:rFonts w:ascii="Arial" w:hAnsi="Arial" w:cs="Arial"/>
      </w:rPr>
      <w:t>01</w:t>
    </w:r>
    <w:r w:rsidR="00D24A59">
      <w:rPr>
        <w:rFonts w:ascii="Arial" w:hAnsi="Arial" w:cs="Arial"/>
      </w:rPr>
      <w:t>.04</w:t>
    </w:r>
    <w:r w:rsidR="001C634C">
      <w:rPr>
        <w:rFonts w:ascii="Arial" w:hAnsi="Arial" w:cs="Arial"/>
      </w:rPr>
      <w:t>.2019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1C1D4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1C1D4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327" w:rsidRDefault="00DB2327">
      <w:r>
        <w:separator/>
      </w:r>
    </w:p>
  </w:footnote>
  <w:footnote w:type="continuationSeparator" w:id="0">
    <w:p w:rsidR="00DB2327" w:rsidRDefault="00DB2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JEXZASUdHBzBkgveJOResmnhtpAt/U1+bE8+Kg2fP4fCtlFMIMyH6OqQHnZ5frMidrVmBzWXW2X75icK1aK9g==" w:salt="zpghtSqy1lDk1TPPpCVxJ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5097-1D8B-4546-8C8F-F1F2E5A3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3193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6</cp:revision>
  <cp:lastPrinted>2013-12-23T08:12:00Z</cp:lastPrinted>
  <dcterms:created xsi:type="dcterms:W3CDTF">2019-02-26T08:43:00Z</dcterms:created>
  <dcterms:modified xsi:type="dcterms:W3CDTF">2019-02-26T08:56:00Z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