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Namen des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Jobcenters ein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(nach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dreimonatiger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Dauer des Beschäftigungsverhältnisses)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Teilnehmerin/</w:t>
            </w:r>
            <w:r w:rsidR="00301BD5" w:rsidRPr="00F2213B">
              <w:rPr>
                <w:rFonts w:ascii="Arial" w:hAnsi="Arial" w:cs="Arial"/>
              </w:rPr>
              <w:t xml:space="preserve">Der Teilnehmer wurde im Rahmen der Maßnahme </w:t>
            </w:r>
            <w:r w:rsidR="008A6400">
              <w:rPr>
                <w:rFonts w:ascii="Arial" w:hAnsi="Arial" w:cs="Arial"/>
              </w:rPr>
              <w:t>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454286" w:rsidRPr="00F2213B">
              <w:rPr>
                <w:rFonts w:ascii="Arial" w:hAnsi="Arial" w:cs="Arial"/>
              </w:rPr>
              <w:t xml:space="preserve"> nach einer </w:t>
            </w:r>
            <w:r w:rsidR="00454286">
              <w:rPr>
                <w:rFonts w:ascii="Arial" w:hAnsi="Arial" w:cs="Arial"/>
              </w:rPr>
              <w:t>3</w:t>
            </w:r>
            <w:r w:rsidR="00454286" w:rsidRPr="00F2213B">
              <w:rPr>
                <w:rFonts w:ascii="Arial" w:hAnsi="Arial" w:cs="Arial"/>
              </w:rPr>
              <w:t>-</w:t>
            </w:r>
            <w:r w:rsidR="00454286">
              <w:rPr>
                <w:rFonts w:ascii="Arial" w:hAnsi="Arial" w:cs="Arial"/>
              </w:rPr>
              <w:t>monatigen</w:t>
            </w:r>
            <w:r w:rsidR="00454286" w:rsidRPr="00F2213B">
              <w:rPr>
                <w:rFonts w:ascii="Arial" w:hAnsi="Arial" w:cs="Arial"/>
              </w:rPr>
              <w:t xml:space="preserve"> Dauer der Beschäftigung (1.000 Euro)</w:t>
            </w:r>
            <w:r w:rsidR="00454286">
              <w:rPr>
                <w:rFonts w:ascii="Arial" w:hAnsi="Arial" w:cs="Arial"/>
              </w:rPr>
              <w:t>.</w:t>
            </w:r>
          </w:p>
          <w:p w:rsidR="00454286" w:rsidRPr="00F2213B" w:rsidRDefault="00454286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bookmarkStart w:id="1" w:name="_GoBack"/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D479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 w:rsidR="00D4790B">
              <w:rPr>
                <w:rFonts w:ascii="Arial" w:hAnsi="Arial" w:cs="Arial"/>
                <w:lang w:eastAsia="de-DE"/>
              </w:rPr>
              <w:t xml:space="preserve">der Höhe des aktuell gültigen Mindestlohnes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 w:rsidR="00A31D90">
              <w:rPr>
                <w:rFonts w:ascii="Arial" w:hAnsi="Arial" w:cs="Arial"/>
              </w:rPr>
              <w:t xml:space="preserve">drei Monate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 w:rsidR="00A31D90"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A31D90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A31D90">
              <w:rPr>
                <w:b/>
                <w:sz w:val="20"/>
                <w:szCs w:val="20"/>
              </w:rPr>
              <w:t>dreimonatiger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A6400">
              <w:rPr>
                <w:rFonts w:cs="Arial"/>
                <w:sz w:val="20"/>
                <w:szCs w:val="20"/>
              </w:rPr>
            </w:r>
            <w:r w:rsidR="008A6400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A6400">
              <w:rPr>
                <w:rFonts w:cs="Arial"/>
                <w:sz w:val="20"/>
                <w:szCs w:val="20"/>
              </w:rPr>
            </w:r>
            <w:r w:rsidR="008A6400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8A6400">
              <w:rPr>
                <w:rFonts w:ascii="Arial" w:hAnsi="Arial" w:cs="Arial"/>
              </w:rPr>
            </w:r>
            <w:r w:rsidR="008A640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A6400">
              <w:rPr>
                <w:rFonts w:cs="Arial"/>
                <w:sz w:val="20"/>
                <w:szCs w:val="20"/>
              </w:rPr>
            </w:r>
            <w:r w:rsidR="008A6400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8A6400">
              <w:rPr>
                <w:sz w:val="20"/>
                <w:szCs w:val="20"/>
              </w:rPr>
            </w:r>
            <w:r w:rsidR="008A640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7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D4790B">
      <w:rPr>
        <w:rFonts w:ascii="Arial" w:hAnsi="Arial" w:cs="Arial"/>
      </w:rPr>
      <w:t>01</w:t>
    </w:r>
    <w:r w:rsidR="00C53CA6">
      <w:rPr>
        <w:rFonts w:ascii="Arial" w:hAnsi="Arial" w:cs="Arial"/>
      </w:rPr>
      <w:t>.0</w:t>
    </w:r>
    <w:r w:rsidR="00A31D90">
      <w:rPr>
        <w:rFonts w:ascii="Arial" w:hAnsi="Arial" w:cs="Arial"/>
      </w:rPr>
      <w:t>3</w:t>
    </w:r>
    <w:r w:rsidR="00C53CA6">
      <w:rPr>
        <w:rFonts w:ascii="Arial" w:hAnsi="Arial" w:cs="Arial"/>
      </w:rPr>
      <w:t>.201</w:t>
    </w:r>
    <w:r w:rsidR="00D4790B">
      <w:rPr>
        <w:rFonts w:ascii="Arial" w:hAnsi="Arial" w:cs="Arial"/>
      </w:rPr>
      <w:t>9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8A6400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8A6400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S1IRZOQ9CC87otp25WSMIKxWddmQbOifWT1Lsrsi/H9Sf9WbSrPhGRG76G2tfmWicrymT+3506QCZGQzy8xtQ==" w:salt="D3Y2zb+xj5P3Q3aOIyBWSg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A6400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D488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5295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4</cp:revision>
  <cp:lastPrinted>2013-12-23T08:12:00Z</cp:lastPrinted>
  <dcterms:created xsi:type="dcterms:W3CDTF">2019-03-01T12:19:00Z</dcterms:created>
  <dcterms:modified xsi:type="dcterms:W3CDTF">2019-03-04T12:20:00Z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