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8F4223" w:rsidRPr="00806405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806405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806405">
        <w:rPr>
          <w:rFonts w:ascii="Arial" w:hAnsi="Arial" w:cs="Arial"/>
          <w:b/>
          <w:sz w:val="22"/>
          <w:szCs w:val="22"/>
        </w:rPr>
        <w:t>F.3.2</w:t>
      </w:r>
      <w:r w:rsidR="00D126D6" w:rsidRPr="00806405">
        <w:rPr>
          <w:rFonts w:ascii="Arial" w:hAnsi="Arial" w:cs="Arial"/>
          <w:b/>
          <w:sz w:val="22"/>
          <w:szCs w:val="22"/>
        </w:rPr>
        <w:t>b</w:t>
      </w:r>
      <w:r w:rsidR="007E4C62" w:rsidRPr="00806405">
        <w:rPr>
          <w:rFonts w:ascii="Arial" w:hAnsi="Arial" w:cs="Arial"/>
          <w:b/>
          <w:sz w:val="22"/>
          <w:szCs w:val="22"/>
        </w:rPr>
        <w:t xml:space="preserve"> </w:t>
      </w:r>
      <w:r w:rsidRPr="0080640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</w:t>
      </w:r>
    </w:p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806405" w:rsidRPr="00806405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2F" w:rsidRPr="00806405" w:rsidRDefault="0094432F" w:rsidP="0094432F">
            <w:pPr>
              <w:jc w:val="right"/>
              <w:rPr>
                <w:rFonts w:ascii="Arial" w:hAnsi="Arial" w:cs="Arial"/>
              </w:rPr>
            </w:pPr>
          </w:p>
          <w:p w:rsidR="00BE679D" w:rsidRPr="00806405" w:rsidRDefault="00BE679D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t>Jobcenter:</w:t>
            </w:r>
          </w:p>
          <w:p w:rsidR="00BE679D" w:rsidRPr="00806405" w:rsidRDefault="001456AC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BE679D" w:rsidRPr="00806405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806405">
              <w:rPr>
                <w:rFonts w:cs="Arial"/>
                <w:sz w:val="22"/>
                <w:szCs w:val="22"/>
              </w:rPr>
            </w:r>
            <w:r w:rsidRPr="00806405">
              <w:rPr>
                <w:rFonts w:cs="Arial"/>
                <w:sz w:val="22"/>
                <w:szCs w:val="22"/>
              </w:rPr>
              <w:fldChar w:fldCharType="separate"/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sz w:val="22"/>
                <w:szCs w:val="22"/>
              </w:rPr>
              <w:fldChar w:fldCharType="end"/>
            </w:r>
          </w:p>
          <w:p w:rsidR="00BE679D" w:rsidRPr="00806405" w:rsidRDefault="00BE679D" w:rsidP="00BE679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BE679D" w:rsidRPr="00806405" w:rsidRDefault="00BE679D" w:rsidP="00BE679D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 des Jobcenters  ein;</w:t>
            </w:r>
          </w:p>
          <w:p w:rsidR="00BE679D" w:rsidRPr="00806405" w:rsidRDefault="00BE679D" w:rsidP="00BE679D">
            <w:pPr>
              <w:ind w:left="354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94432F" w:rsidRPr="00806405" w:rsidRDefault="0094432F" w:rsidP="00BE679D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806405" w:rsidRPr="00806405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806405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94432F" w:rsidRPr="00806405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806405" w:rsidRDefault="0094432F" w:rsidP="00DF6AE6">
            <w:pPr>
              <w:rPr>
                <w:rFonts w:ascii="MetaNormal-Roman" w:hAnsi="MetaNormal-Roman"/>
              </w:rPr>
            </w:pPr>
          </w:p>
        </w:tc>
      </w:tr>
    </w:tbl>
    <w:p w:rsidR="008F4223" w:rsidRPr="00806405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9938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63"/>
        <w:gridCol w:w="3691"/>
        <w:gridCol w:w="6134"/>
        <w:gridCol w:w="50"/>
      </w:tblGrid>
      <w:tr w:rsidR="00806405" w:rsidRPr="00806405" w:rsidTr="00793AFE">
        <w:trPr>
          <w:tblCellSpacing w:w="15" w:type="dxa"/>
          <w:jc w:val="center"/>
        </w:trPr>
        <w:tc>
          <w:tcPr>
            <w:tcW w:w="9878" w:type="dxa"/>
            <w:gridSpan w:val="4"/>
          </w:tcPr>
          <w:p w:rsidR="0094432F" w:rsidRPr="00806405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32F" w:rsidRPr="00806405" w:rsidRDefault="00116725" w:rsidP="00AB6C9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Unterlage für die Auszahlung de</w:t>
            </w:r>
            <w:r w:rsidR="00AB6C92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80640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B6C92">
              <w:rPr>
                <w:rFonts w:ascii="Arial" w:hAnsi="Arial" w:cs="Arial"/>
                <w:b/>
                <w:sz w:val="22"/>
                <w:szCs w:val="22"/>
              </w:rPr>
              <w:t>Eingliederungshonorars</w:t>
            </w:r>
            <w:r w:rsidRPr="00806405">
              <w:rPr>
                <w:rFonts w:ascii="Arial" w:hAnsi="Arial" w:cs="Arial"/>
                <w:b/>
                <w:sz w:val="22"/>
                <w:szCs w:val="22"/>
              </w:rPr>
              <w:t xml:space="preserve"> (nach sechsmonatiger Dauer des Beschäftigungsverhältnisses)</w:t>
            </w:r>
          </w:p>
        </w:tc>
      </w:tr>
      <w:tr w:rsidR="00806405" w:rsidRPr="00806405" w:rsidTr="00D126D6">
        <w:trPr>
          <w:trHeight w:val="340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D126D6">
        <w:trPr>
          <w:trHeight w:val="353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Auftragnehmer: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58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9E270F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Maßnahme – Nr.</w:t>
            </w:r>
            <w:r w:rsidR="006C55D9" w:rsidRPr="00806405">
              <w:rPr>
                <w:rFonts w:ascii="Arial" w:hAnsi="Arial" w:cs="Arial"/>
              </w:rPr>
              <w:t>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41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D126D6">
        <w:trPr>
          <w:trHeight w:val="349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Name, Vorname: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59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 xml:space="preserve">Kunden – Nr.: 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41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Tätigkeit: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1A0622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533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116725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Arbeitgeber: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806405" w:rsidRPr="00806405" w:rsidTr="00F43669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8" w:type="dxa"/>
          <w:wAfter w:w="5" w:type="dxa"/>
          <w:jc w:val="center"/>
        </w:trPr>
        <w:tc>
          <w:tcPr>
            <w:tcW w:w="9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D5" w:rsidRPr="00806405" w:rsidRDefault="00116725" w:rsidP="00F43669">
            <w:pPr>
              <w:spacing w:before="120" w:after="90"/>
              <w:ind w:right="-108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Die Teilnehmerin/</w:t>
            </w:r>
            <w:r w:rsidR="00301BD5" w:rsidRPr="00806405">
              <w:rPr>
                <w:rFonts w:ascii="Arial" w:hAnsi="Arial" w:cs="Arial"/>
              </w:rPr>
              <w:t xml:space="preserve">Der Teilnehmer wurde im Rahmen der Maßnahme </w:t>
            </w:r>
            <w:r w:rsidR="00EB5736">
              <w:rPr>
                <w:rFonts w:ascii="Arial" w:hAnsi="Arial" w:cs="Arial"/>
              </w:rPr>
              <w:t>eingegliedert</w:t>
            </w:r>
            <w:r w:rsidR="00301BD5" w:rsidRPr="00806405">
              <w:rPr>
                <w:rFonts w:ascii="Arial" w:hAnsi="Arial" w:cs="Arial"/>
              </w:rPr>
              <w:t>.</w:t>
            </w:r>
          </w:p>
          <w:p w:rsidR="008F4223" w:rsidRDefault="008F4223" w:rsidP="00793AFE">
            <w:pPr>
              <w:spacing w:after="9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 xml:space="preserve">Ich bitte um Auszahlung </w:t>
            </w:r>
            <w:r w:rsidR="00F43669">
              <w:rPr>
                <w:rFonts w:ascii="Arial" w:hAnsi="Arial" w:cs="Arial"/>
              </w:rPr>
              <w:t>des Restbetrages des Eingleiderungshonorars nach einer sechsmonatigen Dauer des Beschäftigungsverhältnisses.</w:t>
            </w:r>
          </w:p>
          <w:p w:rsidR="00F43669" w:rsidRPr="00806405" w:rsidRDefault="00F43669" w:rsidP="00793AFE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Beschäftigungsbestätigung ist beigefügt.</w:t>
            </w:r>
          </w:p>
        </w:tc>
      </w:tr>
    </w:tbl>
    <w:p w:rsidR="00F43669" w:rsidRDefault="00F43669" w:rsidP="00116725">
      <w:pPr>
        <w:spacing w:before="120" w:after="120"/>
        <w:ind w:left="-170"/>
        <w:rPr>
          <w:rFonts w:ascii="Arial" w:hAnsi="Arial" w:cs="Arial"/>
        </w:rPr>
      </w:pPr>
    </w:p>
    <w:p w:rsidR="00301BD5" w:rsidRPr="00806405" w:rsidRDefault="00301BD5" w:rsidP="00116725">
      <w:pPr>
        <w:spacing w:before="120"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 xml:space="preserve">Mit der Unterschrift bestätige ich die Richtigkeit der Angaben. </w:t>
      </w:r>
    </w:p>
    <w:p w:rsidR="00301BD5" w:rsidRPr="00806405" w:rsidRDefault="00301BD5" w:rsidP="00793AFE">
      <w:pPr>
        <w:spacing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Default="008F4223" w:rsidP="008F4223">
      <w:pPr>
        <w:rPr>
          <w:rFonts w:ascii="Arial" w:hAnsi="Arial" w:cs="Arial"/>
        </w:rPr>
      </w:pPr>
    </w:p>
    <w:p w:rsidR="00F43669" w:rsidRPr="00806405" w:rsidRDefault="00F43669" w:rsidP="008F4223">
      <w:pPr>
        <w:rPr>
          <w:rFonts w:ascii="Arial" w:hAnsi="Arial" w:cs="Arial"/>
        </w:rPr>
      </w:pPr>
    </w:p>
    <w:p w:rsidR="00793AFE" w:rsidRPr="00806405" w:rsidRDefault="00793AFE" w:rsidP="008F4223">
      <w:pPr>
        <w:rPr>
          <w:rFonts w:ascii="Arial" w:hAnsi="Arial" w:cs="Arial"/>
        </w:rPr>
      </w:pPr>
    </w:p>
    <w:p w:rsidR="008F4223" w:rsidRPr="00806405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967"/>
      </w:tblGrid>
      <w:tr w:rsidR="008F4223" w:rsidRPr="00806405" w:rsidTr="00121656">
        <w:tc>
          <w:tcPr>
            <w:tcW w:w="6069" w:type="dxa"/>
          </w:tcPr>
          <w:p w:rsidR="008F4223" w:rsidRPr="00806405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F43669" w:rsidRDefault="00F4366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F43669" w:rsidRDefault="00F4366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1C5049" w:rsidRPr="00806405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806405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806405">
        <w:rPr>
          <w:rFonts w:ascii="Arial" w:hAnsi="Arial" w:cs="Arial"/>
          <w:b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5825D2" wp14:editId="25AFBEC9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485553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806405" w:rsidRDefault="001C5049" w:rsidP="001C5049">
      <w:pPr>
        <w:ind w:left="-284"/>
        <w:rPr>
          <w:rFonts w:ascii="Arial" w:hAnsi="Arial" w:cs="Arial"/>
        </w:rPr>
      </w:pPr>
      <w:r w:rsidRPr="00806405">
        <w:rPr>
          <w:rFonts w:ascii="Arial" w:hAnsi="Arial" w:cs="Arial"/>
          <w:b/>
          <w:sz w:val="22"/>
          <w:szCs w:val="22"/>
        </w:rPr>
        <w:t>Vo</w:t>
      </w:r>
      <w:r w:rsidR="00145F5F" w:rsidRPr="00806405">
        <w:rPr>
          <w:rFonts w:ascii="Arial" w:hAnsi="Arial" w:cs="Arial"/>
          <w:b/>
          <w:sz w:val="22"/>
          <w:szCs w:val="22"/>
        </w:rPr>
        <w:t xml:space="preserve">m Jobcenter </w:t>
      </w:r>
      <w:r w:rsidRPr="00806405">
        <w:rPr>
          <w:rFonts w:ascii="Arial" w:hAnsi="Arial" w:cs="Arial"/>
          <w:b/>
          <w:sz w:val="22"/>
          <w:szCs w:val="22"/>
        </w:rPr>
        <w:t>auszufüllen</w:t>
      </w:r>
    </w:p>
    <w:p w:rsidR="001C5049" w:rsidRPr="00806405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806405">
        <w:rPr>
          <w:rFonts w:ascii="Arial" w:hAnsi="Arial" w:cs="Arial"/>
          <w:b/>
        </w:rPr>
        <w:t>Prüfung der Z</w:t>
      </w:r>
      <w:r w:rsidR="00D126D6" w:rsidRPr="00806405">
        <w:rPr>
          <w:rFonts w:ascii="Arial" w:hAnsi="Arial" w:cs="Arial"/>
          <w:b/>
        </w:rPr>
        <w:t>ahlungsvoraussetzungen für die 2</w:t>
      </w:r>
      <w:r w:rsidRPr="00806405">
        <w:rPr>
          <w:rFonts w:ascii="Arial" w:hAnsi="Arial" w:cs="Arial"/>
          <w:b/>
        </w:rPr>
        <w:t>. Rate</w:t>
      </w: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AB6C92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Der Antrag auf Auszahlung der 2. Rate de</w:t>
            </w:r>
            <w:r w:rsidR="00AB6C92">
              <w:rPr>
                <w:rFonts w:ascii="Arial" w:hAnsi="Arial" w:cs="Arial"/>
              </w:rPr>
              <w:t>s</w:t>
            </w:r>
            <w:r w:rsidR="004B4A37" w:rsidRPr="00806405">
              <w:rPr>
                <w:rFonts w:ascii="Arial" w:hAnsi="Arial" w:cs="Arial"/>
              </w:rPr>
              <w:t xml:space="preserve"> </w:t>
            </w:r>
            <w:r w:rsidR="00AB6C92">
              <w:rPr>
                <w:rFonts w:ascii="Arial" w:hAnsi="Arial" w:cs="Arial"/>
              </w:rPr>
              <w:t xml:space="preserve">Eingliederungshonorars </w:t>
            </w:r>
            <w:r w:rsidRPr="00806405">
              <w:rPr>
                <w:rFonts w:ascii="Arial" w:hAnsi="Arial" w:cs="Arial"/>
              </w:rPr>
              <w:t>wurde fristgerecht gestellt?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EB5736">
              <w:rPr>
                <w:rFonts w:ascii="Arial" w:hAnsi="Arial" w:cs="Arial"/>
              </w:rPr>
            </w:r>
            <w:r w:rsidR="00EB573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EB5736">
              <w:rPr>
                <w:rFonts w:ascii="Arial" w:hAnsi="Arial" w:cs="Arial"/>
              </w:rPr>
            </w:r>
            <w:r w:rsidR="00EB573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4B4A37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</w:t>
            </w:r>
            <w:r w:rsidR="009668F5" w:rsidRPr="00806405">
              <w:rPr>
                <w:rFonts w:ascii="Arial" w:hAnsi="Arial" w:cs="Arial"/>
              </w:rPr>
              <w:t>ie</w:t>
            </w:r>
            <w:r w:rsidRPr="00806405">
              <w:rPr>
                <w:rFonts w:ascii="Arial" w:hAnsi="Arial" w:cs="Arial"/>
              </w:rPr>
              <w:t xml:space="preserve"> mit der 1. Rate honorierte versicherungspflichtige Beschäftigung gem. </w:t>
            </w:r>
            <w:r w:rsidRPr="00806405">
              <w:rPr>
                <w:rFonts w:ascii="Arial" w:hAnsi="Arial" w:cs="Arial"/>
              </w:rPr>
              <w:br w:type="textWrapping" w:clear="all"/>
              <w:t>§ 25 Abs. 1 SGB III bestand mindestens sechs Monate ununterbrochen?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EB5736">
              <w:rPr>
                <w:rFonts w:ascii="Arial" w:hAnsi="Arial" w:cs="Arial"/>
              </w:rPr>
            </w:r>
            <w:r w:rsidR="00EB573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EB5736">
              <w:rPr>
                <w:rFonts w:ascii="Arial" w:hAnsi="Arial" w:cs="Arial"/>
              </w:rPr>
            </w:r>
            <w:r w:rsidR="00EB573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AB6C92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Die Zahlungsvoraussetzungen für die 2. Rate de</w:t>
            </w:r>
            <w:r w:rsidR="00AB6C92">
              <w:rPr>
                <w:rFonts w:ascii="Arial" w:hAnsi="Arial" w:cs="Arial"/>
              </w:rPr>
              <w:t>s</w:t>
            </w:r>
            <w:r w:rsidR="004B4A37" w:rsidRPr="00806405">
              <w:rPr>
                <w:rFonts w:ascii="Arial" w:hAnsi="Arial" w:cs="Arial"/>
              </w:rPr>
              <w:t xml:space="preserve"> </w:t>
            </w:r>
            <w:r w:rsidR="00AB6C92">
              <w:rPr>
                <w:rFonts w:ascii="Arial" w:hAnsi="Arial" w:cs="Arial"/>
              </w:rPr>
              <w:t xml:space="preserve">Eingliederungshonorars </w:t>
            </w:r>
            <w:r w:rsidRPr="00806405">
              <w:rPr>
                <w:rFonts w:ascii="Arial" w:hAnsi="Arial" w:cs="Arial"/>
              </w:rPr>
              <w:t xml:space="preserve">liegen vor und wurden in </w:t>
            </w:r>
            <w:r w:rsidR="004B4A37" w:rsidRPr="00806405">
              <w:rPr>
                <w:rFonts w:ascii="Arial" w:hAnsi="Arial" w:cs="Arial"/>
              </w:rPr>
              <w:t>COSACH</w:t>
            </w:r>
            <w:r w:rsidRPr="00806405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EB5736">
              <w:rPr>
                <w:rFonts w:ascii="Arial" w:hAnsi="Arial" w:cs="Arial"/>
              </w:rPr>
            </w:r>
            <w:r w:rsidR="00EB573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EB5736">
              <w:rPr>
                <w:rFonts w:ascii="Arial" w:hAnsi="Arial" w:cs="Arial"/>
              </w:rPr>
            </w:r>
            <w:r w:rsidR="00EB573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967"/>
      </w:tblGrid>
      <w:tr w:rsidR="00806405" w:rsidRPr="00806405" w:rsidTr="00121656">
        <w:tc>
          <w:tcPr>
            <w:tcW w:w="6069" w:type="dxa"/>
          </w:tcPr>
          <w:p w:rsidR="001C5049" w:rsidRPr="00806405" w:rsidRDefault="001C5049" w:rsidP="00205729">
            <w:pPr>
              <w:ind w:left="-36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8806B9" w:rsidRPr="00806405" w:rsidRDefault="008806B9" w:rsidP="008806B9">
      <w:pPr>
        <w:pStyle w:val="Listenabsatz"/>
        <w:ind w:left="284" w:right="-1"/>
        <w:contextualSpacing w:val="0"/>
        <w:sectPr w:rsidR="008806B9" w:rsidRPr="00806405" w:rsidSect="00174169">
          <w:footerReference w:type="default" r:id="rId7"/>
          <w:footnotePr>
            <w:pos w:val="beneathText"/>
          </w:footnotePr>
          <w:pgSz w:w="11905" w:h="16837"/>
          <w:pgMar w:top="992" w:right="1134" w:bottom="709" w:left="1276" w:header="709" w:footer="709" w:gutter="0"/>
          <w:cols w:space="720"/>
          <w:docGrid w:linePitch="360"/>
        </w:sectPr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806405" w:rsidRPr="00806405" w:rsidTr="00D126D6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E75392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lastRenderedPageBreak/>
              <w:t xml:space="preserve">Name und Anschrift </w:t>
            </w:r>
            <w:r w:rsidR="00E75392" w:rsidRPr="00806405">
              <w:rPr>
                <w:b/>
                <w:sz w:val="20"/>
                <w:szCs w:val="20"/>
              </w:rPr>
              <w:t>Arbeitgeber: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1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 w:rsidRPr="00806405">
              <w:rPr>
                <w:rFonts w:cs="Arial"/>
                <w:sz w:val="20"/>
                <w:szCs w:val="20"/>
              </w:rPr>
              <w:tab/>
            </w:r>
          </w:p>
        </w:tc>
        <w:bookmarkEnd w:id="1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806405" w:rsidRPr="00806405" w:rsidTr="00D126D6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D126D6" w:rsidRPr="00806405" w:rsidRDefault="00D126D6" w:rsidP="00D126D6">
      <w:pPr>
        <w:pStyle w:val="Listenabsatz"/>
        <w:ind w:left="0"/>
        <w:contextualSpacing w:val="0"/>
        <w:rPr>
          <w:rFonts w:cs="Arial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</w:p>
    <w:tbl>
      <w:tblPr>
        <w:tblStyle w:val="Tabellenraster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710"/>
        <w:gridCol w:w="1143"/>
        <w:gridCol w:w="237"/>
        <w:gridCol w:w="758"/>
        <w:gridCol w:w="1155"/>
        <w:gridCol w:w="237"/>
        <w:gridCol w:w="438"/>
        <w:gridCol w:w="569"/>
        <w:gridCol w:w="1701"/>
        <w:gridCol w:w="2489"/>
      </w:tblGrid>
      <w:tr w:rsidR="00806405" w:rsidRPr="00806405" w:rsidTr="001635F4">
        <w:trPr>
          <w:trHeight w:val="2552"/>
        </w:trPr>
        <w:tc>
          <w:tcPr>
            <w:tcW w:w="982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6D6" w:rsidRPr="00806405" w:rsidRDefault="00D126D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06405">
              <w:rPr>
                <w:b/>
                <w:sz w:val="24"/>
                <w:szCs w:val="24"/>
              </w:rPr>
              <w:t>Beschäftigungsbestätigung</w:t>
            </w:r>
          </w:p>
          <w:p w:rsidR="00D126D6" w:rsidRDefault="00D126D6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>(nach sechsmonatiger Dauer des Beschäftigungsverhältnisses)</w:t>
            </w:r>
          </w:p>
          <w:p w:rsidR="001635F4" w:rsidRPr="00806405" w:rsidRDefault="001635F4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</w:p>
          <w:tbl>
            <w:tblPr>
              <w:tblStyle w:val="Tabellenraster"/>
              <w:tblW w:w="99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2818"/>
              <w:gridCol w:w="427"/>
              <w:gridCol w:w="712"/>
              <w:gridCol w:w="427"/>
              <w:gridCol w:w="855"/>
              <w:gridCol w:w="3880"/>
              <w:gridCol w:w="288"/>
            </w:tblGrid>
            <w:tr w:rsidR="001635F4" w:rsidRPr="00806405" w:rsidTr="001635F4">
              <w:trPr>
                <w:trHeight w:val="312"/>
              </w:trPr>
              <w:tc>
                <w:tcPr>
                  <w:tcW w:w="3386" w:type="dxa"/>
                  <w:gridSpan w:val="2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Das Beschäftigungsverhältnis mit</w:t>
                  </w:r>
                </w:p>
              </w:tc>
              <w:tc>
                <w:tcPr>
                  <w:tcW w:w="427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EB5736">
                    <w:rPr>
                      <w:sz w:val="20"/>
                      <w:szCs w:val="20"/>
                    </w:rPr>
                  </w:r>
                  <w:r w:rsidR="00EB5736">
                    <w:rPr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712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Frau</w:t>
                  </w:r>
                </w:p>
              </w:tc>
              <w:tc>
                <w:tcPr>
                  <w:tcW w:w="427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EB5736">
                    <w:rPr>
                      <w:sz w:val="20"/>
                      <w:szCs w:val="20"/>
                    </w:rPr>
                  </w:r>
                  <w:r w:rsidR="00EB5736">
                    <w:rPr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855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Herrn</w:t>
                  </w:r>
                </w:p>
              </w:tc>
              <w:tc>
                <w:tcPr>
                  <w:tcW w:w="3880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8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</w:p>
              </w:tc>
            </w:tr>
            <w:tr w:rsidR="001635F4" w:rsidRPr="00806405" w:rsidTr="001635F4">
              <w:trPr>
                <w:trHeight w:val="312"/>
              </w:trPr>
              <w:tc>
                <w:tcPr>
                  <w:tcW w:w="568" w:type="dxa"/>
                </w:tcPr>
                <w:p w:rsid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EB5736">
                    <w:rPr>
                      <w:sz w:val="20"/>
                      <w:szCs w:val="20"/>
                    </w:rPr>
                  </w:r>
                  <w:r w:rsidR="00EB5736">
                    <w:rPr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sz w:val="20"/>
                      <w:szCs w:val="20"/>
                    </w:rPr>
                    <w:fldChar w:fldCharType="end"/>
                  </w:r>
                </w:p>
                <w:p w:rsidR="001635F4" w:rsidRDefault="001635F4" w:rsidP="001635F4">
                  <w:r w:rsidRPr="00806405"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instrText xml:space="preserve"> FORMCHECKBOX </w:instrText>
                  </w:r>
                  <w:r w:rsidR="00EB5736">
                    <w:fldChar w:fldCharType="separate"/>
                  </w:r>
                  <w:r w:rsidRPr="00806405">
                    <w:fldChar w:fldCharType="end"/>
                  </w:r>
                </w:p>
                <w:p w:rsidR="001635F4" w:rsidRDefault="001635F4" w:rsidP="001635F4">
                  <w:pPr>
                    <w:spacing w:before="60"/>
                  </w:pPr>
                  <w:r w:rsidRPr="00806405"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instrText xml:space="preserve"> FORMCHECKBOX </w:instrText>
                  </w:r>
                  <w:r w:rsidR="00EB5736">
                    <w:fldChar w:fldCharType="separate"/>
                  </w:r>
                  <w:r w:rsidRPr="00806405">
                    <w:fldChar w:fldCharType="end"/>
                  </w:r>
                </w:p>
                <w:p w:rsidR="001635F4" w:rsidRPr="001635F4" w:rsidRDefault="001635F4" w:rsidP="001635F4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9407" w:type="dxa"/>
                  <w:gridSpan w:val="7"/>
                </w:tcPr>
                <w:p w:rsid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rFonts w:cs="Arial"/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besteht ununterbrochen seit</w:t>
                  </w:r>
                  <w:r>
                    <w:rPr>
                      <w:sz w:val="20"/>
                      <w:szCs w:val="20"/>
                    </w:rPr>
                    <w:tab/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 bis  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</w:p>
                <w:p w:rsid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bestand ununterbrochen vom</w:t>
                  </w:r>
                  <w:r>
                    <w:rPr>
                      <w:sz w:val="20"/>
                      <w:szCs w:val="20"/>
                    </w:rPr>
                    <w:tab/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 w:rsidR="00EB5736">
                    <w:rPr>
                      <w:rFonts w:cs="Arial"/>
                      <w:sz w:val="20"/>
                      <w:szCs w:val="20"/>
                    </w:rPr>
                    <w:t xml:space="preserve">  </w:t>
                  </w:r>
                  <w:r w:rsidR="00EB5736">
                    <w:rPr>
                      <w:sz w:val="20"/>
                      <w:szCs w:val="20"/>
                    </w:rPr>
                    <w:t xml:space="preserve">bis  </w:t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</w:p>
                <w:p w:rsidR="001635F4" w:rsidRP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1635F4">
                    <w:rPr>
                      <w:sz w:val="20"/>
                      <w:szCs w:val="20"/>
                    </w:rPr>
                    <w:t>In der Zeit vom</w:t>
                  </w:r>
                  <w:r w:rsidRPr="001635F4">
                    <w:rPr>
                      <w:sz w:val="20"/>
                      <w:szCs w:val="20"/>
                    </w:rPr>
                    <w:tab/>
                  </w:r>
                  <w:r w:rsidRPr="001635F4">
                    <w:rPr>
                      <w:sz w:val="20"/>
                      <w:szCs w:val="20"/>
                    </w:rPr>
                    <w:tab/>
                  </w:r>
                  <w:r w:rsidRPr="001635F4">
                    <w:rPr>
                      <w:sz w:val="20"/>
                      <w:szCs w:val="20"/>
                    </w:rPr>
                    <w:tab/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1635F4">
                    <w:rPr>
                      <w:rFonts w:cs="Arial"/>
                      <w:sz w:val="20"/>
                      <w:szCs w:val="20"/>
                    </w:rP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Pr="001635F4">
                    <w:rPr>
                      <w:sz w:val="20"/>
                      <w:szCs w:val="20"/>
                    </w:rPr>
                    <w:t xml:space="preserve"> bis  </w:t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1635F4">
                    <w:rPr>
                      <w:rFonts w:cs="Arial"/>
                      <w:sz w:val="20"/>
                      <w:szCs w:val="20"/>
                    </w:rP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 w:rsidRPr="001635F4">
                    <w:rPr>
                      <w:sz w:val="20"/>
                      <w:szCs w:val="20"/>
                    </w:rPr>
                    <w:t xml:space="preserve"> wurde kein Arbeitsentgelt gezahlt. </w:t>
                  </w:r>
                </w:p>
                <w:p w:rsidR="001635F4" w:rsidRP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1635F4">
                    <w:rPr>
                      <w:rStyle w:val="Funotenzeichen"/>
                      <w:b/>
                      <w:sz w:val="16"/>
                      <w:szCs w:val="16"/>
                    </w:rPr>
                    <w:t>1</w:t>
                  </w:r>
                  <w:r w:rsidRPr="001635F4">
                    <w:rPr>
                      <w:sz w:val="16"/>
                      <w:szCs w:val="16"/>
                    </w:rPr>
                    <w:t>Zeiten ohne Arbeitsentgelt verlängern die Frist von sechs Monaten entsprechend.</w:t>
                  </w:r>
                  <w:r w:rsidRPr="001635F4">
                    <w:rPr>
                      <w:sz w:val="20"/>
                      <w:szCs w:val="20"/>
                    </w:rPr>
                    <w:t xml:space="preserve"> </w:t>
                  </w:r>
                </w:p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635F4" w:rsidRPr="00806405" w:rsidRDefault="001635F4" w:rsidP="001635F4">
            <w:pPr>
              <w:pStyle w:val="Listenabsatz"/>
              <w:spacing w:after="60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</w:tr>
      <w:tr w:rsidR="00F43669" w:rsidRPr="00806405" w:rsidTr="00F43669">
        <w:trPr>
          <w:trHeight w:val="836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4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489" w:type="dxa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43669" w:rsidRPr="00806405" w:rsidTr="00CD06AA">
        <w:trPr>
          <w:trHeight w:val="46"/>
        </w:trPr>
        <w:tc>
          <w:tcPr>
            <w:tcW w:w="982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F43669" w:rsidRPr="00806405" w:rsidRDefault="00F43669" w:rsidP="00F43669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Hinweis: </w:t>
            </w:r>
            <w:r w:rsidRPr="00806405">
              <w:rPr>
                <w:sz w:val="20"/>
                <w:szCs w:val="20"/>
              </w:rPr>
              <w:t>Mit Ihrer Unterschrift bestätigen Sie die Richtigkeit der Angaben. Entsteht dem Jobcenter durch falsche Angaben ein finanzieller Schaden, handelt es sich dabei um eine strafbare Handlung im Sinne des § 263 StGB (Betrug), die zur Anzeige gebracht wird.</w:t>
            </w:r>
          </w:p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43669" w:rsidRPr="00806405" w:rsidTr="00CD06AA">
        <w:trPr>
          <w:trHeight w:val="80"/>
        </w:trPr>
        <w:tc>
          <w:tcPr>
            <w:tcW w:w="9828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F43669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2"/>
            <w:tcBorders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43669" w:rsidRPr="00806405" w:rsidTr="00CD06AA">
        <w:trPr>
          <w:trHeight w:val="220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Unterschrift und Stempel des Arbeitgebers *)</w:t>
            </w:r>
          </w:p>
        </w:tc>
      </w:tr>
      <w:tr w:rsidR="00F43669" w:rsidRPr="00806405" w:rsidTr="00CD06AA">
        <w:trPr>
          <w:trHeight w:val="142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8727" w:type="dxa"/>
            <w:gridSpan w:val="9"/>
            <w:tcBorders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F43669" w:rsidRPr="00806405" w:rsidTr="00CD06AA">
        <w:trPr>
          <w:trHeight w:val="46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F43669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Pr="00806405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27" w:type="dxa"/>
            <w:gridSpan w:val="9"/>
            <w:tcBorders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43669" w:rsidRPr="00806405" w:rsidTr="00CD06AA">
        <w:trPr>
          <w:trHeight w:val="936"/>
        </w:trPr>
        <w:tc>
          <w:tcPr>
            <w:tcW w:w="9828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*) Verweigert der Arbeitgeber die schriftliche Beschäftigungsbestätigung, können diese Angaben durch die Arbeitnehmerin/den Arbeitnehmer bestätigt werden.</w:t>
            </w:r>
          </w:p>
          <w:p w:rsidR="001635F4" w:rsidRPr="00806405" w:rsidRDefault="00F43669" w:rsidP="00F43669">
            <w:pPr>
              <w:pStyle w:val="Listenabsatz"/>
              <w:spacing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Die obigen Angaben werden durch die Arbeitnehmerin/den Arbeitnehmer bestätigt:</w:t>
            </w:r>
          </w:p>
        </w:tc>
      </w:tr>
      <w:tr w:rsidR="00F43669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bookmarkStart w:id="2" w:name="_GoBack"/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bookmarkEnd w:id="2"/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2"/>
            <w:tcBorders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43669" w:rsidRPr="00806405" w:rsidTr="00CD06AA">
        <w:trPr>
          <w:trHeight w:val="325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 xml:space="preserve">Unterschrift der Arbeitnehmerin/des Arbeitnehmers </w:t>
            </w:r>
          </w:p>
        </w:tc>
      </w:tr>
    </w:tbl>
    <w:p w:rsidR="00D126D6" w:rsidRPr="00806405" w:rsidRDefault="00D126D6" w:rsidP="00D126D6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  <w:noProof/>
        </w:rPr>
        <w:t> </w:t>
      </w:r>
      <w:r w:rsidRPr="00806405">
        <w:rPr>
          <w:rFonts w:cs="Arial"/>
          <w:noProof/>
        </w:rPr>
        <w:t> </w:t>
      </w:r>
    </w:p>
    <w:p w:rsidR="00382E82" w:rsidRPr="00806405" w:rsidRDefault="00382E82" w:rsidP="00870356">
      <w:pPr>
        <w:tabs>
          <w:tab w:val="left" w:pos="546"/>
        </w:tabs>
        <w:rPr>
          <w:b/>
          <w:u w:val="single"/>
        </w:rPr>
      </w:pPr>
    </w:p>
    <w:sectPr w:rsidR="00382E82" w:rsidRPr="00806405" w:rsidSect="00D932C6"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F3C" w:rsidRDefault="00194F3C">
      <w:r>
        <w:separator/>
      </w:r>
    </w:p>
  </w:endnote>
  <w:endnote w:type="continuationSeparator" w:id="0">
    <w:p w:rsidR="00194F3C" w:rsidRDefault="0019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Normal-Roman">
    <w:altName w:val="Century Gothic"/>
    <w:panose1 w:val="020B05020301010201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F43669">
      <w:rPr>
        <w:rFonts w:ascii="Arial" w:hAnsi="Arial" w:cs="Arial"/>
      </w:rPr>
      <w:t>01</w:t>
    </w:r>
    <w:r w:rsidR="00D126D6">
      <w:rPr>
        <w:rFonts w:ascii="Arial" w:hAnsi="Arial" w:cs="Arial"/>
      </w:rPr>
      <w:t>.0</w:t>
    </w:r>
    <w:r w:rsidR="00AB6C92">
      <w:rPr>
        <w:rFonts w:ascii="Arial" w:hAnsi="Arial" w:cs="Arial"/>
      </w:rPr>
      <w:t>3</w:t>
    </w:r>
    <w:r w:rsidR="00D126D6">
      <w:rPr>
        <w:rFonts w:ascii="Arial" w:hAnsi="Arial" w:cs="Arial"/>
      </w:rPr>
      <w:t>.201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="00D126D6">
      <w:rPr>
        <w:rFonts w:ascii="Arial" w:hAnsi="Arial" w:cs="Arial"/>
      </w:rPr>
      <w:t>b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EB5736">
      <w:rPr>
        <w:rStyle w:val="Seitenzahl"/>
        <w:rFonts w:ascii="Arial" w:hAnsi="Arial" w:cs="Arial"/>
        <w:noProof/>
      </w:rPr>
      <w:t>2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EB5736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F3C" w:rsidRDefault="00194F3C">
      <w:r>
        <w:separator/>
      </w:r>
    </w:p>
  </w:footnote>
  <w:footnote w:type="continuationSeparator" w:id="0">
    <w:p w:rsidR="00194F3C" w:rsidRDefault="00194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BBgndN0DHNil19pq1XumUWDqQk7+5JLm30SGBZfmn0BSSbtqHNhFkMc8cKLqI02QfLOqf47+J32+kzLAg11Pg==" w:salt="KTgQgz+Mayae3gG1CUS1Ug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6038"/>
    <w:rsid w:val="00111AF8"/>
    <w:rsid w:val="00112AB6"/>
    <w:rsid w:val="00114EF6"/>
    <w:rsid w:val="00115F72"/>
    <w:rsid w:val="00116725"/>
    <w:rsid w:val="00121656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35F4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C14B3"/>
    <w:rsid w:val="001C4719"/>
    <w:rsid w:val="001C5049"/>
    <w:rsid w:val="001D0B34"/>
    <w:rsid w:val="001D309D"/>
    <w:rsid w:val="001D773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B4A37"/>
    <w:rsid w:val="004B72C8"/>
    <w:rsid w:val="004E2123"/>
    <w:rsid w:val="004E381D"/>
    <w:rsid w:val="004E6149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1ADA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2B37"/>
    <w:rsid w:val="0073734B"/>
    <w:rsid w:val="007410F5"/>
    <w:rsid w:val="007438B7"/>
    <w:rsid w:val="0075757F"/>
    <w:rsid w:val="0076623D"/>
    <w:rsid w:val="00770C9A"/>
    <w:rsid w:val="007737A1"/>
    <w:rsid w:val="00775600"/>
    <w:rsid w:val="007768B7"/>
    <w:rsid w:val="007845DA"/>
    <w:rsid w:val="0079192C"/>
    <w:rsid w:val="00793AFE"/>
    <w:rsid w:val="007A3194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6405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270F"/>
    <w:rsid w:val="009E49D4"/>
    <w:rsid w:val="009E65D9"/>
    <w:rsid w:val="00A07B28"/>
    <w:rsid w:val="00A20661"/>
    <w:rsid w:val="00A307DF"/>
    <w:rsid w:val="00A317CA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B6C92"/>
    <w:rsid w:val="00AC2C7C"/>
    <w:rsid w:val="00AE1291"/>
    <w:rsid w:val="00AE5AFD"/>
    <w:rsid w:val="00AE718C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3D19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126D6"/>
    <w:rsid w:val="00D24DF2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10B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75392"/>
    <w:rsid w:val="00E755AA"/>
    <w:rsid w:val="00E84C11"/>
    <w:rsid w:val="00E877E7"/>
    <w:rsid w:val="00E9402C"/>
    <w:rsid w:val="00EB1114"/>
    <w:rsid w:val="00EB47DE"/>
    <w:rsid w:val="00EB5736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112A5"/>
    <w:rsid w:val="00F24D67"/>
    <w:rsid w:val="00F300B0"/>
    <w:rsid w:val="00F41B5A"/>
    <w:rsid w:val="00F41D6E"/>
    <w:rsid w:val="00F43669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6BD74"/>
  <w15:docId w15:val="{78F3CEE0-A261-487E-A038-50445BC17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1635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445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3249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3</cp:revision>
  <cp:lastPrinted>2013-12-23T08:12:00Z</cp:lastPrinted>
  <dcterms:created xsi:type="dcterms:W3CDTF">2019-03-01T12:49:00Z</dcterms:created>
  <dcterms:modified xsi:type="dcterms:W3CDTF">2019-03-04T12:26:00Z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