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55EC" w:rsidRDefault="006755EC" w:rsidP="006755EC">
      <w:pPr>
        <w:rPr>
          <w:rFonts w:ascii="Arial" w:hAnsi="Arial" w:cs="Arial"/>
          <w:b/>
          <w:sz w:val="22"/>
          <w:szCs w:val="22"/>
        </w:rPr>
      </w:pPr>
      <w:r w:rsidRPr="001C5049">
        <w:rPr>
          <w:rFonts w:ascii="Arial" w:hAnsi="Arial" w:cs="Arial"/>
          <w:b/>
          <w:sz w:val="22"/>
          <w:szCs w:val="22"/>
        </w:rPr>
        <w:t xml:space="preserve">Vordruck </w:t>
      </w:r>
      <w:r>
        <w:rPr>
          <w:rFonts w:ascii="Arial" w:hAnsi="Arial" w:cs="Arial"/>
          <w:b/>
          <w:sz w:val="22"/>
          <w:szCs w:val="22"/>
        </w:rPr>
        <w:t>F.3.</w:t>
      </w:r>
      <w:r w:rsidR="003E1FFF">
        <w:rPr>
          <w:rFonts w:ascii="Arial" w:hAnsi="Arial" w:cs="Arial"/>
          <w:b/>
          <w:sz w:val="22"/>
          <w:szCs w:val="22"/>
        </w:rPr>
        <w:t>2</w:t>
      </w:r>
      <w:r w:rsidR="00B121E0">
        <w:rPr>
          <w:rFonts w:ascii="Arial" w:hAnsi="Arial" w:cs="Arial"/>
          <w:b/>
          <w:sz w:val="22"/>
          <w:szCs w:val="22"/>
        </w:rPr>
        <w:t>a</w:t>
      </w:r>
    </w:p>
    <w:p w:rsidR="000B6827" w:rsidRDefault="000B6827" w:rsidP="006755EC">
      <w:pPr>
        <w:rPr>
          <w:rFonts w:ascii="Arial" w:hAnsi="Arial" w:cs="Arial"/>
          <w:b/>
          <w:sz w:val="22"/>
          <w:szCs w:val="22"/>
        </w:rPr>
      </w:pPr>
    </w:p>
    <w:tbl>
      <w:tblPr>
        <w:tblpPr w:leftFromText="141" w:rightFromText="141" w:vertAnchor="text" w:horzAnchor="margin" w:tblpXSpec="right" w:tblpY="492"/>
        <w:tblW w:w="4961" w:type="dxa"/>
        <w:tblLayout w:type="fixed"/>
        <w:tblCellMar>
          <w:left w:w="28" w:type="dxa"/>
          <w:right w:w="28" w:type="dxa"/>
        </w:tblCellMar>
        <w:tblLook w:val="0000" w:firstRow="0" w:lastRow="0" w:firstColumn="0" w:lastColumn="0" w:noHBand="0" w:noVBand="0"/>
      </w:tblPr>
      <w:tblGrid>
        <w:gridCol w:w="4961"/>
      </w:tblGrid>
      <w:tr w:rsidR="000B6827" w:rsidRPr="00F2213B" w:rsidTr="004F650B">
        <w:trPr>
          <w:cantSplit/>
          <w:trHeight w:val="737"/>
        </w:trPr>
        <w:tc>
          <w:tcPr>
            <w:tcW w:w="4961" w:type="dxa"/>
            <w:vMerge w:val="restart"/>
            <w:tcBorders>
              <w:top w:val="single" w:sz="4" w:space="0" w:color="auto"/>
              <w:left w:val="single" w:sz="4" w:space="0" w:color="auto"/>
              <w:bottom w:val="single" w:sz="4" w:space="0" w:color="auto"/>
              <w:right w:val="single" w:sz="4" w:space="0" w:color="auto"/>
            </w:tcBorders>
            <w:shd w:val="clear" w:color="auto" w:fill="auto"/>
          </w:tcPr>
          <w:p w:rsidR="000B6827" w:rsidRPr="00F2213B" w:rsidRDefault="000B6827" w:rsidP="000B6827">
            <w:pPr>
              <w:jc w:val="right"/>
              <w:rPr>
                <w:rFonts w:ascii="Arial" w:hAnsi="Arial" w:cs="Arial"/>
              </w:rPr>
            </w:pPr>
          </w:p>
          <w:p w:rsidR="000B6827" w:rsidRPr="00F2213B" w:rsidRDefault="000B6827" w:rsidP="000B6827">
            <w:pPr>
              <w:pStyle w:val="test"/>
              <w:spacing w:before="40"/>
              <w:ind w:left="219" w:right="-57" w:firstLine="135"/>
              <w:jc w:val="center"/>
              <w:rPr>
                <w:rFonts w:cs="Arial"/>
                <w:sz w:val="22"/>
                <w:szCs w:val="22"/>
              </w:rPr>
            </w:pPr>
            <w:r w:rsidRPr="00F2213B">
              <w:rPr>
                <w:rFonts w:cs="Arial"/>
                <w:sz w:val="22"/>
                <w:szCs w:val="22"/>
              </w:rPr>
              <w:t>Jobcenter:</w:t>
            </w:r>
          </w:p>
          <w:p w:rsidR="000B6827" w:rsidRPr="00F2213B" w:rsidRDefault="000B6827" w:rsidP="000B6827">
            <w:pPr>
              <w:pStyle w:val="test"/>
              <w:spacing w:before="40"/>
              <w:ind w:left="219" w:right="-57" w:firstLine="135"/>
              <w:jc w:val="center"/>
              <w:rPr>
                <w:rFonts w:cs="Arial"/>
                <w:sz w:val="22"/>
                <w:szCs w:val="22"/>
              </w:rPr>
            </w:pPr>
            <w:r w:rsidRPr="00F2213B">
              <w:rPr>
                <w:rFonts w:cs="Arial"/>
                <w:sz w:val="22"/>
                <w:szCs w:val="22"/>
              </w:rPr>
              <w:fldChar w:fldCharType="begin">
                <w:ffData>
                  <w:name w:val=""/>
                  <w:enabled/>
                  <w:calcOnExit w:val="0"/>
                  <w:textInput>
                    <w:maxLength w:val="22"/>
                  </w:textInput>
                </w:ffData>
              </w:fldChar>
            </w:r>
            <w:r w:rsidRPr="00F2213B">
              <w:rPr>
                <w:rFonts w:cs="Arial"/>
                <w:sz w:val="22"/>
                <w:szCs w:val="22"/>
              </w:rPr>
              <w:instrText xml:space="preserve"> FORMTEXT </w:instrText>
            </w:r>
            <w:r w:rsidRPr="00F2213B">
              <w:rPr>
                <w:rFonts w:cs="Arial"/>
                <w:sz w:val="22"/>
                <w:szCs w:val="22"/>
              </w:rPr>
            </w:r>
            <w:r w:rsidRPr="00F2213B">
              <w:rPr>
                <w:rFonts w:cs="Arial"/>
                <w:sz w:val="22"/>
                <w:szCs w:val="22"/>
              </w:rPr>
              <w:fldChar w:fldCharType="separate"/>
            </w:r>
            <w:bookmarkStart w:id="0" w:name="_GoBack"/>
            <w:r w:rsidRPr="00F2213B">
              <w:rPr>
                <w:rFonts w:cs="Arial"/>
                <w:noProof/>
                <w:sz w:val="22"/>
                <w:szCs w:val="22"/>
              </w:rPr>
              <w:t> </w:t>
            </w:r>
            <w:r w:rsidRPr="00F2213B">
              <w:rPr>
                <w:rFonts w:cs="Arial"/>
                <w:noProof/>
                <w:sz w:val="22"/>
                <w:szCs w:val="22"/>
              </w:rPr>
              <w:t> </w:t>
            </w:r>
            <w:r w:rsidRPr="00F2213B">
              <w:rPr>
                <w:rFonts w:cs="Arial"/>
                <w:noProof/>
                <w:sz w:val="22"/>
                <w:szCs w:val="22"/>
              </w:rPr>
              <w:t> </w:t>
            </w:r>
            <w:r w:rsidRPr="00F2213B">
              <w:rPr>
                <w:rFonts w:cs="Arial"/>
                <w:noProof/>
                <w:sz w:val="22"/>
                <w:szCs w:val="22"/>
              </w:rPr>
              <w:t> </w:t>
            </w:r>
            <w:r w:rsidRPr="00F2213B">
              <w:rPr>
                <w:rFonts w:cs="Arial"/>
                <w:noProof/>
                <w:sz w:val="22"/>
                <w:szCs w:val="22"/>
              </w:rPr>
              <w:t> </w:t>
            </w:r>
            <w:bookmarkEnd w:id="0"/>
            <w:r w:rsidRPr="00F2213B">
              <w:rPr>
                <w:rFonts w:cs="Arial"/>
                <w:sz w:val="22"/>
                <w:szCs w:val="22"/>
              </w:rPr>
              <w:fldChar w:fldCharType="end"/>
            </w:r>
          </w:p>
          <w:p w:rsidR="000B6827" w:rsidRPr="00F2213B" w:rsidRDefault="000B6827" w:rsidP="000B6827">
            <w:pPr>
              <w:ind w:left="174"/>
              <w:rPr>
                <w:rFonts w:ascii="Arial" w:hAnsi="Arial" w:cs="Arial"/>
                <w:i/>
                <w:sz w:val="8"/>
                <w:szCs w:val="8"/>
              </w:rPr>
            </w:pPr>
          </w:p>
          <w:p w:rsidR="000B6827" w:rsidRPr="00F2213B" w:rsidRDefault="000B6827" w:rsidP="000B6827">
            <w:pPr>
              <w:ind w:left="354"/>
              <w:jc w:val="center"/>
              <w:rPr>
                <w:rFonts w:ascii="Arial" w:hAnsi="Arial" w:cs="Arial"/>
                <w:i/>
                <w:sz w:val="14"/>
                <w:szCs w:val="14"/>
              </w:rPr>
            </w:pPr>
            <w:r w:rsidRPr="00F2213B">
              <w:rPr>
                <w:rFonts w:ascii="Arial" w:hAnsi="Arial" w:cs="Arial"/>
                <w:i/>
                <w:sz w:val="14"/>
                <w:szCs w:val="14"/>
              </w:rPr>
              <w:t>(Bitte tragen Sie hier den vollständigen Namen  des Jobcenters  ein;</w:t>
            </w:r>
          </w:p>
          <w:p w:rsidR="000B6827" w:rsidRPr="00F2213B" w:rsidRDefault="000B6827" w:rsidP="000B6827">
            <w:pPr>
              <w:ind w:left="354"/>
              <w:jc w:val="center"/>
              <w:rPr>
                <w:rFonts w:ascii="Arial" w:hAnsi="Arial" w:cs="Arial"/>
              </w:rPr>
            </w:pPr>
            <w:r w:rsidRPr="00F2213B">
              <w:rPr>
                <w:rFonts w:ascii="Arial" w:hAnsi="Arial" w:cs="Arial"/>
                <w:i/>
                <w:sz w:val="14"/>
                <w:szCs w:val="14"/>
              </w:rPr>
              <w:t>z.B. Jobcenter Nürnberg)</w:t>
            </w:r>
          </w:p>
          <w:p w:rsidR="000B6827" w:rsidRPr="00F2213B" w:rsidRDefault="000B6827" w:rsidP="000B6827">
            <w:pPr>
              <w:pStyle w:val="test"/>
              <w:spacing w:before="40"/>
              <w:ind w:left="907" w:right="-57"/>
              <w:rPr>
                <w:rFonts w:cs="Arial"/>
              </w:rPr>
            </w:pPr>
          </w:p>
        </w:tc>
      </w:tr>
      <w:tr w:rsidR="000B6827" w:rsidRPr="00F2213B" w:rsidTr="004F650B">
        <w:trPr>
          <w:cantSplit/>
          <w:trHeight w:val="245"/>
        </w:trPr>
        <w:tc>
          <w:tcPr>
            <w:tcW w:w="4961" w:type="dxa"/>
            <w:vMerge/>
            <w:tcBorders>
              <w:top w:val="single" w:sz="4" w:space="0" w:color="auto"/>
              <w:left w:val="single" w:sz="4" w:space="0" w:color="auto"/>
              <w:bottom w:val="single" w:sz="4" w:space="0" w:color="auto"/>
              <w:right w:val="single" w:sz="4" w:space="0" w:color="auto"/>
            </w:tcBorders>
            <w:shd w:val="clear" w:color="auto" w:fill="auto"/>
            <w:vAlign w:val="center"/>
          </w:tcPr>
          <w:p w:rsidR="000B6827" w:rsidRPr="00F2213B" w:rsidRDefault="000B6827" w:rsidP="000B6827">
            <w:pPr>
              <w:rPr>
                <w:rFonts w:ascii="MetaNormal-Roman" w:hAnsi="MetaNormal-Roman"/>
              </w:rPr>
            </w:pPr>
          </w:p>
        </w:tc>
      </w:tr>
      <w:tr w:rsidR="000B6827" w:rsidRPr="00F2213B" w:rsidTr="004F650B">
        <w:trPr>
          <w:cantSplit/>
          <w:trHeight w:val="245"/>
        </w:trPr>
        <w:tc>
          <w:tcPr>
            <w:tcW w:w="4961" w:type="dxa"/>
            <w:vMerge/>
            <w:tcBorders>
              <w:top w:val="single" w:sz="4" w:space="0" w:color="auto"/>
              <w:left w:val="single" w:sz="4" w:space="0" w:color="auto"/>
              <w:bottom w:val="single" w:sz="4" w:space="0" w:color="auto"/>
              <w:right w:val="single" w:sz="4" w:space="0" w:color="auto"/>
            </w:tcBorders>
            <w:shd w:val="clear" w:color="auto" w:fill="auto"/>
            <w:vAlign w:val="center"/>
          </w:tcPr>
          <w:p w:rsidR="000B6827" w:rsidRPr="00F2213B" w:rsidRDefault="000B6827" w:rsidP="000B6827">
            <w:pPr>
              <w:rPr>
                <w:rFonts w:ascii="MetaNormal-Roman" w:hAnsi="MetaNormal-Roman"/>
              </w:rPr>
            </w:pPr>
          </w:p>
        </w:tc>
      </w:tr>
    </w:tbl>
    <w:p w:rsidR="000B6827" w:rsidRPr="001C5049" w:rsidRDefault="000B6827" w:rsidP="008F4223">
      <w:pPr>
        <w:rPr>
          <w:rFonts w:ascii="Arial" w:hAnsi="Arial" w:cs="Arial"/>
          <w:b/>
          <w:sz w:val="22"/>
          <w:szCs w:val="22"/>
        </w:rPr>
      </w:pPr>
      <w:r>
        <w:rPr>
          <w:rFonts w:ascii="Arial" w:hAnsi="Arial" w:cs="Arial"/>
          <w:b/>
          <w:noProof/>
          <w:sz w:val="22"/>
          <w:szCs w:val="22"/>
          <w:lang w:eastAsia="de-DE"/>
        </w:rPr>
        <w:drawing>
          <wp:inline distT="0" distB="0" distL="0" distR="0">
            <wp:extent cx="658462" cy="658462"/>
            <wp:effectExtent l="0" t="0" r="8890" b="889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501_ANTRAG.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658462" cy="658462"/>
                    </a:xfrm>
                    <a:prstGeom prst="rect">
                      <a:avLst/>
                    </a:prstGeom>
                  </pic:spPr>
                </pic:pic>
              </a:graphicData>
            </a:graphic>
          </wp:inline>
        </w:drawing>
      </w:r>
      <w:r>
        <w:rPr>
          <w:rFonts w:ascii="Arial" w:hAnsi="Arial" w:cs="Arial"/>
          <w:b/>
          <w:sz w:val="22"/>
          <w:szCs w:val="22"/>
        </w:rPr>
        <w:t>2</w:t>
      </w:r>
    </w:p>
    <w:tbl>
      <w:tblPr>
        <w:tblStyle w:val="Tabellenraster"/>
        <w:tblW w:w="10025" w:type="dxa"/>
        <w:tblInd w:w="6" w:type="dxa"/>
        <w:tblLayout w:type="fixed"/>
        <w:tblLook w:val="01E0" w:firstRow="1" w:lastRow="1" w:firstColumn="1" w:lastColumn="1" w:noHBand="0" w:noVBand="0"/>
      </w:tblPr>
      <w:tblGrid>
        <w:gridCol w:w="2512"/>
        <w:gridCol w:w="7513"/>
      </w:tblGrid>
      <w:tr w:rsidR="008F4223" w:rsidRPr="00121656" w:rsidTr="003A7633">
        <w:tc>
          <w:tcPr>
            <w:tcW w:w="10025" w:type="dxa"/>
            <w:gridSpan w:val="2"/>
            <w:tcBorders>
              <w:top w:val="nil"/>
              <w:left w:val="nil"/>
              <w:bottom w:val="single" w:sz="4" w:space="0" w:color="auto"/>
              <w:right w:val="nil"/>
            </w:tcBorders>
          </w:tcPr>
          <w:p w:rsidR="000B6827" w:rsidRDefault="000B6827" w:rsidP="00A43341">
            <w:pPr>
              <w:rPr>
                <w:rFonts w:ascii="Arial" w:hAnsi="Arial" w:cs="Arial"/>
                <w:b/>
                <w:sz w:val="22"/>
                <w:szCs w:val="22"/>
              </w:rPr>
            </w:pPr>
          </w:p>
          <w:p w:rsidR="0094432F" w:rsidRDefault="00F86D66" w:rsidP="00A43341">
            <w:pPr>
              <w:rPr>
                <w:rFonts w:ascii="Arial" w:hAnsi="Arial" w:cs="Arial"/>
                <w:b/>
                <w:sz w:val="22"/>
                <w:szCs w:val="22"/>
              </w:rPr>
            </w:pPr>
            <w:r>
              <w:rPr>
                <w:rFonts w:ascii="Arial" w:hAnsi="Arial" w:cs="Arial"/>
                <w:b/>
                <w:sz w:val="22"/>
                <w:szCs w:val="22"/>
              </w:rPr>
              <w:t>Unterlage für die</w:t>
            </w:r>
            <w:r w:rsidR="008F4223" w:rsidRPr="00121656">
              <w:rPr>
                <w:rFonts w:ascii="Arial" w:hAnsi="Arial" w:cs="Arial"/>
                <w:b/>
                <w:sz w:val="22"/>
                <w:szCs w:val="22"/>
              </w:rPr>
              <w:t xml:space="preserve"> Auszahlung de</w:t>
            </w:r>
            <w:r w:rsidR="004B4A37">
              <w:rPr>
                <w:rFonts w:ascii="Arial" w:hAnsi="Arial" w:cs="Arial"/>
                <w:b/>
                <w:sz w:val="22"/>
                <w:szCs w:val="22"/>
              </w:rPr>
              <w:t>r Vermittlungsvergütung</w:t>
            </w:r>
            <w:r w:rsidR="00011ADD">
              <w:rPr>
                <w:rFonts w:ascii="Arial" w:hAnsi="Arial" w:cs="Arial"/>
                <w:b/>
                <w:sz w:val="22"/>
                <w:szCs w:val="22"/>
              </w:rPr>
              <w:t xml:space="preserve"> (nach sechswöchiger Dauer des Beschäftigungsverhältnisses)</w:t>
            </w:r>
          </w:p>
          <w:p w:rsidR="00A43341" w:rsidRPr="00A43341" w:rsidRDefault="00A43341" w:rsidP="00A43341">
            <w:pPr>
              <w:rPr>
                <w:rFonts w:ascii="Arial" w:hAnsi="Arial" w:cs="Arial"/>
                <w:b/>
                <w:sz w:val="16"/>
                <w:szCs w:val="16"/>
              </w:rPr>
            </w:pPr>
          </w:p>
        </w:tc>
      </w:tr>
      <w:tr w:rsidR="00A43341" w:rsidRPr="00121656" w:rsidTr="000416DB">
        <w:trPr>
          <w:trHeight w:val="338"/>
        </w:trPr>
        <w:tc>
          <w:tcPr>
            <w:tcW w:w="10025" w:type="dxa"/>
            <w:gridSpan w:val="2"/>
            <w:tcBorders>
              <w:top w:val="single" w:sz="4" w:space="0" w:color="auto"/>
              <w:bottom w:val="single" w:sz="4" w:space="0" w:color="auto"/>
            </w:tcBorders>
            <w:vAlign w:val="center"/>
          </w:tcPr>
          <w:p w:rsidR="00A43341" w:rsidRPr="00A43341" w:rsidRDefault="00A43341" w:rsidP="00D252E1">
            <w:pPr>
              <w:rPr>
                <w:rFonts w:ascii="Arial" w:hAnsi="Arial" w:cs="Arial"/>
              </w:rPr>
            </w:pPr>
            <w:r w:rsidRPr="00A43341">
              <w:rPr>
                <w:rFonts w:ascii="Arial" w:hAnsi="Arial" w:cs="Arial"/>
                <w:b/>
                <w:sz w:val="22"/>
                <w:szCs w:val="22"/>
              </w:rPr>
              <w:t>Maßnahmedaten</w:t>
            </w:r>
          </w:p>
        </w:tc>
      </w:tr>
      <w:tr w:rsidR="008F4223" w:rsidRPr="00121656" w:rsidTr="003A7633">
        <w:trPr>
          <w:trHeight w:val="353"/>
        </w:trPr>
        <w:tc>
          <w:tcPr>
            <w:tcW w:w="2512" w:type="dxa"/>
            <w:tcBorders>
              <w:top w:val="single" w:sz="4" w:space="0" w:color="auto"/>
              <w:left w:val="single" w:sz="4" w:space="0" w:color="auto"/>
              <w:bottom w:val="nil"/>
              <w:right w:val="nil"/>
            </w:tcBorders>
            <w:vAlign w:val="center"/>
          </w:tcPr>
          <w:p w:rsidR="008F4223" w:rsidRPr="00E7525C" w:rsidRDefault="008F4223" w:rsidP="00D252E1">
            <w:pPr>
              <w:rPr>
                <w:rFonts w:ascii="Arial" w:hAnsi="Arial" w:cs="Arial"/>
              </w:rPr>
            </w:pPr>
            <w:r w:rsidRPr="00E7525C">
              <w:rPr>
                <w:rFonts w:ascii="Arial" w:hAnsi="Arial" w:cs="Arial"/>
              </w:rPr>
              <w:t>Auftragnehmer:</w:t>
            </w:r>
          </w:p>
        </w:tc>
        <w:tc>
          <w:tcPr>
            <w:tcW w:w="7513" w:type="dxa"/>
            <w:tcBorders>
              <w:top w:val="single" w:sz="4" w:space="0" w:color="auto"/>
              <w:left w:val="nil"/>
              <w:bottom w:val="nil"/>
              <w:right w:val="single" w:sz="4" w:space="0" w:color="auto"/>
            </w:tcBorders>
            <w:vAlign w:val="center"/>
          </w:tcPr>
          <w:p w:rsidR="008F4223" w:rsidRPr="00121656" w:rsidRDefault="003A6494" w:rsidP="00D252E1">
            <w:pPr>
              <w:rPr>
                <w:rFonts w:ascii="Arial" w:hAnsi="Arial" w:cs="Arial"/>
              </w:rPr>
            </w:pPr>
            <w:r w:rsidRPr="00121656">
              <w:rPr>
                <w:rFonts w:ascii="Arial" w:hAnsi="Arial" w:cs="Arial"/>
              </w:rPr>
              <w:fldChar w:fldCharType="begin">
                <w:ffData>
                  <w:name w:val="Text2"/>
                  <w:enabled/>
                  <w:calcOnExit w:val="0"/>
                  <w:textInput/>
                </w:ffData>
              </w:fldChar>
            </w:r>
            <w:r w:rsidR="008F4223" w:rsidRPr="00121656">
              <w:rPr>
                <w:rFonts w:ascii="Arial" w:hAnsi="Arial" w:cs="Arial"/>
              </w:rPr>
              <w:instrText xml:space="preserve"> FORMTEXT </w:instrText>
            </w:r>
            <w:r w:rsidRPr="00121656">
              <w:rPr>
                <w:rFonts w:ascii="Arial" w:hAnsi="Arial" w:cs="Arial"/>
              </w:rPr>
            </w:r>
            <w:r w:rsidRPr="00121656">
              <w:rPr>
                <w:rFonts w:ascii="Arial" w:hAnsi="Arial" w:cs="Arial"/>
              </w:rPr>
              <w:fldChar w:fldCharType="separate"/>
            </w:r>
            <w:r w:rsidR="00290987">
              <w:rPr>
                <w:rFonts w:ascii="Arial" w:hAnsi="Arial" w:cs="Arial"/>
                <w:noProof/>
              </w:rPr>
              <w:t> </w:t>
            </w:r>
            <w:r w:rsidR="00290987">
              <w:rPr>
                <w:rFonts w:ascii="Arial" w:hAnsi="Arial" w:cs="Arial"/>
                <w:noProof/>
              </w:rPr>
              <w:t> </w:t>
            </w:r>
            <w:r w:rsidR="00290987">
              <w:rPr>
                <w:rFonts w:ascii="Arial" w:hAnsi="Arial" w:cs="Arial"/>
                <w:noProof/>
              </w:rPr>
              <w:t> </w:t>
            </w:r>
            <w:r w:rsidR="00290987">
              <w:rPr>
                <w:rFonts w:ascii="Arial" w:hAnsi="Arial" w:cs="Arial"/>
                <w:noProof/>
              </w:rPr>
              <w:t> </w:t>
            </w:r>
            <w:r w:rsidR="00290987">
              <w:rPr>
                <w:rFonts w:ascii="Arial" w:hAnsi="Arial" w:cs="Arial"/>
                <w:noProof/>
              </w:rPr>
              <w:t> </w:t>
            </w:r>
            <w:r w:rsidRPr="00121656">
              <w:rPr>
                <w:rFonts w:ascii="Arial" w:hAnsi="Arial" w:cs="Arial"/>
              </w:rPr>
              <w:fldChar w:fldCharType="end"/>
            </w:r>
          </w:p>
        </w:tc>
      </w:tr>
      <w:tr w:rsidR="000416DB" w:rsidRPr="00121656" w:rsidTr="000416DB">
        <w:trPr>
          <w:trHeight w:val="357"/>
        </w:trPr>
        <w:tc>
          <w:tcPr>
            <w:tcW w:w="2512" w:type="dxa"/>
            <w:tcBorders>
              <w:top w:val="nil"/>
              <w:left w:val="single" w:sz="4" w:space="0" w:color="auto"/>
              <w:bottom w:val="nil"/>
              <w:right w:val="nil"/>
            </w:tcBorders>
            <w:vAlign w:val="center"/>
          </w:tcPr>
          <w:p w:rsidR="000416DB" w:rsidRPr="00E7525C" w:rsidRDefault="000416DB" w:rsidP="000416DB">
            <w:pPr>
              <w:rPr>
                <w:rFonts w:ascii="Arial" w:hAnsi="Arial" w:cs="Arial"/>
              </w:rPr>
            </w:pPr>
            <w:r>
              <w:rPr>
                <w:rFonts w:ascii="Arial" w:hAnsi="Arial" w:cs="Arial"/>
              </w:rPr>
              <w:t>Auftragnehmer Kd.-Nr.:</w:t>
            </w:r>
          </w:p>
        </w:tc>
        <w:tc>
          <w:tcPr>
            <w:tcW w:w="7513" w:type="dxa"/>
            <w:tcBorders>
              <w:top w:val="nil"/>
              <w:left w:val="nil"/>
              <w:bottom w:val="nil"/>
              <w:right w:val="single" w:sz="4" w:space="0" w:color="auto"/>
            </w:tcBorders>
            <w:vAlign w:val="center"/>
          </w:tcPr>
          <w:p w:rsidR="000416DB" w:rsidRPr="00121656" w:rsidRDefault="000416DB" w:rsidP="00D252E1">
            <w:pPr>
              <w:rPr>
                <w:rFonts w:ascii="Arial" w:hAnsi="Arial" w:cs="Arial"/>
              </w:rPr>
            </w:pPr>
            <w:r w:rsidRPr="00121656">
              <w:rPr>
                <w:rFonts w:ascii="Arial" w:hAnsi="Arial" w:cs="Arial"/>
              </w:rPr>
              <w:fldChar w:fldCharType="begin">
                <w:ffData>
                  <w:name w:val="Text4"/>
                  <w:enabled/>
                  <w:calcOnExit w:val="0"/>
                  <w:textInput/>
                </w:ffData>
              </w:fldChar>
            </w:r>
            <w:r w:rsidRPr="00121656">
              <w:rPr>
                <w:rFonts w:ascii="Arial" w:hAnsi="Arial" w:cs="Arial"/>
              </w:rPr>
              <w:instrText xml:space="preserve"> FORMTEXT </w:instrText>
            </w:r>
            <w:r w:rsidRPr="00121656">
              <w:rPr>
                <w:rFonts w:ascii="Arial" w:hAnsi="Arial" w:cs="Arial"/>
              </w:rPr>
            </w:r>
            <w:r w:rsidRPr="00121656">
              <w:rPr>
                <w:rFonts w:ascii="Arial" w:hAnsi="Arial" w:cs="Arial"/>
              </w:rPr>
              <w:fldChar w:fldCharType="separate"/>
            </w:r>
            <w:r w:rsidR="00290987">
              <w:rPr>
                <w:rFonts w:ascii="Arial" w:hAnsi="Arial" w:cs="Arial"/>
                <w:noProof/>
              </w:rPr>
              <w:t> </w:t>
            </w:r>
            <w:r w:rsidR="00290987">
              <w:rPr>
                <w:rFonts w:ascii="Arial" w:hAnsi="Arial" w:cs="Arial"/>
                <w:noProof/>
              </w:rPr>
              <w:t> </w:t>
            </w:r>
            <w:r w:rsidR="00290987">
              <w:rPr>
                <w:rFonts w:ascii="Arial" w:hAnsi="Arial" w:cs="Arial"/>
                <w:noProof/>
              </w:rPr>
              <w:t> </w:t>
            </w:r>
            <w:r w:rsidR="00290987">
              <w:rPr>
                <w:rFonts w:ascii="Arial" w:hAnsi="Arial" w:cs="Arial"/>
                <w:noProof/>
              </w:rPr>
              <w:t> </w:t>
            </w:r>
            <w:r w:rsidR="00290987">
              <w:rPr>
                <w:rFonts w:ascii="Arial" w:hAnsi="Arial" w:cs="Arial"/>
                <w:noProof/>
              </w:rPr>
              <w:t> </w:t>
            </w:r>
            <w:r w:rsidRPr="00121656">
              <w:rPr>
                <w:rFonts w:ascii="Arial" w:hAnsi="Arial" w:cs="Arial"/>
              </w:rPr>
              <w:fldChar w:fldCharType="end"/>
            </w:r>
          </w:p>
        </w:tc>
      </w:tr>
      <w:tr w:rsidR="00E7525C" w:rsidRPr="00121656" w:rsidTr="000416DB">
        <w:trPr>
          <w:trHeight w:val="357"/>
        </w:trPr>
        <w:tc>
          <w:tcPr>
            <w:tcW w:w="2512" w:type="dxa"/>
            <w:tcBorders>
              <w:top w:val="nil"/>
              <w:left w:val="single" w:sz="4" w:space="0" w:color="auto"/>
              <w:bottom w:val="single" w:sz="4" w:space="0" w:color="auto"/>
              <w:right w:val="nil"/>
            </w:tcBorders>
            <w:vAlign w:val="center"/>
          </w:tcPr>
          <w:p w:rsidR="00E7525C" w:rsidRPr="00E7525C" w:rsidRDefault="003114E5" w:rsidP="00D252E1">
            <w:pPr>
              <w:rPr>
                <w:rFonts w:ascii="Arial" w:hAnsi="Arial" w:cs="Arial"/>
              </w:rPr>
            </w:pPr>
            <w:r>
              <w:rPr>
                <w:rFonts w:ascii="Arial" w:hAnsi="Arial" w:cs="Arial"/>
              </w:rPr>
              <w:t>Maßnahme -</w:t>
            </w:r>
            <w:r w:rsidR="00E7525C" w:rsidRPr="00E7525C">
              <w:rPr>
                <w:rFonts w:ascii="Arial" w:hAnsi="Arial" w:cs="Arial"/>
              </w:rPr>
              <w:t>Nr.:</w:t>
            </w:r>
          </w:p>
        </w:tc>
        <w:tc>
          <w:tcPr>
            <w:tcW w:w="7513" w:type="dxa"/>
            <w:tcBorders>
              <w:top w:val="nil"/>
              <w:left w:val="nil"/>
              <w:bottom w:val="single" w:sz="4" w:space="0" w:color="auto"/>
              <w:right w:val="single" w:sz="4" w:space="0" w:color="auto"/>
            </w:tcBorders>
            <w:vAlign w:val="center"/>
          </w:tcPr>
          <w:p w:rsidR="00E7525C" w:rsidRPr="00121656" w:rsidRDefault="00E7525C" w:rsidP="00D252E1">
            <w:pPr>
              <w:rPr>
                <w:rFonts w:ascii="Arial" w:hAnsi="Arial" w:cs="Arial"/>
              </w:rPr>
            </w:pPr>
            <w:r w:rsidRPr="00121656">
              <w:rPr>
                <w:rFonts w:ascii="Arial" w:hAnsi="Arial" w:cs="Arial"/>
              </w:rPr>
              <w:fldChar w:fldCharType="begin">
                <w:ffData>
                  <w:name w:val="Text4"/>
                  <w:enabled/>
                  <w:calcOnExit w:val="0"/>
                  <w:textInput/>
                </w:ffData>
              </w:fldChar>
            </w:r>
            <w:r w:rsidRPr="00121656">
              <w:rPr>
                <w:rFonts w:ascii="Arial" w:hAnsi="Arial" w:cs="Arial"/>
              </w:rPr>
              <w:instrText xml:space="preserve"> FORMTEXT </w:instrText>
            </w:r>
            <w:r w:rsidRPr="00121656">
              <w:rPr>
                <w:rFonts w:ascii="Arial" w:hAnsi="Arial" w:cs="Arial"/>
              </w:rPr>
            </w:r>
            <w:r w:rsidRPr="00121656">
              <w:rPr>
                <w:rFonts w:ascii="Arial" w:hAnsi="Arial" w:cs="Arial"/>
              </w:rPr>
              <w:fldChar w:fldCharType="separate"/>
            </w:r>
            <w:r w:rsidR="00290987">
              <w:rPr>
                <w:rFonts w:ascii="Arial" w:hAnsi="Arial" w:cs="Arial"/>
                <w:noProof/>
              </w:rPr>
              <w:t> </w:t>
            </w:r>
            <w:r w:rsidR="00290987">
              <w:rPr>
                <w:rFonts w:ascii="Arial" w:hAnsi="Arial" w:cs="Arial"/>
                <w:noProof/>
              </w:rPr>
              <w:t> </w:t>
            </w:r>
            <w:r w:rsidR="00290987">
              <w:rPr>
                <w:rFonts w:ascii="Arial" w:hAnsi="Arial" w:cs="Arial"/>
                <w:noProof/>
              </w:rPr>
              <w:t> </w:t>
            </w:r>
            <w:r w:rsidR="00290987">
              <w:rPr>
                <w:rFonts w:ascii="Arial" w:hAnsi="Arial" w:cs="Arial"/>
                <w:noProof/>
              </w:rPr>
              <w:t> </w:t>
            </w:r>
            <w:r w:rsidR="00290987">
              <w:rPr>
                <w:rFonts w:ascii="Arial" w:hAnsi="Arial" w:cs="Arial"/>
                <w:noProof/>
              </w:rPr>
              <w:t> </w:t>
            </w:r>
            <w:r w:rsidRPr="00121656">
              <w:rPr>
                <w:rFonts w:ascii="Arial" w:hAnsi="Arial" w:cs="Arial"/>
              </w:rPr>
              <w:fldChar w:fldCharType="end"/>
            </w:r>
          </w:p>
        </w:tc>
      </w:tr>
      <w:tr w:rsidR="00E7525C" w:rsidRPr="00121656" w:rsidTr="000416DB">
        <w:trPr>
          <w:trHeight w:val="64"/>
        </w:trPr>
        <w:tc>
          <w:tcPr>
            <w:tcW w:w="2512" w:type="dxa"/>
            <w:tcBorders>
              <w:top w:val="single" w:sz="4" w:space="0" w:color="auto"/>
              <w:left w:val="nil"/>
              <w:bottom w:val="single" w:sz="4" w:space="0" w:color="auto"/>
              <w:right w:val="nil"/>
            </w:tcBorders>
          </w:tcPr>
          <w:p w:rsidR="00E7525C" w:rsidRPr="00E7525C" w:rsidRDefault="00E7525C" w:rsidP="00D252E1">
            <w:pPr>
              <w:rPr>
                <w:rFonts w:ascii="Arial" w:hAnsi="Arial" w:cs="Arial"/>
                <w:sz w:val="6"/>
                <w:szCs w:val="6"/>
              </w:rPr>
            </w:pPr>
          </w:p>
        </w:tc>
        <w:tc>
          <w:tcPr>
            <w:tcW w:w="7513" w:type="dxa"/>
            <w:tcBorders>
              <w:top w:val="single" w:sz="4" w:space="0" w:color="auto"/>
              <w:left w:val="nil"/>
              <w:bottom w:val="single" w:sz="4" w:space="0" w:color="auto"/>
              <w:right w:val="nil"/>
            </w:tcBorders>
          </w:tcPr>
          <w:p w:rsidR="00E7525C" w:rsidRPr="00E7525C" w:rsidRDefault="00E7525C" w:rsidP="00D252E1">
            <w:pPr>
              <w:rPr>
                <w:rFonts w:ascii="Arial" w:hAnsi="Arial" w:cs="Arial"/>
                <w:sz w:val="6"/>
                <w:szCs w:val="6"/>
              </w:rPr>
            </w:pPr>
          </w:p>
        </w:tc>
      </w:tr>
      <w:tr w:rsidR="00E7525C" w:rsidRPr="00121656" w:rsidTr="003A7633">
        <w:trPr>
          <w:trHeight w:val="341"/>
        </w:trPr>
        <w:tc>
          <w:tcPr>
            <w:tcW w:w="10025" w:type="dxa"/>
            <w:gridSpan w:val="2"/>
            <w:tcBorders>
              <w:top w:val="single" w:sz="4" w:space="0" w:color="auto"/>
              <w:bottom w:val="single" w:sz="4" w:space="0" w:color="auto"/>
            </w:tcBorders>
            <w:vAlign w:val="center"/>
          </w:tcPr>
          <w:p w:rsidR="00E7525C" w:rsidRPr="00E7525C" w:rsidRDefault="00E7525C" w:rsidP="00D252E1">
            <w:pPr>
              <w:rPr>
                <w:rFonts w:ascii="Arial" w:hAnsi="Arial" w:cs="Arial"/>
                <w:b/>
              </w:rPr>
            </w:pPr>
            <w:r w:rsidRPr="00E7525C">
              <w:rPr>
                <w:rFonts w:ascii="Arial" w:hAnsi="Arial" w:cs="Arial"/>
                <w:b/>
                <w:sz w:val="22"/>
                <w:szCs w:val="22"/>
              </w:rPr>
              <w:t>Teilnehmerdaten</w:t>
            </w:r>
          </w:p>
        </w:tc>
      </w:tr>
      <w:tr w:rsidR="008F4223" w:rsidRPr="00121656" w:rsidTr="003A7633">
        <w:trPr>
          <w:trHeight w:val="349"/>
        </w:trPr>
        <w:tc>
          <w:tcPr>
            <w:tcW w:w="2512" w:type="dxa"/>
            <w:tcBorders>
              <w:top w:val="single" w:sz="4" w:space="0" w:color="auto"/>
              <w:left w:val="single" w:sz="4" w:space="0" w:color="auto"/>
              <w:bottom w:val="nil"/>
              <w:right w:val="nil"/>
            </w:tcBorders>
            <w:vAlign w:val="center"/>
          </w:tcPr>
          <w:p w:rsidR="008F4223" w:rsidRPr="00E7525C" w:rsidRDefault="008F4223" w:rsidP="00D252E1">
            <w:pPr>
              <w:rPr>
                <w:rFonts w:ascii="Arial" w:hAnsi="Arial" w:cs="Arial"/>
              </w:rPr>
            </w:pPr>
            <w:r w:rsidRPr="00E7525C">
              <w:rPr>
                <w:rFonts w:ascii="Arial" w:hAnsi="Arial" w:cs="Arial"/>
              </w:rPr>
              <w:t>Name, Vorname:</w:t>
            </w:r>
          </w:p>
        </w:tc>
        <w:tc>
          <w:tcPr>
            <w:tcW w:w="7513" w:type="dxa"/>
            <w:tcBorders>
              <w:top w:val="single" w:sz="4" w:space="0" w:color="auto"/>
              <w:left w:val="nil"/>
              <w:bottom w:val="nil"/>
              <w:right w:val="single" w:sz="4" w:space="0" w:color="auto"/>
            </w:tcBorders>
            <w:vAlign w:val="center"/>
          </w:tcPr>
          <w:p w:rsidR="008F4223" w:rsidRPr="00121656" w:rsidRDefault="003A6494" w:rsidP="00011ADD">
            <w:pPr>
              <w:rPr>
                <w:rFonts w:ascii="Arial" w:hAnsi="Arial" w:cs="Arial"/>
              </w:rPr>
            </w:pPr>
            <w:r w:rsidRPr="00121656">
              <w:rPr>
                <w:rFonts w:ascii="Arial" w:hAnsi="Arial" w:cs="Arial"/>
              </w:rPr>
              <w:fldChar w:fldCharType="begin">
                <w:ffData>
                  <w:name w:val="Text6"/>
                  <w:enabled/>
                  <w:calcOnExit w:val="0"/>
                  <w:textInput/>
                </w:ffData>
              </w:fldChar>
            </w:r>
            <w:r w:rsidR="008F4223" w:rsidRPr="00121656">
              <w:rPr>
                <w:rFonts w:ascii="Arial" w:hAnsi="Arial" w:cs="Arial"/>
              </w:rPr>
              <w:instrText xml:space="preserve"> FORMTEXT </w:instrText>
            </w:r>
            <w:r w:rsidRPr="00121656">
              <w:rPr>
                <w:rFonts w:ascii="Arial" w:hAnsi="Arial" w:cs="Arial"/>
              </w:rPr>
            </w:r>
            <w:r w:rsidRPr="00121656">
              <w:rPr>
                <w:rFonts w:ascii="Arial" w:hAnsi="Arial" w:cs="Arial"/>
              </w:rPr>
              <w:fldChar w:fldCharType="separate"/>
            </w:r>
            <w:r w:rsidR="00290987">
              <w:rPr>
                <w:rFonts w:ascii="Arial" w:hAnsi="Arial" w:cs="Arial"/>
                <w:noProof/>
              </w:rPr>
              <w:t> </w:t>
            </w:r>
            <w:r w:rsidR="00290987">
              <w:rPr>
                <w:rFonts w:ascii="Arial" w:hAnsi="Arial" w:cs="Arial"/>
                <w:noProof/>
              </w:rPr>
              <w:t> </w:t>
            </w:r>
            <w:r w:rsidR="00290987">
              <w:rPr>
                <w:rFonts w:ascii="Arial" w:hAnsi="Arial" w:cs="Arial"/>
                <w:noProof/>
              </w:rPr>
              <w:t> </w:t>
            </w:r>
            <w:r w:rsidR="00290987">
              <w:rPr>
                <w:rFonts w:ascii="Arial" w:hAnsi="Arial" w:cs="Arial"/>
                <w:noProof/>
              </w:rPr>
              <w:t> </w:t>
            </w:r>
            <w:r w:rsidR="00290987">
              <w:rPr>
                <w:rFonts w:ascii="Arial" w:hAnsi="Arial" w:cs="Arial"/>
                <w:noProof/>
              </w:rPr>
              <w:t> </w:t>
            </w:r>
            <w:r w:rsidRPr="00121656">
              <w:rPr>
                <w:rFonts w:ascii="Arial" w:hAnsi="Arial" w:cs="Arial"/>
              </w:rPr>
              <w:fldChar w:fldCharType="end"/>
            </w:r>
          </w:p>
        </w:tc>
      </w:tr>
      <w:tr w:rsidR="008F4223" w:rsidRPr="00121656" w:rsidTr="003A7633">
        <w:trPr>
          <w:trHeight w:val="359"/>
        </w:trPr>
        <w:tc>
          <w:tcPr>
            <w:tcW w:w="2512" w:type="dxa"/>
            <w:tcBorders>
              <w:top w:val="nil"/>
              <w:left w:val="single" w:sz="4" w:space="0" w:color="auto"/>
              <w:bottom w:val="nil"/>
              <w:right w:val="nil"/>
            </w:tcBorders>
            <w:vAlign w:val="center"/>
          </w:tcPr>
          <w:p w:rsidR="008F4223" w:rsidRPr="00E7525C" w:rsidRDefault="0002564D" w:rsidP="00CE1FA9">
            <w:pPr>
              <w:rPr>
                <w:rFonts w:ascii="Arial" w:hAnsi="Arial" w:cs="Arial"/>
              </w:rPr>
            </w:pPr>
            <w:r>
              <w:rPr>
                <w:rFonts w:ascii="Arial" w:hAnsi="Arial" w:cs="Arial"/>
              </w:rPr>
              <w:t>Geburtsdatum</w:t>
            </w:r>
            <w:r w:rsidR="00311B4A">
              <w:rPr>
                <w:rFonts w:ascii="Arial" w:hAnsi="Arial" w:cs="Arial"/>
              </w:rPr>
              <w:t xml:space="preserve"> </w:t>
            </w:r>
          </w:p>
        </w:tc>
        <w:tc>
          <w:tcPr>
            <w:tcW w:w="7513" w:type="dxa"/>
            <w:tcBorders>
              <w:top w:val="nil"/>
              <w:left w:val="nil"/>
              <w:bottom w:val="nil"/>
              <w:right w:val="single" w:sz="4" w:space="0" w:color="auto"/>
            </w:tcBorders>
            <w:vAlign w:val="center"/>
          </w:tcPr>
          <w:p w:rsidR="008F4223" w:rsidRPr="00121656" w:rsidRDefault="003A6494" w:rsidP="00D252E1">
            <w:pPr>
              <w:rPr>
                <w:rFonts w:ascii="Arial" w:hAnsi="Arial" w:cs="Arial"/>
              </w:rPr>
            </w:pPr>
            <w:r w:rsidRPr="00121656">
              <w:rPr>
                <w:rFonts w:ascii="Arial" w:hAnsi="Arial" w:cs="Arial"/>
              </w:rPr>
              <w:fldChar w:fldCharType="begin">
                <w:ffData>
                  <w:name w:val="Text7"/>
                  <w:enabled/>
                  <w:calcOnExit w:val="0"/>
                  <w:textInput/>
                </w:ffData>
              </w:fldChar>
            </w:r>
            <w:r w:rsidR="008F4223" w:rsidRPr="00121656">
              <w:rPr>
                <w:rFonts w:ascii="Arial" w:hAnsi="Arial" w:cs="Arial"/>
              </w:rPr>
              <w:instrText xml:space="preserve"> FORMTEXT </w:instrText>
            </w:r>
            <w:r w:rsidRPr="00121656">
              <w:rPr>
                <w:rFonts w:ascii="Arial" w:hAnsi="Arial" w:cs="Arial"/>
              </w:rPr>
            </w:r>
            <w:r w:rsidRPr="00121656">
              <w:rPr>
                <w:rFonts w:ascii="Arial" w:hAnsi="Arial" w:cs="Arial"/>
              </w:rPr>
              <w:fldChar w:fldCharType="separate"/>
            </w:r>
            <w:r w:rsidR="00290987">
              <w:rPr>
                <w:rFonts w:ascii="Arial" w:hAnsi="Arial" w:cs="Arial"/>
                <w:noProof/>
              </w:rPr>
              <w:t> </w:t>
            </w:r>
            <w:r w:rsidR="00290987">
              <w:rPr>
                <w:rFonts w:ascii="Arial" w:hAnsi="Arial" w:cs="Arial"/>
                <w:noProof/>
              </w:rPr>
              <w:t> </w:t>
            </w:r>
            <w:r w:rsidR="00290987">
              <w:rPr>
                <w:rFonts w:ascii="Arial" w:hAnsi="Arial" w:cs="Arial"/>
                <w:noProof/>
              </w:rPr>
              <w:t> </w:t>
            </w:r>
            <w:r w:rsidR="00290987">
              <w:rPr>
                <w:rFonts w:ascii="Arial" w:hAnsi="Arial" w:cs="Arial"/>
                <w:noProof/>
              </w:rPr>
              <w:t> </w:t>
            </w:r>
            <w:r w:rsidR="00290987">
              <w:rPr>
                <w:rFonts w:ascii="Arial" w:hAnsi="Arial" w:cs="Arial"/>
                <w:noProof/>
              </w:rPr>
              <w:t> </w:t>
            </w:r>
            <w:r w:rsidRPr="00121656">
              <w:rPr>
                <w:rFonts w:ascii="Arial" w:hAnsi="Arial" w:cs="Arial"/>
              </w:rPr>
              <w:fldChar w:fldCharType="end"/>
            </w:r>
          </w:p>
        </w:tc>
      </w:tr>
      <w:tr w:rsidR="008F4223" w:rsidRPr="00121656" w:rsidTr="003A7633">
        <w:trPr>
          <w:trHeight w:val="341"/>
        </w:trPr>
        <w:tc>
          <w:tcPr>
            <w:tcW w:w="2512" w:type="dxa"/>
            <w:tcBorders>
              <w:top w:val="nil"/>
              <w:left w:val="single" w:sz="4" w:space="0" w:color="auto"/>
              <w:bottom w:val="nil"/>
              <w:right w:val="nil"/>
            </w:tcBorders>
            <w:vAlign w:val="center"/>
          </w:tcPr>
          <w:p w:rsidR="008F4223" w:rsidRPr="00E7525C" w:rsidRDefault="008F4223" w:rsidP="00D252E1">
            <w:pPr>
              <w:rPr>
                <w:rFonts w:ascii="Arial" w:hAnsi="Arial" w:cs="Arial"/>
              </w:rPr>
            </w:pPr>
            <w:r w:rsidRPr="00E7525C">
              <w:rPr>
                <w:rFonts w:ascii="Arial" w:hAnsi="Arial" w:cs="Arial"/>
              </w:rPr>
              <w:t>Tätigkeit:</w:t>
            </w:r>
          </w:p>
        </w:tc>
        <w:tc>
          <w:tcPr>
            <w:tcW w:w="7513" w:type="dxa"/>
            <w:tcBorders>
              <w:top w:val="nil"/>
              <w:left w:val="nil"/>
              <w:bottom w:val="nil"/>
              <w:right w:val="single" w:sz="4" w:space="0" w:color="auto"/>
            </w:tcBorders>
            <w:vAlign w:val="center"/>
          </w:tcPr>
          <w:p w:rsidR="008F4223" w:rsidRPr="00121656" w:rsidRDefault="003A6494" w:rsidP="00D252E1">
            <w:pPr>
              <w:rPr>
                <w:rFonts w:ascii="Arial" w:hAnsi="Arial" w:cs="Arial"/>
              </w:rPr>
            </w:pPr>
            <w:r w:rsidRPr="00121656">
              <w:rPr>
                <w:rFonts w:ascii="Arial" w:hAnsi="Arial" w:cs="Arial"/>
              </w:rPr>
              <w:fldChar w:fldCharType="begin">
                <w:ffData>
                  <w:name w:val="Text8"/>
                  <w:enabled/>
                  <w:calcOnExit w:val="0"/>
                  <w:textInput/>
                </w:ffData>
              </w:fldChar>
            </w:r>
            <w:r w:rsidR="008F4223" w:rsidRPr="00121656">
              <w:rPr>
                <w:rFonts w:ascii="Arial" w:hAnsi="Arial" w:cs="Arial"/>
              </w:rPr>
              <w:instrText xml:space="preserve"> FORMTEXT </w:instrText>
            </w:r>
            <w:r w:rsidRPr="00121656">
              <w:rPr>
                <w:rFonts w:ascii="Arial" w:hAnsi="Arial" w:cs="Arial"/>
              </w:rPr>
            </w:r>
            <w:r w:rsidRPr="00121656">
              <w:rPr>
                <w:rFonts w:ascii="Arial" w:hAnsi="Arial" w:cs="Arial"/>
              </w:rPr>
              <w:fldChar w:fldCharType="separate"/>
            </w:r>
            <w:r w:rsidR="00290987">
              <w:rPr>
                <w:rFonts w:ascii="Arial" w:hAnsi="Arial" w:cs="Arial"/>
                <w:noProof/>
              </w:rPr>
              <w:t> </w:t>
            </w:r>
            <w:r w:rsidR="00290987">
              <w:rPr>
                <w:rFonts w:ascii="Arial" w:hAnsi="Arial" w:cs="Arial"/>
                <w:noProof/>
              </w:rPr>
              <w:t> </w:t>
            </w:r>
            <w:r w:rsidR="00290987">
              <w:rPr>
                <w:rFonts w:ascii="Arial" w:hAnsi="Arial" w:cs="Arial"/>
                <w:noProof/>
              </w:rPr>
              <w:t> </w:t>
            </w:r>
            <w:r w:rsidR="00290987">
              <w:rPr>
                <w:rFonts w:ascii="Arial" w:hAnsi="Arial" w:cs="Arial"/>
                <w:noProof/>
              </w:rPr>
              <w:t> </w:t>
            </w:r>
            <w:r w:rsidR="00290987">
              <w:rPr>
                <w:rFonts w:ascii="Arial" w:hAnsi="Arial" w:cs="Arial"/>
                <w:noProof/>
              </w:rPr>
              <w:t> </w:t>
            </w:r>
            <w:r w:rsidRPr="00121656">
              <w:rPr>
                <w:rFonts w:ascii="Arial" w:hAnsi="Arial" w:cs="Arial"/>
              </w:rPr>
              <w:fldChar w:fldCharType="end"/>
            </w:r>
          </w:p>
        </w:tc>
      </w:tr>
      <w:tr w:rsidR="008F4223" w:rsidRPr="00121656" w:rsidTr="003A7633">
        <w:trPr>
          <w:trHeight w:val="351"/>
        </w:trPr>
        <w:tc>
          <w:tcPr>
            <w:tcW w:w="2512" w:type="dxa"/>
            <w:tcBorders>
              <w:top w:val="nil"/>
              <w:left w:val="single" w:sz="4" w:space="0" w:color="auto"/>
              <w:bottom w:val="single" w:sz="4" w:space="0" w:color="auto"/>
              <w:right w:val="nil"/>
            </w:tcBorders>
            <w:vAlign w:val="center"/>
          </w:tcPr>
          <w:p w:rsidR="008F4223" w:rsidRPr="00E7525C" w:rsidRDefault="00011ADD" w:rsidP="00011ADD">
            <w:pPr>
              <w:rPr>
                <w:rFonts w:ascii="Arial" w:hAnsi="Arial" w:cs="Arial"/>
              </w:rPr>
            </w:pPr>
            <w:r>
              <w:rPr>
                <w:rFonts w:ascii="Arial" w:hAnsi="Arial" w:cs="Arial"/>
              </w:rPr>
              <w:t>Arbeitgeber</w:t>
            </w:r>
            <w:r w:rsidR="00A9416B" w:rsidRPr="00E7525C">
              <w:rPr>
                <w:rFonts w:ascii="Arial" w:hAnsi="Arial" w:cs="Arial"/>
              </w:rPr>
              <w:t>:</w:t>
            </w:r>
          </w:p>
        </w:tc>
        <w:tc>
          <w:tcPr>
            <w:tcW w:w="7513" w:type="dxa"/>
            <w:tcBorders>
              <w:top w:val="nil"/>
              <w:left w:val="nil"/>
              <w:bottom w:val="single" w:sz="4" w:space="0" w:color="auto"/>
              <w:right w:val="single" w:sz="4" w:space="0" w:color="auto"/>
            </w:tcBorders>
            <w:vAlign w:val="center"/>
          </w:tcPr>
          <w:p w:rsidR="008F4223" w:rsidRPr="00121656" w:rsidRDefault="003A6494" w:rsidP="00D252E1">
            <w:pPr>
              <w:rPr>
                <w:rFonts w:ascii="Arial" w:hAnsi="Arial" w:cs="Arial"/>
              </w:rPr>
            </w:pPr>
            <w:r w:rsidRPr="00121656">
              <w:rPr>
                <w:rFonts w:ascii="Arial" w:hAnsi="Arial" w:cs="Arial"/>
              </w:rPr>
              <w:fldChar w:fldCharType="begin">
                <w:ffData>
                  <w:name w:val="Text9"/>
                  <w:enabled/>
                  <w:calcOnExit w:val="0"/>
                  <w:textInput/>
                </w:ffData>
              </w:fldChar>
            </w:r>
            <w:bookmarkStart w:id="1" w:name="Text9"/>
            <w:r w:rsidR="008F4223" w:rsidRPr="00121656">
              <w:rPr>
                <w:rFonts w:ascii="Arial" w:hAnsi="Arial" w:cs="Arial"/>
              </w:rPr>
              <w:instrText xml:space="preserve"> FORMTEXT </w:instrText>
            </w:r>
            <w:r w:rsidRPr="00121656">
              <w:rPr>
                <w:rFonts w:ascii="Arial" w:hAnsi="Arial" w:cs="Arial"/>
              </w:rPr>
            </w:r>
            <w:r w:rsidRPr="00121656">
              <w:rPr>
                <w:rFonts w:ascii="Arial" w:hAnsi="Arial" w:cs="Arial"/>
              </w:rPr>
              <w:fldChar w:fldCharType="separate"/>
            </w:r>
            <w:r w:rsidR="00290987">
              <w:rPr>
                <w:rFonts w:ascii="Arial" w:hAnsi="Arial" w:cs="Arial"/>
                <w:noProof/>
              </w:rPr>
              <w:t> </w:t>
            </w:r>
            <w:r w:rsidR="00290987">
              <w:rPr>
                <w:rFonts w:ascii="Arial" w:hAnsi="Arial" w:cs="Arial"/>
                <w:noProof/>
              </w:rPr>
              <w:t> </w:t>
            </w:r>
            <w:r w:rsidR="00290987">
              <w:rPr>
                <w:rFonts w:ascii="Arial" w:hAnsi="Arial" w:cs="Arial"/>
                <w:noProof/>
              </w:rPr>
              <w:t> </w:t>
            </w:r>
            <w:r w:rsidR="00290987">
              <w:rPr>
                <w:rFonts w:ascii="Arial" w:hAnsi="Arial" w:cs="Arial"/>
                <w:noProof/>
              </w:rPr>
              <w:t> </w:t>
            </w:r>
            <w:r w:rsidR="00290987">
              <w:rPr>
                <w:rFonts w:ascii="Arial" w:hAnsi="Arial" w:cs="Arial"/>
                <w:noProof/>
              </w:rPr>
              <w:t> </w:t>
            </w:r>
            <w:r w:rsidRPr="00121656">
              <w:rPr>
                <w:rFonts w:ascii="Arial" w:hAnsi="Arial" w:cs="Arial"/>
              </w:rPr>
              <w:fldChar w:fldCharType="end"/>
            </w:r>
            <w:bookmarkEnd w:id="1"/>
          </w:p>
        </w:tc>
      </w:tr>
    </w:tbl>
    <w:p w:rsidR="008F4223" w:rsidRPr="00D252E1" w:rsidRDefault="008F4223" w:rsidP="00D252E1">
      <w:pPr>
        <w:rPr>
          <w:rFonts w:ascii="Arial" w:hAnsi="Arial" w:cs="Arial"/>
          <w:sz w:val="6"/>
          <w:szCs w:val="6"/>
        </w:rPr>
      </w:pPr>
    </w:p>
    <w:tbl>
      <w:tblPr>
        <w:tblStyle w:val="Tabellenraster"/>
        <w:tblW w:w="10031" w:type="dxa"/>
        <w:tblBorders>
          <w:insideH w:val="none" w:sz="0" w:space="0" w:color="auto"/>
          <w:insideV w:val="none" w:sz="0" w:space="0" w:color="auto"/>
        </w:tblBorders>
        <w:tblLayout w:type="fixed"/>
        <w:tblLook w:val="01E0" w:firstRow="1" w:lastRow="1" w:firstColumn="1" w:lastColumn="1" w:noHBand="0" w:noVBand="0"/>
      </w:tblPr>
      <w:tblGrid>
        <w:gridCol w:w="10031"/>
      </w:tblGrid>
      <w:tr w:rsidR="00D252E1" w:rsidRPr="00121656" w:rsidTr="003A7633">
        <w:trPr>
          <w:trHeight w:val="691"/>
        </w:trPr>
        <w:tc>
          <w:tcPr>
            <w:tcW w:w="10031" w:type="dxa"/>
            <w:vAlign w:val="center"/>
          </w:tcPr>
          <w:p w:rsidR="00D252E1" w:rsidRDefault="00D252E1" w:rsidP="00D252E1">
            <w:pPr>
              <w:rPr>
                <w:rFonts w:ascii="Arial" w:hAnsi="Arial" w:cs="Arial"/>
              </w:rPr>
            </w:pPr>
          </w:p>
          <w:p w:rsidR="00D252E1" w:rsidRPr="00121656" w:rsidRDefault="00D252E1" w:rsidP="003A7633">
            <w:pPr>
              <w:spacing w:after="120"/>
              <w:rPr>
                <w:rFonts w:ascii="Arial" w:hAnsi="Arial" w:cs="Arial"/>
              </w:rPr>
            </w:pPr>
            <w:r>
              <w:rPr>
                <w:rFonts w:ascii="Arial" w:hAnsi="Arial" w:cs="Arial"/>
              </w:rPr>
              <w:t>Die Teilnehmerin/</w:t>
            </w:r>
            <w:r w:rsidR="0027208D">
              <w:rPr>
                <w:rFonts w:ascii="Arial" w:hAnsi="Arial" w:cs="Arial"/>
              </w:rPr>
              <w:t>D</w:t>
            </w:r>
            <w:r>
              <w:rPr>
                <w:rFonts w:ascii="Arial" w:hAnsi="Arial" w:cs="Arial"/>
              </w:rPr>
              <w:t>er Teilnehmer wurde von mir im Rahmen der Maßnahme vermittelt.</w:t>
            </w:r>
          </w:p>
          <w:p w:rsidR="00D252E1" w:rsidRDefault="00D252E1" w:rsidP="003A7633">
            <w:pPr>
              <w:spacing w:after="120"/>
              <w:rPr>
                <w:rFonts w:ascii="Arial" w:hAnsi="Arial" w:cs="Arial"/>
              </w:rPr>
            </w:pPr>
            <w:r w:rsidRPr="00121656">
              <w:rPr>
                <w:rFonts w:ascii="Arial" w:hAnsi="Arial" w:cs="Arial"/>
              </w:rPr>
              <w:t xml:space="preserve">Ich bitte um Auszahlung </w:t>
            </w:r>
            <w:r w:rsidR="00F03EDA" w:rsidRPr="00F03EDA">
              <w:rPr>
                <w:rFonts w:ascii="Arial" w:hAnsi="Arial" w:cs="Arial"/>
              </w:rPr>
              <w:t>der Vermittlungsvergütung nach einer 6-wöchigen Dauer der vermittelten Beschäftigung (1.000 Euro)</w:t>
            </w:r>
            <w:r w:rsidR="00F03EDA">
              <w:rPr>
                <w:rFonts w:ascii="Arial" w:hAnsi="Arial" w:cs="Arial"/>
              </w:rPr>
              <w:t>.</w:t>
            </w:r>
          </w:p>
          <w:p w:rsidR="00FE5225" w:rsidRPr="00121656" w:rsidRDefault="00F03EDA" w:rsidP="003A7633">
            <w:pPr>
              <w:spacing w:after="120"/>
              <w:rPr>
                <w:rFonts w:ascii="Arial" w:hAnsi="Arial" w:cs="Arial"/>
              </w:rPr>
            </w:pPr>
            <w:r>
              <w:rPr>
                <w:rFonts w:ascii="Arial" w:hAnsi="Arial" w:cs="Arial"/>
              </w:rPr>
              <w:t>Die Vermittlungs- und Beschäftigungsbestätigung ist beigefügt.</w:t>
            </w:r>
          </w:p>
        </w:tc>
      </w:tr>
    </w:tbl>
    <w:p w:rsidR="00D252E1" w:rsidRPr="001C5049" w:rsidRDefault="00D252E1" w:rsidP="00D252E1">
      <w:pPr>
        <w:tabs>
          <w:tab w:val="left" w:pos="4225"/>
        </w:tabs>
        <w:rPr>
          <w:rFonts w:ascii="Arial" w:hAnsi="Arial" w:cs="Arial"/>
        </w:rPr>
      </w:pPr>
      <w:r>
        <w:rPr>
          <w:rFonts w:ascii="Arial" w:hAnsi="Arial" w:cs="Arial"/>
        </w:rPr>
        <w:tab/>
      </w:r>
    </w:p>
    <w:p w:rsidR="008B2E61" w:rsidRDefault="00D252E1" w:rsidP="00A8338C">
      <w:pPr>
        <w:pStyle w:val="Textkrper"/>
        <w:rPr>
          <w:sz w:val="20"/>
        </w:rPr>
      </w:pPr>
      <w:r w:rsidRPr="00A8338C">
        <w:rPr>
          <w:sz w:val="20"/>
        </w:rPr>
        <w:t xml:space="preserve">Mit der Unterschrift bestätige ich die Richtigkeit der Angaben. </w:t>
      </w:r>
    </w:p>
    <w:p w:rsidR="00242586" w:rsidRPr="00A8338C" w:rsidRDefault="00242586" w:rsidP="00A8338C">
      <w:pPr>
        <w:pStyle w:val="Textkrper"/>
        <w:rPr>
          <w:sz w:val="20"/>
        </w:rPr>
      </w:pPr>
    </w:p>
    <w:p w:rsidR="008B2E61" w:rsidRPr="00A8338C" w:rsidRDefault="00D252E1" w:rsidP="00A8338C">
      <w:pPr>
        <w:pStyle w:val="Textkrper"/>
        <w:rPr>
          <w:sz w:val="20"/>
        </w:rPr>
      </w:pPr>
      <w:r w:rsidRPr="00A8338C">
        <w:rPr>
          <w:sz w:val="20"/>
        </w:rPr>
        <w:t>Hinweis: Entsteht dem Bedarfsträger durch falsche Angaben ein finanzieller Schaden, handelt es sich dabei um eine strafbare Handlung im Sinne des § 263 StGB (Betrug), die zur Anzeige gebracht wird.</w:t>
      </w:r>
    </w:p>
    <w:p w:rsidR="00D252E1" w:rsidRPr="00A8338C" w:rsidRDefault="00D252E1" w:rsidP="008F4223">
      <w:pPr>
        <w:rPr>
          <w:rFonts w:ascii="Arial" w:hAnsi="Arial" w:cs="Arial"/>
        </w:rPr>
      </w:pPr>
    </w:p>
    <w:p w:rsidR="00D252E1" w:rsidRDefault="00D252E1" w:rsidP="008F4223">
      <w:pPr>
        <w:rPr>
          <w:rFonts w:ascii="Arial" w:hAnsi="Arial" w:cs="Arial"/>
        </w:rPr>
      </w:pPr>
    </w:p>
    <w:p w:rsidR="00D252E1" w:rsidRDefault="00D252E1" w:rsidP="008F4223">
      <w:pPr>
        <w:rPr>
          <w:rFonts w:ascii="Arial" w:hAnsi="Arial" w:cs="Arial"/>
        </w:rPr>
      </w:pPr>
    </w:p>
    <w:p w:rsidR="00D252E1" w:rsidRPr="001C5049" w:rsidRDefault="00D252E1" w:rsidP="008F4223">
      <w:pPr>
        <w:rPr>
          <w:rFonts w:ascii="Arial" w:hAnsi="Arial" w:cs="Arial"/>
        </w:rPr>
      </w:pPr>
    </w:p>
    <w:tbl>
      <w:tblPr>
        <w:tblW w:w="0" w:type="auto"/>
        <w:tblInd w:w="3528" w:type="dxa"/>
        <w:tblBorders>
          <w:top w:val="single" w:sz="4" w:space="0" w:color="auto"/>
        </w:tblBorders>
        <w:tblLook w:val="01E0" w:firstRow="1" w:lastRow="1" w:firstColumn="1" w:lastColumn="1" w:noHBand="0" w:noVBand="0"/>
      </w:tblPr>
      <w:tblGrid>
        <w:gridCol w:w="6069"/>
      </w:tblGrid>
      <w:tr w:rsidR="008F4223" w:rsidRPr="00121656" w:rsidTr="00121656">
        <w:tc>
          <w:tcPr>
            <w:tcW w:w="6069" w:type="dxa"/>
          </w:tcPr>
          <w:p w:rsidR="008F4223" w:rsidRPr="00121656" w:rsidRDefault="008F4223" w:rsidP="00121656">
            <w:pPr>
              <w:jc w:val="center"/>
              <w:rPr>
                <w:rFonts w:ascii="Arial" w:hAnsi="Arial" w:cs="Arial"/>
                <w:sz w:val="18"/>
                <w:szCs w:val="18"/>
              </w:rPr>
            </w:pPr>
            <w:r w:rsidRPr="00121656">
              <w:rPr>
                <w:rFonts w:ascii="Arial" w:hAnsi="Arial" w:cs="Arial"/>
                <w:sz w:val="18"/>
                <w:szCs w:val="18"/>
              </w:rPr>
              <w:t>(Datum, Unterschrift des Auftragnehmers)</w:t>
            </w:r>
          </w:p>
        </w:tc>
      </w:tr>
    </w:tbl>
    <w:p w:rsidR="006755EC" w:rsidRDefault="006755EC" w:rsidP="008B2E61">
      <w:pPr>
        <w:pStyle w:val="Textkrper"/>
      </w:pPr>
    </w:p>
    <w:p w:rsidR="006755EC" w:rsidRDefault="006755EC" w:rsidP="006755EC">
      <w:pPr>
        <w:rPr>
          <w:rFonts w:ascii="Arial" w:hAnsi="Arial"/>
          <w:sz w:val="22"/>
        </w:rPr>
      </w:pPr>
      <w:r>
        <w:br w:type="page"/>
      </w:r>
    </w:p>
    <w:p w:rsidR="000B6827" w:rsidRPr="00F2213B" w:rsidRDefault="000B6827" w:rsidP="000B6827">
      <w:pPr>
        <w:ind w:left="-284"/>
        <w:rPr>
          <w:rFonts w:ascii="Arial" w:hAnsi="Arial" w:cs="Arial"/>
        </w:rPr>
      </w:pPr>
      <w:r w:rsidRPr="00F2213B">
        <w:rPr>
          <w:rFonts w:ascii="Arial" w:hAnsi="Arial" w:cs="Arial"/>
          <w:b/>
          <w:sz w:val="22"/>
          <w:szCs w:val="22"/>
        </w:rPr>
        <w:lastRenderedPageBreak/>
        <w:t>Vom Jobcenter auszufüllen</w:t>
      </w:r>
    </w:p>
    <w:p w:rsidR="000B6827" w:rsidRPr="00F2213B" w:rsidRDefault="000B6827" w:rsidP="000B6827">
      <w:pPr>
        <w:spacing w:after="75"/>
        <w:ind w:left="-284"/>
        <w:rPr>
          <w:rFonts w:ascii="Arial" w:hAnsi="Arial" w:cs="Arial"/>
          <w:b/>
        </w:rPr>
      </w:pPr>
      <w:r w:rsidRPr="00F2213B">
        <w:rPr>
          <w:rFonts w:ascii="Arial" w:hAnsi="Arial" w:cs="Arial"/>
          <w:b/>
        </w:rPr>
        <w:t>Prüfung der Zahlungsvoraussetzungen für die 1. Rate</w:t>
      </w:r>
    </w:p>
    <w:p w:rsidR="000B6827" w:rsidRPr="00F2213B" w:rsidRDefault="000B6827" w:rsidP="000B6827">
      <w:pPr>
        <w:ind w:left="-360"/>
        <w:rPr>
          <w:rFonts w:ascii="Arial" w:hAnsi="Arial" w:cs="Arial"/>
        </w:rPr>
      </w:pPr>
    </w:p>
    <w:tbl>
      <w:tblPr>
        <w:tblW w:w="10173" w:type="dxa"/>
        <w:jc w:val="center"/>
        <w:tblBorders>
          <w:top w:val="single" w:sz="4" w:space="0" w:color="auto"/>
          <w:left w:val="single" w:sz="4" w:space="0" w:color="auto"/>
          <w:bottom w:val="single" w:sz="4" w:space="0" w:color="auto"/>
          <w:right w:val="single" w:sz="4" w:space="0" w:color="auto"/>
          <w:insideH w:val="single" w:sz="4" w:space="0" w:color="auto"/>
        </w:tblBorders>
        <w:tblLayout w:type="fixed"/>
        <w:tblLook w:val="01E0" w:firstRow="1" w:lastRow="1" w:firstColumn="1" w:lastColumn="1" w:noHBand="0" w:noVBand="0"/>
      </w:tblPr>
      <w:tblGrid>
        <w:gridCol w:w="7601"/>
        <w:gridCol w:w="857"/>
        <w:gridCol w:w="857"/>
        <w:gridCol w:w="858"/>
      </w:tblGrid>
      <w:tr w:rsidR="000B6827" w:rsidRPr="00F2213B" w:rsidTr="004F650B">
        <w:trPr>
          <w:jc w:val="center"/>
        </w:trPr>
        <w:tc>
          <w:tcPr>
            <w:tcW w:w="7601" w:type="dxa"/>
            <w:tcBorders>
              <w:right w:val="single" w:sz="4" w:space="0" w:color="auto"/>
            </w:tcBorders>
          </w:tcPr>
          <w:p w:rsidR="000B6827" w:rsidRPr="00F2213B" w:rsidRDefault="000B6827" w:rsidP="004F650B">
            <w:pPr>
              <w:numPr>
                <w:ilvl w:val="0"/>
                <w:numId w:val="1"/>
              </w:numPr>
              <w:spacing w:before="40" w:after="40"/>
              <w:jc w:val="both"/>
              <w:rPr>
                <w:rFonts w:ascii="Arial" w:hAnsi="Arial" w:cs="Arial"/>
              </w:rPr>
            </w:pPr>
            <w:r w:rsidRPr="00F2213B">
              <w:rPr>
                <w:rFonts w:ascii="Arial" w:hAnsi="Arial" w:cs="Arial"/>
              </w:rPr>
              <w:t>Der Antrag auf Auszahlung der 1. Rate der Vermittlungsvergütung wurde fristgerecht gestellt?</w:t>
            </w:r>
          </w:p>
        </w:tc>
        <w:tc>
          <w:tcPr>
            <w:tcW w:w="857" w:type="dxa"/>
            <w:tcBorders>
              <w:left w:val="single" w:sz="4" w:space="0" w:color="auto"/>
              <w:right w:val="single" w:sz="4" w:space="0" w:color="auto"/>
            </w:tcBorders>
          </w:tcPr>
          <w:p w:rsidR="000B6827" w:rsidRPr="00F2213B" w:rsidRDefault="000B6827" w:rsidP="004F650B">
            <w:pPr>
              <w:spacing w:before="40" w:after="40"/>
              <w:jc w:val="center"/>
              <w:rPr>
                <w:rFonts w:ascii="Arial" w:hAnsi="Arial" w:cs="Arial"/>
              </w:rPr>
            </w:pPr>
            <w:r w:rsidRPr="00F2213B">
              <w:rPr>
                <w:rFonts w:ascii="Arial" w:hAnsi="Arial" w:cs="Arial"/>
              </w:rPr>
              <w:t>ja</w:t>
            </w:r>
          </w:p>
          <w:p w:rsidR="000B6827" w:rsidRPr="00F2213B" w:rsidRDefault="000B6827" w:rsidP="004F650B">
            <w:pPr>
              <w:spacing w:before="40" w:after="40"/>
              <w:jc w:val="center"/>
              <w:rPr>
                <w:rFonts w:ascii="Arial" w:hAnsi="Arial" w:cs="Arial"/>
              </w:rPr>
            </w:pPr>
            <w:r w:rsidRPr="00F2213B">
              <w:rPr>
                <w:rFonts w:ascii="Arial" w:hAnsi="Arial" w:cs="Arial"/>
              </w:rPr>
              <w:fldChar w:fldCharType="begin">
                <w:ffData>
                  <w:name w:val="Kontrollkästchen87"/>
                  <w:enabled/>
                  <w:calcOnExit w:val="0"/>
                  <w:checkBox>
                    <w:sizeAuto/>
                    <w:default w:val="0"/>
                    <w:checked w:val="0"/>
                  </w:checkBox>
                </w:ffData>
              </w:fldChar>
            </w:r>
            <w:bookmarkStart w:id="2" w:name="Kontrollkästchen87"/>
            <w:r w:rsidRPr="00F2213B">
              <w:rPr>
                <w:rFonts w:ascii="Arial" w:hAnsi="Arial" w:cs="Arial"/>
              </w:rPr>
              <w:instrText xml:space="preserve"> FORMCHECKBOX </w:instrText>
            </w:r>
            <w:r w:rsidR="00D12454">
              <w:rPr>
                <w:rFonts w:ascii="Arial" w:hAnsi="Arial" w:cs="Arial"/>
              </w:rPr>
            </w:r>
            <w:r w:rsidR="00D12454">
              <w:rPr>
                <w:rFonts w:ascii="Arial" w:hAnsi="Arial" w:cs="Arial"/>
              </w:rPr>
              <w:fldChar w:fldCharType="separate"/>
            </w:r>
            <w:r w:rsidRPr="00F2213B">
              <w:rPr>
                <w:rFonts w:ascii="Arial" w:hAnsi="Arial" w:cs="Arial"/>
              </w:rPr>
              <w:fldChar w:fldCharType="end"/>
            </w:r>
            <w:bookmarkEnd w:id="2"/>
          </w:p>
        </w:tc>
        <w:tc>
          <w:tcPr>
            <w:tcW w:w="857" w:type="dxa"/>
            <w:tcBorders>
              <w:left w:val="single" w:sz="4" w:space="0" w:color="auto"/>
              <w:right w:val="single" w:sz="4" w:space="0" w:color="auto"/>
            </w:tcBorders>
          </w:tcPr>
          <w:p w:rsidR="000B6827" w:rsidRPr="00F2213B" w:rsidRDefault="000B6827" w:rsidP="004F650B">
            <w:pPr>
              <w:spacing w:before="40" w:after="40"/>
              <w:jc w:val="center"/>
              <w:rPr>
                <w:rFonts w:ascii="Arial" w:hAnsi="Arial" w:cs="Arial"/>
              </w:rPr>
            </w:pPr>
            <w:r w:rsidRPr="00F2213B">
              <w:rPr>
                <w:rFonts w:ascii="Arial" w:hAnsi="Arial" w:cs="Arial"/>
              </w:rPr>
              <w:t>nein</w:t>
            </w:r>
          </w:p>
          <w:p w:rsidR="000B6827" w:rsidRPr="00F2213B" w:rsidRDefault="000B6827" w:rsidP="004F650B">
            <w:pPr>
              <w:spacing w:before="40" w:after="40"/>
              <w:jc w:val="center"/>
              <w:rPr>
                <w:rFonts w:ascii="Arial" w:hAnsi="Arial" w:cs="Arial"/>
              </w:rPr>
            </w:pPr>
            <w:r w:rsidRPr="00F2213B">
              <w:rPr>
                <w:rFonts w:ascii="Arial" w:hAnsi="Arial" w:cs="Arial"/>
              </w:rPr>
              <w:fldChar w:fldCharType="begin">
                <w:ffData>
                  <w:name w:val="Kontrollkästchen88"/>
                  <w:enabled/>
                  <w:calcOnExit w:val="0"/>
                  <w:checkBox>
                    <w:sizeAuto/>
                    <w:default w:val="0"/>
                  </w:checkBox>
                </w:ffData>
              </w:fldChar>
            </w:r>
            <w:bookmarkStart w:id="3" w:name="Kontrollkästchen88"/>
            <w:r w:rsidRPr="00F2213B">
              <w:rPr>
                <w:rFonts w:ascii="Arial" w:hAnsi="Arial" w:cs="Arial"/>
              </w:rPr>
              <w:instrText xml:space="preserve"> FORMCHECKBOX </w:instrText>
            </w:r>
            <w:r w:rsidR="00D12454">
              <w:rPr>
                <w:rFonts w:ascii="Arial" w:hAnsi="Arial" w:cs="Arial"/>
              </w:rPr>
            </w:r>
            <w:r w:rsidR="00D12454">
              <w:rPr>
                <w:rFonts w:ascii="Arial" w:hAnsi="Arial" w:cs="Arial"/>
              </w:rPr>
              <w:fldChar w:fldCharType="separate"/>
            </w:r>
            <w:r w:rsidRPr="00F2213B">
              <w:rPr>
                <w:rFonts w:ascii="Arial" w:hAnsi="Arial" w:cs="Arial"/>
              </w:rPr>
              <w:fldChar w:fldCharType="end"/>
            </w:r>
            <w:bookmarkEnd w:id="3"/>
          </w:p>
        </w:tc>
        <w:tc>
          <w:tcPr>
            <w:tcW w:w="858" w:type="dxa"/>
            <w:vMerge w:val="restart"/>
            <w:tcBorders>
              <w:top w:val="nil"/>
              <w:left w:val="single" w:sz="4" w:space="0" w:color="auto"/>
              <w:right w:val="nil"/>
            </w:tcBorders>
          </w:tcPr>
          <w:p w:rsidR="000B6827" w:rsidRPr="00F2213B" w:rsidRDefault="000B6827" w:rsidP="004F650B">
            <w:pPr>
              <w:spacing w:before="40" w:after="40"/>
              <w:jc w:val="center"/>
              <w:rPr>
                <w:rFonts w:ascii="Arial" w:hAnsi="Arial" w:cs="Arial"/>
              </w:rPr>
            </w:pPr>
          </w:p>
        </w:tc>
      </w:tr>
      <w:tr w:rsidR="000B6827" w:rsidRPr="00F2213B" w:rsidTr="004F650B">
        <w:trPr>
          <w:jc w:val="center"/>
        </w:trPr>
        <w:tc>
          <w:tcPr>
            <w:tcW w:w="7601" w:type="dxa"/>
            <w:tcBorders>
              <w:right w:val="single" w:sz="4" w:space="0" w:color="auto"/>
            </w:tcBorders>
          </w:tcPr>
          <w:p w:rsidR="000B6827" w:rsidRPr="00F2213B" w:rsidRDefault="000B6827" w:rsidP="004F650B">
            <w:pPr>
              <w:numPr>
                <w:ilvl w:val="0"/>
                <w:numId w:val="1"/>
              </w:numPr>
              <w:spacing w:before="40" w:after="40"/>
              <w:jc w:val="both"/>
              <w:rPr>
                <w:rFonts w:ascii="Arial" w:hAnsi="Arial" w:cs="Arial"/>
              </w:rPr>
            </w:pPr>
            <w:r w:rsidRPr="00F2213B">
              <w:rPr>
                <w:rFonts w:ascii="Arial" w:hAnsi="Arial" w:cs="Arial"/>
              </w:rPr>
              <w:t xml:space="preserve">Es handelt sich um eine versicherungspflichtige Beschäftigung gem. </w:t>
            </w:r>
            <w:r w:rsidRPr="00F2213B">
              <w:rPr>
                <w:rFonts w:ascii="Arial" w:hAnsi="Arial" w:cs="Arial"/>
              </w:rPr>
              <w:br w:type="textWrapping" w:clear="all"/>
              <w:t>§ 25 Abs. 1 SGB III?</w:t>
            </w:r>
          </w:p>
        </w:tc>
        <w:tc>
          <w:tcPr>
            <w:tcW w:w="857" w:type="dxa"/>
            <w:tcBorders>
              <w:left w:val="single" w:sz="4" w:space="0" w:color="auto"/>
              <w:right w:val="single" w:sz="4" w:space="0" w:color="auto"/>
            </w:tcBorders>
          </w:tcPr>
          <w:p w:rsidR="000B6827" w:rsidRPr="00F2213B" w:rsidRDefault="000B6827" w:rsidP="004F650B">
            <w:pPr>
              <w:spacing w:before="40" w:after="40"/>
              <w:jc w:val="center"/>
              <w:rPr>
                <w:rFonts w:ascii="Arial" w:hAnsi="Arial" w:cs="Arial"/>
              </w:rPr>
            </w:pPr>
            <w:r w:rsidRPr="00F2213B">
              <w:rPr>
                <w:rFonts w:ascii="Arial" w:hAnsi="Arial" w:cs="Arial"/>
              </w:rPr>
              <w:t>ja</w:t>
            </w:r>
          </w:p>
          <w:p w:rsidR="000B6827" w:rsidRPr="00F2213B" w:rsidRDefault="000B6827" w:rsidP="004F650B">
            <w:pPr>
              <w:spacing w:before="40" w:after="40"/>
              <w:jc w:val="center"/>
              <w:rPr>
                <w:rFonts w:ascii="Arial" w:hAnsi="Arial" w:cs="Arial"/>
              </w:rPr>
            </w:pPr>
            <w:r w:rsidRPr="00F2213B">
              <w:rPr>
                <w:rFonts w:ascii="Arial" w:hAnsi="Arial" w:cs="Arial"/>
              </w:rPr>
              <w:fldChar w:fldCharType="begin">
                <w:ffData>
                  <w:name w:val="Kontrollkästchen87"/>
                  <w:enabled/>
                  <w:calcOnExit w:val="0"/>
                  <w:checkBox>
                    <w:sizeAuto/>
                    <w:default w:val="0"/>
                  </w:checkBox>
                </w:ffData>
              </w:fldChar>
            </w:r>
            <w:r w:rsidRPr="00F2213B">
              <w:rPr>
                <w:rFonts w:ascii="Arial" w:hAnsi="Arial" w:cs="Arial"/>
              </w:rPr>
              <w:instrText xml:space="preserve"> FORMCHECKBOX </w:instrText>
            </w:r>
            <w:r w:rsidR="00D12454">
              <w:rPr>
                <w:rFonts w:ascii="Arial" w:hAnsi="Arial" w:cs="Arial"/>
              </w:rPr>
            </w:r>
            <w:r w:rsidR="00D12454">
              <w:rPr>
                <w:rFonts w:ascii="Arial" w:hAnsi="Arial" w:cs="Arial"/>
              </w:rPr>
              <w:fldChar w:fldCharType="separate"/>
            </w:r>
            <w:r w:rsidRPr="00F2213B">
              <w:rPr>
                <w:rFonts w:ascii="Arial" w:hAnsi="Arial" w:cs="Arial"/>
              </w:rPr>
              <w:fldChar w:fldCharType="end"/>
            </w:r>
          </w:p>
        </w:tc>
        <w:tc>
          <w:tcPr>
            <w:tcW w:w="857" w:type="dxa"/>
            <w:tcBorders>
              <w:left w:val="single" w:sz="4" w:space="0" w:color="auto"/>
              <w:right w:val="single" w:sz="4" w:space="0" w:color="auto"/>
            </w:tcBorders>
          </w:tcPr>
          <w:p w:rsidR="000B6827" w:rsidRPr="00F2213B" w:rsidRDefault="000B6827" w:rsidP="004F650B">
            <w:pPr>
              <w:spacing w:before="40" w:after="40"/>
              <w:jc w:val="center"/>
              <w:rPr>
                <w:rFonts w:ascii="Arial" w:hAnsi="Arial" w:cs="Arial"/>
              </w:rPr>
            </w:pPr>
            <w:r w:rsidRPr="00F2213B">
              <w:rPr>
                <w:rFonts w:ascii="Arial" w:hAnsi="Arial" w:cs="Arial"/>
              </w:rPr>
              <w:t>nein</w:t>
            </w:r>
          </w:p>
          <w:p w:rsidR="000B6827" w:rsidRPr="00F2213B" w:rsidRDefault="000B6827" w:rsidP="004F650B">
            <w:pPr>
              <w:spacing w:before="40" w:after="40"/>
              <w:jc w:val="center"/>
              <w:rPr>
                <w:rFonts w:ascii="Arial" w:hAnsi="Arial" w:cs="Arial"/>
              </w:rPr>
            </w:pPr>
            <w:r w:rsidRPr="00F2213B">
              <w:rPr>
                <w:rFonts w:ascii="Arial" w:hAnsi="Arial" w:cs="Arial"/>
              </w:rPr>
              <w:fldChar w:fldCharType="begin">
                <w:ffData>
                  <w:name w:val="Kontrollkästchen88"/>
                  <w:enabled/>
                  <w:calcOnExit w:val="0"/>
                  <w:checkBox>
                    <w:sizeAuto/>
                    <w:default w:val="0"/>
                  </w:checkBox>
                </w:ffData>
              </w:fldChar>
            </w:r>
            <w:r w:rsidRPr="00F2213B">
              <w:rPr>
                <w:rFonts w:ascii="Arial" w:hAnsi="Arial" w:cs="Arial"/>
              </w:rPr>
              <w:instrText xml:space="preserve"> FORMCHECKBOX </w:instrText>
            </w:r>
            <w:r w:rsidR="00D12454">
              <w:rPr>
                <w:rFonts w:ascii="Arial" w:hAnsi="Arial" w:cs="Arial"/>
              </w:rPr>
            </w:r>
            <w:r w:rsidR="00D12454">
              <w:rPr>
                <w:rFonts w:ascii="Arial" w:hAnsi="Arial" w:cs="Arial"/>
              </w:rPr>
              <w:fldChar w:fldCharType="separate"/>
            </w:r>
            <w:r w:rsidRPr="00F2213B">
              <w:rPr>
                <w:rFonts w:ascii="Arial" w:hAnsi="Arial" w:cs="Arial"/>
              </w:rPr>
              <w:fldChar w:fldCharType="end"/>
            </w:r>
          </w:p>
        </w:tc>
        <w:tc>
          <w:tcPr>
            <w:tcW w:w="858" w:type="dxa"/>
            <w:vMerge/>
            <w:tcBorders>
              <w:left w:val="single" w:sz="4" w:space="0" w:color="auto"/>
              <w:right w:val="nil"/>
            </w:tcBorders>
          </w:tcPr>
          <w:p w:rsidR="000B6827" w:rsidRPr="00F2213B" w:rsidRDefault="000B6827" w:rsidP="004F650B">
            <w:pPr>
              <w:spacing w:before="40" w:after="40"/>
              <w:jc w:val="center"/>
              <w:rPr>
                <w:rFonts w:ascii="Arial" w:hAnsi="Arial" w:cs="Arial"/>
              </w:rPr>
            </w:pPr>
          </w:p>
        </w:tc>
      </w:tr>
      <w:tr w:rsidR="000B6827" w:rsidRPr="00F2213B" w:rsidTr="004F650B">
        <w:trPr>
          <w:jc w:val="center"/>
        </w:trPr>
        <w:tc>
          <w:tcPr>
            <w:tcW w:w="7601" w:type="dxa"/>
            <w:tcBorders>
              <w:right w:val="single" w:sz="4" w:space="0" w:color="auto"/>
            </w:tcBorders>
          </w:tcPr>
          <w:p w:rsidR="000B6827" w:rsidRPr="00F2213B" w:rsidRDefault="000B6827" w:rsidP="004F650B">
            <w:pPr>
              <w:numPr>
                <w:ilvl w:val="0"/>
                <w:numId w:val="1"/>
              </w:numPr>
              <w:spacing w:before="40" w:after="40"/>
              <w:jc w:val="both"/>
              <w:rPr>
                <w:rFonts w:ascii="Arial" w:hAnsi="Arial" w:cs="Arial"/>
              </w:rPr>
            </w:pPr>
            <w:r w:rsidRPr="00F2213B">
              <w:rPr>
                <w:rFonts w:ascii="Arial" w:hAnsi="Arial" w:cs="Arial"/>
              </w:rPr>
              <w:t xml:space="preserve">Das Beschäftigungsverhältnis verstößt nicht gegen ein Gesetz oder die guten Sitten.    </w:t>
            </w:r>
          </w:p>
        </w:tc>
        <w:tc>
          <w:tcPr>
            <w:tcW w:w="857" w:type="dxa"/>
            <w:tcBorders>
              <w:left w:val="single" w:sz="4" w:space="0" w:color="auto"/>
              <w:right w:val="single" w:sz="4" w:space="0" w:color="auto"/>
            </w:tcBorders>
          </w:tcPr>
          <w:p w:rsidR="000B6827" w:rsidRPr="00F2213B" w:rsidRDefault="000B6827" w:rsidP="004F650B">
            <w:pPr>
              <w:spacing w:before="40" w:after="40"/>
              <w:jc w:val="center"/>
              <w:rPr>
                <w:rFonts w:ascii="Arial" w:hAnsi="Arial" w:cs="Arial"/>
              </w:rPr>
            </w:pPr>
            <w:r w:rsidRPr="00F2213B">
              <w:rPr>
                <w:rFonts w:ascii="Arial" w:hAnsi="Arial" w:cs="Arial"/>
              </w:rPr>
              <w:t>ja</w:t>
            </w:r>
          </w:p>
          <w:p w:rsidR="000B6827" w:rsidRPr="00F2213B" w:rsidRDefault="000B6827" w:rsidP="004F650B">
            <w:pPr>
              <w:spacing w:before="40" w:after="40"/>
              <w:jc w:val="center"/>
              <w:rPr>
                <w:rFonts w:ascii="Arial" w:hAnsi="Arial" w:cs="Arial"/>
              </w:rPr>
            </w:pPr>
            <w:r w:rsidRPr="00F2213B">
              <w:rPr>
                <w:rFonts w:ascii="Arial" w:hAnsi="Arial" w:cs="Arial"/>
              </w:rPr>
              <w:fldChar w:fldCharType="begin">
                <w:ffData>
                  <w:name w:val="Kontrollkästchen87"/>
                  <w:enabled/>
                  <w:calcOnExit w:val="0"/>
                  <w:checkBox>
                    <w:sizeAuto/>
                    <w:default w:val="0"/>
                  </w:checkBox>
                </w:ffData>
              </w:fldChar>
            </w:r>
            <w:r w:rsidRPr="00F2213B">
              <w:rPr>
                <w:rFonts w:ascii="Arial" w:hAnsi="Arial" w:cs="Arial"/>
              </w:rPr>
              <w:instrText xml:space="preserve"> FORMCHECKBOX </w:instrText>
            </w:r>
            <w:r w:rsidR="00D12454">
              <w:rPr>
                <w:rFonts w:ascii="Arial" w:hAnsi="Arial" w:cs="Arial"/>
              </w:rPr>
            </w:r>
            <w:r w:rsidR="00D12454">
              <w:rPr>
                <w:rFonts w:ascii="Arial" w:hAnsi="Arial" w:cs="Arial"/>
              </w:rPr>
              <w:fldChar w:fldCharType="separate"/>
            </w:r>
            <w:r w:rsidRPr="00F2213B">
              <w:rPr>
                <w:rFonts w:ascii="Arial" w:hAnsi="Arial" w:cs="Arial"/>
              </w:rPr>
              <w:fldChar w:fldCharType="end"/>
            </w:r>
          </w:p>
        </w:tc>
        <w:tc>
          <w:tcPr>
            <w:tcW w:w="857" w:type="dxa"/>
            <w:tcBorders>
              <w:left w:val="single" w:sz="4" w:space="0" w:color="auto"/>
              <w:right w:val="single" w:sz="4" w:space="0" w:color="auto"/>
            </w:tcBorders>
          </w:tcPr>
          <w:p w:rsidR="000B6827" w:rsidRPr="00F2213B" w:rsidRDefault="000B6827" w:rsidP="004F650B">
            <w:pPr>
              <w:spacing w:before="40" w:after="40"/>
              <w:jc w:val="center"/>
              <w:rPr>
                <w:rFonts w:ascii="Arial" w:hAnsi="Arial" w:cs="Arial"/>
              </w:rPr>
            </w:pPr>
            <w:r w:rsidRPr="00F2213B">
              <w:rPr>
                <w:rFonts w:ascii="Arial" w:hAnsi="Arial" w:cs="Arial"/>
              </w:rPr>
              <w:t>nein</w:t>
            </w:r>
          </w:p>
          <w:p w:rsidR="000B6827" w:rsidRPr="00F2213B" w:rsidRDefault="000B6827" w:rsidP="004F650B">
            <w:pPr>
              <w:spacing w:before="40" w:after="40"/>
              <w:jc w:val="center"/>
              <w:rPr>
                <w:rFonts w:ascii="Arial" w:hAnsi="Arial" w:cs="Arial"/>
              </w:rPr>
            </w:pPr>
            <w:r w:rsidRPr="00F2213B">
              <w:rPr>
                <w:rFonts w:ascii="Arial" w:hAnsi="Arial" w:cs="Arial"/>
              </w:rPr>
              <w:fldChar w:fldCharType="begin">
                <w:ffData>
                  <w:name w:val="Kontrollkästchen88"/>
                  <w:enabled/>
                  <w:calcOnExit w:val="0"/>
                  <w:checkBox>
                    <w:sizeAuto/>
                    <w:default w:val="0"/>
                  </w:checkBox>
                </w:ffData>
              </w:fldChar>
            </w:r>
            <w:r w:rsidRPr="00F2213B">
              <w:rPr>
                <w:rFonts w:ascii="Arial" w:hAnsi="Arial" w:cs="Arial"/>
              </w:rPr>
              <w:instrText xml:space="preserve"> FORMCHECKBOX </w:instrText>
            </w:r>
            <w:r w:rsidR="00D12454">
              <w:rPr>
                <w:rFonts w:ascii="Arial" w:hAnsi="Arial" w:cs="Arial"/>
              </w:rPr>
            </w:r>
            <w:r w:rsidR="00D12454">
              <w:rPr>
                <w:rFonts w:ascii="Arial" w:hAnsi="Arial" w:cs="Arial"/>
              </w:rPr>
              <w:fldChar w:fldCharType="separate"/>
            </w:r>
            <w:r w:rsidRPr="00F2213B">
              <w:rPr>
                <w:rFonts w:ascii="Arial" w:hAnsi="Arial" w:cs="Arial"/>
              </w:rPr>
              <w:fldChar w:fldCharType="end"/>
            </w:r>
          </w:p>
        </w:tc>
        <w:tc>
          <w:tcPr>
            <w:tcW w:w="858" w:type="dxa"/>
            <w:vMerge/>
            <w:tcBorders>
              <w:left w:val="single" w:sz="4" w:space="0" w:color="auto"/>
              <w:right w:val="nil"/>
            </w:tcBorders>
          </w:tcPr>
          <w:p w:rsidR="000B6827" w:rsidRPr="00F2213B" w:rsidRDefault="000B6827" w:rsidP="004F650B">
            <w:pPr>
              <w:spacing w:before="40" w:after="40"/>
              <w:jc w:val="center"/>
              <w:rPr>
                <w:rFonts w:ascii="Arial" w:hAnsi="Arial" w:cs="Arial"/>
              </w:rPr>
            </w:pPr>
          </w:p>
        </w:tc>
      </w:tr>
      <w:tr w:rsidR="000B6827" w:rsidRPr="00F2213B" w:rsidTr="004F650B">
        <w:trPr>
          <w:jc w:val="center"/>
        </w:trPr>
        <w:tc>
          <w:tcPr>
            <w:tcW w:w="7601" w:type="dxa"/>
            <w:tcBorders>
              <w:right w:val="single" w:sz="4" w:space="0" w:color="auto"/>
            </w:tcBorders>
          </w:tcPr>
          <w:p w:rsidR="000B6827" w:rsidRPr="00F2213B" w:rsidRDefault="000B6827" w:rsidP="004F650B">
            <w:pPr>
              <w:numPr>
                <w:ilvl w:val="0"/>
                <w:numId w:val="1"/>
              </w:numPr>
              <w:spacing w:before="40" w:after="40"/>
              <w:jc w:val="both"/>
              <w:rPr>
                <w:rFonts w:ascii="Arial" w:hAnsi="Arial" w:cs="Arial"/>
              </w:rPr>
            </w:pPr>
            <w:r w:rsidRPr="00F2213B">
              <w:rPr>
                <w:rFonts w:ascii="Arial" w:hAnsi="Arial" w:cs="Arial"/>
              </w:rPr>
              <w:t xml:space="preserve">Das Entgelt entspricht den gesetzlichen Bestimmungen des Mindestlohngesetzes, weil </w:t>
            </w:r>
            <w:r w:rsidRPr="00F2213B">
              <w:rPr>
                <w:rFonts w:ascii="Arial" w:hAnsi="Arial" w:cs="Arial"/>
                <w:lang w:eastAsia="de-DE"/>
              </w:rPr>
              <w:t xml:space="preserve">das Arbeitsentgelt </w:t>
            </w:r>
            <w:r>
              <w:rPr>
                <w:rFonts w:ascii="Arial" w:hAnsi="Arial" w:cs="Arial"/>
                <w:lang w:eastAsia="de-DE"/>
              </w:rPr>
              <w:t>der Höhe des aktuell gültigen Mindestlohnes entspricht</w:t>
            </w:r>
            <w:r w:rsidRPr="00F2213B">
              <w:rPr>
                <w:rFonts w:ascii="Arial" w:hAnsi="Arial" w:cs="Arial"/>
                <w:lang w:eastAsia="de-DE"/>
              </w:rPr>
              <w:t xml:space="preserve"> </w:t>
            </w:r>
            <w:r w:rsidRPr="00F2213B">
              <w:rPr>
                <w:rFonts w:ascii="Arial" w:hAnsi="Arial" w:cs="Arial"/>
                <w:u w:val="single"/>
                <w:lang w:eastAsia="de-DE"/>
              </w:rPr>
              <w:t>oder</w:t>
            </w:r>
            <w:r w:rsidRPr="00F2213B">
              <w:rPr>
                <w:rFonts w:ascii="Arial" w:hAnsi="Arial" w:cs="Arial"/>
                <w:lang w:eastAsia="de-DE"/>
              </w:rPr>
              <w:t xml:space="preserve"> ein Ausnahmetatbestand vorliegt.</w:t>
            </w:r>
          </w:p>
        </w:tc>
        <w:tc>
          <w:tcPr>
            <w:tcW w:w="857" w:type="dxa"/>
            <w:tcBorders>
              <w:left w:val="single" w:sz="4" w:space="0" w:color="auto"/>
              <w:right w:val="single" w:sz="4" w:space="0" w:color="auto"/>
            </w:tcBorders>
          </w:tcPr>
          <w:p w:rsidR="000B6827" w:rsidRPr="00F2213B" w:rsidRDefault="000B6827" w:rsidP="004F650B">
            <w:pPr>
              <w:spacing w:before="40" w:after="40"/>
              <w:jc w:val="center"/>
              <w:rPr>
                <w:rFonts w:ascii="Arial" w:hAnsi="Arial" w:cs="Arial"/>
              </w:rPr>
            </w:pPr>
            <w:r w:rsidRPr="00F2213B">
              <w:rPr>
                <w:rFonts w:ascii="Arial" w:hAnsi="Arial" w:cs="Arial"/>
              </w:rPr>
              <w:t>ja</w:t>
            </w:r>
          </w:p>
          <w:p w:rsidR="000B6827" w:rsidRPr="00F2213B" w:rsidRDefault="000B6827" w:rsidP="004F650B">
            <w:pPr>
              <w:spacing w:before="40" w:after="40"/>
              <w:jc w:val="center"/>
              <w:rPr>
                <w:rFonts w:ascii="Arial" w:hAnsi="Arial" w:cs="Arial"/>
              </w:rPr>
            </w:pPr>
            <w:r w:rsidRPr="00F2213B">
              <w:rPr>
                <w:rFonts w:ascii="Arial" w:hAnsi="Arial" w:cs="Arial"/>
              </w:rPr>
              <w:fldChar w:fldCharType="begin">
                <w:ffData>
                  <w:name w:val="Kontrollkästchen87"/>
                  <w:enabled/>
                  <w:calcOnExit w:val="0"/>
                  <w:checkBox>
                    <w:sizeAuto/>
                    <w:default w:val="0"/>
                  </w:checkBox>
                </w:ffData>
              </w:fldChar>
            </w:r>
            <w:r w:rsidRPr="00F2213B">
              <w:rPr>
                <w:rFonts w:ascii="Arial" w:hAnsi="Arial" w:cs="Arial"/>
              </w:rPr>
              <w:instrText xml:space="preserve"> FORMCHECKBOX </w:instrText>
            </w:r>
            <w:r w:rsidR="00D12454">
              <w:rPr>
                <w:rFonts w:ascii="Arial" w:hAnsi="Arial" w:cs="Arial"/>
              </w:rPr>
            </w:r>
            <w:r w:rsidR="00D12454">
              <w:rPr>
                <w:rFonts w:ascii="Arial" w:hAnsi="Arial" w:cs="Arial"/>
              </w:rPr>
              <w:fldChar w:fldCharType="separate"/>
            </w:r>
            <w:r w:rsidRPr="00F2213B">
              <w:rPr>
                <w:rFonts w:ascii="Arial" w:hAnsi="Arial" w:cs="Arial"/>
              </w:rPr>
              <w:fldChar w:fldCharType="end"/>
            </w:r>
          </w:p>
        </w:tc>
        <w:tc>
          <w:tcPr>
            <w:tcW w:w="857" w:type="dxa"/>
            <w:tcBorders>
              <w:left w:val="single" w:sz="4" w:space="0" w:color="auto"/>
              <w:right w:val="single" w:sz="4" w:space="0" w:color="auto"/>
            </w:tcBorders>
          </w:tcPr>
          <w:p w:rsidR="000B6827" w:rsidRPr="00F2213B" w:rsidRDefault="000B6827" w:rsidP="004F650B">
            <w:pPr>
              <w:spacing w:before="40" w:after="40"/>
              <w:jc w:val="center"/>
              <w:rPr>
                <w:rFonts w:ascii="Arial" w:hAnsi="Arial" w:cs="Arial"/>
              </w:rPr>
            </w:pPr>
            <w:r w:rsidRPr="00F2213B">
              <w:rPr>
                <w:rFonts w:ascii="Arial" w:hAnsi="Arial" w:cs="Arial"/>
              </w:rPr>
              <w:t>nein</w:t>
            </w:r>
          </w:p>
          <w:p w:rsidR="000B6827" w:rsidRPr="00F2213B" w:rsidRDefault="000B6827" w:rsidP="004F650B">
            <w:pPr>
              <w:spacing w:before="40" w:after="40"/>
              <w:jc w:val="center"/>
              <w:rPr>
                <w:rFonts w:ascii="Arial" w:hAnsi="Arial" w:cs="Arial"/>
              </w:rPr>
            </w:pPr>
            <w:r w:rsidRPr="00F2213B">
              <w:rPr>
                <w:rFonts w:ascii="Arial" w:hAnsi="Arial" w:cs="Arial"/>
              </w:rPr>
              <w:fldChar w:fldCharType="begin">
                <w:ffData>
                  <w:name w:val="Kontrollkästchen88"/>
                  <w:enabled/>
                  <w:calcOnExit w:val="0"/>
                  <w:checkBox>
                    <w:sizeAuto/>
                    <w:default w:val="0"/>
                  </w:checkBox>
                </w:ffData>
              </w:fldChar>
            </w:r>
            <w:r w:rsidRPr="00F2213B">
              <w:rPr>
                <w:rFonts w:ascii="Arial" w:hAnsi="Arial" w:cs="Arial"/>
              </w:rPr>
              <w:instrText xml:space="preserve"> FORMCHECKBOX </w:instrText>
            </w:r>
            <w:r w:rsidR="00D12454">
              <w:rPr>
                <w:rFonts w:ascii="Arial" w:hAnsi="Arial" w:cs="Arial"/>
              </w:rPr>
            </w:r>
            <w:r w:rsidR="00D12454">
              <w:rPr>
                <w:rFonts w:ascii="Arial" w:hAnsi="Arial" w:cs="Arial"/>
              </w:rPr>
              <w:fldChar w:fldCharType="separate"/>
            </w:r>
            <w:r w:rsidRPr="00F2213B">
              <w:rPr>
                <w:rFonts w:ascii="Arial" w:hAnsi="Arial" w:cs="Arial"/>
              </w:rPr>
              <w:fldChar w:fldCharType="end"/>
            </w:r>
          </w:p>
        </w:tc>
        <w:tc>
          <w:tcPr>
            <w:tcW w:w="858" w:type="dxa"/>
            <w:vMerge/>
            <w:tcBorders>
              <w:left w:val="single" w:sz="4" w:space="0" w:color="auto"/>
              <w:right w:val="nil"/>
            </w:tcBorders>
          </w:tcPr>
          <w:p w:rsidR="000B6827" w:rsidRPr="00F2213B" w:rsidRDefault="000B6827" w:rsidP="004F650B">
            <w:pPr>
              <w:spacing w:before="40" w:after="40"/>
              <w:jc w:val="center"/>
              <w:rPr>
                <w:rFonts w:ascii="Arial" w:hAnsi="Arial" w:cs="Arial"/>
              </w:rPr>
            </w:pPr>
          </w:p>
        </w:tc>
      </w:tr>
      <w:tr w:rsidR="000B6827" w:rsidRPr="00F2213B" w:rsidTr="004F650B">
        <w:trPr>
          <w:jc w:val="center"/>
        </w:trPr>
        <w:tc>
          <w:tcPr>
            <w:tcW w:w="7601" w:type="dxa"/>
            <w:tcBorders>
              <w:right w:val="single" w:sz="4" w:space="0" w:color="auto"/>
            </w:tcBorders>
          </w:tcPr>
          <w:p w:rsidR="000B6827" w:rsidRPr="00F2213B" w:rsidRDefault="000B6827" w:rsidP="004F650B">
            <w:pPr>
              <w:numPr>
                <w:ilvl w:val="0"/>
                <w:numId w:val="1"/>
              </w:numPr>
              <w:spacing w:before="40" w:after="40"/>
              <w:jc w:val="both"/>
              <w:rPr>
                <w:rFonts w:ascii="Arial" w:hAnsi="Arial" w:cs="Arial"/>
              </w:rPr>
            </w:pPr>
            <w:r w:rsidRPr="00F2213B">
              <w:rPr>
                <w:rFonts w:ascii="Arial" w:hAnsi="Arial" w:cs="Arial"/>
              </w:rPr>
              <w:t>Die Vermittlung und Aufnahme der versicherungspflichtigen Beschäftigung erfolgte innerhalb der individuellen Zuweisungsdauer des Teilnehmers?</w:t>
            </w:r>
          </w:p>
        </w:tc>
        <w:tc>
          <w:tcPr>
            <w:tcW w:w="857" w:type="dxa"/>
            <w:tcBorders>
              <w:left w:val="single" w:sz="4" w:space="0" w:color="auto"/>
              <w:right w:val="single" w:sz="4" w:space="0" w:color="auto"/>
            </w:tcBorders>
          </w:tcPr>
          <w:p w:rsidR="000B6827" w:rsidRPr="00F2213B" w:rsidRDefault="000B6827" w:rsidP="004F650B">
            <w:pPr>
              <w:spacing w:before="40" w:after="40"/>
              <w:jc w:val="center"/>
              <w:rPr>
                <w:rFonts w:ascii="Arial" w:hAnsi="Arial" w:cs="Arial"/>
              </w:rPr>
            </w:pPr>
            <w:r w:rsidRPr="00F2213B">
              <w:rPr>
                <w:rFonts w:ascii="Arial" w:hAnsi="Arial" w:cs="Arial"/>
              </w:rPr>
              <w:t>ja</w:t>
            </w:r>
          </w:p>
          <w:p w:rsidR="000B6827" w:rsidRPr="00F2213B" w:rsidRDefault="000B6827" w:rsidP="004F650B">
            <w:pPr>
              <w:spacing w:before="40" w:after="40"/>
              <w:jc w:val="center"/>
              <w:rPr>
                <w:rFonts w:ascii="Arial" w:hAnsi="Arial" w:cs="Arial"/>
              </w:rPr>
            </w:pPr>
            <w:r w:rsidRPr="00F2213B">
              <w:rPr>
                <w:rFonts w:ascii="Arial" w:hAnsi="Arial" w:cs="Arial"/>
              </w:rPr>
              <w:fldChar w:fldCharType="begin">
                <w:ffData>
                  <w:name w:val="Kontrollkästchen87"/>
                  <w:enabled/>
                  <w:calcOnExit w:val="0"/>
                  <w:checkBox>
                    <w:sizeAuto/>
                    <w:default w:val="0"/>
                  </w:checkBox>
                </w:ffData>
              </w:fldChar>
            </w:r>
            <w:r w:rsidRPr="00F2213B">
              <w:rPr>
                <w:rFonts w:ascii="Arial" w:hAnsi="Arial" w:cs="Arial"/>
              </w:rPr>
              <w:instrText xml:space="preserve"> FORMCHECKBOX </w:instrText>
            </w:r>
            <w:r w:rsidR="00D12454">
              <w:rPr>
                <w:rFonts w:ascii="Arial" w:hAnsi="Arial" w:cs="Arial"/>
              </w:rPr>
            </w:r>
            <w:r w:rsidR="00D12454">
              <w:rPr>
                <w:rFonts w:ascii="Arial" w:hAnsi="Arial" w:cs="Arial"/>
              </w:rPr>
              <w:fldChar w:fldCharType="separate"/>
            </w:r>
            <w:r w:rsidRPr="00F2213B">
              <w:rPr>
                <w:rFonts w:ascii="Arial" w:hAnsi="Arial" w:cs="Arial"/>
              </w:rPr>
              <w:fldChar w:fldCharType="end"/>
            </w:r>
          </w:p>
        </w:tc>
        <w:tc>
          <w:tcPr>
            <w:tcW w:w="857" w:type="dxa"/>
            <w:tcBorders>
              <w:left w:val="single" w:sz="4" w:space="0" w:color="auto"/>
              <w:right w:val="single" w:sz="4" w:space="0" w:color="auto"/>
            </w:tcBorders>
          </w:tcPr>
          <w:p w:rsidR="000B6827" w:rsidRPr="00F2213B" w:rsidRDefault="000B6827" w:rsidP="004F650B">
            <w:pPr>
              <w:spacing w:before="40" w:after="40"/>
              <w:jc w:val="center"/>
              <w:rPr>
                <w:rFonts w:ascii="Arial" w:hAnsi="Arial" w:cs="Arial"/>
              </w:rPr>
            </w:pPr>
            <w:r w:rsidRPr="00F2213B">
              <w:rPr>
                <w:rFonts w:ascii="Arial" w:hAnsi="Arial" w:cs="Arial"/>
              </w:rPr>
              <w:t>nein</w:t>
            </w:r>
          </w:p>
          <w:p w:rsidR="000B6827" w:rsidRPr="00F2213B" w:rsidRDefault="000B6827" w:rsidP="004F650B">
            <w:pPr>
              <w:spacing w:before="40" w:after="40"/>
              <w:jc w:val="center"/>
              <w:rPr>
                <w:rFonts w:ascii="Arial" w:hAnsi="Arial" w:cs="Arial"/>
              </w:rPr>
            </w:pPr>
            <w:r w:rsidRPr="00F2213B">
              <w:rPr>
                <w:rFonts w:ascii="Arial" w:hAnsi="Arial" w:cs="Arial"/>
              </w:rPr>
              <w:fldChar w:fldCharType="begin">
                <w:ffData>
                  <w:name w:val="Kontrollkästchen88"/>
                  <w:enabled/>
                  <w:calcOnExit w:val="0"/>
                  <w:checkBox>
                    <w:sizeAuto/>
                    <w:default w:val="0"/>
                  </w:checkBox>
                </w:ffData>
              </w:fldChar>
            </w:r>
            <w:r w:rsidRPr="00F2213B">
              <w:rPr>
                <w:rFonts w:ascii="Arial" w:hAnsi="Arial" w:cs="Arial"/>
              </w:rPr>
              <w:instrText xml:space="preserve"> FORMCHECKBOX </w:instrText>
            </w:r>
            <w:r w:rsidR="00D12454">
              <w:rPr>
                <w:rFonts w:ascii="Arial" w:hAnsi="Arial" w:cs="Arial"/>
              </w:rPr>
            </w:r>
            <w:r w:rsidR="00D12454">
              <w:rPr>
                <w:rFonts w:ascii="Arial" w:hAnsi="Arial" w:cs="Arial"/>
              </w:rPr>
              <w:fldChar w:fldCharType="separate"/>
            </w:r>
            <w:r w:rsidRPr="00F2213B">
              <w:rPr>
                <w:rFonts w:ascii="Arial" w:hAnsi="Arial" w:cs="Arial"/>
              </w:rPr>
              <w:fldChar w:fldCharType="end"/>
            </w:r>
          </w:p>
        </w:tc>
        <w:tc>
          <w:tcPr>
            <w:tcW w:w="858" w:type="dxa"/>
            <w:vMerge/>
            <w:tcBorders>
              <w:left w:val="single" w:sz="4" w:space="0" w:color="auto"/>
              <w:right w:val="nil"/>
            </w:tcBorders>
          </w:tcPr>
          <w:p w:rsidR="000B6827" w:rsidRPr="00F2213B" w:rsidRDefault="000B6827" w:rsidP="004F650B">
            <w:pPr>
              <w:spacing w:before="40" w:after="40"/>
              <w:jc w:val="center"/>
              <w:rPr>
                <w:rFonts w:ascii="Arial" w:hAnsi="Arial" w:cs="Arial"/>
              </w:rPr>
            </w:pPr>
          </w:p>
        </w:tc>
      </w:tr>
      <w:tr w:rsidR="000B6827" w:rsidRPr="00F2213B" w:rsidTr="004F650B">
        <w:trPr>
          <w:jc w:val="center"/>
        </w:trPr>
        <w:tc>
          <w:tcPr>
            <w:tcW w:w="7601" w:type="dxa"/>
            <w:tcBorders>
              <w:right w:val="single" w:sz="4" w:space="0" w:color="auto"/>
            </w:tcBorders>
          </w:tcPr>
          <w:p w:rsidR="000B6827" w:rsidRPr="00F2213B" w:rsidRDefault="000B6827" w:rsidP="004F650B">
            <w:pPr>
              <w:numPr>
                <w:ilvl w:val="0"/>
                <w:numId w:val="1"/>
              </w:numPr>
              <w:spacing w:before="40" w:after="40"/>
              <w:jc w:val="both"/>
              <w:rPr>
                <w:rFonts w:ascii="Arial" w:hAnsi="Arial" w:cs="Arial"/>
              </w:rPr>
            </w:pPr>
            <w:r w:rsidRPr="00F2213B">
              <w:rPr>
                <w:rFonts w:ascii="Arial" w:hAnsi="Arial" w:cs="Arial"/>
              </w:rPr>
              <w:t>Das versicherungspflichtige Beschäftigungsverhältnis bestand mindestens sechs Wochen ununterbrochen?</w:t>
            </w:r>
          </w:p>
        </w:tc>
        <w:tc>
          <w:tcPr>
            <w:tcW w:w="857" w:type="dxa"/>
            <w:tcBorders>
              <w:left w:val="single" w:sz="4" w:space="0" w:color="auto"/>
              <w:right w:val="single" w:sz="4" w:space="0" w:color="auto"/>
            </w:tcBorders>
          </w:tcPr>
          <w:p w:rsidR="000B6827" w:rsidRPr="00F2213B" w:rsidRDefault="000B6827" w:rsidP="004F650B">
            <w:pPr>
              <w:spacing w:before="40" w:after="40"/>
              <w:jc w:val="center"/>
              <w:rPr>
                <w:rFonts w:ascii="Arial" w:hAnsi="Arial" w:cs="Arial"/>
              </w:rPr>
            </w:pPr>
            <w:r w:rsidRPr="00F2213B">
              <w:rPr>
                <w:rFonts w:ascii="Arial" w:hAnsi="Arial" w:cs="Arial"/>
              </w:rPr>
              <w:t>ja</w:t>
            </w:r>
          </w:p>
          <w:p w:rsidR="000B6827" w:rsidRPr="00F2213B" w:rsidRDefault="000B6827" w:rsidP="004F650B">
            <w:pPr>
              <w:spacing w:before="40" w:after="40"/>
              <w:jc w:val="center"/>
              <w:rPr>
                <w:rFonts w:ascii="Arial" w:hAnsi="Arial" w:cs="Arial"/>
              </w:rPr>
            </w:pPr>
            <w:r w:rsidRPr="00F2213B">
              <w:rPr>
                <w:rFonts w:ascii="Arial" w:hAnsi="Arial" w:cs="Arial"/>
              </w:rPr>
              <w:fldChar w:fldCharType="begin">
                <w:ffData>
                  <w:name w:val="Kontrollkästchen87"/>
                  <w:enabled/>
                  <w:calcOnExit w:val="0"/>
                  <w:checkBox>
                    <w:sizeAuto/>
                    <w:default w:val="0"/>
                  </w:checkBox>
                </w:ffData>
              </w:fldChar>
            </w:r>
            <w:r w:rsidRPr="00F2213B">
              <w:rPr>
                <w:rFonts w:ascii="Arial" w:hAnsi="Arial" w:cs="Arial"/>
              </w:rPr>
              <w:instrText xml:space="preserve"> FORMCHECKBOX </w:instrText>
            </w:r>
            <w:r w:rsidR="00D12454">
              <w:rPr>
                <w:rFonts w:ascii="Arial" w:hAnsi="Arial" w:cs="Arial"/>
              </w:rPr>
            </w:r>
            <w:r w:rsidR="00D12454">
              <w:rPr>
                <w:rFonts w:ascii="Arial" w:hAnsi="Arial" w:cs="Arial"/>
              </w:rPr>
              <w:fldChar w:fldCharType="separate"/>
            </w:r>
            <w:r w:rsidRPr="00F2213B">
              <w:rPr>
                <w:rFonts w:ascii="Arial" w:hAnsi="Arial" w:cs="Arial"/>
              </w:rPr>
              <w:fldChar w:fldCharType="end"/>
            </w:r>
          </w:p>
        </w:tc>
        <w:tc>
          <w:tcPr>
            <w:tcW w:w="857" w:type="dxa"/>
            <w:tcBorders>
              <w:left w:val="single" w:sz="4" w:space="0" w:color="auto"/>
              <w:right w:val="single" w:sz="4" w:space="0" w:color="auto"/>
            </w:tcBorders>
          </w:tcPr>
          <w:p w:rsidR="000B6827" w:rsidRPr="00F2213B" w:rsidRDefault="000B6827" w:rsidP="004F650B">
            <w:pPr>
              <w:spacing w:before="40" w:after="40"/>
              <w:jc w:val="center"/>
              <w:rPr>
                <w:rFonts w:ascii="Arial" w:hAnsi="Arial" w:cs="Arial"/>
              </w:rPr>
            </w:pPr>
            <w:r w:rsidRPr="00F2213B">
              <w:rPr>
                <w:rFonts w:ascii="Arial" w:hAnsi="Arial" w:cs="Arial"/>
              </w:rPr>
              <w:t>nein</w:t>
            </w:r>
          </w:p>
          <w:p w:rsidR="000B6827" w:rsidRPr="00F2213B" w:rsidRDefault="000B6827" w:rsidP="004F650B">
            <w:pPr>
              <w:spacing w:before="40" w:after="40"/>
              <w:jc w:val="center"/>
              <w:rPr>
                <w:rFonts w:ascii="Arial" w:hAnsi="Arial" w:cs="Arial"/>
              </w:rPr>
            </w:pPr>
            <w:r w:rsidRPr="00F2213B">
              <w:rPr>
                <w:rFonts w:ascii="Arial" w:hAnsi="Arial" w:cs="Arial"/>
              </w:rPr>
              <w:fldChar w:fldCharType="begin">
                <w:ffData>
                  <w:name w:val="Kontrollkästchen88"/>
                  <w:enabled/>
                  <w:calcOnExit w:val="0"/>
                  <w:checkBox>
                    <w:sizeAuto/>
                    <w:default w:val="0"/>
                  </w:checkBox>
                </w:ffData>
              </w:fldChar>
            </w:r>
            <w:r w:rsidRPr="00F2213B">
              <w:rPr>
                <w:rFonts w:ascii="Arial" w:hAnsi="Arial" w:cs="Arial"/>
              </w:rPr>
              <w:instrText xml:space="preserve"> FORMCHECKBOX </w:instrText>
            </w:r>
            <w:r w:rsidR="00D12454">
              <w:rPr>
                <w:rFonts w:ascii="Arial" w:hAnsi="Arial" w:cs="Arial"/>
              </w:rPr>
            </w:r>
            <w:r w:rsidR="00D12454">
              <w:rPr>
                <w:rFonts w:ascii="Arial" w:hAnsi="Arial" w:cs="Arial"/>
              </w:rPr>
              <w:fldChar w:fldCharType="separate"/>
            </w:r>
            <w:r w:rsidRPr="00F2213B">
              <w:rPr>
                <w:rFonts w:ascii="Arial" w:hAnsi="Arial" w:cs="Arial"/>
              </w:rPr>
              <w:fldChar w:fldCharType="end"/>
            </w:r>
          </w:p>
        </w:tc>
        <w:tc>
          <w:tcPr>
            <w:tcW w:w="858" w:type="dxa"/>
            <w:vMerge/>
            <w:tcBorders>
              <w:left w:val="single" w:sz="4" w:space="0" w:color="auto"/>
              <w:right w:val="nil"/>
            </w:tcBorders>
          </w:tcPr>
          <w:p w:rsidR="000B6827" w:rsidRPr="00F2213B" w:rsidRDefault="000B6827" w:rsidP="004F650B">
            <w:pPr>
              <w:spacing w:before="40" w:after="40"/>
              <w:jc w:val="center"/>
              <w:rPr>
                <w:rFonts w:ascii="Arial" w:hAnsi="Arial" w:cs="Arial"/>
              </w:rPr>
            </w:pPr>
          </w:p>
        </w:tc>
      </w:tr>
      <w:tr w:rsidR="000B6827" w:rsidRPr="00F2213B" w:rsidTr="004F650B">
        <w:trPr>
          <w:jc w:val="center"/>
        </w:trPr>
        <w:tc>
          <w:tcPr>
            <w:tcW w:w="7601" w:type="dxa"/>
            <w:tcBorders>
              <w:right w:val="single" w:sz="4" w:space="0" w:color="auto"/>
            </w:tcBorders>
          </w:tcPr>
          <w:p w:rsidR="000B6827" w:rsidRPr="00F2213B" w:rsidRDefault="000B6827" w:rsidP="004F650B">
            <w:pPr>
              <w:numPr>
                <w:ilvl w:val="0"/>
                <w:numId w:val="1"/>
              </w:numPr>
              <w:spacing w:before="40" w:after="40"/>
              <w:jc w:val="both"/>
              <w:rPr>
                <w:rFonts w:ascii="Arial" w:hAnsi="Arial" w:cs="Arial"/>
              </w:rPr>
            </w:pPr>
            <w:r w:rsidRPr="00F2213B">
              <w:rPr>
                <w:rFonts w:ascii="Arial" w:hAnsi="Arial" w:cs="Arial"/>
              </w:rPr>
              <w:t>Der Beschäftigungsbetrieb hat einen Eingliederungszuschuss beantragt?</w:t>
            </w:r>
          </w:p>
        </w:tc>
        <w:tc>
          <w:tcPr>
            <w:tcW w:w="857" w:type="dxa"/>
            <w:tcBorders>
              <w:left w:val="single" w:sz="4" w:space="0" w:color="auto"/>
              <w:right w:val="single" w:sz="4" w:space="0" w:color="auto"/>
            </w:tcBorders>
          </w:tcPr>
          <w:p w:rsidR="000B6827" w:rsidRPr="00F2213B" w:rsidRDefault="000B6827" w:rsidP="004F650B">
            <w:pPr>
              <w:spacing w:before="40" w:after="40"/>
              <w:jc w:val="center"/>
              <w:rPr>
                <w:rFonts w:ascii="Arial" w:hAnsi="Arial" w:cs="Arial"/>
              </w:rPr>
            </w:pPr>
            <w:r w:rsidRPr="00F2213B">
              <w:rPr>
                <w:rFonts w:ascii="Arial" w:hAnsi="Arial" w:cs="Arial"/>
              </w:rPr>
              <w:t>ja</w:t>
            </w:r>
          </w:p>
          <w:p w:rsidR="000B6827" w:rsidRPr="00F2213B" w:rsidRDefault="000B6827" w:rsidP="004F650B">
            <w:pPr>
              <w:spacing w:before="40" w:after="40"/>
              <w:jc w:val="center"/>
              <w:rPr>
                <w:rFonts w:ascii="Arial" w:hAnsi="Arial" w:cs="Arial"/>
              </w:rPr>
            </w:pPr>
            <w:r w:rsidRPr="00F2213B">
              <w:rPr>
                <w:rFonts w:ascii="Arial" w:hAnsi="Arial" w:cs="Arial"/>
              </w:rPr>
              <w:fldChar w:fldCharType="begin">
                <w:ffData>
                  <w:name w:val="Kontrollkästchen87"/>
                  <w:enabled/>
                  <w:calcOnExit w:val="0"/>
                  <w:checkBox>
                    <w:sizeAuto/>
                    <w:default w:val="0"/>
                  </w:checkBox>
                </w:ffData>
              </w:fldChar>
            </w:r>
            <w:r w:rsidRPr="00F2213B">
              <w:rPr>
                <w:rFonts w:ascii="Arial" w:hAnsi="Arial" w:cs="Arial"/>
              </w:rPr>
              <w:instrText xml:space="preserve"> FORMCHECKBOX </w:instrText>
            </w:r>
            <w:r w:rsidR="00D12454">
              <w:rPr>
                <w:rFonts w:ascii="Arial" w:hAnsi="Arial" w:cs="Arial"/>
              </w:rPr>
            </w:r>
            <w:r w:rsidR="00D12454">
              <w:rPr>
                <w:rFonts w:ascii="Arial" w:hAnsi="Arial" w:cs="Arial"/>
              </w:rPr>
              <w:fldChar w:fldCharType="separate"/>
            </w:r>
            <w:r w:rsidRPr="00F2213B">
              <w:rPr>
                <w:rFonts w:ascii="Arial" w:hAnsi="Arial" w:cs="Arial"/>
              </w:rPr>
              <w:fldChar w:fldCharType="end"/>
            </w:r>
          </w:p>
        </w:tc>
        <w:tc>
          <w:tcPr>
            <w:tcW w:w="857" w:type="dxa"/>
            <w:tcBorders>
              <w:left w:val="single" w:sz="4" w:space="0" w:color="auto"/>
              <w:right w:val="single" w:sz="4" w:space="0" w:color="auto"/>
            </w:tcBorders>
          </w:tcPr>
          <w:p w:rsidR="000B6827" w:rsidRPr="00F2213B" w:rsidRDefault="000B6827" w:rsidP="004F650B">
            <w:pPr>
              <w:spacing w:before="40" w:after="40"/>
              <w:jc w:val="center"/>
              <w:rPr>
                <w:rFonts w:ascii="Arial" w:hAnsi="Arial" w:cs="Arial"/>
              </w:rPr>
            </w:pPr>
            <w:r w:rsidRPr="00F2213B">
              <w:rPr>
                <w:rFonts w:ascii="Arial" w:hAnsi="Arial" w:cs="Arial"/>
              </w:rPr>
              <w:t>nein</w:t>
            </w:r>
          </w:p>
          <w:p w:rsidR="000B6827" w:rsidRPr="00F2213B" w:rsidRDefault="000B6827" w:rsidP="004F650B">
            <w:pPr>
              <w:spacing w:before="40" w:after="40"/>
              <w:jc w:val="center"/>
              <w:rPr>
                <w:rFonts w:ascii="Arial" w:hAnsi="Arial" w:cs="Arial"/>
              </w:rPr>
            </w:pPr>
            <w:r w:rsidRPr="00F2213B">
              <w:rPr>
                <w:rFonts w:ascii="Arial" w:hAnsi="Arial" w:cs="Arial"/>
              </w:rPr>
              <w:fldChar w:fldCharType="begin">
                <w:ffData>
                  <w:name w:val="Kontrollkästchen88"/>
                  <w:enabled/>
                  <w:calcOnExit w:val="0"/>
                  <w:checkBox>
                    <w:sizeAuto/>
                    <w:default w:val="0"/>
                  </w:checkBox>
                </w:ffData>
              </w:fldChar>
            </w:r>
            <w:r w:rsidRPr="00F2213B">
              <w:rPr>
                <w:rFonts w:ascii="Arial" w:hAnsi="Arial" w:cs="Arial"/>
              </w:rPr>
              <w:instrText xml:space="preserve"> FORMCHECKBOX </w:instrText>
            </w:r>
            <w:r w:rsidR="00D12454">
              <w:rPr>
                <w:rFonts w:ascii="Arial" w:hAnsi="Arial" w:cs="Arial"/>
              </w:rPr>
            </w:r>
            <w:r w:rsidR="00D12454">
              <w:rPr>
                <w:rFonts w:ascii="Arial" w:hAnsi="Arial" w:cs="Arial"/>
              </w:rPr>
              <w:fldChar w:fldCharType="separate"/>
            </w:r>
            <w:r w:rsidRPr="00F2213B">
              <w:rPr>
                <w:rFonts w:ascii="Arial" w:hAnsi="Arial" w:cs="Arial"/>
              </w:rPr>
              <w:fldChar w:fldCharType="end"/>
            </w:r>
          </w:p>
        </w:tc>
        <w:tc>
          <w:tcPr>
            <w:tcW w:w="858" w:type="dxa"/>
            <w:vMerge/>
            <w:tcBorders>
              <w:left w:val="single" w:sz="4" w:space="0" w:color="auto"/>
              <w:right w:val="nil"/>
            </w:tcBorders>
          </w:tcPr>
          <w:p w:rsidR="000B6827" w:rsidRPr="00F2213B" w:rsidRDefault="000B6827" w:rsidP="004F650B">
            <w:pPr>
              <w:spacing w:before="40" w:after="40"/>
              <w:jc w:val="center"/>
              <w:rPr>
                <w:rFonts w:ascii="Arial" w:hAnsi="Arial" w:cs="Arial"/>
              </w:rPr>
            </w:pPr>
          </w:p>
        </w:tc>
      </w:tr>
      <w:tr w:rsidR="000B6827" w:rsidRPr="00F2213B" w:rsidTr="004F650B">
        <w:trPr>
          <w:jc w:val="center"/>
        </w:trPr>
        <w:tc>
          <w:tcPr>
            <w:tcW w:w="7601" w:type="dxa"/>
            <w:tcBorders>
              <w:right w:val="single" w:sz="4" w:space="0" w:color="auto"/>
            </w:tcBorders>
          </w:tcPr>
          <w:p w:rsidR="000B6827" w:rsidRPr="00F2213B" w:rsidRDefault="000B6827" w:rsidP="004F650B">
            <w:pPr>
              <w:numPr>
                <w:ilvl w:val="0"/>
                <w:numId w:val="1"/>
              </w:numPr>
              <w:spacing w:before="40" w:after="40"/>
              <w:jc w:val="both"/>
              <w:rPr>
                <w:rFonts w:ascii="Arial" w:hAnsi="Arial" w:cs="Arial"/>
              </w:rPr>
            </w:pPr>
            <w:r w:rsidRPr="00F2213B">
              <w:rPr>
                <w:rFonts w:ascii="Arial" w:hAnsi="Arial" w:cs="Arial"/>
              </w:rPr>
              <w:t>Nur zu beantworten, wenn Frage 5. bejaht wurde.</w:t>
            </w:r>
          </w:p>
          <w:p w:rsidR="000B6827" w:rsidRPr="00F2213B" w:rsidRDefault="000B6827" w:rsidP="004F650B">
            <w:pPr>
              <w:spacing w:before="40" w:after="40"/>
              <w:ind w:left="360"/>
              <w:jc w:val="both"/>
              <w:rPr>
                <w:rFonts w:ascii="Arial" w:hAnsi="Arial" w:cs="Arial"/>
              </w:rPr>
            </w:pPr>
            <w:r w:rsidRPr="00F2213B">
              <w:rPr>
                <w:rFonts w:ascii="Arial" w:hAnsi="Arial" w:cs="Arial"/>
              </w:rPr>
              <w:t>Der Beschäftigungsbetrieb hat im Antrag auf EGZ die Vermittlung des Beschäftigungsverhältnisses durch einen Maßnahmeträger bestätigt.</w:t>
            </w:r>
          </w:p>
        </w:tc>
        <w:tc>
          <w:tcPr>
            <w:tcW w:w="857" w:type="dxa"/>
            <w:tcBorders>
              <w:left w:val="single" w:sz="4" w:space="0" w:color="auto"/>
              <w:right w:val="single" w:sz="4" w:space="0" w:color="auto"/>
            </w:tcBorders>
          </w:tcPr>
          <w:p w:rsidR="000B6827" w:rsidRPr="00F2213B" w:rsidRDefault="000B6827" w:rsidP="004F650B">
            <w:pPr>
              <w:spacing w:before="40" w:after="40"/>
              <w:jc w:val="center"/>
              <w:rPr>
                <w:rFonts w:ascii="Arial" w:hAnsi="Arial" w:cs="Arial"/>
              </w:rPr>
            </w:pPr>
            <w:r w:rsidRPr="00F2213B">
              <w:rPr>
                <w:rFonts w:ascii="Arial" w:hAnsi="Arial" w:cs="Arial"/>
              </w:rPr>
              <w:t>ja</w:t>
            </w:r>
          </w:p>
          <w:p w:rsidR="000B6827" w:rsidRPr="00F2213B" w:rsidRDefault="000B6827" w:rsidP="004F650B">
            <w:pPr>
              <w:spacing w:before="40" w:after="40"/>
              <w:jc w:val="center"/>
              <w:rPr>
                <w:rFonts w:ascii="Arial" w:hAnsi="Arial" w:cs="Arial"/>
              </w:rPr>
            </w:pPr>
            <w:r w:rsidRPr="00F2213B">
              <w:rPr>
                <w:rFonts w:ascii="Arial" w:hAnsi="Arial" w:cs="Arial"/>
              </w:rPr>
              <w:fldChar w:fldCharType="begin">
                <w:ffData>
                  <w:name w:val="Kontrollkästchen87"/>
                  <w:enabled/>
                  <w:calcOnExit w:val="0"/>
                  <w:checkBox>
                    <w:sizeAuto/>
                    <w:default w:val="0"/>
                  </w:checkBox>
                </w:ffData>
              </w:fldChar>
            </w:r>
            <w:r w:rsidRPr="00F2213B">
              <w:rPr>
                <w:rFonts w:ascii="Arial" w:hAnsi="Arial" w:cs="Arial"/>
              </w:rPr>
              <w:instrText xml:space="preserve"> FORMCHECKBOX </w:instrText>
            </w:r>
            <w:r w:rsidR="00D12454">
              <w:rPr>
                <w:rFonts w:ascii="Arial" w:hAnsi="Arial" w:cs="Arial"/>
              </w:rPr>
            </w:r>
            <w:r w:rsidR="00D12454">
              <w:rPr>
                <w:rFonts w:ascii="Arial" w:hAnsi="Arial" w:cs="Arial"/>
              </w:rPr>
              <w:fldChar w:fldCharType="separate"/>
            </w:r>
            <w:r w:rsidRPr="00F2213B">
              <w:rPr>
                <w:rFonts w:ascii="Arial" w:hAnsi="Arial" w:cs="Arial"/>
              </w:rPr>
              <w:fldChar w:fldCharType="end"/>
            </w:r>
          </w:p>
        </w:tc>
        <w:tc>
          <w:tcPr>
            <w:tcW w:w="857" w:type="dxa"/>
            <w:tcBorders>
              <w:left w:val="single" w:sz="4" w:space="0" w:color="auto"/>
              <w:right w:val="single" w:sz="4" w:space="0" w:color="auto"/>
            </w:tcBorders>
          </w:tcPr>
          <w:p w:rsidR="000B6827" w:rsidRPr="00F2213B" w:rsidRDefault="000B6827" w:rsidP="004F650B">
            <w:pPr>
              <w:spacing w:before="40" w:after="40"/>
              <w:jc w:val="center"/>
              <w:rPr>
                <w:rFonts w:ascii="Arial" w:hAnsi="Arial" w:cs="Arial"/>
              </w:rPr>
            </w:pPr>
            <w:r w:rsidRPr="00F2213B">
              <w:rPr>
                <w:rFonts w:ascii="Arial" w:hAnsi="Arial" w:cs="Arial"/>
              </w:rPr>
              <w:t>nein</w:t>
            </w:r>
          </w:p>
          <w:p w:rsidR="000B6827" w:rsidRPr="00F2213B" w:rsidRDefault="000B6827" w:rsidP="004F650B">
            <w:pPr>
              <w:spacing w:before="40" w:after="40"/>
              <w:jc w:val="center"/>
              <w:rPr>
                <w:rFonts w:ascii="Arial" w:hAnsi="Arial" w:cs="Arial"/>
              </w:rPr>
            </w:pPr>
            <w:r w:rsidRPr="00F2213B">
              <w:rPr>
                <w:rFonts w:ascii="Arial" w:hAnsi="Arial" w:cs="Arial"/>
              </w:rPr>
              <w:fldChar w:fldCharType="begin">
                <w:ffData>
                  <w:name w:val="Kontrollkästchen88"/>
                  <w:enabled/>
                  <w:calcOnExit w:val="0"/>
                  <w:checkBox>
                    <w:sizeAuto/>
                    <w:default w:val="0"/>
                  </w:checkBox>
                </w:ffData>
              </w:fldChar>
            </w:r>
            <w:r w:rsidRPr="00F2213B">
              <w:rPr>
                <w:rFonts w:ascii="Arial" w:hAnsi="Arial" w:cs="Arial"/>
              </w:rPr>
              <w:instrText xml:space="preserve"> FORMCHECKBOX </w:instrText>
            </w:r>
            <w:r w:rsidR="00D12454">
              <w:rPr>
                <w:rFonts w:ascii="Arial" w:hAnsi="Arial" w:cs="Arial"/>
              </w:rPr>
            </w:r>
            <w:r w:rsidR="00D12454">
              <w:rPr>
                <w:rFonts w:ascii="Arial" w:hAnsi="Arial" w:cs="Arial"/>
              </w:rPr>
              <w:fldChar w:fldCharType="separate"/>
            </w:r>
            <w:r w:rsidRPr="00F2213B">
              <w:rPr>
                <w:rFonts w:ascii="Arial" w:hAnsi="Arial" w:cs="Arial"/>
              </w:rPr>
              <w:fldChar w:fldCharType="end"/>
            </w:r>
          </w:p>
        </w:tc>
        <w:tc>
          <w:tcPr>
            <w:tcW w:w="858" w:type="dxa"/>
            <w:tcBorders>
              <w:left w:val="single" w:sz="4" w:space="0" w:color="auto"/>
              <w:bottom w:val="single" w:sz="4" w:space="0" w:color="auto"/>
            </w:tcBorders>
          </w:tcPr>
          <w:p w:rsidR="000B6827" w:rsidRPr="00F2213B" w:rsidRDefault="000B6827" w:rsidP="004F650B">
            <w:pPr>
              <w:spacing w:before="40" w:after="40"/>
              <w:jc w:val="center"/>
              <w:rPr>
                <w:rFonts w:ascii="Arial" w:hAnsi="Arial" w:cs="Arial"/>
              </w:rPr>
            </w:pPr>
            <w:r w:rsidRPr="00F2213B">
              <w:rPr>
                <w:rFonts w:ascii="Arial" w:hAnsi="Arial" w:cs="Arial"/>
              </w:rPr>
              <w:t>entfällt</w:t>
            </w:r>
          </w:p>
          <w:p w:rsidR="000B6827" w:rsidRPr="00F2213B" w:rsidRDefault="000B6827" w:rsidP="004F650B">
            <w:pPr>
              <w:spacing w:before="40" w:after="40"/>
              <w:jc w:val="center"/>
              <w:rPr>
                <w:rFonts w:ascii="Arial" w:hAnsi="Arial" w:cs="Arial"/>
              </w:rPr>
            </w:pPr>
            <w:r w:rsidRPr="00F2213B">
              <w:rPr>
                <w:rFonts w:ascii="Arial" w:hAnsi="Arial" w:cs="Arial"/>
              </w:rPr>
              <w:fldChar w:fldCharType="begin">
                <w:ffData>
                  <w:name w:val="Kontrollkästchen89"/>
                  <w:enabled/>
                  <w:calcOnExit w:val="0"/>
                  <w:checkBox>
                    <w:sizeAuto/>
                    <w:default w:val="0"/>
                  </w:checkBox>
                </w:ffData>
              </w:fldChar>
            </w:r>
            <w:r w:rsidRPr="00F2213B">
              <w:rPr>
                <w:rFonts w:ascii="Arial" w:hAnsi="Arial" w:cs="Arial"/>
              </w:rPr>
              <w:instrText xml:space="preserve"> FORMCHECKBOX </w:instrText>
            </w:r>
            <w:r w:rsidR="00D12454">
              <w:rPr>
                <w:rFonts w:ascii="Arial" w:hAnsi="Arial" w:cs="Arial"/>
              </w:rPr>
            </w:r>
            <w:r w:rsidR="00D12454">
              <w:rPr>
                <w:rFonts w:ascii="Arial" w:hAnsi="Arial" w:cs="Arial"/>
              </w:rPr>
              <w:fldChar w:fldCharType="separate"/>
            </w:r>
            <w:r w:rsidRPr="00F2213B">
              <w:rPr>
                <w:rFonts w:ascii="Arial" w:hAnsi="Arial" w:cs="Arial"/>
              </w:rPr>
              <w:fldChar w:fldCharType="end"/>
            </w:r>
          </w:p>
        </w:tc>
      </w:tr>
      <w:tr w:rsidR="000B6827" w:rsidRPr="00F2213B" w:rsidTr="004F650B">
        <w:trPr>
          <w:jc w:val="center"/>
        </w:trPr>
        <w:tc>
          <w:tcPr>
            <w:tcW w:w="7601" w:type="dxa"/>
            <w:tcBorders>
              <w:right w:val="single" w:sz="4" w:space="0" w:color="auto"/>
            </w:tcBorders>
          </w:tcPr>
          <w:p w:rsidR="000B6827" w:rsidRPr="00F2213B" w:rsidRDefault="000B6827" w:rsidP="004F650B">
            <w:pPr>
              <w:numPr>
                <w:ilvl w:val="0"/>
                <w:numId w:val="1"/>
              </w:numPr>
              <w:spacing w:before="40" w:after="40"/>
              <w:jc w:val="both"/>
              <w:rPr>
                <w:rFonts w:ascii="Arial" w:hAnsi="Arial" w:cs="Arial"/>
              </w:rPr>
            </w:pPr>
            <w:r w:rsidRPr="00F2213B">
              <w:rPr>
                <w:rFonts w:ascii="Arial" w:hAnsi="Arial" w:cs="Arial"/>
              </w:rPr>
              <w:t>Die Zahlungsvoraussetzungen für die 1. Rate der Vermittlungsvergütung liegen vor und wurden in COSACH dokumentiert?</w:t>
            </w:r>
          </w:p>
        </w:tc>
        <w:tc>
          <w:tcPr>
            <w:tcW w:w="857" w:type="dxa"/>
            <w:tcBorders>
              <w:left w:val="single" w:sz="4" w:space="0" w:color="auto"/>
              <w:right w:val="single" w:sz="4" w:space="0" w:color="auto"/>
            </w:tcBorders>
          </w:tcPr>
          <w:p w:rsidR="000B6827" w:rsidRPr="00F2213B" w:rsidRDefault="000B6827" w:rsidP="004F650B">
            <w:pPr>
              <w:spacing w:before="40" w:after="40"/>
              <w:jc w:val="center"/>
              <w:rPr>
                <w:rFonts w:ascii="Arial" w:hAnsi="Arial" w:cs="Arial"/>
              </w:rPr>
            </w:pPr>
            <w:r w:rsidRPr="00F2213B">
              <w:rPr>
                <w:rFonts w:ascii="Arial" w:hAnsi="Arial" w:cs="Arial"/>
              </w:rPr>
              <w:t>ja</w:t>
            </w:r>
          </w:p>
          <w:p w:rsidR="000B6827" w:rsidRPr="00F2213B" w:rsidRDefault="000B6827" w:rsidP="004F650B">
            <w:pPr>
              <w:spacing w:before="40" w:after="40"/>
              <w:jc w:val="center"/>
              <w:rPr>
                <w:rFonts w:ascii="Arial" w:hAnsi="Arial" w:cs="Arial"/>
              </w:rPr>
            </w:pPr>
            <w:r w:rsidRPr="00F2213B">
              <w:rPr>
                <w:rFonts w:ascii="Arial" w:hAnsi="Arial" w:cs="Arial"/>
              </w:rPr>
              <w:fldChar w:fldCharType="begin">
                <w:ffData>
                  <w:name w:val="Kontrollkästchen87"/>
                  <w:enabled/>
                  <w:calcOnExit w:val="0"/>
                  <w:checkBox>
                    <w:sizeAuto/>
                    <w:default w:val="0"/>
                  </w:checkBox>
                </w:ffData>
              </w:fldChar>
            </w:r>
            <w:r w:rsidRPr="00F2213B">
              <w:rPr>
                <w:rFonts w:ascii="Arial" w:hAnsi="Arial" w:cs="Arial"/>
              </w:rPr>
              <w:instrText xml:space="preserve"> FORMCHECKBOX </w:instrText>
            </w:r>
            <w:r w:rsidR="00D12454">
              <w:rPr>
                <w:rFonts w:ascii="Arial" w:hAnsi="Arial" w:cs="Arial"/>
              </w:rPr>
            </w:r>
            <w:r w:rsidR="00D12454">
              <w:rPr>
                <w:rFonts w:ascii="Arial" w:hAnsi="Arial" w:cs="Arial"/>
              </w:rPr>
              <w:fldChar w:fldCharType="separate"/>
            </w:r>
            <w:r w:rsidRPr="00F2213B">
              <w:rPr>
                <w:rFonts w:ascii="Arial" w:hAnsi="Arial" w:cs="Arial"/>
              </w:rPr>
              <w:fldChar w:fldCharType="end"/>
            </w:r>
          </w:p>
        </w:tc>
        <w:tc>
          <w:tcPr>
            <w:tcW w:w="857" w:type="dxa"/>
            <w:tcBorders>
              <w:left w:val="single" w:sz="4" w:space="0" w:color="auto"/>
              <w:right w:val="single" w:sz="4" w:space="0" w:color="auto"/>
            </w:tcBorders>
          </w:tcPr>
          <w:p w:rsidR="000B6827" w:rsidRPr="00F2213B" w:rsidRDefault="000B6827" w:rsidP="004F650B">
            <w:pPr>
              <w:spacing w:before="40" w:after="40"/>
              <w:jc w:val="center"/>
              <w:rPr>
                <w:rFonts w:ascii="Arial" w:hAnsi="Arial" w:cs="Arial"/>
              </w:rPr>
            </w:pPr>
            <w:r w:rsidRPr="00F2213B">
              <w:rPr>
                <w:rFonts w:ascii="Arial" w:hAnsi="Arial" w:cs="Arial"/>
              </w:rPr>
              <w:t>nein</w:t>
            </w:r>
          </w:p>
          <w:p w:rsidR="000B6827" w:rsidRPr="00F2213B" w:rsidRDefault="000B6827" w:rsidP="004F650B">
            <w:pPr>
              <w:spacing w:before="40" w:after="40"/>
              <w:jc w:val="center"/>
              <w:rPr>
                <w:rFonts w:ascii="Arial" w:hAnsi="Arial" w:cs="Arial"/>
              </w:rPr>
            </w:pPr>
            <w:r w:rsidRPr="00F2213B">
              <w:rPr>
                <w:rFonts w:ascii="Arial" w:hAnsi="Arial" w:cs="Arial"/>
              </w:rPr>
              <w:fldChar w:fldCharType="begin">
                <w:ffData>
                  <w:name w:val="Kontrollkästchen88"/>
                  <w:enabled/>
                  <w:calcOnExit w:val="0"/>
                  <w:checkBox>
                    <w:sizeAuto/>
                    <w:default w:val="0"/>
                  </w:checkBox>
                </w:ffData>
              </w:fldChar>
            </w:r>
            <w:r w:rsidRPr="00F2213B">
              <w:rPr>
                <w:rFonts w:ascii="Arial" w:hAnsi="Arial" w:cs="Arial"/>
              </w:rPr>
              <w:instrText xml:space="preserve"> FORMCHECKBOX </w:instrText>
            </w:r>
            <w:r w:rsidR="00D12454">
              <w:rPr>
                <w:rFonts w:ascii="Arial" w:hAnsi="Arial" w:cs="Arial"/>
              </w:rPr>
            </w:r>
            <w:r w:rsidR="00D12454">
              <w:rPr>
                <w:rFonts w:ascii="Arial" w:hAnsi="Arial" w:cs="Arial"/>
              </w:rPr>
              <w:fldChar w:fldCharType="separate"/>
            </w:r>
            <w:r w:rsidRPr="00F2213B">
              <w:rPr>
                <w:rFonts w:ascii="Arial" w:hAnsi="Arial" w:cs="Arial"/>
              </w:rPr>
              <w:fldChar w:fldCharType="end"/>
            </w:r>
          </w:p>
        </w:tc>
        <w:tc>
          <w:tcPr>
            <w:tcW w:w="858" w:type="dxa"/>
            <w:tcBorders>
              <w:left w:val="single" w:sz="4" w:space="0" w:color="auto"/>
              <w:bottom w:val="nil"/>
              <w:right w:val="nil"/>
            </w:tcBorders>
          </w:tcPr>
          <w:p w:rsidR="000B6827" w:rsidRPr="00F2213B" w:rsidRDefault="000B6827" w:rsidP="004F650B">
            <w:pPr>
              <w:spacing w:before="40" w:after="40"/>
              <w:jc w:val="center"/>
              <w:rPr>
                <w:rFonts w:ascii="Arial" w:hAnsi="Arial" w:cs="Arial"/>
              </w:rPr>
            </w:pPr>
          </w:p>
        </w:tc>
      </w:tr>
    </w:tbl>
    <w:p w:rsidR="000B6827" w:rsidRPr="00F2213B" w:rsidRDefault="000B6827" w:rsidP="000B6827">
      <w:pPr>
        <w:ind w:left="-360"/>
        <w:rPr>
          <w:rFonts w:ascii="Arial" w:hAnsi="Arial" w:cs="Arial"/>
        </w:rPr>
      </w:pPr>
    </w:p>
    <w:p w:rsidR="000B6827" w:rsidRPr="00F2213B" w:rsidRDefault="000B6827" w:rsidP="000B6827">
      <w:pPr>
        <w:ind w:left="-360"/>
        <w:rPr>
          <w:rFonts w:ascii="Arial" w:hAnsi="Arial" w:cs="Arial"/>
        </w:rPr>
      </w:pPr>
    </w:p>
    <w:p w:rsidR="000B6827" w:rsidRPr="00F2213B" w:rsidRDefault="000B6827" w:rsidP="000B6827">
      <w:pPr>
        <w:ind w:left="-360"/>
        <w:rPr>
          <w:rFonts w:ascii="Arial" w:hAnsi="Arial" w:cs="Arial"/>
        </w:rPr>
      </w:pPr>
    </w:p>
    <w:p w:rsidR="000B6827" w:rsidRPr="00F2213B" w:rsidRDefault="000B6827" w:rsidP="000B6827">
      <w:pPr>
        <w:ind w:left="-360"/>
        <w:rPr>
          <w:rFonts w:ascii="Arial" w:hAnsi="Arial" w:cs="Arial"/>
        </w:rPr>
      </w:pPr>
    </w:p>
    <w:tbl>
      <w:tblPr>
        <w:tblW w:w="0" w:type="auto"/>
        <w:tblInd w:w="3528" w:type="dxa"/>
        <w:tblBorders>
          <w:top w:val="single" w:sz="4" w:space="0" w:color="auto"/>
        </w:tblBorders>
        <w:tblLook w:val="01E0" w:firstRow="1" w:lastRow="1" w:firstColumn="1" w:lastColumn="1" w:noHBand="0" w:noVBand="0"/>
      </w:tblPr>
      <w:tblGrid>
        <w:gridCol w:w="6120"/>
      </w:tblGrid>
      <w:tr w:rsidR="000B6827" w:rsidRPr="00F2213B" w:rsidTr="004F650B">
        <w:tc>
          <w:tcPr>
            <w:tcW w:w="6120" w:type="dxa"/>
          </w:tcPr>
          <w:p w:rsidR="000B6827" w:rsidRPr="00F2213B" w:rsidRDefault="000B6827" w:rsidP="004F650B">
            <w:pPr>
              <w:ind w:left="-360"/>
              <w:jc w:val="center"/>
              <w:rPr>
                <w:rFonts w:ascii="Arial" w:hAnsi="Arial" w:cs="Arial"/>
                <w:sz w:val="18"/>
                <w:szCs w:val="18"/>
              </w:rPr>
            </w:pPr>
            <w:r w:rsidRPr="00F2213B">
              <w:rPr>
                <w:rFonts w:ascii="Arial" w:hAnsi="Arial" w:cs="Arial"/>
                <w:sz w:val="18"/>
                <w:szCs w:val="18"/>
              </w:rPr>
              <w:t>(Datum, Unterschrift)</w:t>
            </w:r>
          </w:p>
        </w:tc>
      </w:tr>
    </w:tbl>
    <w:p w:rsidR="000B6827" w:rsidRPr="00F2213B" w:rsidRDefault="000B6827" w:rsidP="000B6827">
      <w:pPr>
        <w:spacing w:before="105"/>
        <w:ind w:left="-360"/>
        <w:rPr>
          <w:rFonts w:ascii="Arial" w:hAnsi="Arial" w:cs="Arial"/>
          <w:b/>
        </w:rPr>
      </w:pPr>
    </w:p>
    <w:p w:rsidR="000B6827" w:rsidRPr="00F2213B" w:rsidRDefault="000B6827" w:rsidP="000B6827">
      <w:r w:rsidRPr="00F2213B">
        <w:br w:type="page"/>
      </w:r>
    </w:p>
    <w:p w:rsidR="000B6827" w:rsidRDefault="000B6827"/>
    <w:tbl>
      <w:tblPr>
        <w:tblStyle w:val="Tabellenraster"/>
        <w:tblW w:w="9755" w:type="dxa"/>
        <w:tblLook w:val="04A0" w:firstRow="1" w:lastRow="0" w:firstColumn="1" w:lastColumn="0" w:noHBand="0" w:noVBand="1"/>
      </w:tblPr>
      <w:tblGrid>
        <w:gridCol w:w="4320"/>
        <w:gridCol w:w="196"/>
        <w:gridCol w:w="34"/>
        <w:gridCol w:w="2035"/>
        <w:gridCol w:w="2913"/>
        <w:gridCol w:w="257"/>
      </w:tblGrid>
      <w:tr w:rsidR="00744E4D" w:rsidTr="000B6827">
        <w:trPr>
          <w:trHeight w:val="263"/>
        </w:trPr>
        <w:tc>
          <w:tcPr>
            <w:tcW w:w="4516" w:type="dxa"/>
            <w:gridSpan w:val="2"/>
            <w:vMerge w:val="restart"/>
            <w:tcBorders>
              <w:top w:val="nil"/>
              <w:left w:val="nil"/>
              <w:right w:val="nil"/>
            </w:tcBorders>
          </w:tcPr>
          <w:p w:rsidR="00744E4D" w:rsidRPr="003A7633" w:rsidRDefault="00744E4D" w:rsidP="00011ADD">
            <w:pPr>
              <w:pStyle w:val="Listenabsatz"/>
              <w:ind w:left="0"/>
              <w:contextualSpacing w:val="0"/>
              <w:rPr>
                <w:rFonts w:cs="Arial"/>
                <w:noProof/>
                <w:sz w:val="20"/>
                <w:szCs w:val="20"/>
              </w:rPr>
            </w:pPr>
            <w:r w:rsidRPr="003A7633">
              <w:rPr>
                <w:b/>
                <w:sz w:val="20"/>
                <w:szCs w:val="20"/>
              </w:rPr>
              <w:t xml:space="preserve">Name und Anschrift </w:t>
            </w:r>
            <w:r w:rsidR="00011ADD">
              <w:rPr>
                <w:b/>
                <w:sz w:val="20"/>
                <w:szCs w:val="20"/>
              </w:rPr>
              <w:t>Arbeitgeber</w:t>
            </w:r>
            <w:r w:rsidRPr="003A7633">
              <w:rPr>
                <w:b/>
                <w:sz w:val="20"/>
                <w:szCs w:val="20"/>
              </w:rPr>
              <w:t>:</w:t>
            </w:r>
          </w:p>
        </w:tc>
        <w:tc>
          <w:tcPr>
            <w:tcW w:w="2069" w:type="dxa"/>
            <w:gridSpan w:val="2"/>
            <w:vMerge w:val="restart"/>
            <w:tcBorders>
              <w:top w:val="nil"/>
              <w:left w:val="nil"/>
              <w:right w:val="single" w:sz="4" w:space="0" w:color="auto"/>
            </w:tcBorders>
          </w:tcPr>
          <w:p w:rsidR="00744E4D" w:rsidRPr="00CE4762" w:rsidRDefault="00744E4D" w:rsidP="008806B9">
            <w:pPr>
              <w:pStyle w:val="Listenabsatz"/>
              <w:ind w:left="0"/>
              <w:contextualSpacing w:val="0"/>
              <w:rPr>
                <w:rFonts w:cs="Arial"/>
                <w:noProof/>
                <w:sz w:val="20"/>
                <w:szCs w:val="20"/>
              </w:rPr>
            </w:pPr>
            <w:r w:rsidRPr="00CE4762">
              <w:rPr>
                <w:b/>
                <w:sz w:val="20"/>
                <w:szCs w:val="20"/>
              </w:rPr>
              <w:t xml:space="preserve">Betriebs-Nr.: </w:t>
            </w:r>
          </w:p>
        </w:tc>
        <w:bookmarkStart w:id="4" w:name="Text2"/>
        <w:tc>
          <w:tcPr>
            <w:tcW w:w="2913" w:type="dxa"/>
            <w:tcBorders>
              <w:top w:val="single" w:sz="4" w:space="0" w:color="auto"/>
              <w:left w:val="single" w:sz="4" w:space="0" w:color="auto"/>
              <w:bottom w:val="single" w:sz="4" w:space="0" w:color="auto"/>
              <w:right w:val="single" w:sz="4" w:space="0" w:color="auto"/>
            </w:tcBorders>
            <w:vAlign w:val="center"/>
          </w:tcPr>
          <w:p w:rsidR="00744E4D" w:rsidRPr="00744E4D" w:rsidRDefault="003A7633" w:rsidP="008018D1">
            <w:pPr>
              <w:pStyle w:val="Listenabsatz"/>
              <w:tabs>
                <w:tab w:val="left" w:pos="951"/>
              </w:tabs>
              <w:ind w:left="0"/>
              <w:contextualSpacing w:val="0"/>
              <w:rPr>
                <w:rFonts w:cs="Arial"/>
                <w:noProof/>
                <w:sz w:val="20"/>
                <w:szCs w:val="20"/>
              </w:rPr>
            </w:pPr>
            <w:r>
              <w:rPr>
                <w:rFonts w:cs="Arial"/>
                <w:sz w:val="20"/>
                <w:szCs w:val="20"/>
              </w:rPr>
              <w:fldChar w:fldCharType="begin">
                <w:ffData>
                  <w:name w:val=""/>
                  <w:enabled/>
                  <w:calcOnExit w:val="0"/>
                  <w:textInput>
                    <w:maxLength w:val="10"/>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sidR="00290987">
              <w:rPr>
                <w:rFonts w:cs="Arial"/>
                <w:noProof/>
                <w:sz w:val="20"/>
                <w:szCs w:val="20"/>
              </w:rPr>
              <w:t> </w:t>
            </w:r>
            <w:r w:rsidR="00290987">
              <w:rPr>
                <w:rFonts w:cs="Arial"/>
                <w:noProof/>
                <w:sz w:val="20"/>
                <w:szCs w:val="20"/>
              </w:rPr>
              <w:t> </w:t>
            </w:r>
            <w:r w:rsidR="00290987">
              <w:rPr>
                <w:rFonts w:cs="Arial"/>
                <w:noProof/>
                <w:sz w:val="20"/>
                <w:szCs w:val="20"/>
              </w:rPr>
              <w:t> </w:t>
            </w:r>
            <w:r w:rsidR="00290987">
              <w:rPr>
                <w:rFonts w:cs="Arial"/>
                <w:noProof/>
                <w:sz w:val="20"/>
                <w:szCs w:val="20"/>
              </w:rPr>
              <w:t> </w:t>
            </w:r>
            <w:r w:rsidR="00290987">
              <w:rPr>
                <w:rFonts w:cs="Arial"/>
                <w:noProof/>
                <w:sz w:val="20"/>
                <w:szCs w:val="20"/>
              </w:rPr>
              <w:t> </w:t>
            </w:r>
            <w:r>
              <w:rPr>
                <w:rFonts w:cs="Arial"/>
                <w:sz w:val="20"/>
                <w:szCs w:val="20"/>
              </w:rPr>
              <w:fldChar w:fldCharType="end"/>
            </w:r>
            <w:r w:rsidR="008018D1">
              <w:rPr>
                <w:rFonts w:cs="Arial"/>
                <w:sz w:val="20"/>
                <w:szCs w:val="20"/>
              </w:rPr>
              <w:tab/>
            </w:r>
          </w:p>
        </w:tc>
        <w:bookmarkEnd w:id="4"/>
        <w:tc>
          <w:tcPr>
            <w:tcW w:w="257" w:type="dxa"/>
            <w:tcBorders>
              <w:top w:val="nil"/>
              <w:left w:val="single" w:sz="4" w:space="0" w:color="auto"/>
              <w:bottom w:val="nil"/>
              <w:right w:val="nil"/>
            </w:tcBorders>
          </w:tcPr>
          <w:p w:rsidR="00744E4D" w:rsidRDefault="00744E4D" w:rsidP="008806B9">
            <w:pPr>
              <w:pStyle w:val="Listenabsatz"/>
              <w:ind w:left="0"/>
              <w:contextualSpacing w:val="0"/>
              <w:rPr>
                <w:rFonts w:cs="Arial"/>
                <w:noProof/>
              </w:rPr>
            </w:pPr>
          </w:p>
        </w:tc>
      </w:tr>
      <w:tr w:rsidR="00F86D66" w:rsidTr="00DD7FAD">
        <w:trPr>
          <w:trHeight w:val="73"/>
        </w:trPr>
        <w:tc>
          <w:tcPr>
            <w:tcW w:w="4516" w:type="dxa"/>
            <w:gridSpan w:val="2"/>
            <w:vMerge/>
            <w:tcBorders>
              <w:left w:val="nil"/>
              <w:bottom w:val="nil"/>
              <w:right w:val="nil"/>
            </w:tcBorders>
          </w:tcPr>
          <w:p w:rsidR="00F86D66" w:rsidRPr="00F86D66" w:rsidRDefault="00F86D66" w:rsidP="008806B9">
            <w:pPr>
              <w:pStyle w:val="Listenabsatz"/>
              <w:ind w:left="0"/>
              <w:contextualSpacing w:val="0"/>
              <w:rPr>
                <w:b/>
                <w:sz w:val="18"/>
                <w:szCs w:val="18"/>
              </w:rPr>
            </w:pPr>
          </w:p>
        </w:tc>
        <w:tc>
          <w:tcPr>
            <w:tcW w:w="2069" w:type="dxa"/>
            <w:gridSpan w:val="2"/>
            <w:vMerge/>
            <w:tcBorders>
              <w:left w:val="nil"/>
              <w:bottom w:val="nil"/>
              <w:right w:val="nil"/>
            </w:tcBorders>
          </w:tcPr>
          <w:p w:rsidR="00F86D66" w:rsidRPr="00CE4762" w:rsidRDefault="00F86D66" w:rsidP="008806B9">
            <w:pPr>
              <w:pStyle w:val="Listenabsatz"/>
              <w:ind w:left="0"/>
              <w:contextualSpacing w:val="0"/>
              <w:rPr>
                <w:b/>
                <w:sz w:val="20"/>
                <w:szCs w:val="20"/>
              </w:rPr>
            </w:pPr>
          </w:p>
        </w:tc>
        <w:tc>
          <w:tcPr>
            <w:tcW w:w="3170" w:type="dxa"/>
            <w:gridSpan w:val="2"/>
            <w:tcBorders>
              <w:top w:val="nil"/>
              <w:left w:val="nil"/>
              <w:bottom w:val="nil"/>
              <w:right w:val="nil"/>
            </w:tcBorders>
          </w:tcPr>
          <w:p w:rsidR="00F86D66" w:rsidRPr="00F86D66" w:rsidRDefault="00F86D66" w:rsidP="008806B9">
            <w:pPr>
              <w:pStyle w:val="Listenabsatz"/>
              <w:ind w:left="0"/>
              <w:contextualSpacing w:val="0"/>
              <w:rPr>
                <w:rFonts w:cs="Arial"/>
                <w:sz w:val="6"/>
                <w:szCs w:val="6"/>
              </w:rPr>
            </w:pPr>
          </w:p>
        </w:tc>
      </w:tr>
      <w:tr w:rsidR="00744E4D" w:rsidTr="000B6827">
        <w:trPr>
          <w:trHeight w:val="239"/>
        </w:trPr>
        <w:tc>
          <w:tcPr>
            <w:tcW w:w="4320" w:type="dxa"/>
            <w:vMerge w:val="restart"/>
            <w:tcBorders>
              <w:top w:val="single" w:sz="4" w:space="0" w:color="auto"/>
              <w:left w:val="single" w:sz="4" w:space="0" w:color="auto"/>
              <w:right w:val="single" w:sz="4" w:space="0" w:color="auto"/>
            </w:tcBorders>
          </w:tcPr>
          <w:p w:rsidR="00744E4D" w:rsidRPr="00D252E1" w:rsidRDefault="00604301" w:rsidP="008806B9">
            <w:pPr>
              <w:pStyle w:val="Listenabsatz"/>
              <w:ind w:left="0"/>
              <w:contextualSpacing w:val="0"/>
              <w:rPr>
                <w:rFonts w:cs="Arial"/>
                <w:noProof/>
                <w:sz w:val="20"/>
                <w:szCs w:val="20"/>
              </w:rPr>
            </w:pPr>
            <w:r w:rsidRPr="00D252E1">
              <w:rPr>
                <w:rFonts w:cs="Arial"/>
                <w:noProof/>
                <w:sz w:val="20"/>
                <w:szCs w:val="20"/>
              </w:rPr>
              <w:fldChar w:fldCharType="begin">
                <w:ffData>
                  <w:name w:val=""/>
                  <w:enabled/>
                  <w:calcOnExit w:val="0"/>
                  <w:textInput>
                    <w:maxLength w:val="150"/>
                  </w:textInput>
                </w:ffData>
              </w:fldChar>
            </w:r>
            <w:r w:rsidRPr="00D252E1">
              <w:rPr>
                <w:rFonts w:cs="Arial"/>
                <w:noProof/>
                <w:sz w:val="20"/>
                <w:szCs w:val="20"/>
              </w:rPr>
              <w:instrText xml:space="preserve"> FORMTEXT </w:instrText>
            </w:r>
            <w:r w:rsidRPr="00D252E1">
              <w:rPr>
                <w:rFonts w:cs="Arial"/>
                <w:noProof/>
                <w:sz w:val="20"/>
                <w:szCs w:val="20"/>
              </w:rPr>
            </w:r>
            <w:r w:rsidRPr="00D252E1">
              <w:rPr>
                <w:rFonts w:cs="Arial"/>
                <w:noProof/>
                <w:sz w:val="20"/>
                <w:szCs w:val="20"/>
              </w:rPr>
              <w:fldChar w:fldCharType="separate"/>
            </w:r>
            <w:r w:rsidR="00290987">
              <w:rPr>
                <w:rFonts w:cs="Arial"/>
                <w:noProof/>
                <w:sz w:val="20"/>
                <w:szCs w:val="20"/>
              </w:rPr>
              <w:t> </w:t>
            </w:r>
            <w:r w:rsidR="00290987">
              <w:rPr>
                <w:rFonts w:cs="Arial"/>
                <w:noProof/>
                <w:sz w:val="20"/>
                <w:szCs w:val="20"/>
              </w:rPr>
              <w:t> </w:t>
            </w:r>
            <w:r w:rsidR="00290987">
              <w:rPr>
                <w:rFonts w:cs="Arial"/>
                <w:noProof/>
                <w:sz w:val="20"/>
                <w:szCs w:val="20"/>
              </w:rPr>
              <w:t> </w:t>
            </w:r>
            <w:r w:rsidR="00290987">
              <w:rPr>
                <w:rFonts w:cs="Arial"/>
                <w:noProof/>
                <w:sz w:val="20"/>
                <w:szCs w:val="20"/>
              </w:rPr>
              <w:t> </w:t>
            </w:r>
            <w:r w:rsidR="00290987">
              <w:rPr>
                <w:rFonts w:cs="Arial"/>
                <w:noProof/>
                <w:sz w:val="20"/>
                <w:szCs w:val="20"/>
              </w:rPr>
              <w:t> </w:t>
            </w:r>
            <w:r w:rsidRPr="00D252E1">
              <w:rPr>
                <w:rFonts w:cs="Arial"/>
                <w:noProof/>
                <w:sz w:val="20"/>
                <w:szCs w:val="20"/>
              </w:rPr>
              <w:fldChar w:fldCharType="end"/>
            </w:r>
          </w:p>
        </w:tc>
        <w:tc>
          <w:tcPr>
            <w:tcW w:w="230" w:type="dxa"/>
            <w:gridSpan w:val="2"/>
            <w:vMerge w:val="restart"/>
            <w:tcBorders>
              <w:top w:val="nil"/>
              <w:left w:val="single" w:sz="4" w:space="0" w:color="auto"/>
              <w:right w:val="nil"/>
            </w:tcBorders>
          </w:tcPr>
          <w:p w:rsidR="00744E4D" w:rsidRPr="00F86D66" w:rsidRDefault="00744E4D" w:rsidP="008806B9">
            <w:pPr>
              <w:pStyle w:val="Listenabsatz"/>
              <w:ind w:left="0"/>
              <w:contextualSpacing w:val="0"/>
              <w:rPr>
                <w:rFonts w:cs="Arial"/>
                <w:noProof/>
                <w:sz w:val="18"/>
                <w:szCs w:val="18"/>
              </w:rPr>
            </w:pPr>
          </w:p>
        </w:tc>
        <w:tc>
          <w:tcPr>
            <w:tcW w:w="2035" w:type="dxa"/>
            <w:tcBorders>
              <w:top w:val="nil"/>
              <w:left w:val="nil"/>
              <w:bottom w:val="nil"/>
              <w:right w:val="single" w:sz="4" w:space="0" w:color="auto"/>
            </w:tcBorders>
          </w:tcPr>
          <w:p w:rsidR="00744E4D" w:rsidRPr="00CE4762" w:rsidRDefault="00744E4D" w:rsidP="00CE4762">
            <w:pPr>
              <w:pStyle w:val="Listenabsatz"/>
              <w:ind w:left="0"/>
              <w:contextualSpacing w:val="0"/>
              <w:rPr>
                <w:rFonts w:cs="Arial"/>
                <w:noProof/>
                <w:sz w:val="20"/>
                <w:szCs w:val="20"/>
              </w:rPr>
            </w:pPr>
            <w:r w:rsidRPr="00CE4762">
              <w:rPr>
                <w:rFonts w:cs="Arial"/>
                <w:b/>
                <w:sz w:val="20"/>
                <w:szCs w:val="20"/>
              </w:rPr>
              <w:t>Ansprechpartner :</w:t>
            </w:r>
          </w:p>
        </w:tc>
        <w:tc>
          <w:tcPr>
            <w:tcW w:w="2913" w:type="dxa"/>
            <w:tcBorders>
              <w:top w:val="single" w:sz="4" w:space="0" w:color="auto"/>
              <w:left w:val="single" w:sz="4" w:space="0" w:color="auto"/>
              <w:bottom w:val="single" w:sz="4" w:space="0" w:color="auto"/>
              <w:right w:val="single" w:sz="4" w:space="0" w:color="auto"/>
            </w:tcBorders>
            <w:vAlign w:val="center"/>
          </w:tcPr>
          <w:p w:rsidR="00744E4D" w:rsidRPr="00744E4D" w:rsidRDefault="002169DE" w:rsidP="008018D1">
            <w:pPr>
              <w:pStyle w:val="Listenabsatz"/>
              <w:ind w:left="0"/>
              <w:contextualSpacing w:val="0"/>
              <w:rPr>
                <w:rFonts w:cs="Arial"/>
                <w:noProof/>
                <w:sz w:val="20"/>
                <w:szCs w:val="20"/>
              </w:rPr>
            </w:pPr>
            <w:r>
              <w:rPr>
                <w:rFonts w:cs="Arial"/>
                <w:noProof/>
                <w:sz w:val="20"/>
                <w:szCs w:val="20"/>
              </w:rPr>
              <w:fldChar w:fldCharType="begin">
                <w:ffData>
                  <w:name w:val=""/>
                  <w:enabled/>
                  <w:calcOnExit w:val="0"/>
                  <w:textInput>
                    <w:maxLength w:val="25"/>
                  </w:textInput>
                </w:ffData>
              </w:fldChar>
            </w:r>
            <w:r>
              <w:rPr>
                <w:rFonts w:cs="Arial"/>
                <w:noProof/>
                <w:sz w:val="20"/>
                <w:szCs w:val="20"/>
              </w:rPr>
              <w:instrText xml:space="preserve"> FORMTEXT </w:instrText>
            </w:r>
            <w:r>
              <w:rPr>
                <w:rFonts w:cs="Arial"/>
                <w:noProof/>
                <w:sz w:val="20"/>
                <w:szCs w:val="20"/>
              </w:rPr>
            </w:r>
            <w:r>
              <w:rPr>
                <w:rFonts w:cs="Arial"/>
                <w:noProof/>
                <w:sz w:val="20"/>
                <w:szCs w:val="20"/>
              </w:rPr>
              <w:fldChar w:fldCharType="separate"/>
            </w:r>
            <w:r w:rsidR="00290987">
              <w:rPr>
                <w:rFonts w:cs="Arial"/>
                <w:noProof/>
                <w:sz w:val="20"/>
                <w:szCs w:val="20"/>
              </w:rPr>
              <w:t> </w:t>
            </w:r>
            <w:r w:rsidR="00290987">
              <w:rPr>
                <w:rFonts w:cs="Arial"/>
                <w:noProof/>
                <w:sz w:val="20"/>
                <w:szCs w:val="20"/>
              </w:rPr>
              <w:t> </w:t>
            </w:r>
            <w:r w:rsidR="00290987">
              <w:rPr>
                <w:rFonts w:cs="Arial"/>
                <w:noProof/>
                <w:sz w:val="20"/>
                <w:szCs w:val="20"/>
              </w:rPr>
              <w:t> </w:t>
            </w:r>
            <w:r w:rsidR="00290987">
              <w:rPr>
                <w:rFonts w:cs="Arial"/>
                <w:noProof/>
                <w:sz w:val="20"/>
                <w:szCs w:val="20"/>
              </w:rPr>
              <w:t> </w:t>
            </w:r>
            <w:r w:rsidR="00290987">
              <w:rPr>
                <w:rFonts w:cs="Arial"/>
                <w:noProof/>
                <w:sz w:val="20"/>
                <w:szCs w:val="20"/>
              </w:rPr>
              <w:t> </w:t>
            </w:r>
            <w:r>
              <w:rPr>
                <w:rFonts w:cs="Arial"/>
                <w:noProof/>
                <w:sz w:val="20"/>
                <w:szCs w:val="20"/>
              </w:rPr>
              <w:fldChar w:fldCharType="end"/>
            </w:r>
          </w:p>
        </w:tc>
        <w:tc>
          <w:tcPr>
            <w:tcW w:w="257" w:type="dxa"/>
            <w:tcBorders>
              <w:top w:val="nil"/>
              <w:left w:val="single" w:sz="4" w:space="0" w:color="auto"/>
              <w:bottom w:val="nil"/>
              <w:right w:val="nil"/>
            </w:tcBorders>
            <w:vAlign w:val="bottom"/>
          </w:tcPr>
          <w:p w:rsidR="00744E4D" w:rsidRPr="00DD7FAD" w:rsidRDefault="00744E4D" w:rsidP="000B6827">
            <w:pPr>
              <w:pStyle w:val="Listenabsatz"/>
              <w:ind w:left="0"/>
              <w:contextualSpacing w:val="0"/>
              <w:jc w:val="right"/>
              <w:rPr>
                <w:rFonts w:cs="Arial"/>
                <w:b/>
                <w:noProof/>
                <w:sz w:val="28"/>
                <w:szCs w:val="28"/>
              </w:rPr>
            </w:pPr>
          </w:p>
        </w:tc>
      </w:tr>
      <w:tr w:rsidR="00744E4D" w:rsidTr="00DD7FAD">
        <w:trPr>
          <w:trHeight w:val="100"/>
        </w:trPr>
        <w:tc>
          <w:tcPr>
            <w:tcW w:w="4320" w:type="dxa"/>
            <w:vMerge/>
            <w:tcBorders>
              <w:left w:val="single" w:sz="4" w:space="0" w:color="auto"/>
              <w:right w:val="single" w:sz="4" w:space="0" w:color="auto"/>
            </w:tcBorders>
          </w:tcPr>
          <w:p w:rsidR="00744E4D" w:rsidRPr="00F86D66" w:rsidRDefault="00744E4D" w:rsidP="008806B9">
            <w:pPr>
              <w:pStyle w:val="Listenabsatz"/>
              <w:ind w:left="0"/>
              <w:contextualSpacing w:val="0"/>
              <w:rPr>
                <w:rFonts w:cs="Arial"/>
                <w:noProof/>
                <w:sz w:val="18"/>
                <w:szCs w:val="18"/>
              </w:rPr>
            </w:pPr>
          </w:p>
        </w:tc>
        <w:tc>
          <w:tcPr>
            <w:tcW w:w="230" w:type="dxa"/>
            <w:gridSpan w:val="2"/>
            <w:vMerge/>
            <w:tcBorders>
              <w:left w:val="single" w:sz="4" w:space="0" w:color="auto"/>
              <w:right w:val="nil"/>
            </w:tcBorders>
          </w:tcPr>
          <w:p w:rsidR="00744E4D" w:rsidRPr="00F86D66" w:rsidRDefault="00744E4D" w:rsidP="008806B9">
            <w:pPr>
              <w:pStyle w:val="Listenabsatz"/>
              <w:ind w:left="0"/>
              <w:contextualSpacing w:val="0"/>
              <w:rPr>
                <w:rFonts w:cs="Arial"/>
                <w:noProof/>
                <w:sz w:val="18"/>
                <w:szCs w:val="18"/>
              </w:rPr>
            </w:pPr>
          </w:p>
        </w:tc>
        <w:tc>
          <w:tcPr>
            <w:tcW w:w="2035" w:type="dxa"/>
            <w:vMerge w:val="restart"/>
            <w:tcBorders>
              <w:top w:val="nil"/>
              <w:left w:val="nil"/>
              <w:right w:val="nil"/>
            </w:tcBorders>
          </w:tcPr>
          <w:p w:rsidR="00744E4D" w:rsidRPr="00CE4762" w:rsidRDefault="00744E4D" w:rsidP="00CE4762">
            <w:pPr>
              <w:pStyle w:val="Listenabsatz"/>
              <w:ind w:left="0"/>
              <w:contextualSpacing w:val="0"/>
              <w:rPr>
                <w:rFonts w:cs="Arial"/>
                <w:b/>
                <w:noProof/>
                <w:sz w:val="20"/>
                <w:szCs w:val="20"/>
              </w:rPr>
            </w:pPr>
            <w:r w:rsidRPr="00CE4762">
              <w:rPr>
                <w:rFonts w:cs="Arial"/>
                <w:b/>
                <w:noProof/>
                <w:sz w:val="20"/>
                <w:szCs w:val="20"/>
              </w:rPr>
              <w:t>Telefon-Nr.:</w:t>
            </w:r>
          </w:p>
        </w:tc>
        <w:tc>
          <w:tcPr>
            <w:tcW w:w="3170" w:type="dxa"/>
            <w:gridSpan w:val="2"/>
            <w:tcBorders>
              <w:top w:val="nil"/>
              <w:left w:val="nil"/>
              <w:bottom w:val="nil"/>
              <w:right w:val="nil"/>
            </w:tcBorders>
          </w:tcPr>
          <w:p w:rsidR="00744E4D" w:rsidRPr="00744E4D" w:rsidRDefault="00744E4D" w:rsidP="008806B9">
            <w:pPr>
              <w:pStyle w:val="Listenabsatz"/>
              <w:ind w:left="0"/>
              <w:contextualSpacing w:val="0"/>
              <w:rPr>
                <w:rFonts w:cs="Arial"/>
                <w:noProof/>
                <w:sz w:val="6"/>
                <w:szCs w:val="6"/>
              </w:rPr>
            </w:pPr>
          </w:p>
        </w:tc>
      </w:tr>
      <w:tr w:rsidR="00744E4D" w:rsidTr="00290987">
        <w:trPr>
          <w:trHeight w:val="260"/>
        </w:trPr>
        <w:tc>
          <w:tcPr>
            <w:tcW w:w="4320" w:type="dxa"/>
            <w:vMerge/>
            <w:tcBorders>
              <w:left w:val="single" w:sz="4" w:space="0" w:color="auto"/>
              <w:bottom w:val="single" w:sz="4" w:space="0" w:color="auto"/>
              <w:right w:val="single" w:sz="4" w:space="0" w:color="auto"/>
            </w:tcBorders>
          </w:tcPr>
          <w:p w:rsidR="00744E4D" w:rsidRPr="00F86D66" w:rsidRDefault="00744E4D" w:rsidP="008806B9">
            <w:pPr>
              <w:pStyle w:val="Listenabsatz"/>
              <w:ind w:left="0"/>
              <w:contextualSpacing w:val="0"/>
              <w:rPr>
                <w:rFonts w:cs="Arial"/>
                <w:noProof/>
                <w:sz w:val="18"/>
                <w:szCs w:val="18"/>
              </w:rPr>
            </w:pPr>
          </w:p>
        </w:tc>
        <w:tc>
          <w:tcPr>
            <w:tcW w:w="230" w:type="dxa"/>
            <w:gridSpan w:val="2"/>
            <w:vMerge/>
            <w:tcBorders>
              <w:left w:val="single" w:sz="4" w:space="0" w:color="auto"/>
              <w:bottom w:val="nil"/>
              <w:right w:val="nil"/>
            </w:tcBorders>
          </w:tcPr>
          <w:p w:rsidR="00744E4D" w:rsidRPr="00F86D66" w:rsidRDefault="00744E4D" w:rsidP="008806B9">
            <w:pPr>
              <w:pStyle w:val="Listenabsatz"/>
              <w:ind w:left="0"/>
              <w:contextualSpacing w:val="0"/>
              <w:rPr>
                <w:rFonts w:cs="Arial"/>
                <w:noProof/>
                <w:sz w:val="18"/>
                <w:szCs w:val="18"/>
              </w:rPr>
            </w:pPr>
          </w:p>
        </w:tc>
        <w:tc>
          <w:tcPr>
            <w:tcW w:w="2035" w:type="dxa"/>
            <w:vMerge/>
            <w:tcBorders>
              <w:left w:val="nil"/>
              <w:bottom w:val="nil"/>
              <w:right w:val="single" w:sz="4" w:space="0" w:color="auto"/>
            </w:tcBorders>
          </w:tcPr>
          <w:p w:rsidR="00744E4D" w:rsidRPr="00191E12" w:rsidRDefault="00744E4D" w:rsidP="008806B9">
            <w:pPr>
              <w:pStyle w:val="Listenabsatz"/>
              <w:ind w:left="0"/>
              <w:contextualSpacing w:val="0"/>
              <w:rPr>
                <w:rFonts w:cs="Arial"/>
                <w:b/>
                <w:noProof/>
              </w:rPr>
            </w:pPr>
          </w:p>
        </w:tc>
        <w:tc>
          <w:tcPr>
            <w:tcW w:w="3170" w:type="dxa"/>
            <w:gridSpan w:val="2"/>
            <w:tcBorders>
              <w:top w:val="single" w:sz="4" w:space="0" w:color="auto"/>
              <w:left w:val="single" w:sz="4" w:space="0" w:color="auto"/>
              <w:bottom w:val="single" w:sz="4" w:space="0" w:color="auto"/>
              <w:right w:val="single" w:sz="4" w:space="0" w:color="auto"/>
            </w:tcBorders>
            <w:vAlign w:val="center"/>
          </w:tcPr>
          <w:p w:rsidR="00744E4D" w:rsidRDefault="00744E4D" w:rsidP="008018D1">
            <w:pPr>
              <w:pStyle w:val="Listenabsatz"/>
              <w:ind w:left="0"/>
              <w:contextualSpacing w:val="0"/>
              <w:rPr>
                <w:rFonts w:cs="Arial"/>
                <w:sz w:val="20"/>
                <w:szCs w:val="20"/>
              </w:rPr>
            </w:pPr>
            <w:r>
              <w:rPr>
                <w:rFonts w:cs="Arial"/>
                <w:sz w:val="20"/>
                <w:szCs w:val="20"/>
              </w:rPr>
              <w:fldChar w:fldCharType="begin">
                <w:ffData>
                  <w:name w:val=""/>
                  <w:enabled/>
                  <w:calcOnExit w:val="0"/>
                  <w:textInput>
                    <w:maxLength w:val="25"/>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sidR="00290987">
              <w:rPr>
                <w:rFonts w:cs="Arial"/>
                <w:noProof/>
                <w:sz w:val="20"/>
                <w:szCs w:val="20"/>
              </w:rPr>
              <w:t> </w:t>
            </w:r>
            <w:r w:rsidR="00290987">
              <w:rPr>
                <w:rFonts w:cs="Arial"/>
                <w:noProof/>
                <w:sz w:val="20"/>
                <w:szCs w:val="20"/>
              </w:rPr>
              <w:t> </w:t>
            </w:r>
            <w:r w:rsidR="00290987">
              <w:rPr>
                <w:rFonts w:cs="Arial"/>
                <w:noProof/>
                <w:sz w:val="20"/>
                <w:szCs w:val="20"/>
              </w:rPr>
              <w:t> </w:t>
            </w:r>
            <w:r w:rsidR="00290987">
              <w:rPr>
                <w:rFonts w:cs="Arial"/>
                <w:noProof/>
                <w:sz w:val="20"/>
                <w:szCs w:val="20"/>
              </w:rPr>
              <w:t> </w:t>
            </w:r>
            <w:r w:rsidR="00290987">
              <w:rPr>
                <w:rFonts w:cs="Arial"/>
                <w:noProof/>
                <w:sz w:val="20"/>
                <w:szCs w:val="20"/>
              </w:rPr>
              <w:t> </w:t>
            </w:r>
            <w:r>
              <w:rPr>
                <w:rFonts w:cs="Arial"/>
                <w:sz w:val="20"/>
                <w:szCs w:val="20"/>
              </w:rPr>
              <w:fldChar w:fldCharType="end"/>
            </w:r>
          </w:p>
        </w:tc>
      </w:tr>
    </w:tbl>
    <w:p w:rsidR="00AB3914" w:rsidRPr="00290987" w:rsidRDefault="008806B9" w:rsidP="008806B9">
      <w:pPr>
        <w:pStyle w:val="Listenabsatz"/>
        <w:ind w:left="0"/>
        <w:contextualSpacing w:val="0"/>
        <w:rPr>
          <w:rFonts w:cs="Arial"/>
          <w:sz w:val="18"/>
          <w:szCs w:val="18"/>
        </w:rPr>
      </w:pPr>
      <w:r w:rsidRPr="00290987">
        <w:rPr>
          <w:rFonts w:cs="Arial"/>
          <w:sz w:val="18"/>
          <w:szCs w:val="18"/>
        </w:rPr>
        <w:tab/>
      </w:r>
      <w:r w:rsidRPr="00290987">
        <w:rPr>
          <w:rFonts w:cs="Arial"/>
          <w:sz w:val="18"/>
          <w:szCs w:val="18"/>
        </w:rPr>
        <w:tab/>
      </w:r>
      <w:r w:rsidRPr="00290987">
        <w:rPr>
          <w:rFonts w:cs="Arial"/>
          <w:sz w:val="18"/>
          <w:szCs w:val="18"/>
        </w:rPr>
        <w:tab/>
      </w:r>
      <w:r w:rsidRPr="00290987">
        <w:rPr>
          <w:rFonts w:cs="Arial"/>
          <w:sz w:val="18"/>
          <w:szCs w:val="18"/>
        </w:rPr>
        <w:tab/>
      </w:r>
    </w:p>
    <w:tbl>
      <w:tblPr>
        <w:tblStyle w:val="Tabellenraster"/>
        <w:tblW w:w="10314" w:type="dxa"/>
        <w:tblBorders>
          <w:top w:val="single" w:sz="18" w:space="0" w:color="auto"/>
          <w:left w:val="single" w:sz="18" w:space="0" w:color="auto"/>
          <w:bottom w:val="single" w:sz="18" w:space="0" w:color="auto"/>
          <w:right w:val="single" w:sz="18" w:space="0" w:color="auto"/>
          <w:insideH w:val="none" w:sz="0" w:space="0" w:color="auto"/>
          <w:insideV w:val="none" w:sz="0" w:space="0" w:color="auto"/>
        </w:tblBorders>
        <w:tblLayout w:type="fixed"/>
        <w:tblLook w:val="04A0" w:firstRow="1" w:lastRow="0" w:firstColumn="1" w:lastColumn="0" w:noHBand="0" w:noVBand="1"/>
      </w:tblPr>
      <w:tblGrid>
        <w:gridCol w:w="387"/>
        <w:gridCol w:w="427"/>
        <w:gridCol w:w="283"/>
        <w:gridCol w:w="429"/>
        <w:gridCol w:w="28"/>
        <w:gridCol w:w="399"/>
        <w:gridCol w:w="287"/>
        <w:gridCol w:w="132"/>
        <w:gridCol w:w="105"/>
        <w:gridCol w:w="46"/>
        <w:gridCol w:w="569"/>
        <w:gridCol w:w="143"/>
        <w:gridCol w:w="143"/>
        <w:gridCol w:w="412"/>
        <w:gridCol w:w="15"/>
        <w:gridCol w:w="143"/>
        <w:gridCol w:w="128"/>
        <w:gridCol w:w="143"/>
        <w:gridCol w:w="171"/>
        <w:gridCol w:w="128"/>
        <w:gridCol w:w="13"/>
        <w:gridCol w:w="96"/>
        <w:gridCol w:w="17"/>
        <w:gridCol w:w="284"/>
        <w:gridCol w:w="420"/>
        <w:gridCol w:w="286"/>
        <w:gridCol w:w="281"/>
        <w:gridCol w:w="26"/>
        <w:gridCol w:w="121"/>
        <w:gridCol w:w="1161"/>
        <w:gridCol w:w="112"/>
        <w:gridCol w:w="456"/>
        <w:gridCol w:w="1744"/>
        <w:gridCol w:w="779"/>
      </w:tblGrid>
      <w:tr w:rsidR="00AB3914" w:rsidRPr="008806B9" w:rsidTr="00290987">
        <w:trPr>
          <w:trHeight w:val="682"/>
        </w:trPr>
        <w:tc>
          <w:tcPr>
            <w:tcW w:w="10314" w:type="dxa"/>
            <w:gridSpan w:val="34"/>
            <w:tcBorders>
              <w:top w:val="single" w:sz="4" w:space="0" w:color="auto"/>
              <w:left w:val="single" w:sz="4" w:space="0" w:color="auto"/>
              <w:bottom w:val="nil"/>
              <w:right w:val="single" w:sz="4" w:space="0" w:color="auto"/>
            </w:tcBorders>
          </w:tcPr>
          <w:p w:rsidR="00AB3914" w:rsidRPr="008806B9" w:rsidRDefault="00AB3914" w:rsidP="004125B9">
            <w:pPr>
              <w:pStyle w:val="Listenabsatz"/>
              <w:spacing w:before="60"/>
              <w:ind w:left="0"/>
              <w:contextualSpacing w:val="0"/>
              <w:jc w:val="center"/>
              <w:rPr>
                <w:b/>
                <w:sz w:val="24"/>
                <w:szCs w:val="24"/>
              </w:rPr>
            </w:pPr>
            <w:r w:rsidRPr="008806B9">
              <w:rPr>
                <w:b/>
                <w:sz w:val="24"/>
                <w:szCs w:val="24"/>
              </w:rPr>
              <w:t>Vermittlungs- und Beschäftigungsbestätigung</w:t>
            </w:r>
          </w:p>
          <w:p w:rsidR="00AB3914" w:rsidRPr="003A7633" w:rsidRDefault="00AB3914" w:rsidP="004125B9">
            <w:pPr>
              <w:pStyle w:val="Listenabsatz"/>
              <w:spacing w:after="60"/>
              <w:ind w:left="0" w:firstLine="34"/>
              <w:contextualSpacing w:val="0"/>
              <w:jc w:val="center"/>
              <w:rPr>
                <w:b/>
                <w:sz w:val="20"/>
                <w:szCs w:val="20"/>
              </w:rPr>
            </w:pPr>
            <w:r w:rsidRPr="003A7633">
              <w:rPr>
                <w:b/>
                <w:sz w:val="20"/>
                <w:szCs w:val="20"/>
              </w:rPr>
              <w:t>(nach sechswöchiger Dauer des Beschäftigungsverhältnisses)</w:t>
            </w:r>
          </w:p>
        </w:tc>
      </w:tr>
      <w:tr w:rsidR="00AB3914" w:rsidRPr="008806B9" w:rsidTr="00290987">
        <w:trPr>
          <w:trHeight w:val="312"/>
        </w:trPr>
        <w:tc>
          <w:tcPr>
            <w:tcW w:w="387" w:type="dxa"/>
            <w:tcBorders>
              <w:top w:val="nil"/>
              <w:left w:val="single" w:sz="4" w:space="0" w:color="auto"/>
            </w:tcBorders>
          </w:tcPr>
          <w:p w:rsidR="00AB3914" w:rsidRPr="008806B9" w:rsidRDefault="00AB3914" w:rsidP="004125B9">
            <w:pPr>
              <w:pStyle w:val="Listenabsatz"/>
              <w:spacing w:before="40" w:after="40"/>
              <w:ind w:left="0"/>
              <w:contextualSpacing w:val="0"/>
              <w:rPr>
                <w:sz w:val="20"/>
                <w:szCs w:val="20"/>
              </w:rPr>
            </w:pPr>
            <w:r w:rsidRPr="008806B9">
              <w:rPr>
                <w:sz w:val="20"/>
                <w:szCs w:val="20"/>
              </w:rPr>
              <w:fldChar w:fldCharType="begin">
                <w:ffData>
                  <w:name w:val="Kontrollkästchen2"/>
                  <w:enabled/>
                  <w:calcOnExit w:val="0"/>
                  <w:checkBox>
                    <w:sizeAuto/>
                    <w:default w:val="0"/>
                  </w:checkBox>
                </w:ffData>
              </w:fldChar>
            </w:r>
            <w:r w:rsidRPr="008806B9">
              <w:rPr>
                <w:sz w:val="20"/>
                <w:szCs w:val="20"/>
              </w:rPr>
              <w:instrText xml:space="preserve"> FORMCHECKBOX </w:instrText>
            </w:r>
            <w:r w:rsidR="00D12454">
              <w:rPr>
                <w:sz w:val="20"/>
                <w:szCs w:val="20"/>
              </w:rPr>
            </w:r>
            <w:r w:rsidR="00D12454">
              <w:rPr>
                <w:sz w:val="20"/>
                <w:szCs w:val="20"/>
              </w:rPr>
              <w:fldChar w:fldCharType="separate"/>
            </w:r>
            <w:r w:rsidRPr="008806B9">
              <w:rPr>
                <w:sz w:val="20"/>
                <w:szCs w:val="20"/>
              </w:rPr>
              <w:fldChar w:fldCharType="end"/>
            </w:r>
          </w:p>
        </w:tc>
        <w:tc>
          <w:tcPr>
            <w:tcW w:w="9927" w:type="dxa"/>
            <w:gridSpan w:val="33"/>
            <w:tcBorders>
              <w:top w:val="nil"/>
              <w:right w:val="single" w:sz="4" w:space="0" w:color="auto"/>
            </w:tcBorders>
          </w:tcPr>
          <w:p w:rsidR="00AB3914" w:rsidRPr="008806B9" w:rsidRDefault="00AB3914" w:rsidP="004125B9">
            <w:pPr>
              <w:pStyle w:val="Listenabsatz"/>
              <w:spacing w:before="40" w:after="40"/>
              <w:ind w:left="0"/>
              <w:contextualSpacing w:val="0"/>
              <w:rPr>
                <w:sz w:val="20"/>
                <w:szCs w:val="20"/>
              </w:rPr>
            </w:pPr>
            <w:r w:rsidRPr="008806B9">
              <w:rPr>
                <w:sz w:val="20"/>
                <w:szCs w:val="20"/>
              </w:rPr>
              <w:t>Es wird bestätigt, dass mit</w:t>
            </w:r>
          </w:p>
        </w:tc>
      </w:tr>
      <w:tr w:rsidR="00AB3914" w:rsidRPr="008806B9" w:rsidTr="00290987">
        <w:trPr>
          <w:trHeight w:val="312"/>
        </w:trPr>
        <w:tc>
          <w:tcPr>
            <w:tcW w:w="387" w:type="dxa"/>
            <w:tcBorders>
              <w:left w:val="single" w:sz="4" w:space="0" w:color="auto"/>
            </w:tcBorders>
          </w:tcPr>
          <w:p w:rsidR="00AB3914" w:rsidRPr="008806B9" w:rsidRDefault="00AB3914" w:rsidP="004125B9">
            <w:pPr>
              <w:pStyle w:val="Listenabsatz"/>
              <w:spacing w:before="40" w:after="40"/>
              <w:ind w:left="0"/>
              <w:contextualSpacing w:val="0"/>
              <w:rPr>
                <w:sz w:val="20"/>
                <w:szCs w:val="20"/>
              </w:rPr>
            </w:pPr>
          </w:p>
        </w:tc>
        <w:tc>
          <w:tcPr>
            <w:tcW w:w="1566" w:type="dxa"/>
            <w:gridSpan w:val="5"/>
          </w:tcPr>
          <w:p w:rsidR="00AB3914" w:rsidRPr="008806B9" w:rsidRDefault="00AB3914" w:rsidP="004125B9">
            <w:pPr>
              <w:pStyle w:val="Listenabsatz"/>
              <w:spacing w:before="40" w:after="40"/>
              <w:ind w:left="0"/>
              <w:contextualSpacing w:val="0"/>
              <w:rPr>
                <w:sz w:val="20"/>
                <w:szCs w:val="20"/>
              </w:rPr>
            </w:pPr>
            <w:r w:rsidRPr="008806B9">
              <w:rPr>
                <w:sz w:val="20"/>
                <w:szCs w:val="20"/>
              </w:rPr>
              <w:fldChar w:fldCharType="begin">
                <w:ffData>
                  <w:name w:val="Kontrollkästchen2"/>
                  <w:enabled/>
                  <w:calcOnExit w:val="0"/>
                  <w:checkBox>
                    <w:sizeAuto/>
                    <w:default w:val="0"/>
                  </w:checkBox>
                </w:ffData>
              </w:fldChar>
            </w:r>
            <w:r w:rsidRPr="008806B9">
              <w:rPr>
                <w:sz w:val="20"/>
                <w:szCs w:val="20"/>
              </w:rPr>
              <w:instrText xml:space="preserve"> FORMCHECKBOX </w:instrText>
            </w:r>
            <w:r w:rsidR="00D12454">
              <w:rPr>
                <w:sz w:val="20"/>
                <w:szCs w:val="20"/>
              </w:rPr>
            </w:r>
            <w:r w:rsidR="00D12454">
              <w:rPr>
                <w:sz w:val="20"/>
                <w:szCs w:val="20"/>
              </w:rPr>
              <w:fldChar w:fldCharType="separate"/>
            </w:r>
            <w:r w:rsidRPr="008806B9">
              <w:rPr>
                <w:sz w:val="20"/>
                <w:szCs w:val="20"/>
              </w:rPr>
              <w:fldChar w:fldCharType="end"/>
            </w:r>
            <w:r w:rsidRPr="008806B9">
              <w:rPr>
                <w:sz w:val="20"/>
                <w:szCs w:val="20"/>
              </w:rPr>
              <w:t xml:space="preserve"> Frau</w:t>
            </w:r>
          </w:p>
        </w:tc>
        <w:tc>
          <w:tcPr>
            <w:tcW w:w="1139" w:type="dxa"/>
            <w:gridSpan w:val="5"/>
          </w:tcPr>
          <w:p w:rsidR="00AB3914" w:rsidRPr="008806B9" w:rsidRDefault="00AB3914" w:rsidP="004125B9">
            <w:pPr>
              <w:pStyle w:val="Listenabsatz"/>
              <w:spacing w:before="40" w:after="40"/>
              <w:ind w:left="0"/>
              <w:contextualSpacing w:val="0"/>
              <w:rPr>
                <w:sz w:val="20"/>
                <w:szCs w:val="20"/>
              </w:rPr>
            </w:pPr>
            <w:r w:rsidRPr="008806B9">
              <w:rPr>
                <w:sz w:val="20"/>
                <w:szCs w:val="20"/>
              </w:rPr>
              <w:fldChar w:fldCharType="begin">
                <w:ffData>
                  <w:name w:val="Kontrollkästchen2"/>
                  <w:enabled/>
                  <w:calcOnExit w:val="0"/>
                  <w:checkBox>
                    <w:sizeAuto/>
                    <w:default w:val="0"/>
                  </w:checkBox>
                </w:ffData>
              </w:fldChar>
            </w:r>
            <w:r w:rsidRPr="008806B9">
              <w:rPr>
                <w:sz w:val="20"/>
                <w:szCs w:val="20"/>
              </w:rPr>
              <w:instrText xml:space="preserve"> FORMCHECKBOX </w:instrText>
            </w:r>
            <w:r w:rsidR="00D12454">
              <w:rPr>
                <w:sz w:val="20"/>
                <w:szCs w:val="20"/>
              </w:rPr>
            </w:r>
            <w:r w:rsidR="00D12454">
              <w:rPr>
                <w:sz w:val="20"/>
                <w:szCs w:val="20"/>
              </w:rPr>
              <w:fldChar w:fldCharType="separate"/>
            </w:r>
            <w:r w:rsidRPr="008806B9">
              <w:rPr>
                <w:sz w:val="20"/>
                <w:szCs w:val="20"/>
              </w:rPr>
              <w:fldChar w:fldCharType="end"/>
            </w:r>
            <w:r w:rsidRPr="008806B9">
              <w:rPr>
                <w:sz w:val="20"/>
                <w:szCs w:val="20"/>
              </w:rPr>
              <w:t xml:space="preserve"> Herrn</w:t>
            </w:r>
          </w:p>
        </w:tc>
        <w:tc>
          <w:tcPr>
            <w:tcW w:w="4699" w:type="dxa"/>
            <w:gridSpan w:val="21"/>
            <w:tcBorders>
              <w:top w:val="nil"/>
              <w:bottom w:val="single" w:sz="2" w:space="0" w:color="auto"/>
            </w:tcBorders>
          </w:tcPr>
          <w:p w:rsidR="00AB3914" w:rsidRPr="008806B9" w:rsidRDefault="006F00E8" w:rsidP="004125B9">
            <w:pPr>
              <w:pStyle w:val="Listenabsatz"/>
              <w:spacing w:before="40" w:after="40"/>
              <w:ind w:left="0"/>
              <w:contextualSpacing w:val="0"/>
              <w:rPr>
                <w:sz w:val="20"/>
                <w:szCs w:val="20"/>
              </w:rPr>
            </w:pPr>
            <w:r>
              <w:rPr>
                <w:rFonts w:cs="Arial"/>
                <w:sz w:val="20"/>
                <w:szCs w:val="20"/>
              </w:rPr>
              <w:fldChar w:fldCharType="begin">
                <w:ffData>
                  <w:name w:val=""/>
                  <w:enabled/>
                  <w:calcOnExit w:val="0"/>
                  <w:textInput>
                    <w:maxLength w:val="40"/>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sidR="00290987">
              <w:rPr>
                <w:rFonts w:cs="Arial"/>
                <w:noProof/>
                <w:sz w:val="20"/>
                <w:szCs w:val="20"/>
              </w:rPr>
              <w:t> </w:t>
            </w:r>
            <w:r w:rsidR="00290987">
              <w:rPr>
                <w:rFonts w:cs="Arial"/>
                <w:noProof/>
                <w:sz w:val="20"/>
                <w:szCs w:val="20"/>
              </w:rPr>
              <w:t> </w:t>
            </w:r>
            <w:r w:rsidR="00290987">
              <w:rPr>
                <w:rFonts w:cs="Arial"/>
                <w:noProof/>
                <w:sz w:val="20"/>
                <w:szCs w:val="20"/>
              </w:rPr>
              <w:t> </w:t>
            </w:r>
            <w:r w:rsidR="00290987">
              <w:rPr>
                <w:rFonts w:cs="Arial"/>
                <w:noProof/>
                <w:sz w:val="20"/>
                <w:szCs w:val="20"/>
              </w:rPr>
              <w:t> </w:t>
            </w:r>
            <w:r w:rsidR="00290987">
              <w:rPr>
                <w:rFonts w:cs="Arial"/>
                <w:noProof/>
                <w:sz w:val="20"/>
                <w:szCs w:val="20"/>
              </w:rPr>
              <w:t> </w:t>
            </w:r>
            <w:r>
              <w:rPr>
                <w:rFonts w:cs="Arial"/>
                <w:sz w:val="20"/>
                <w:szCs w:val="20"/>
              </w:rPr>
              <w:fldChar w:fldCharType="end"/>
            </w:r>
          </w:p>
        </w:tc>
        <w:tc>
          <w:tcPr>
            <w:tcW w:w="2523" w:type="dxa"/>
            <w:gridSpan w:val="2"/>
            <w:tcBorders>
              <w:right w:val="single" w:sz="4" w:space="0" w:color="auto"/>
            </w:tcBorders>
          </w:tcPr>
          <w:p w:rsidR="00AB3914" w:rsidRPr="008806B9" w:rsidRDefault="00AB3914" w:rsidP="004125B9">
            <w:pPr>
              <w:pStyle w:val="Listenabsatz"/>
              <w:spacing w:before="40" w:after="40"/>
              <w:ind w:left="0"/>
              <w:contextualSpacing w:val="0"/>
              <w:rPr>
                <w:sz w:val="20"/>
                <w:szCs w:val="20"/>
              </w:rPr>
            </w:pPr>
          </w:p>
        </w:tc>
      </w:tr>
      <w:tr w:rsidR="00AB3914" w:rsidRPr="008806B9" w:rsidTr="00290987">
        <w:trPr>
          <w:trHeight w:val="312"/>
        </w:trPr>
        <w:tc>
          <w:tcPr>
            <w:tcW w:w="387" w:type="dxa"/>
            <w:tcBorders>
              <w:left w:val="single" w:sz="4" w:space="0" w:color="auto"/>
            </w:tcBorders>
          </w:tcPr>
          <w:p w:rsidR="00AB3914" w:rsidRPr="008806B9" w:rsidRDefault="00AB3914" w:rsidP="004125B9">
            <w:pPr>
              <w:pStyle w:val="Listenabsatz"/>
              <w:spacing w:before="40" w:after="40"/>
              <w:ind w:left="0"/>
              <w:contextualSpacing w:val="0"/>
              <w:rPr>
                <w:sz w:val="20"/>
                <w:szCs w:val="20"/>
              </w:rPr>
            </w:pPr>
          </w:p>
        </w:tc>
        <w:tc>
          <w:tcPr>
            <w:tcW w:w="1139" w:type="dxa"/>
            <w:gridSpan w:val="3"/>
          </w:tcPr>
          <w:p w:rsidR="00AB3914" w:rsidRPr="008806B9" w:rsidRDefault="00AB3914" w:rsidP="004125B9">
            <w:pPr>
              <w:pStyle w:val="Listenabsatz"/>
              <w:spacing w:before="40" w:after="40"/>
              <w:ind w:left="0"/>
              <w:contextualSpacing w:val="0"/>
              <w:rPr>
                <w:sz w:val="20"/>
                <w:szCs w:val="20"/>
              </w:rPr>
            </w:pPr>
            <w:r w:rsidRPr="008806B9">
              <w:rPr>
                <w:sz w:val="20"/>
                <w:szCs w:val="20"/>
              </w:rPr>
              <w:t>geb. am</w:t>
            </w:r>
          </w:p>
        </w:tc>
        <w:tc>
          <w:tcPr>
            <w:tcW w:w="1852" w:type="dxa"/>
            <w:gridSpan w:val="9"/>
            <w:tcBorders>
              <w:top w:val="nil"/>
              <w:bottom w:val="single" w:sz="2" w:space="0" w:color="auto"/>
            </w:tcBorders>
          </w:tcPr>
          <w:p w:rsidR="00AB3914" w:rsidRPr="008806B9" w:rsidRDefault="006F00E8" w:rsidP="004125B9">
            <w:pPr>
              <w:pStyle w:val="Listenabsatz"/>
              <w:spacing w:before="40" w:after="40"/>
              <w:ind w:left="0"/>
              <w:contextualSpacing w:val="0"/>
              <w:rPr>
                <w:sz w:val="20"/>
                <w:szCs w:val="20"/>
              </w:rPr>
            </w:pPr>
            <w:r>
              <w:rPr>
                <w:rFonts w:cs="Arial"/>
                <w:sz w:val="20"/>
                <w:szCs w:val="20"/>
              </w:rPr>
              <w:fldChar w:fldCharType="begin">
                <w:ffData>
                  <w:name w:val=""/>
                  <w:enabled/>
                  <w:calcOnExit w:val="0"/>
                  <w:textInput>
                    <w:type w:val="date"/>
                    <w:maxLength w:val="10"/>
                    <w:format w:val="dd.MM.yyyy"/>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sidR="00290987">
              <w:rPr>
                <w:rFonts w:cs="Arial"/>
                <w:noProof/>
                <w:sz w:val="20"/>
                <w:szCs w:val="20"/>
              </w:rPr>
              <w:t> </w:t>
            </w:r>
            <w:r w:rsidR="00290987">
              <w:rPr>
                <w:rFonts w:cs="Arial"/>
                <w:noProof/>
                <w:sz w:val="20"/>
                <w:szCs w:val="20"/>
              </w:rPr>
              <w:t> </w:t>
            </w:r>
            <w:r w:rsidR="00290987">
              <w:rPr>
                <w:rFonts w:cs="Arial"/>
                <w:noProof/>
                <w:sz w:val="20"/>
                <w:szCs w:val="20"/>
              </w:rPr>
              <w:t> </w:t>
            </w:r>
            <w:r w:rsidR="00290987">
              <w:rPr>
                <w:rFonts w:cs="Arial"/>
                <w:noProof/>
                <w:sz w:val="20"/>
                <w:szCs w:val="20"/>
              </w:rPr>
              <w:t> </w:t>
            </w:r>
            <w:r w:rsidR="00290987">
              <w:rPr>
                <w:rFonts w:cs="Arial"/>
                <w:noProof/>
                <w:sz w:val="20"/>
                <w:szCs w:val="20"/>
              </w:rPr>
              <w:t> </w:t>
            </w:r>
            <w:r>
              <w:rPr>
                <w:rFonts w:cs="Arial"/>
                <w:sz w:val="20"/>
                <w:szCs w:val="20"/>
              </w:rPr>
              <w:fldChar w:fldCharType="end"/>
            </w:r>
          </w:p>
        </w:tc>
        <w:tc>
          <w:tcPr>
            <w:tcW w:w="1153" w:type="dxa"/>
            <w:gridSpan w:val="8"/>
          </w:tcPr>
          <w:p w:rsidR="00AB3914" w:rsidRPr="008806B9" w:rsidRDefault="00AB3914" w:rsidP="004125B9">
            <w:pPr>
              <w:pStyle w:val="Listenabsatz"/>
              <w:spacing w:before="40" w:after="40"/>
              <w:ind w:left="0"/>
              <w:contextualSpacing w:val="0"/>
              <w:rPr>
                <w:sz w:val="20"/>
                <w:szCs w:val="20"/>
              </w:rPr>
            </w:pPr>
            <w:r w:rsidRPr="008806B9">
              <w:rPr>
                <w:sz w:val="20"/>
                <w:szCs w:val="20"/>
              </w:rPr>
              <w:t>wohnhaft</w:t>
            </w:r>
          </w:p>
        </w:tc>
        <w:tc>
          <w:tcPr>
            <w:tcW w:w="5004" w:type="dxa"/>
            <w:gridSpan w:val="12"/>
            <w:tcBorders>
              <w:top w:val="nil"/>
              <w:bottom w:val="single" w:sz="2" w:space="0" w:color="auto"/>
            </w:tcBorders>
          </w:tcPr>
          <w:p w:rsidR="00AB3914" w:rsidRPr="008806B9" w:rsidRDefault="006F00E8" w:rsidP="004125B9">
            <w:pPr>
              <w:pStyle w:val="Listenabsatz"/>
              <w:spacing w:before="40" w:after="40"/>
              <w:ind w:left="0"/>
              <w:contextualSpacing w:val="0"/>
              <w:rPr>
                <w:i/>
                <w:sz w:val="20"/>
                <w:szCs w:val="20"/>
              </w:rPr>
            </w:pPr>
            <w:r>
              <w:rPr>
                <w:rFonts w:cs="Arial"/>
                <w:sz w:val="20"/>
                <w:szCs w:val="20"/>
              </w:rPr>
              <w:fldChar w:fldCharType="begin">
                <w:ffData>
                  <w:name w:val=""/>
                  <w:enabled/>
                  <w:calcOnExit w:val="0"/>
                  <w:textInput>
                    <w:maxLength w:val="40"/>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sidR="00290987">
              <w:rPr>
                <w:rFonts w:cs="Arial"/>
                <w:noProof/>
                <w:sz w:val="20"/>
                <w:szCs w:val="20"/>
              </w:rPr>
              <w:t> </w:t>
            </w:r>
            <w:r w:rsidR="00290987">
              <w:rPr>
                <w:rFonts w:cs="Arial"/>
                <w:noProof/>
                <w:sz w:val="20"/>
                <w:szCs w:val="20"/>
              </w:rPr>
              <w:t> </w:t>
            </w:r>
            <w:r w:rsidR="00290987">
              <w:rPr>
                <w:rFonts w:cs="Arial"/>
                <w:noProof/>
                <w:sz w:val="20"/>
                <w:szCs w:val="20"/>
              </w:rPr>
              <w:t> </w:t>
            </w:r>
            <w:r w:rsidR="00290987">
              <w:rPr>
                <w:rFonts w:cs="Arial"/>
                <w:noProof/>
                <w:sz w:val="20"/>
                <w:szCs w:val="20"/>
              </w:rPr>
              <w:t> </w:t>
            </w:r>
            <w:r w:rsidR="00290987">
              <w:rPr>
                <w:rFonts w:cs="Arial"/>
                <w:noProof/>
                <w:sz w:val="20"/>
                <w:szCs w:val="20"/>
              </w:rPr>
              <w:t> </w:t>
            </w:r>
            <w:r>
              <w:rPr>
                <w:rFonts w:cs="Arial"/>
                <w:sz w:val="20"/>
                <w:szCs w:val="20"/>
              </w:rPr>
              <w:fldChar w:fldCharType="end"/>
            </w:r>
          </w:p>
        </w:tc>
        <w:tc>
          <w:tcPr>
            <w:tcW w:w="779" w:type="dxa"/>
            <w:tcBorders>
              <w:right w:val="single" w:sz="4" w:space="0" w:color="auto"/>
            </w:tcBorders>
          </w:tcPr>
          <w:p w:rsidR="00AB3914" w:rsidRPr="008806B9" w:rsidRDefault="00AB3914" w:rsidP="004125B9">
            <w:pPr>
              <w:pStyle w:val="Listenabsatz"/>
              <w:spacing w:before="40" w:after="40"/>
              <w:ind w:left="0"/>
              <w:contextualSpacing w:val="0"/>
              <w:rPr>
                <w:i/>
                <w:sz w:val="20"/>
                <w:szCs w:val="20"/>
              </w:rPr>
            </w:pPr>
          </w:p>
        </w:tc>
      </w:tr>
      <w:tr w:rsidR="006F00E8" w:rsidRPr="008806B9" w:rsidTr="00290987">
        <w:trPr>
          <w:trHeight w:val="301"/>
        </w:trPr>
        <w:tc>
          <w:tcPr>
            <w:tcW w:w="387" w:type="dxa"/>
            <w:tcBorders>
              <w:left w:val="single" w:sz="4" w:space="0" w:color="auto"/>
            </w:tcBorders>
          </w:tcPr>
          <w:p w:rsidR="006F00E8" w:rsidRPr="008806B9" w:rsidRDefault="006F00E8" w:rsidP="004125B9">
            <w:pPr>
              <w:pStyle w:val="Listenabsatz"/>
              <w:spacing w:before="40" w:after="40"/>
              <w:ind w:left="0"/>
              <w:contextualSpacing w:val="0"/>
              <w:rPr>
                <w:sz w:val="20"/>
                <w:szCs w:val="20"/>
              </w:rPr>
            </w:pPr>
          </w:p>
        </w:tc>
        <w:tc>
          <w:tcPr>
            <w:tcW w:w="9927" w:type="dxa"/>
            <w:gridSpan w:val="33"/>
            <w:tcBorders>
              <w:right w:val="single" w:sz="4" w:space="0" w:color="auto"/>
            </w:tcBorders>
          </w:tcPr>
          <w:p w:rsidR="006F00E8" w:rsidRPr="008806B9" w:rsidRDefault="006F00E8" w:rsidP="004125B9">
            <w:pPr>
              <w:pStyle w:val="Listenabsatz"/>
              <w:spacing w:before="40" w:after="40"/>
              <w:ind w:left="0"/>
              <w:contextualSpacing w:val="0"/>
              <w:rPr>
                <w:sz w:val="20"/>
                <w:szCs w:val="20"/>
              </w:rPr>
            </w:pPr>
            <w:r w:rsidRPr="008806B9">
              <w:rPr>
                <w:sz w:val="20"/>
                <w:szCs w:val="20"/>
              </w:rPr>
              <w:t>ein versicherungspflichtiges Beschäftigungsverhältnis eingegangen wurde.</w:t>
            </w:r>
          </w:p>
        </w:tc>
      </w:tr>
      <w:tr w:rsidR="00AB3914" w:rsidRPr="008806B9" w:rsidTr="00290987">
        <w:trPr>
          <w:trHeight w:val="80"/>
        </w:trPr>
        <w:tc>
          <w:tcPr>
            <w:tcW w:w="10314" w:type="dxa"/>
            <w:gridSpan w:val="34"/>
            <w:tcBorders>
              <w:left w:val="single" w:sz="4" w:space="0" w:color="auto"/>
              <w:right w:val="single" w:sz="4" w:space="0" w:color="auto"/>
            </w:tcBorders>
          </w:tcPr>
          <w:p w:rsidR="00AB3914" w:rsidRPr="008806B9" w:rsidRDefault="00AB3914" w:rsidP="004125B9">
            <w:pPr>
              <w:pStyle w:val="Listenabsatz"/>
              <w:ind w:left="0"/>
              <w:contextualSpacing w:val="0"/>
              <w:rPr>
                <w:sz w:val="4"/>
                <w:szCs w:val="4"/>
              </w:rPr>
            </w:pPr>
          </w:p>
        </w:tc>
      </w:tr>
      <w:tr w:rsidR="00AB3914" w:rsidRPr="008806B9" w:rsidTr="00290987">
        <w:trPr>
          <w:trHeight w:val="1276"/>
        </w:trPr>
        <w:tc>
          <w:tcPr>
            <w:tcW w:w="387" w:type="dxa"/>
            <w:tcBorders>
              <w:left w:val="single" w:sz="4" w:space="0" w:color="auto"/>
            </w:tcBorders>
          </w:tcPr>
          <w:p w:rsidR="008B2E61" w:rsidRDefault="008B2E61" w:rsidP="004125B9">
            <w:pPr>
              <w:pStyle w:val="Listenabsatz"/>
              <w:spacing w:before="40" w:after="40"/>
              <w:ind w:left="0"/>
              <w:contextualSpacing w:val="0"/>
              <w:rPr>
                <w:sz w:val="20"/>
                <w:szCs w:val="20"/>
              </w:rPr>
            </w:pPr>
          </w:p>
          <w:p w:rsidR="008B2E61" w:rsidRPr="008806B9" w:rsidRDefault="008B2E61" w:rsidP="004125B9">
            <w:pPr>
              <w:pStyle w:val="Listenabsatz"/>
              <w:spacing w:before="40" w:after="40"/>
              <w:ind w:left="0"/>
              <w:contextualSpacing w:val="0"/>
              <w:rPr>
                <w:sz w:val="20"/>
                <w:szCs w:val="20"/>
              </w:rPr>
            </w:pPr>
          </w:p>
        </w:tc>
        <w:tc>
          <w:tcPr>
            <w:tcW w:w="9927" w:type="dxa"/>
            <w:gridSpan w:val="33"/>
            <w:tcBorders>
              <w:right w:val="single" w:sz="4" w:space="0" w:color="auto"/>
            </w:tcBorders>
          </w:tcPr>
          <w:p w:rsidR="008B2E61" w:rsidRDefault="00AB3914" w:rsidP="00A8338C">
            <w:pPr>
              <w:pStyle w:val="Listenabsatz"/>
              <w:spacing w:after="120"/>
              <w:ind w:left="0"/>
              <w:contextualSpacing w:val="0"/>
              <w:rPr>
                <w:sz w:val="20"/>
                <w:szCs w:val="20"/>
              </w:rPr>
            </w:pPr>
            <w:r w:rsidRPr="008806B9">
              <w:rPr>
                <w:sz w:val="20"/>
                <w:szCs w:val="20"/>
              </w:rPr>
              <w:t>Die Arbeitszeit beträgt mindestens 15 Stunden wöchentlich</w:t>
            </w:r>
            <w:r w:rsidR="000B6827">
              <w:rPr>
                <w:sz w:val="20"/>
                <w:szCs w:val="20"/>
              </w:rPr>
              <w:tab/>
            </w:r>
            <w:r w:rsidR="000B6827">
              <w:rPr>
                <w:sz w:val="20"/>
                <w:szCs w:val="20"/>
              </w:rPr>
              <w:tab/>
            </w:r>
            <w:r w:rsidR="000B6827">
              <w:rPr>
                <w:sz w:val="20"/>
                <w:szCs w:val="20"/>
              </w:rPr>
              <w:tab/>
            </w:r>
            <w:r w:rsidR="000B6827">
              <w:rPr>
                <w:sz w:val="20"/>
                <w:szCs w:val="20"/>
              </w:rPr>
              <w:tab/>
            </w:r>
            <w:r w:rsidR="008B2E61" w:rsidRPr="008806B9">
              <w:rPr>
                <w:sz w:val="20"/>
                <w:szCs w:val="20"/>
              </w:rPr>
              <w:fldChar w:fldCharType="begin">
                <w:ffData>
                  <w:name w:val="Kontrollkästchen2"/>
                  <w:enabled/>
                  <w:calcOnExit w:val="0"/>
                  <w:checkBox>
                    <w:sizeAuto/>
                    <w:default w:val="0"/>
                  </w:checkBox>
                </w:ffData>
              </w:fldChar>
            </w:r>
            <w:r w:rsidR="008B2E61" w:rsidRPr="008806B9">
              <w:rPr>
                <w:sz w:val="20"/>
                <w:szCs w:val="20"/>
              </w:rPr>
              <w:instrText xml:space="preserve"> FORMCHECKBOX </w:instrText>
            </w:r>
            <w:r w:rsidR="00D12454">
              <w:rPr>
                <w:sz w:val="20"/>
                <w:szCs w:val="20"/>
              </w:rPr>
            </w:r>
            <w:r w:rsidR="00D12454">
              <w:rPr>
                <w:sz w:val="20"/>
                <w:szCs w:val="20"/>
              </w:rPr>
              <w:fldChar w:fldCharType="separate"/>
            </w:r>
            <w:r w:rsidR="008B2E61" w:rsidRPr="008806B9">
              <w:rPr>
                <w:sz w:val="20"/>
                <w:szCs w:val="20"/>
              </w:rPr>
              <w:fldChar w:fldCharType="end"/>
            </w:r>
            <w:r w:rsidR="008B2E61">
              <w:rPr>
                <w:sz w:val="20"/>
                <w:szCs w:val="20"/>
              </w:rPr>
              <w:t xml:space="preserve">  Ja     </w:t>
            </w:r>
            <w:r w:rsidR="008B2E61" w:rsidRPr="008806B9">
              <w:rPr>
                <w:sz w:val="20"/>
                <w:szCs w:val="20"/>
              </w:rPr>
              <w:fldChar w:fldCharType="begin">
                <w:ffData>
                  <w:name w:val="Kontrollkästchen2"/>
                  <w:enabled/>
                  <w:calcOnExit w:val="0"/>
                  <w:checkBox>
                    <w:sizeAuto/>
                    <w:default w:val="0"/>
                  </w:checkBox>
                </w:ffData>
              </w:fldChar>
            </w:r>
            <w:r w:rsidR="008B2E61" w:rsidRPr="008806B9">
              <w:rPr>
                <w:sz w:val="20"/>
                <w:szCs w:val="20"/>
              </w:rPr>
              <w:instrText xml:space="preserve"> FORMCHECKBOX </w:instrText>
            </w:r>
            <w:r w:rsidR="00D12454">
              <w:rPr>
                <w:sz w:val="20"/>
                <w:szCs w:val="20"/>
              </w:rPr>
            </w:r>
            <w:r w:rsidR="00D12454">
              <w:rPr>
                <w:sz w:val="20"/>
                <w:szCs w:val="20"/>
              </w:rPr>
              <w:fldChar w:fldCharType="separate"/>
            </w:r>
            <w:r w:rsidR="008B2E61" w:rsidRPr="008806B9">
              <w:rPr>
                <w:sz w:val="20"/>
                <w:szCs w:val="20"/>
              </w:rPr>
              <w:fldChar w:fldCharType="end"/>
            </w:r>
            <w:r w:rsidR="008B2E61">
              <w:rPr>
                <w:sz w:val="20"/>
                <w:szCs w:val="20"/>
              </w:rPr>
              <w:t xml:space="preserve"> Nein</w:t>
            </w:r>
          </w:p>
          <w:p w:rsidR="008B2E61" w:rsidRPr="006755EC" w:rsidRDefault="008B2E61" w:rsidP="00A8338C">
            <w:pPr>
              <w:pStyle w:val="Listenabsatz"/>
              <w:spacing w:after="120"/>
              <w:ind w:left="0"/>
              <w:contextualSpacing w:val="0"/>
              <w:rPr>
                <w:rFonts w:cs="Arial"/>
                <w:sz w:val="20"/>
                <w:szCs w:val="20"/>
              </w:rPr>
            </w:pPr>
            <w:r w:rsidRPr="008B2E61">
              <w:rPr>
                <w:rFonts w:eastAsia="Times New Roman" w:cs="Arial"/>
                <w:color w:val="000000"/>
                <w:sz w:val="20"/>
                <w:szCs w:val="20"/>
                <w:lang w:eastAsia="de-DE"/>
              </w:rPr>
              <w:t>Das Beschäftigungsverhältnis ve</w:t>
            </w:r>
            <w:r w:rsidRPr="006755EC">
              <w:rPr>
                <w:rFonts w:eastAsia="Times New Roman" w:cs="Arial"/>
                <w:color w:val="000000"/>
                <w:sz w:val="20"/>
                <w:szCs w:val="20"/>
                <w:lang w:eastAsia="de-DE"/>
              </w:rPr>
              <w:t>rstößt nicht gegen ein Gesetz oder die guten Sitten.</w:t>
            </w:r>
            <w:r w:rsidR="000B6827">
              <w:rPr>
                <w:rFonts w:cs="Arial"/>
                <w:sz w:val="20"/>
                <w:szCs w:val="20"/>
              </w:rPr>
              <w:tab/>
            </w:r>
            <w:r w:rsidRPr="00A8338C">
              <w:rPr>
                <w:rFonts w:cs="Arial"/>
                <w:sz w:val="20"/>
                <w:szCs w:val="20"/>
              </w:rPr>
              <w:fldChar w:fldCharType="begin">
                <w:ffData>
                  <w:name w:val="Kontrollkästchen2"/>
                  <w:enabled/>
                  <w:calcOnExit w:val="0"/>
                  <w:checkBox>
                    <w:sizeAuto/>
                    <w:default w:val="0"/>
                  </w:checkBox>
                </w:ffData>
              </w:fldChar>
            </w:r>
            <w:r w:rsidRPr="00A8338C">
              <w:rPr>
                <w:rFonts w:cs="Arial"/>
                <w:sz w:val="20"/>
                <w:szCs w:val="20"/>
              </w:rPr>
              <w:instrText xml:space="preserve"> FORMCHECKBOX </w:instrText>
            </w:r>
            <w:r w:rsidR="00D12454">
              <w:rPr>
                <w:rFonts w:cs="Arial"/>
                <w:sz w:val="20"/>
                <w:szCs w:val="20"/>
              </w:rPr>
            </w:r>
            <w:r w:rsidR="00D12454">
              <w:rPr>
                <w:rFonts w:cs="Arial"/>
                <w:sz w:val="20"/>
                <w:szCs w:val="20"/>
              </w:rPr>
              <w:fldChar w:fldCharType="separate"/>
            </w:r>
            <w:r w:rsidRPr="00A8338C">
              <w:rPr>
                <w:rFonts w:cs="Arial"/>
                <w:sz w:val="20"/>
                <w:szCs w:val="20"/>
              </w:rPr>
              <w:fldChar w:fldCharType="end"/>
            </w:r>
            <w:r w:rsidRPr="008B2E61">
              <w:rPr>
                <w:rFonts w:cs="Arial"/>
                <w:sz w:val="20"/>
                <w:szCs w:val="20"/>
              </w:rPr>
              <w:t xml:space="preserve">  </w:t>
            </w:r>
            <w:r w:rsidRPr="006755EC">
              <w:rPr>
                <w:rFonts w:cs="Arial"/>
                <w:sz w:val="20"/>
                <w:szCs w:val="20"/>
              </w:rPr>
              <w:t xml:space="preserve">Ja     </w:t>
            </w:r>
            <w:r w:rsidRPr="00A8338C">
              <w:rPr>
                <w:rFonts w:cs="Arial"/>
                <w:sz w:val="20"/>
                <w:szCs w:val="20"/>
              </w:rPr>
              <w:fldChar w:fldCharType="begin">
                <w:ffData>
                  <w:name w:val="Kontrollkästchen2"/>
                  <w:enabled/>
                  <w:calcOnExit w:val="0"/>
                  <w:checkBox>
                    <w:sizeAuto/>
                    <w:default w:val="0"/>
                  </w:checkBox>
                </w:ffData>
              </w:fldChar>
            </w:r>
            <w:r w:rsidRPr="00A8338C">
              <w:rPr>
                <w:rFonts w:cs="Arial"/>
                <w:sz w:val="20"/>
                <w:szCs w:val="20"/>
              </w:rPr>
              <w:instrText xml:space="preserve"> FORMCHECKBOX </w:instrText>
            </w:r>
            <w:r w:rsidR="00D12454">
              <w:rPr>
                <w:rFonts w:cs="Arial"/>
                <w:sz w:val="20"/>
                <w:szCs w:val="20"/>
              </w:rPr>
            </w:r>
            <w:r w:rsidR="00D12454">
              <w:rPr>
                <w:rFonts w:cs="Arial"/>
                <w:sz w:val="20"/>
                <w:szCs w:val="20"/>
              </w:rPr>
              <w:fldChar w:fldCharType="separate"/>
            </w:r>
            <w:r w:rsidRPr="00A8338C">
              <w:rPr>
                <w:rFonts w:cs="Arial"/>
                <w:sz w:val="20"/>
                <w:szCs w:val="20"/>
              </w:rPr>
              <w:fldChar w:fldCharType="end"/>
            </w:r>
            <w:r w:rsidRPr="008B2E61">
              <w:rPr>
                <w:rFonts w:cs="Arial"/>
                <w:sz w:val="20"/>
                <w:szCs w:val="20"/>
              </w:rPr>
              <w:t xml:space="preserve"> Nein</w:t>
            </w:r>
          </w:p>
          <w:p w:rsidR="008B2E61" w:rsidRPr="00060487" w:rsidRDefault="008B2E61" w:rsidP="00A8338C">
            <w:pPr>
              <w:autoSpaceDE w:val="0"/>
              <w:autoSpaceDN w:val="0"/>
              <w:adjustRightInd w:val="0"/>
              <w:spacing w:after="120"/>
              <w:rPr>
                <w:rFonts w:ascii="Arial" w:hAnsi="Arial" w:cs="Arial"/>
                <w:color w:val="000000"/>
                <w:lang w:eastAsia="de-DE"/>
              </w:rPr>
            </w:pPr>
            <w:r w:rsidRPr="006755EC">
              <w:rPr>
                <w:rFonts w:ascii="Arial" w:hAnsi="Arial" w:cs="Arial"/>
                <w:color w:val="000000"/>
                <w:lang w:eastAsia="de-DE"/>
              </w:rPr>
              <w:t>Das Entgelt entspricht den gesetzlichen Bestimmungen des Mindestlohngesetzes</w:t>
            </w:r>
            <w:r w:rsidR="006F00E8">
              <w:rPr>
                <w:rFonts w:ascii="Arial" w:hAnsi="Arial" w:cs="Arial"/>
                <w:color w:val="000000"/>
                <w:lang w:eastAsia="de-DE"/>
              </w:rPr>
              <w:t>,</w:t>
            </w:r>
            <w:r w:rsidRPr="006755EC">
              <w:rPr>
                <w:rFonts w:ascii="Arial" w:hAnsi="Arial" w:cs="Arial"/>
                <w:color w:val="000000"/>
                <w:lang w:eastAsia="de-DE"/>
              </w:rPr>
              <w:t xml:space="preserve"> weil</w:t>
            </w:r>
          </w:p>
          <w:p w:rsidR="008B2E61" w:rsidRPr="0044325B" w:rsidRDefault="008B2E61" w:rsidP="00B5112B">
            <w:pPr>
              <w:autoSpaceDE w:val="0"/>
              <w:autoSpaceDN w:val="0"/>
              <w:adjustRightInd w:val="0"/>
              <w:spacing w:after="120"/>
              <w:rPr>
                <w:rFonts w:ascii="Arial" w:hAnsi="Arial" w:cs="Arial"/>
                <w:color w:val="000000"/>
                <w:lang w:eastAsia="de-DE"/>
              </w:rPr>
            </w:pPr>
            <w:r w:rsidRPr="00A8338C">
              <w:rPr>
                <w:rFonts w:ascii="Arial" w:hAnsi="Arial" w:cs="Arial"/>
              </w:rPr>
              <w:fldChar w:fldCharType="begin">
                <w:ffData>
                  <w:name w:val="Kontrollkästchen2"/>
                  <w:enabled/>
                  <w:calcOnExit w:val="0"/>
                  <w:checkBox>
                    <w:sizeAuto/>
                    <w:default w:val="0"/>
                  </w:checkBox>
                </w:ffData>
              </w:fldChar>
            </w:r>
            <w:r w:rsidRPr="00A8338C">
              <w:rPr>
                <w:rFonts w:ascii="Arial" w:hAnsi="Arial" w:cs="Arial"/>
              </w:rPr>
              <w:instrText xml:space="preserve"> FORMCHECKBOX </w:instrText>
            </w:r>
            <w:r w:rsidR="00D12454">
              <w:rPr>
                <w:rFonts w:ascii="Arial" w:hAnsi="Arial" w:cs="Arial"/>
              </w:rPr>
            </w:r>
            <w:r w:rsidR="00D12454">
              <w:rPr>
                <w:rFonts w:ascii="Arial" w:hAnsi="Arial" w:cs="Arial"/>
              </w:rPr>
              <w:fldChar w:fldCharType="separate"/>
            </w:r>
            <w:r w:rsidRPr="00A8338C">
              <w:rPr>
                <w:rFonts w:ascii="Arial" w:hAnsi="Arial" w:cs="Arial"/>
              </w:rPr>
              <w:fldChar w:fldCharType="end"/>
            </w:r>
            <w:r w:rsidRPr="00A8338C">
              <w:rPr>
                <w:rFonts w:ascii="Arial" w:hAnsi="Arial" w:cs="Arial"/>
              </w:rPr>
              <w:t xml:space="preserve">   </w:t>
            </w:r>
            <w:r w:rsidRPr="008B2E61">
              <w:rPr>
                <w:rFonts w:ascii="Arial" w:hAnsi="Arial" w:cs="Arial"/>
                <w:color w:val="000000"/>
                <w:lang w:eastAsia="de-DE"/>
              </w:rPr>
              <w:t>das Arbeitsen</w:t>
            </w:r>
            <w:r w:rsidR="006F00E8">
              <w:rPr>
                <w:rFonts w:ascii="Arial" w:hAnsi="Arial" w:cs="Arial"/>
                <w:color w:val="000000"/>
                <w:lang w:eastAsia="de-DE"/>
              </w:rPr>
              <w:t xml:space="preserve">tgelt mindestens </w:t>
            </w:r>
            <w:r w:rsidR="00B5112B">
              <w:rPr>
                <w:rFonts w:ascii="Arial" w:hAnsi="Arial" w:cs="Arial"/>
                <w:color w:val="000000"/>
                <w:lang w:eastAsia="de-DE"/>
              </w:rPr>
              <w:t>der Höhe des aktuell gültigen Mindestlohnes entspricht</w:t>
            </w:r>
            <w:r w:rsidRPr="008B2E61">
              <w:rPr>
                <w:rFonts w:ascii="Arial" w:hAnsi="Arial" w:cs="Arial"/>
                <w:color w:val="000000"/>
                <w:lang w:eastAsia="de-DE"/>
              </w:rPr>
              <w:t xml:space="preserve"> </w:t>
            </w:r>
            <w:r w:rsidRPr="006F00E8">
              <w:rPr>
                <w:rFonts w:ascii="Arial" w:hAnsi="Arial" w:cs="Arial"/>
                <w:color w:val="000000"/>
                <w:u w:val="single"/>
                <w:lang w:eastAsia="de-DE"/>
              </w:rPr>
              <w:t>oder</w:t>
            </w:r>
          </w:p>
        </w:tc>
      </w:tr>
      <w:tr w:rsidR="0044325B" w:rsidRPr="008806B9" w:rsidTr="00290987">
        <w:trPr>
          <w:trHeight w:val="445"/>
        </w:trPr>
        <w:tc>
          <w:tcPr>
            <w:tcW w:w="387" w:type="dxa"/>
            <w:tcBorders>
              <w:left w:val="single" w:sz="4" w:space="0" w:color="auto"/>
            </w:tcBorders>
          </w:tcPr>
          <w:p w:rsidR="0044325B" w:rsidRDefault="0044325B" w:rsidP="004125B9">
            <w:pPr>
              <w:pStyle w:val="Listenabsatz"/>
              <w:spacing w:before="40" w:after="40"/>
              <w:ind w:left="0"/>
              <w:contextualSpacing w:val="0"/>
              <w:rPr>
                <w:sz w:val="20"/>
                <w:szCs w:val="20"/>
              </w:rPr>
            </w:pPr>
          </w:p>
        </w:tc>
        <w:tc>
          <w:tcPr>
            <w:tcW w:w="4257" w:type="dxa"/>
            <w:gridSpan w:val="22"/>
            <w:tcBorders>
              <w:right w:val="nil"/>
            </w:tcBorders>
          </w:tcPr>
          <w:p w:rsidR="0044325B" w:rsidRPr="00A8338C" w:rsidRDefault="0044325B" w:rsidP="0044325B">
            <w:pPr>
              <w:pStyle w:val="Listenabsatz"/>
              <w:spacing w:after="120"/>
              <w:ind w:left="0"/>
              <w:contextualSpacing w:val="0"/>
              <w:jc w:val="both"/>
              <w:rPr>
                <w:rFonts w:cs="Arial"/>
                <w:sz w:val="20"/>
                <w:szCs w:val="20"/>
              </w:rPr>
            </w:pPr>
            <w:r w:rsidRPr="00A8338C">
              <w:rPr>
                <w:rFonts w:cs="Arial"/>
                <w:sz w:val="20"/>
                <w:szCs w:val="20"/>
              </w:rPr>
              <w:fldChar w:fldCharType="begin">
                <w:ffData>
                  <w:name w:val=""/>
                  <w:enabled/>
                  <w:calcOnExit w:val="0"/>
                  <w:checkBox>
                    <w:sizeAuto/>
                    <w:default w:val="0"/>
                  </w:checkBox>
                </w:ffData>
              </w:fldChar>
            </w:r>
            <w:r w:rsidRPr="00A8338C">
              <w:rPr>
                <w:rFonts w:cs="Arial"/>
                <w:sz w:val="20"/>
                <w:szCs w:val="20"/>
              </w:rPr>
              <w:instrText xml:space="preserve"> FORMCHECKBOX </w:instrText>
            </w:r>
            <w:r w:rsidR="00D12454">
              <w:rPr>
                <w:rFonts w:cs="Arial"/>
                <w:sz w:val="20"/>
                <w:szCs w:val="20"/>
              </w:rPr>
            </w:r>
            <w:r w:rsidR="00D12454">
              <w:rPr>
                <w:rFonts w:cs="Arial"/>
                <w:sz w:val="20"/>
                <w:szCs w:val="20"/>
              </w:rPr>
              <w:fldChar w:fldCharType="separate"/>
            </w:r>
            <w:r w:rsidRPr="00A8338C">
              <w:rPr>
                <w:rFonts w:cs="Arial"/>
                <w:sz w:val="20"/>
                <w:szCs w:val="20"/>
              </w:rPr>
              <w:fldChar w:fldCharType="end"/>
            </w:r>
            <w:r w:rsidRPr="008B2E61">
              <w:rPr>
                <w:rFonts w:cs="Arial"/>
                <w:sz w:val="20"/>
                <w:szCs w:val="20"/>
              </w:rPr>
              <w:t xml:space="preserve">   </w:t>
            </w:r>
            <w:r w:rsidRPr="006755EC">
              <w:rPr>
                <w:rFonts w:eastAsia="Times New Roman" w:cs="Arial"/>
                <w:color w:val="000000"/>
                <w:sz w:val="20"/>
                <w:szCs w:val="20"/>
                <w:lang w:eastAsia="de-DE"/>
              </w:rPr>
              <w:t>folgender Ausnahmetatbestand vorliegt:</w:t>
            </w:r>
            <w:r w:rsidRPr="006755EC">
              <w:rPr>
                <w:rFonts w:cs="Arial"/>
                <w:sz w:val="20"/>
                <w:szCs w:val="20"/>
              </w:rPr>
              <w:t xml:space="preserve"> </w:t>
            </w:r>
          </w:p>
        </w:tc>
        <w:tc>
          <w:tcPr>
            <w:tcW w:w="5670" w:type="dxa"/>
            <w:gridSpan w:val="11"/>
            <w:tcBorders>
              <w:top w:val="nil"/>
              <w:left w:val="nil"/>
              <w:bottom w:val="nil"/>
              <w:right w:val="single" w:sz="4" w:space="0" w:color="auto"/>
            </w:tcBorders>
          </w:tcPr>
          <w:p w:rsidR="0044325B" w:rsidRPr="008806B9" w:rsidRDefault="0044325B" w:rsidP="0044325B">
            <w:pPr>
              <w:pStyle w:val="Listenabsatz"/>
              <w:spacing w:after="120"/>
              <w:ind w:left="0"/>
              <w:contextualSpacing w:val="0"/>
              <w:rPr>
                <w:sz w:val="20"/>
                <w:szCs w:val="20"/>
              </w:rPr>
            </w:pPr>
            <w:r>
              <w:rPr>
                <w:rFonts w:cs="Arial"/>
                <w:sz w:val="20"/>
                <w:szCs w:val="20"/>
              </w:rPr>
              <w:fldChar w:fldCharType="begin">
                <w:ffData>
                  <w:name w:val=""/>
                  <w:enabled/>
                  <w:calcOnExit w:val="0"/>
                  <w:textInput>
                    <w:maxLength w:val="100"/>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sidR="00290987">
              <w:rPr>
                <w:rFonts w:cs="Arial"/>
                <w:noProof/>
                <w:sz w:val="20"/>
                <w:szCs w:val="20"/>
              </w:rPr>
              <w:t> </w:t>
            </w:r>
            <w:r w:rsidR="00290987">
              <w:rPr>
                <w:rFonts w:cs="Arial"/>
                <w:noProof/>
                <w:sz w:val="20"/>
                <w:szCs w:val="20"/>
              </w:rPr>
              <w:t> </w:t>
            </w:r>
            <w:r w:rsidR="00290987">
              <w:rPr>
                <w:rFonts w:cs="Arial"/>
                <w:noProof/>
                <w:sz w:val="20"/>
                <w:szCs w:val="20"/>
              </w:rPr>
              <w:t> </w:t>
            </w:r>
            <w:r w:rsidR="00290987">
              <w:rPr>
                <w:rFonts w:cs="Arial"/>
                <w:noProof/>
                <w:sz w:val="20"/>
                <w:szCs w:val="20"/>
              </w:rPr>
              <w:t> </w:t>
            </w:r>
            <w:r w:rsidR="00290987">
              <w:rPr>
                <w:rFonts w:cs="Arial"/>
                <w:noProof/>
                <w:sz w:val="20"/>
                <w:szCs w:val="20"/>
              </w:rPr>
              <w:t> </w:t>
            </w:r>
            <w:r>
              <w:rPr>
                <w:rFonts w:cs="Arial"/>
                <w:sz w:val="20"/>
                <w:szCs w:val="20"/>
              </w:rPr>
              <w:fldChar w:fldCharType="end"/>
            </w:r>
          </w:p>
        </w:tc>
      </w:tr>
      <w:tr w:rsidR="00AB3914" w:rsidRPr="008806B9" w:rsidTr="00290987">
        <w:trPr>
          <w:trHeight w:val="312"/>
        </w:trPr>
        <w:tc>
          <w:tcPr>
            <w:tcW w:w="387" w:type="dxa"/>
            <w:tcBorders>
              <w:left w:val="single" w:sz="4" w:space="0" w:color="auto"/>
            </w:tcBorders>
          </w:tcPr>
          <w:p w:rsidR="00AB3914" w:rsidRPr="008806B9" w:rsidRDefault="00AB3914" w:rsidP="004125B9">
            <w:pPr>
              <w:pStyle w:val="Listenabsatz"/>
              <w:spacing w:before="40" w:after="40"/>
              <w:ind w:left="0"/>
              <w:contextualSpacing w:val="0"/>
              <w:rPr>
                <w:sz w:val="20"/>
                <w:szCs w:val="20"/>
              </w:rPr>
            </w:pPr>
          </w:p>
        </w:tc>
        <w:tc>
          <w:tcPr>
            <w:tcW w:w="2848" w:type="dxa"/>
            <w:gridSpan w:val="11"/>
          </w:tcPr>
          <w:p w:rsidR="00AB3914" w:rsidRPr="008806B9" w:rsidRDefault="00AB3914" w:rsidP="004125B9">
            <w:pPr>
              <w:pStyle w:val="Listenabsatz"/>
              <w:spacing w:before="40" w:after="40"/>
              <w:ind w:left="0"/>
              <w:contextualSpacing w:val="0"/>
              <w:rPr>
                <w:sz w:val="20"/>
                <w:szCs w:val="20"/>
              </w:rPr>
            </w:pPr>
            <w:r w:rsidRPr="008806B9">
              <w:rPr>
                <w:sz w:val="20"/>
                <w:szCs w:val="20"/>
              </w:rPr>
              <w:t>Der Arbeitsvertrag wurde am</w:t>
            </w:r>
          </w:p>
        </w:tc>
        <w:tc>
          <w:tcPr>
            <w:tcW w:w="555" w:type="dxa"/>
            <w:gridSpan w:val="2"/>
            <w:tcBorders>
              <w:top w:val="nil"/>
              <w:bottom w:val="single" w:sz="2" w:space="0" w:color="auto"/>
            </w:tcBorders>
          </w:tcPr>
          <w:p w:rsidR="00AB3914" w:rsidRPr="008806B9" w:rsidRDefault="00AB3914" w:rsidP="004125B9">
            <w:pPr>
              <w:pStyle w:val="Listenabsatz"/>
              <w:spacing w:before="40" w:after="40"/>
              <w:ind w:left="0"/>
              <w:contextualSpacing w:val="0"/>
              <w:rPr>
                <w:sz w:val="20"/>
                <w:szCs w:val="20"/>
              </w:rPr>
            </w:pPr>
            <w:r>
              <w:rPr>
                <w:rFonts w:cs="Arial"/>
                <w:sz w:val="20"/>
                <w:szCs w:val="20"/>
              </w:rPr>
              <w:fldChar w:fldCharType="begin">
                <w:ffData>
                  <w:name w:val=""/>
                  <w:enabled/>
                  <w:calcOnExit w:val="0"/>
                  <w:textInput>
                    <w:type w:val="number"/>
                    <w:maxLength w:val="2"/>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sidR="00290987">
              <w:rPr>
                <w:rFonts w:cs="Arial"/>
                <w:noProof/>
                <w:sz w:val="20"/>
                <w:szCs w:val="20"/>
              </w:rPr>
              <w:t> </w:t>
            </w:r>
            <w:r w:rsidR="00290987">
              <w:rPr>
                <w:rFonts w:cs="Arial"/>
                <w:noProof/>
                <w:sz w:val="20"/>
                <w:szCs w:val="20"/>
              </w:rPr>
              <w:t> </w:t>
            </w:r>
            <w:r>
              <w:rPr>
                <w:rFonts w:cs="Arial"/>
                <w:sz w:val="20"/>
                <w:szCs w:val="20"/>
              </w:rPr>
              <w:fldChar w:fldCharType="end"/>
            </w:r>
          </w:p>
        </w:tc>
        <w:tc>
          <w:tcPr>
            <w:tcW w:w="286" w:type="dxa"/>
            <w:gridSpan w:val="3"/>
          </w:tcPr>
          <w:p w:rsidR="00AB3914" w:rsidRPr="008806B9" w:rsidRDefault="00AB3914" w:rsidP="004125B9">
            <w:pPr>
              <w:pStyle w:val="Listenabsatz"/>
              <w:spacing w:before="40" w:after="40"/>
              <w:ind w:left="0"/>
              <w:contextualSpacing w:val="0"/>
              <w:rPr>
                <w:sz w:val="20"/>
                <w:szCs w:val="20"/>
              </w:rPr>
            </w:pPr>
            <w:r w:rsidRPr="008806B9">
              <w:rPr>
                <w:sz w:val="20"/>
                <w:szCs w:val="20"/>
              </w:rPr>
              <w:t>.</w:t>
            </w:r>
          </w:p>
        </w:tc>
        <w:tc>
          <w:tcPr>
            <w:tcW w:w="568" w:type="dxa"/>
            <w:gridSpan w:val="6"/>
            <w:tcBorders>
              <w:top w:val="nil"/>
              <w:bottom w:val="single" w:sz="2" w:space="0" w:color="auto"/>
            </w:tcBorders>
          </w:tcPr>
          <w:p w:rsidR="00AB3914" w:rsidRPr="008806B9" w:rsidRDefault="00AB3914" w:rsidP="004125B9">
            <w:pPr>
              <w:pStyle w:val="Listenabsatz"/>
              <w:spacing w:before="40" w:after="40"/>
              <w:ind w:left="0"/>
              <w:contextualSpacing w:val="0"/>
              <w:rPr>
                <w:sz w:val="20"/>
                <w:szCs w:val="20"/>
              </w:rPr>
            </w:pPr>
            <w:r>
              <w:rPr>
                <w:rFonts w:cs="Arial"/>
                <w:sz w:val="20"/>
                <w:szCs w:val="20"/>
              </w:rPr>
              <w:fldChar w:fldCharType="begin">
                <w:ffData>
                  <w:name w:val=""/>
                  <w:enabled/>
                  <w:calcOnExit w:val="0"/>
                  <w:textInput>
                    <w:type w:val="number"/>
                    <w:maxLength w:val="2"/>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sidR="00290987">
              <w:rPr>
                <w:rFonts w:cs="Arial"/>
                <w:noProof/>
                <w:sz w:val="20"/>
                <w:szCs w:val="20"/>
              </w:rPr>
              <w:t> </w:t>
            </w:r>
            <w:r w:rsidR="00290987">
              <w:rPr>
                <w:rFonts w:cs="Arial"/>
                <w:noProof/>
                <w:sz w:val="20"/>
                <w:szCs w:val="20"/>
              </w:rPr>
              <w:t> </w:t>
            </w:r>
            <w:r>
              <w:rPr>
                <w:rFonts w:cs="Arial"/>
                <w:sz w:val="20"/>
                <w:szCs w:val="20"/>
              </w:rPr>
              <w:fldChar w:fldCharType="end"/>
            </w:r>
          </w:p>
        </w:tc>
        <w:tc>
          <w:tcPr>
            <w:tcW w:w="284" w:type="dxa"/>
          </w:tcPr>
          <w:p w:rsidR="00AB3914" w:rsidRPr="008806B9" w:rsidRDefault="00AB3914" w:rsidP="004125B9">
            <w:pPr>
              <w:pStyle w:val="Listenabsatz"/>
              <w:spacing w:before="40" w:after="40"/>
              <w:ind w:left="0"/>
              <w:contextualSpacing w:val="0"/>
              <w:rPr>
                <w:sz w:val="20"/>
                <w:szCs w:val="20"/>
              </w:rPr>
            </w:pPr>
            <w:r w:rsidRPr="008806B9">
              <w:rPr>
                <w:sz w:val="20"/>
                <w:szCs w:val="20"/>
              </w:rPr>
              <w:t>.</w:t>
            </w:r>
          </w:p>
        </w:tc>
        <w:tc>
          <w:tcPr>
            <w:tcW w:w="1134" w:type="dxa"/>
            <w:gridSpan w:val="5"/>
            <w:tcBorders>
              <w:top w:val="nil"/>
              <w:bottom w:val="single" w:sz="2" w:space="0" w:color="auto"/>
            </w:tcBorders>
          </w:tcPr>
          <w:p w:rsidR="00AB3914" w:rsidRPr="008806B9" w:rsidRDefault="00AB3914" w:rsidP="004125B9">
            <w:pPr>
              <w:pStyle w:val="Listenabsatz"/>
              <w:spacing w:before="40" w:after="40"/>
              <w:ind w:left="0"/>
              <w:contextualSpacing w:val="0"/>
              <w:rPr>
                <w:sz w:val="20"/>
                <w:szCs w:val="20"/>
              </w:rPr>
            </w:pPr>
            <w:r>
              <w:rPr>
                <w:rFonts w:cs="Arial"/>
                <w:sz w:val="20"/>
                <w:szCs w:val="20"/>
              </w:rPr>
              <w:fldChar w:fldCharType="begin">
                <w:ffData>
                  <w:name w:val=""/>
                  <w:enabled/>
                  <w:calcOnExit w:val="0"/>
                  <w:textInput>
                    <w:type w:val="number"/>
                    <w:maxLength w:val="4"/>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sidR="00290987">
              <w:rPr>
                <w:rFonts w:cs="Arial"/>
                <w:noProof/>
                <w:sz w:val="20"/>
                <w:szCs w:val="20"/>
              </w:rPr>
              <w:t> </w:t>
            </w:r>
            <w:r w:rsidR="00290987">
              <w:rPr>
                <w:rFonts w:cs="Arial"/>
                <w:noProof/>
                <w:sz w:val="20"/>
                <w:szCs w:val="20"/>
              </w:rPr>
              <w:t> </w:t>
            </w:r>
            <w:r w:rsidR="00290987">
              <w:rPr>
                <w:rFonts w:cs="Arial"/>
                <w:noProof/>
                <w:sz w:val="20"/>
                <w:szCs w:val="20"/>
              </w:rPr>
              <w:t> </w:t>
            </w:r>
            <w:r w:rsidR="00290987">
              <w:rPr>
                <w:rFonts w:cs="Arial"/>
                <w:noProof/>
                <w:sz w:val="20"/>
                <w:szCs w:val="20"/>
              </w:rPr>
              <w:t> </w:t>
            </w:r>
            <w:r>
              <w:rPr>
                <w:rFonts w:cs="Arial"/>
                <w:sz w:val="20"/>
                <w:szCs w:val="20"/>
              </w:rPr>
              <w:fldChar w:fldCharType="end"/>
            </w:r>
          </w:p>
        </w:tc>
        <w:tc>
          <w:tcPr>
            <w:tcW w:w="4252" w:type="dxa"/>
            <w:gridSpan w:val="5"/>
            <w:tcBorders>
              <w:right w:val="single" w:sz="4" w:space="0" w:color="auto"/>
            </w:tcBorders>
          </w:tcPr>
          <w:p w:rsidR="00AB3914" w:rsidRPr="008806B9" w:rsidRDefault="00AB3914" w:rsidP="004125B9">
            <w:pPr>
              <w:pStyle w:val="Listenabsatz"/>
              <w:spacing w:before="40" w:after="40"/>
              <w:ind w:left="0"/>
              <w:contextualSpacing w:val="0"/>
              <w:rPr>
                <w:sz w:val="20"/>
                <w:szCs w:val="20"/>
              </w:rPr>
            </w:pPr>
          </w:p>
        </w:tc>
      </w:tr>
      <w:tr w:rsidR="00AB3914" w:rsidRPr="008806B9" w:rsidTr="00290987">
        <w:trPr>
          <w:trHeight w:val="312"/>
        </w:trPr>
        <w:tc>
          <w:tcPr>
            <w:tcW w:w="387" w:type="dxa"/>
            <w:tcBorders>
              <w:left w:val="single" w:sz="4" w:space="0" w:color="auto"/>
            </w:tcBorders>
          </w:tcPr>
          <w:p w:rsidR="00AB3914" w:rsidRPr="008806B9" w:rsidRDefault="00AB3914" w:rsidP="004125B9">
            <w:pPr>
              <w:pStyle w:val="Listenabsatz"/>
              <w:spacing w:before="40" w:after="40"/>
              <w:ind w:left="0"/>
              <w:contextualSpacing w:val="0"/>
              <w:rPr>
                <w:sz w:val="20"/>
                <w:szCs w:val="20"/>
              </w:rPr>
            </w:pPr>
          </w:p>
        </w:tc>
        <w:tc>
          <w:tcPr>
            <w:tcW w:w="427" w:type="dxa"/>
          </w:tcPr>
          <w:p w:rsidR="00AB3914" w:rsidRPr="008806B9" w:rsidRDefault="00AB3914" w:rsidP="004125B9">
            <w:pPr>
              <w:pStyle w:val="Listenabsatz"/>
              <w:spacing w:before="40" w:after="40"/>
              <w:ind w:left="0"/>
              <w:contextualSpacing w:val="0"/>
              <w:rPr>
                <w:sz w:val="20"/>
                <w:szCs w:val="20"/>
              </w:rPr>
            </w:pPr>
            <w:r w:rsidRPr="008806B9">
              <w:rPr>
                <w:sz w:val="20"/>
                <w:szCs w:val="20"/>
              </w:rPr>
              <w:fldChar w:fldCharType="begin">
                <w:ffData>
                  <w:name w:val="Kontrollkästchen2"/>
                  <w:enabled/>
                  <w:calcOnExit w:val="0"/>
                  <w:checkBox>
                    <w:sizeAuto/>
                    <w:default w:val="0"/>
                  </w:checkBox>
                </w:ffData>
              </w:fldChar>
            </w:r>
            <w:r w:rsidRPr="008806B9">
              <w:rPr>
                <w:sz w:val="20"/>
                <w:szCs w:val="20"/>
              </w:rPr>
              <w:instrText xml:space="preserve"> FORMCHECKBOX </w:instrText>
            </w:r>
            <w:r w:rsidR="00D12454">
              <w:rPr>
                <w:sz w:val="20"/>
                <w:szCs w:val="20"/>
              </w:rPr>
            </w:r>
            <w:r w:rsidR="00D12454">
              <w:rPr>
                <w:sz w:val="20"/>
                <w:szCs w:val="20"/>
              </w:rPr>
              <w:fldChar w:fldCharType="separate"/>
            </w:r>
            <w:r w:rsidRPr="008806B9">
              <w:rPr>
                <w:sz w:val="20"/>
                <w:szCs w:val="20"/>
              </w:rPr>
              <w:fldChar w:fldCharType="end"/>
            </w:r>
          </w:p>
        </w:tc>
        <w:tc>
          <w:tcPr>
            <w:tcW w:w="4820" w:type="dxa"/>
            <w:gridSpan w:val="24"/>
          </w:tcPr>
          <w:p w:rsidR="00AB3914" w:rsidRPr="008806B9" w:rsidRDefault="00AB3914" w:rsidP="004125B9">
            <w:pPr>
              <w:pStyle w:val="Listenabsatz"/>
              <w:spacing w:before="40" w:after="40"/>
              <w:ind w:left="0"/>
              <w:contextualSpacing w:val="0"/>
              <w:rPr>
                <w:sz w:val="20"/>
                <w:szCs w:val="20"/>
              </w:rPr>
            </w:pPr>
            <w:r w:rsidRPr="008806B9">
              <w:rPr>
                <w:sz w:val="20"/>
                <w:szCs w:val="20"/>
              </w:rPr>
              <w:t>auf Dauer</w:t>
            </w:r>
          </w:p>
        </w:tc>
        <w:tc>
          <w:tcPr>
            <w:tcW w:w="1589" w:type="dxa"/>
            <w:gridSpan w:val="4"/>
          </w:tcPr>
          <w:p w:rsidR="00AB3914" w:rsidRPr="008806B9" w:rsidRDefault="00AB3914" w:rsidP="004125B9">
            <w:pPr>
              <w:pStyle w:val="Listenabsatz"/>
              <w:spacing w:before="40" w:after="40"/>
              <w:ind w:left="0"/>
              <w:contextualSpacing w:val="0"/>
              <w:rPr>
                <w:sz w:val="20"/>
                <w:szCs w:val="20"/>
              </w:rPr>
            </w:pPr>
          </w:p>
        </w:tc>
        <w:tc>
          <w:tcPr>
            <w:tcW w:w="3091" w:type="dxa"/>
            <w:gridSpan w:val="4"/>
            <w:tcBorders>
              <w:right w:val="single" w:sz="4" w:space="0" w:color="auto"/>
            </w:tcBorders>
          </w:tcPr>
          <w:p w:rsidR="00AB3914" w:rsidRPr="008806B9" w:rsidRDefault="00AB3914" w:rsidP="004125B9">
            <w:pPr>
              <w:pStyle w:val="Listenabsatz"/>
              <w:spacing w:before="40" w:after="40"/>
              <w:ind w:left="0"/>
              <w:contextualSpacing w:val="0"/>
              <w:rPr>
                <w:sz w:val="20"/>
                <w:szCs w:val="20"/>
              </w:rPr>
            </w:pPr>
          </w:p>
        </w:tc>
      </w:tr>
      <w:tr w:rsidR="00AB3914" w:rsidRPr="008806B9" w:rsidTr="00290987">
        <w:trPr>
          <w:trHeight w:val="312"/>
        </w:trPr>
        <w:tc>
          <w:tcPr>
            <w:tcW w:w="387" w:type="dxa"/>
            <w:tcBorders>
              <w:left w:val="single" w:sz="4" w:space="0" w:color="auto"/>
            </w:tcBorders>
          </w:tcPr>
          <w:p w:rsidR="00AB3914" w:rsidRPr="008806B9" w:rsidRDefault="00AB3914" w:rsidP="004125B9">
            <w:pPr>
              <w:pStyle w:val="Listenabsatz"/>
              <w:spacing w:before="40" w:after="40"/>
              <w:ind w:left="0"/>
              <w:contextualSpacing w:val="0"/>
              <w:rPr>
                <w:sz w:val="20"/>
                <w:szCs w:val="20"/>
              </w:rPr>
            </w:pPr>
          </w:p>
        </w:tc>
        <w:tc>
          <w:tcPr>
            <w:tcW w:w="427" w:type="dxa"/>
          </w:tcPr>
          <w:p w:rsidR="00AB3914" w:rsidRPr="008806B9" w:rsidRDefault="00AB3914" w:rsidP="004125B9">
            <w:pPr>
              <w:pStyle w:val="Listenabsatz"/>
              <w:spacing w:before="40" w:after="40"/>
              <w:ind w:left="0"/>
              <w:contextualSpacing w:val="0"/>
              <w:rPr>
                <w:sz w:val="20"/>
                <w:szCs w:val="20"/>
              </w:rPr>
            </w:pPr>
            <w:r w:rsidRPr="008806B9">
              <w:rPr>
                <w:sz w:val="20"/>
                <w:szCs w:val="20"/>
              </w:rPr>
              <w:fldChar w:fldCharType="begin">
                <w:ffData>
                  <w:name w:val=""/>
                  <w:enabled/>
                  <w:calcOnExit w:val="0"/>
                  <w:checkBox>
                    <w:sizeAuto/>
                    <w:default w:val="0"/>
                    <w:checked w:val="0"/>
                  </w:checkBox>
                </w:ffData>
              </w:fldChar>
            </w:r>
            <w:r w:rsidRPr="008806B9">
              <w:rPr>
                <w:sz w:val="20"/>
                <w:szCs w:val="20"/>
              </w:rPr>
              <w:instrText xml:space="preserve"> FORMCHECKBOX </w:instrText>
            </w:r>
            <w:r w:rsidR="00D12454">
              <w:rPr>
                <w:sz w:val="20"/>
                <w:szCs w:val="20"/>
              </w:rPr>
            </w:r>
            <w:r w:rsidR="00D12454">
              <w:rPr>
                <w:sz w:val="20"/>
                <w:szCs w:val="20"/>
              </w:rPr>
              <w:fldChar w:fldCharType="separate"/>
            </w:r>
            <w:r w:rsidRPr="008806B9">
              <w:rPr>
                <w:sz w:val="20"/>
                <w:szCs w:val="20"/>
              </w:rPr>
              <w:fldChar w:fldCharType="end"/>
            </w:r>
          </w:p>
        </w:tc>
        <w:tc>
          <w:tcPr>
            <w:tcW w:w="1709" w:type="dxa"/>
            <w:gridSpan w:val="8"/>
          </w:tcPr>
          <w:p w:rsidR="00AB3914" w:rsidRPr="008806B9" w:rsidRDefault="00AB3914" w:rsidP="004125B9">
            <w:pPr>
              <w:pStyle w:val="Listenabsatz"/>
              <w:spacing w:before="40" w:after="40"/>
              <w:ind w:left="0"/>
              <w:contextualSpacing w:val="0"/>
              <w:rPr>
                <w:sz w:val="20"/>
                <w:szCs w:val="20"/>
              </w:rPr>
            </w:pPr>
            <w:r w:rsidRPr="008806B9">
              <w:rPr>
                <w:sz w:val="20"/>
                <w:szCs w:val="20"/>
              </w:rPr>
              <w:t xml:space="preserve">für die Zeit vom </w:t>
            </w:r>
          </w:p>
        </w:tc>
        <w:tc>
          <w:tcPr>
            <w:tcW w:w="1425" w:type="dxa"/>
            <w:gridSpan w:val="6"/>
            <w:tcBorders>
              <w:top w:val="nil"/>
              <w:bottom w:val="single" w:sz="2" w:space="0" w:color="auto"/>
            </w:tcBorders>
          </w:tcPr>
          <w:p w:rsidR="00AB3914" w:rsidRPr="008806B9" w:rsidRDefault="006F00E8" w:rsidP="004125B9">
            <w:pPr>
              <w:pStyle w:val="Listenabsatz"/>
              <w:spacing w:before="40" w:after="40"/>
              <w:ind w:left="0"/>
              <w:contextualSpacing w:val="0"/>
              <w:rPr>
                <w:sz w:val="20"/>
                <w:szCs w:val="20"/>
              </w:rPr>
            </w:pPr>
            <w:r>
              <w:rPr>
                <w:rFonts w:cs="Arial"/>
                <w:sz w:val="20"/>
                <w:szCs w:val="20"/>
              </w:rPr>
              <w:fldChar w:fldCharType="begin">
                <w:ffData>
                  <w:name w:val=""/>
                  <w:enabled/>
                  <w:calcOnExit w:val="0"/>
                  <w:textInput>
                    <w:type w:val="date"/>
                    <w:maxLength w:val="10"/>
                    <w:format w:val="dd.MM.yyyy"/>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sidR="00290987">
              <w:rPr>
                <w:rFonts w:cs="Arial"/>
                <w:noProof/>
                <w:sz w:val="20"/>
                <w:szCs w:val="20"/>
              </w:rPr>
              <w:t> </w:t>
            </w:r>
            <w:r w:rsidR="00290987">
              <w:rPr>
                <w:rFonts w:cs="Arial"/>
                <w:noProof/>
                <w:sz w:val="20"/>
                <w:szCs w:val="20"/>
              </w:rPr>
              <w:t> </w:t>
            </w:r>
            <w:r w:rsidR="00290987">
              <w:rPr>
                <w:rFonts w:cs="Arial"/>
                <w:noProof/>
                <w:sz w:val="20"/>
                <w:szCs w:val="20"/>
              </w:rPr>
              <w:t> </w:t>
            </w:r>
            <w:r w:rsidR="00290987">
              <w:rPr>
                <w:rFonts w:cs="Arial"/>
                <w:noProof/>
                <w:sz w:val="20"/>
                <w:szCs w:val="20"/>
              </w:rPr>
              <w:t> </w:t>
            </w:r>
            <w:r w:rsidR="00290987">
              <w:rPr>
                <w:rFonts w:cs="Arial"/>
                <w:noProof/>
                <w:sz w:val="20"/>
                <w:szCs w:val="20"/>
              </w:rPr>
              <w:t> </w:t>
            </w:r>
            <w:r>
              <w:rPr>
                <w:rFonts w:cs="Arial"/>
                <w:sz w:val="20"/>
                <w:szCs w:val="20"/>
              </w:rPr>
              <w:fldChar w:fldCharType="end"/>
            </w:r>
          </w:p>
        </w:tc>
        <w:tc>
          <w:tcPr>
            <w:tcW w:w="570" w:type="dxa"/>
            <w:gridSpan w:val="4"/>
          </w:tcPr>
          <w:p w:rsidR="00AB3914" w:rsidRPr="008806B9" w:rsidRDefault="00AB3914" w:rsidP="004125B9">
            <w:pPr>
              <w:pStyle w:val="Listenabsatz"/>
              <w:spacing w:before="40" w:after="40"/>
              <w:ind w:left="0"/>
              <w:contextualSpacing w:val="0"/>
              <w:rPr>
                <w:sz w:val="20"/>
                <w:szCs w:val="20"/>
              </w:rPr>
            </w:pPr>
            <w:r w:rsidRPr="008806B9">
              <w:rPr>
                <w:sz w:val="20"/>
                <w:szCs w:val="20"/>
              </w:rPr>
              <w:t>bis</w:t>
            </w:r>
          </w:p>
        </w:tc>
        <w:tc>
          <w:tcPr>
            <w:tcW w:w="1397" w:type="dxa"/>
            <w:gridSpan w:val="7"/>
            <w:tcBorders>
              <w:top w:val="nil"/>
              <w:bottom w:val="single" w:sz="2" w:space="0" w:color="auto"/>
            </w:tcBorders>
          </w:tcPr>
          <w:p w:rsidR="00AB3914" w:rsidRPr="008806B9" w:rsidRDefault="006F00E8" w:rsidP="004125B9">
            <w:pPr>
              <w:pStyle w:val="Listenabsatz"/>
              <w:spacing w:before="40" w:after="40"/>
              <w:ind w:left="0"/>
              <w:contextualSpacing w:val="0"/>
              <w:rPr>
                <w:sz w:val="20"/>
                <w:szCs w:val="20"/>
              </w:rPr>
            </w:pPr>
            <w:r>
              <w:rPr>
                <w:rFonts w:cs="Arial"/>
                <w:sz w:val="20"/>
                <w:szCs w:val="20"/>
              </w:rPr>
              <w:fldChar w:fldCharType="begin">
                <w:ffData>
                  <w:name w:val=""/>
                  <w:enabled/>
                  <w:calcOnExit w:val="0"/>
                  <w:textInput>
                    <w:type w:val="date"/>
                    <w:maxLength w:val="10"/>
                    <w:format w:val="dd.MM.yyyy"/>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sidR="00290987">
              <w:rPr>
                <w:rFonts w:cs="Arial"/>
                <w:noProof/>
                <w:sz w:val="20"/>
                <w:szCs w:val="20"/>
              </w:rPr>
              <w:t> </w:t>
            </w:r>
            <w:r w:rsidR="00290987">
              <w:rPr>
                <w:rFonts w:cs="Arial"/>
                <w:noProof/>
                <w:sz w:val="20"/>
                <w:szCs w:val="20"/>
              </w:rPr>
              <w:t> </w:t>
            </w:r>
            <w:r w:rsidR="00290987">
              <w:rPr>
                <w:rFonts w:cs="Arial"/>
                <w:noProof/>
                <w:sz w:val="20"/>
                <w:szCs w:val="20"/>
              </w:rPr>
              <w:t> </w:t>
            </w:r>
            <w:r w:rsidR="00290987">
              <w:rPr>
                <w:rFonts w:cs="Arial"/>
                <w:noProof/>
                <w:sz w:val="20"/>
                <w:szCs w:val="20"/>
              </w:rPr>
              <w:t> </w:t>
            </w:r>
            <w:r w:rsidR="00290987">
              <w:rPr>
                <w:rFonts w:cs="Arial"/>
                <w:noProof/>
                <w:sz w:val="20"/>
                <w:szCs w:val="20"/>
              </w:rPr>
              <w:t> </w:t>
            </w:r>
            <w:r>
              <w:rPr>
                <w:rFonts w:cs="Arial"/>
                <w:sz w:val="20"/>
                <w:szCs w:val="20"/>
              </w:rPr>
              <w:fldChar w:fldCharType="end"/>
            </w:r>
            <w:r w:rsidR="00AB3914" w:rsidRPr="008806B9">
              <w:rPr>
                <w:sz w:val="20"/>
                <w:szCs w:val="20"/>
              </w:rPr>
              <w:t xml:space="preserve"> </w:t>
            </w:r>
          </w:p>
        </w:tc>
        <w:tc>
          <w:tcPr>
            <w:tcW w:w="4399" w:type="dxa"/>
            <w:gridSpan w:val="7"/>
            <w:tcBorders>
              <w:right w:val="single" w:sz="4" w:space="0" w:color="auto"/>
            </w:tcBorders>
          </w:tcPr>
          <w:p w:rsidR="00AB3914" w:rsidRPr="008806B9" w:rsidRDefault="00AB3914" w:rsidP="004125B9">
            <w:pPr>
              <w:pStyle w:val="Listenabsatz"/>
              <w:spacing w:before="40" w:after="40"/>
              <w:ind w:left="0"/>
              <w:contextualSpacing w:val="0"/>
              <w:rPr>
                <w:sz w:val="20"/>
                <w:szCs w:val="20"/>
              </w:rPr>
            </w:pPr>
            <w:r w:rsidRPr="008806B9">
              <w:rPr>
                <w:sz w:val="20"/>
                <w:szCs w:val="20"/>
              </w:rPr>
              <w:t>geschlossen.</w:t>
            </w:r>
          </w:p>
        </w:tc>
      </w:tr>
      <w:tr w:rsidR="00AB3914" w:rsidRPr="008806B9" w:rsidTr="00290987">
        <w:trPr>
          <w:trHeight w:val="35"/>
        </w:trPr>
        <w:tc>
          <w:tcPr>
            <w:tcW w:w="387" w:type="dxa"/>
            <w:tcBorders>
              <w:left w:val="single" w:sz="4" w:space="0" w:color="auto"/>
            </w:tcBorders>
          </w:tcPr>
          <w:p w:rsidR="00AB3914" w:rsidRPr="008806B9" w:rsidRDefault="00AB3914" w:rsidP="004125B9">
            <w:pPr>
              <w:pStyle w:val="Listenabsatz"/>
              <w:ind w:left="0"/>
              <w:contextualSpacing w:val="0"/>
              <w:rPr>
                <w:sz w:val="4"/>
                <w:szCs w:val="4"/>
              </w:rPr>
            </w:pPr>
          </w:p>
        </w:tc>
        <w:tc>
          <w:tcPr>
            <w:tcW w:w="2136" w:type="dxa"/>
            <w:gridSpan w:val="9"/>
          </w:tcPr>
          <w:p w:rsidR="00AB3914" w:rsidRPr="008806B9" w:rsidRDefault="00AB3914" w:rsidP="004125B9">
            <w:pPr>
              <w:pStyle w:val="Listenabsatz"/>
              <w:ind w:left="0"/>
              <w:contextualSpacing w:val="0"/>
              <w:rPr>
                <w:sz w:val="4"/>
                <w:szCs w:val="4"/>
              </w:rPr>
            </w:pPr>
          </w:p>
        </w:tc>
        <w:tc>
          <w:tcPr>
            <w:tcW w:w="3111" w:type="dxa"/>
            <w:gridSpan w:val="16"/>
          </w:tcPr>
          <w:p w:rsidR="00AB3914" w:rsidRPr="008806B9" w:rsidRDefault="00AB3914" w:rsidP="004125B9">
            <w:pPr>
              <w:pStyle w:val="Listenabsatz"/>
              <w:ind w:left="0"/>
              <w:contextualSpacing w:val="0"/>
              <w:rPr>
                <w:sz w:val="4"/>
                <w:szCs w:val="4"/>
              </w:rPr>
            </w:pPr>
          </w:p>
        </w:tc>
        <w:tc>
          <w:tcPr>
            <w:tcW w:w="1589" w:type="dxa"/>
            <w:gridSpan w:val="4"/>
          </w:tcPr>
          <w:p w:rsidR="00AB3914" w:rsidRPr="008806B9" w:rsidRDefault="00AB3914" w:rsidP="004125B9">
            <w:pPr>
              <w:pStyle w:val="Listenabsatz"/>
              <w:ind w:left="0"/>
              <w:contextualSpacing w:val="0"/>
              <w:rPr>
                <w:sz w:val="4"/>
                <w:szCs w:val="4"/>
              </w:rPr>
            </w:pPr>
          </w:p>
        </w:tc>
        <w:tc>
          <w:tcPr>
            <w:tcW w:w="3091" w:type="dxa"/>
            <w:gridSpan w:val="4"/>
            <w:tcBorders>
              <w:right w:val="single" w:sz="4" w:space="0" w:color="auto"/>
            </w:tcBorders>
          </w:tcPr>
          <w:p w:rsidR="00AB3914" w:rsidRPr="008806B9" w:rsidRDefault="00AB3914" w:rsidP="004125B9">
            <w:pPr>
              <w:pStyle w:val="Listenabsatz"/>
              <w:ind w:left="0"/>
              <w:contextualSpacing w:val="0"/>
              <w:rPr>
                <w:sz w:val="4"/>
                <w:szCs w:val="4"/>
              </w:rPr>
            </w:pPr>
          </w:p>
        </w:tc>
      </w:tr>
      <w:tr w:rsidR="00AB3914" w:rsidRPr="008806B9" w:rsidTr="00290987">
        <w:trPr>
          <w:trHeight w:val="312"/>
        </w:trPr>
        <w:tc>
          <w:tcPr>
            <w:tcW w:w="387" w:type="dxa"/>
            <w:tcBorders>
              <w:left w:val="single" w:sz="4" w:space="0" w:color="auto"/>
            </w:tcBorders>
          </w:tcPr>
          <w:p w:rsidR="00AB3914" w:rsidRPr="008806B9" w:rsidRDefault="00AB3914" w:rsidP="004125B9">
            <w:pPr>
              <w:pStyle w:val="Listenabsatz"/>
              <w:spacing w:before="40" w:after="40"/>
              <w:ind w:left="0"/>
              <w:contextualSpacing w:val="0"/>
              <w:rPr>
                <w:sz w:val="20"/>
                <w:szCs w:val="20"/>
              </w:rPr>
            </w:pPr>
          </w:p>
        </w:tc>
        <w:tc>
          <w:tcPr>
            <w:tcW w:w="9927" w:type="dxa"/>
            <w:gridSpan w:val="33"/>
            <w:tcBorders>
              <w:right w:val="single" w:sz="4" w:space="0" w:color="auto"/>
            </w:tcBorders>
          </w:tcPr>
          <w:p w:rsidR="00AB3914" w:rsidRPr="008806B9" w:rsidRDefault="00AB3914" w:rsidP="004125B9">
            <w:pPr>
              <w:pStyle w:val="Listenabsatz"/>
              <w:spacing w:before="40" w:after="40"/>
              <w:ind w:left="0"/>
              <w:contextualSpacing w:val="0"/>
              <w:rPr>
                <w:sz w:val="20"/>
                <w:szCs w:val="20"/>
              </w:rPr>
            </w:pPr>
            <w:r w:rsidRPr="008806B9">
              <w:rPr>
                <w:sz w:val="20"/>
                <w:szCs w:val="20"/>
              </w:rPr>
              <w:t>Das Beschäftigungsverhältnis</w:t>
            </w:r>
          </w:p>
        </w:tc>
      </w:tr>
      <w:tr w:rsidR="00AB3914" w:rsidRPr="008806B9" w:rsidTr="00290987">
        <w:trPr>
          <w:trHeight w:val="301"/>
        </w:trPr>
        <w:tc>
          <w:tcPr>
            <w:tcW w:w="387" w:type="dxa"/>
            <w:tcBorders>
              <w:left w:val="single" w:sz="4" w:space="0" w:color="auto"/>
            </w:tcBorders>
          </w:tcPr>
          <w:p w:rsidR="00AB3914" w:rsidRPr="008806B9" w:rsidRDefault="00AB3914" w:rsidP="004125B9">
            <w:pPr>
              <w:pStyle w:val="Listenabsatz"/>
              <w:spacing w:before="40" w:after="40"/>
              <w:ind w:left="0"/>
              <w:contextualSpacing w:val="0"/>
              <w:rPr>
                <w:sz w:val="20"/>
                <w:szCs w:val="20"/>
              </w:rPr>
            </w:pPr>
          </w:p>
        </w:tc>
        <w:tc>
          <w:tcPr>
            <w:tcW w:w="427" w:type="dxa"/>
          </w:tcPr>
          <w:p w:rsidR="00AB3914" w:rsidRPr="008806B9" w:rsidRDefault="00AB3914" w:rsidP="004125B9">
            <w:pPr>
              <w:pStyle w:val="Listenabsatz"/>
              <w:spacing w:before="40" w:after="40"/>
              <w:ind w:left="0"/>
              <w:contextualSpacing w:val="0"/>
              <w:rPr>
                <w:sz w:val="20"/>
                <w:szCs w:val="20"/>
              </w:rPr>
            </w:pPr>
            <w:r w:rsidRPr="008806B9">
              <w:rPr>
                <w:sz w:val="20"/>
                <w:szCs w:val="20"/>
              </w:rPr>
              <w:fldChar w:fldCharType="begin">
                <w:ffData>
                  <w:name w:val="Kontrollkästchen2"/>
                  <w:enabled/>
                  <w:calcOnExit w:val="0"/>
                  <w:checkBox>
                    <w:sizeAuto/>
                    <w:default w:val="0"/>
                  </w:checkBox>
                </w:ffData>
              </w:fldChar>
            </w:r>
            <w:r w:rsidRPr="008806B9">
              <w:rPr>
                <w:sz w:val="20"/>
                <w:szCs w:val="20"/>
              </w:rPr>
              <w:instrText xml:space="preserve"> FORMCHECKBOX </w:instrText>
            </w:r>
            <w:r w:rsidR="00D12454">
              <w:rPr>
                <w:sz w:val="20"/>
                <w:szCs w:val="20"/>
              </w:rPr>
            </w:r>
            <w:r w:rsidR="00D12454">
              <w:rPr>
                <w:sz w:val="20"/>
                <w:szCs w:val="20"/>
              </w:rPr>
              <w:fldChar w:fldCharType="separate"/>
            </w:r>
            <w:r w:rsidRPr="008806B9">
              <w:rPr>
                <w:sz w:val="20"/>
                <w:szCs w:val="20"/>
              </w:rPr>
              <w:fldChar w:fldCharType="end"/>
            </w:r>
          </w:p>
        </w:tc>
        <w:tc>
          <w:tcPr>
            <w:tcW w:w="2991" w:type="dxa"/>
            <w:gridSpan w:val="13"/>
          </w:tcPr>
          <w:p w:rsidR="00AB3914" w:rsidRPr="008806B9" w:rsidRDefault="00AB3914" w:rsidP="004125B9">
            <w:pPr>
              <w:pStyle w:val="Listenabsatz"/>
              <w:spacing w:before="40" w:after="40"/>
              <w:ind w:left="0"/>
              <w:contextualSpacing w:val="0"/>
              <w:rPr>
                <w:sz w:val="20"/>
                <w:szCs w:val="20"/>
              </w:rPr>
            </w:pPr>
            <w:r w:rsidRPr="008806B9">
              <w:rPr>
                <w:sz w:val="20"/>
                <w:szCs w:val="20"/>
              </w:rPr>
              <w:t>besteht ununterbrochen seit</w:t>
            </w:r>
          </w:p>
        </w:tc>
        <w:tc>
          <w:tcPr>
            <w:tcW w:w="1543" w:type="dxa"/>
            <w:gridSpan w:val="10"/>
            <w:tcBorders>
              <w:top w:val="nil"/>
              <w:bottom w:val="single" w:sz="2" w:space="0" w:color="auto"/>
            </w:tcBorders>
          </w:tcPr>
          <w:p w:rsidR="00AB3914" w:rsidRPr="008806B9" w:rsidRDefault="00AB3914" w:rsidP="004125B9">
            <w:pPr>
              <w:pStyle w:val="Listenabsatz"/>
              <w:spacing w:before="40" w:after="40"/>
              <w:ind w:left="0"/>
              <w:contextualSpacing w:val="0"/>
              <w:rPr>
                <w:sz w:val="20"/>
                <w:szCs w:val="20"/>
              </w:rPr>
            </w:pPr>
            <w:r>
              <w:rPr>
                <w:rFonts w:cs="Arial"/>
                <w:sz w:val="20"/>
                <w:szCs w:val="20"/>
              </w:rPr>
              <w:fldChar w:fldCharType="begin">
                <w:ffData>
                  <w:name w:val=""/>
                  <w:enabled/>
                  <w:calcOnExit w:val="0"/>
                  <w:textInput>
                    <w:type w:val="date"/>
                    <w:maxLength w:val="10"/>
                    <w:format w:val="dd.MM.yyyy"/>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sidR="00290987">
              <w:rPr>
                <w:rFonts w:cs="Arial"/>
                <w:noProof/>
                <w:sz w:val="20"/>
                <w:szCs w:val="20"/>
              </w:rPr>
              <w:t> </w:t>
            </w:r>
            <w:r w:rsidR="00290987">
              <w:rPr>
                <w:rFonts w:cs="Arial"/>
                <w:noProof/>
                <w:sz w:val="20"/>
                <w:szCs w:val="20"/>
              </w:rPr>
              <w:t> </w:t>
            </w:r>
            <w:r w:rsidR="00290987">
              <w:rPr>
                <w:rFonts w:cs="Arial"/>
                <w:noProof/>
                <w:sz w:val="20"/>
                <w:szCs w:val="20"/>
              </w:rPr>
              <w:t> </w:t>
            </w:r>
            <w:r w:rsidR="00290987">
              <w:rPr>
                <w:rFonts w:cs="Arial"/>
                <w:noProof/>
                <w:sz w:val="20"/>
                <w:szCs w:val="20"/>
              </w:rPr>
              <w:t> </w:t>
            </w:r>
            <w:r w:rsidR="00290987">
              <w:rPr>
                <w:rFonts w:cs="Arial"/>
                <w:noProof/>
                <w:sz w:val="20"/>
                <w:szCs w:val="20"/>
              </w:rPr>
              <w:t> </w:t>
            </w:r>
            <w:r>
              <w:rPr>
                <w:rFonts w:cs="Arial"/>
                <w:sz w:val="20"/>
                <w:szCs w:val="20"/>
              </w:rPr>
              <w:fldChar w:fldCharType="end"/>
            </w:r>
          </w:p>
        </w:tc>
        <w:tc>
          <w:tcPr>
            <w:tcW w:w="4966" w:type="dxa"/>
            <w:gridSpan w:val="9"/>
            <w:tcBorders>
              <w:right w:val="single" w:sz="4" w:space="0" w:color="auto"/>
            </w:tcBorders>
          </w:tcPr>
          <w:p w:rsidR="00AB3914" w:rsidRPr="008806B9" w:rsidRDefault="00AB3914" w:rsidP="004125B9">
            <w:pPr>
              <w:pStyle w:val="Listenabsatz"/>
              <w:spacing w:before="40" w:after="40"/>
              <w:ind w:left="0"/>
              <w:contextualSpacing w:val="0"/>
              <w:rPr>
                <w:sz w:val="20"/>
                <w:szCs w:val="20"/>
              </w:rPr>
            </w:pPr>
          </w:p>
        </w:tc>
      </w:tr>
      <w:tr w:rsidR="00AB3914" w:rsidRPr="008806B9" w:rsidTr="00290987">
        <w:trPr>
          <w:trHeight w:val="312"/>
        </w:trPr>
        <w:tc>
          <w:tcPr>
            <w:tcW w:w="387" w:type="dxa"/>
            <w:tcBorders>
              <w:left w:val="single" w:sz="4" w:space="0" w:color="auto"/>
            </w:tcBorders>
          </w:tcPr>
          <w:p w:rsidR="00AB3914" w:rsidRPr="008806B9" w:rsidRDefault="00AB3914" w:rsidP="004125B9">
            <w:pPr>
              <w:pStyle w:val="Listenabsatz"/>
              <w:spacing w:before="40" w:after="40"/>
              <w:ind w:left="0"/>
              <w:contextualSpacing w:val="0"/>
              <w:rPr>
                <w:sz w:val="20"/>
                <w:szCs w:val="20"/>
              </w:rPr>
            </w:pPr>
          </w:p>
        </w:tc>
        <w:tc>
          <w:tcPr>
            <w:tcW w:w="427" w:type="dxa"/>
          </w:tcPr>
          <w:p w:rsidR="00AB3914" w:rsidRPr="008806B9" w:rsidRDefault="00AB3914" w:rsidP="004125B9">
            <w:pPr>
              <w:pStyle w:val="Listenabsatz"/>
              <w:spacing w:before="40" w:after="40"/>
              <w:ind w:left="0"/>
              <w:contextualSpacing w:val="0"/>
              <w:rPr>
                <w:sz w:val="20"/>
                <w:szCs w:val="20"/>
              </w:rPr>
            </w:pPr>
            <w:r w:rsidRPr="008806B9">
              <w:rPr>
                <w:sz w:val="20"/>
                <w:szCs w:val="20"/>
              </w:rPr>
              <w:fldChar w:fldCharType="begin">
                <w:ffData>
                  <w:name w:val="Kontrollkästchen2"/>
                  <w:enabled/>
                  <w:calcOnExit w:val="0"/>
                  <w:checkBox>
                    <w:sizeAuto/>
                    <w:default w:val="0"/>
                  </w:checkBox>
                </w:ffData>
              </w:fldChar>
            </w:r>
            <w:r w:rsidRPr="008806B9">
              <w:rPr>
                <w:sz w:val="20"/>
                <w:szCs w:val="20"/>
              </w:rPr>
              <w:instrText xml:space="preserve"> FORMCHECKBOX </w:instrText>
            </w:r>
            <w:r w:rsidR="00D12454">
              <w:rPr>
                <w:sz w:val="20"/>
                <w:szCs w:val="20"/>
              </w:rPr>
            </w:r>
            <w:r w:rsidR="00D12454">
              <w:rPr>
                <w:sz w:val="20"/>
                <w:szCs w:val="20"/>
              </w:rPr>
              <w:fldChar w:fldCharType="separate"/>
            </w:r>
            <w:r w:rsidRPr="008806B9">
              <w:rPr>
                <w:sz w:val="20"/>
                <w:szCs w:val="20"/>
              </w:rPr>
              <w:fldChar w:fldCharType="end"/>
            </w:r>
          </w:p>
        </w:tc>
        <w:tc>
          <w:tcPr>
            <w:tcW w:w="2991" w:type="dxa"/>
            <w:gridSpan w:val="13"/>
          </w:tcPr>
          <w:p w:rsidR="00AB3914" w:rsidRPr="008806B9" w:rsidRDefault="00AB3914" w:rsidP="004125B9">
            <w:pPr>
              <w:pStyle w:val="Listenabsatz"/>
              <w:spacing w:before="40" w:after="40"/>
              <w:ind w:left="0"/>
              <w:contextualSpacing w:val="0"/>
              <w:rPr>
                <w:sz w:val="20"/>
                <w:szCs w:val="20"/>
              </w:rPr>
            </w:pPr>
            <w:r w:rsidRPr="008806B9">
              <w:rPr>
                <w:sz w:val="20"/>
                <w:szCs w:val="20"/>
              </w:rPr>
              <w:t xml:space="preserve">bestand ununterbrochen vom </w:t>
            </w:r>
          </w:p>
        </w:tc>
        <w:tc>
          <w:tcPr>
            <w:tcW w:w="1543" w:type="dxa"/>
            <w:gridSpan w:val="10"/>
            <w:tcBorders>
              <w:top w:val="single" w:sz="2" w:space="0" w:color="auto"/>
              <w:bottom w:val="single" w:sz="2" w:space="0" w:color="auto"/>
            </w:tcBorders>
          </w:tcPr>
          <w:p w:rsidR="00AB3914" w:rsidRPr="008806B9" w:rsidRDefault="00AB3914" w:rsidP="004125B9">
            <w:pPr>
              <w:pStyle w:val="Listenabsatz"/>
              <w:spacing w:before="40" w:after="40"/>
              <w:ind w:left="0"/>
              <w:contextualSpacing w:val="0"/>
              <w:rPr>
                <w:sz w:val="20"/>
                <w:szCs w:val="20"/>
              </w:rPr>
            </w:pPr>
            <w:r>
              <w:rPr>
                <w:rFonts w:cs="Arial"/>
                <w:sz w:val="20"/>
                <w:szCs w:val="20"/>
              </w:rPr>
              <w:fldChar w:fldCharType="begin">
                <w:ffData>
                  <w:name w:val=""/>
                  <w:enabled/>
                  <w:calcOnExit w:val="0"/>
                  <w:textInput>
                    <w:type w:val="date"/>
                    <w:maxLength w:val="10"/>
                    <w:format w:val="dd.MM.yyyy"/>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sidR="00290987">
              <w:rPr>
                <w:rFonts w:cs="Arial"/>
                <w:noProof/>
                <w:sz w:val="20"/>
                <w:szCs w:val="20"/>
              </w:rPr>
              <w:t> </w:t>
            </w:r>
            <w:r w:rsidR="00290987">
              <w:rPr>
                <w:rFonts w:cs="Arial"/>
                <w:noProof/>
                <w:sz w:val="20"/>
                <w:szCs w:val="20"/>
              </w:rPr>
              <w:t> </w:t>
            </w:r>
            <w:r w:rsidR="00290987">
              <w:rPr>
                <w:rFonts w:cs="Arial"/>
                <w:noProof/>
                <w:sz w:val="20"/>
                <w:szCs w:val="20"/>
              </w:rPr>
              <w:t> </w:t>
            </w:r>
            <w:r w:rsidR="00290987">
              <w:rPr>
                <w:rFonts w:cs="Arial"/>
                <w:noProof/>
                <w:sz w:val="20"/>
                <w:szCs w:val="20"/>
              </w:rPr>
              <w:t> </w:t>
            </w:r>
            <w:r w:rsidR="00290987">
              <w:rPr>
                <w:rFonts w:cs="Arial"/>
                <w:noProof/>
                <w:sz w:val="20"/>
                <w:szCs w:val="20"/>
              </w:rPr>
              <w:t> </w:t>
            </w:r>
            <w:r>
              <w:rPr>
                <w:rFonts w:cs="Arial"/>
                <w:sz w:val="20"/>
                <w:szCs w:val="20"/>
              </w:rPr>
              <w:fldChar w:fldCharType="end"/>
            </w:r>
          </w:p>
        </w:tc>
        <w:tc>
          <w:tcPr>
            <w:tcW w:w="593" w:type="dxa"/>
            <w:gridSpan w:val="3"/>
          </w:tcPr>
          <w:p w:rsidR="00AB3914" w:rsidRPr="008806B9" w:rsidRDefault="00AB3914" w:rsidP="004125B9">
            <w:pPr>
              <w:pStyle w:val="Listenabsatz"/>
              <w:spacing w:before="40" w:after="40"/>
              <w:ind w:left="0"/>
              <w:contextualSpacing w:val="0"/>
              <w:rPr>
                <w:sz w:val="20"/>
                <w:szCs w:val="20"/>
              </w:rPr>
            </w:pPr>
            <w:r w:rsidRPr="008806B9">
              <w:rPr>
                <w:sz w:val="20"/>
                <w:szCs w:val="20"/>
              </w:rPr>
              <w:t>bis</w:t>
            </w:r>
          </w:p>
        </w:tc>
        <w:tc>
          <w:tcPr>
            <w:tcW w:w="1394" w:type="dxa"/>
            <w:gridSpan w:val="3"/>
            <w:tcBorders>
              <w:top w:val="nil"/>
              <w:bottom w:val="single" w:sz="2" w:space="0" w:color="auto"/>
            </w:tcBorders>
          </w:tcPr>
          <w:p w:rsidR="00AB3914" w:rsidRPr="008806B9" w:rsidRDefault="00AB3914" w:rsidP="004125B9">
            <w:pPr>
              <w:pStyle w:val="Listenabsatz"/>
              <w:spacing w:before="40" w:after="40"/>
              <w:ind w:left="0"/>
              <w:contextualSpacing w:val="0"/>
              <w:rPr>
                <w:sz w:val="20"/>
                <w:szCs w:val="20"/>
              </w:rPr>
            </w:pPr>
            <w:r>
              <w:rPr>
                <w:rFonts w:cs="Arial"/>
                <w:sz w:val="20"/>
                <w:szCs w:val="20"/>
              </w:rPr>
              <w:fldChar w:fldCharType="begin">
                <w:ffData>
                  <w:name w:val=""/>
                  <w:enabled/>
                  <w:calcOnExit w:val="0"/>
                  <w:textInput>
                    <w:type w:val="date"/>
                    <w:maxLength w:val="10"/>
                    <w:format w:val="dd.MM.yyyy"/>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sidR="00290987">
              <w:rPr>
                <w:rFonts w:cs="Arial"/>
                <w:noProof/>
                <w:sz w:val="20"/>
                <w:szCs w:val="20"/>
              </w:rPr>
              <w:t> </w:t>
            </w:r>
            <w:r w:rsidR="00290987">
              <w:rPr>
                <w:rFonts w:cs="Arial"/>
                <w:noProof/>
                <w:sz w:val="20"/>
                <w:szCs w:val="20"/>
              </w:rPr>
              <w:t> </w:t>
            </w:r>
            <w:r w:rsidR="00290987">
              <w:rPr>
                <w:rFonts w:cs="Arial"/>
                <w:noProof/>
                <w:sz w:val="20"/>
                <w:szCs w:val="20"/>
              </w:rPr>
              <w:t> </w:t>
            </w:r>
            <w:r w:rsidR="00290987">
              <w:rPr>
                <w:rFonts w:cs="Arial"/>
                <w:noProof/>
                <w:sz w:val="20"/>
                <w:szCs w:val="20"/>
              </w:rPr>
              <w:t> </w:t>
            </w:r>
            <w:r w:rsidR="00290987">
              <w:rPr>
                <w:rFonts w:cs="Arial"/>
                <w:noProof/>
                <w:sz w:val="20"/>
                <w:szCs w:val="20"/>
              </w:rPr>
              <w:t> </w:t>
            </w:r>
            <w:r>
              <w:rPr>
                <w:rFonts w:cs="Arial"/>
                <w:sz w:val="20"/>
                <w:szCs w:val="20"/>
              </w:rPr>
              <w:fldChar w:fldCharType="end"/>
            </w:r>
          </w:p>
        </w:tc>
        <w:tc>
          <w:tcPr>
            <w:tcW w:w="2979" w:type="dxa"/>
            <w:gridSpan w:val="3"/>
            <w:tcBorders>
              <w:right w:val="single" w:sz="4" w:space="0" w:color="auto"/>
            </w:tcBorders>
          </w:tcPr>
          <w:p w:rsidR="00AB3914" w:rsidRPr="008806B9" w:rsidRDefault="00AB3914" w:rsidP="004125B9">
            <w:pPr>
              <w:pStyle w:val="Listenabsatz"/>
              <w:spacing w:before="40" w:after="40"/>
              <w:ind w:left="0"/>
              <w:contextualSpacing w:val="0"/>
              <w:rPr>
                <w:sz w:val="20"/>
                <w:szCs w:val="20"/>
              </w:rPr>
            </w:pPr>
            <w:r w:rsidRPr="008806B9">
              <w:rPr>
                <w:sz w:val="20"/>
                <w:szCs w:val="20"/>
              </w:rPr>
              <w:t>.</w:t>
            </w:r>
          </w:p>
        </w:tc>
      </w:tr>
      <w:tr w:rsidR="00AB3914" w:rsidRPr="008806B9" w:rsidTr="00290987">
        <w:trPr>
          <w:trHeight w:val="301"/>
        </w:trPr>
        <w:tc>
          <w:tcPr>
            <w:tcW w:w="387" w:type="dxa"/>
            <w:tcBorders>
              <w:left w:val="single" w:sz="4" w:space="0" w:color="auto"/>
            </w:tcBorders>
          </w:tcPr>
          <w:p w:rsidR="00AB3914" w:rsidRPr="008806B9" w:rsidRDefault="00AB3914" w:rsidP="004125B9">
            <w:pPr>
              <w:pStyle w:val="Listenabsatz"/>
              <w:spacing w:before="40" w:after="40"/>
              <w:ind w:left="0"/>
              <w:contextualSpacing w:val="0"/>
              <w:rPr>
                <w:sz w:val="20"/>
                <w:szCs w:val="20"/>
              </w:rPr>
            </w:pPr>
            <w:r w:rsidRPr="008806B9">
              <w:rPr>
                <w:sz w:val="20"/>
                <w:szCs w:val="20"/>
              </w:rPr>
              <w:fldChar w:fldCharType="begin">
                <w:ffData>
                  <w:name w:val="Kontrollkästchen2"/>
                  <w:enabled/>
                  <w:calcOnExit w:val="0"/>
                  <w:checkBox>
                    <w:sizeAuto/>
                    <w:default w:val="0"/>
                  </w:checkBox>
                </w:ffData>
              </w:fldChar>
            </w:r>
            <w:r w:rsidRPr="008806B9">
              <w:rPr>
                <w:sz w:val="20"/>
                <w:szCs w:val="20"/>
              </w:rPr>
              <w:instrText xml:space="preserve"> FORMCHECKBOX </w:instrText>
            </w:r>
            <w:r w:rsidR="00D12454">
              <w:rPr>
                <w:sz w:val="20"/>
                <w:szCs w:val="20"/>
              </w:rPr>
            </w:r>
            <w:r w:rsidR="00D12454">
              <w:rPr>
                <w:sz w:val="20"/>
                <w:szCs w:val="20"/>
              </w:rPr>
              <w:fldChar w:fldCharType="separate"/>
            </w:r>
            <w:r w:rsidRPr="008806B9">
              <w:rPr>
                <w:sz w:val="20"/>
                <w:szCs w:val="20"/>
              </w:rPr>
              <w:fldChar w:fldCharType="end"/>
            </w:r>
          </w:p>
        </w:tc>
        <w:tc>
          <w:tcPr>
            <w:tcW w:w="9927" w:type="dxa"/>
            <w:gridSpan w:val="33"/>
            <w:tcBorders>
              <w:right w:val="single" w:sz="4" w:space="0" w:color="auto"/>
            </w:tcBorders>
          </w:tcPr>
          <w:p w:rsidR="00AB3914" w:rsidRPr="008806B9" w:rsidRDefault="00AB3914" w:rsidP="00011ADD">
            <w:pPr>
              <w:pStyle w:val="Listenabsatz"/>
              <w:spacing w:before="40" w:after="40"/>
              <w:ind w:left="0"/>
              <w:contextualSpacing w:val="0"/>
              <w:rPr>
                <w:sz w:val="20"/>
                <w:szCs w:val="20"/>
              </w:rPr>
            </w:pPr>
            <w:r w:rsidRPr="008806B9">
              <w:rPr>
                <w:sz w:val="20"/>
                <w:szCs w:val="20"/>
              </w:rPr>
              <w:t>Die/</w:t>
            </w:r>
            <w:r w:rsidR="00011ADD">
              <w:rPr>
                <w:sz w:val="20"/>
                <w:szCs w:val="20"/>
              </w:rPr>
              <w:t>D</w:t>
            </w:r>
            <w:r w:rsidRPr="008806B9">
              <w:rPr>
                <w:sz w:val="20"/>
                <w:szCs w:val="20"/>
              </w:rPr>
              <w:t xml:space="preserve">er Arbeitnehmer/in war in den letzten 4 Jahren vor Aufnahme der Beschäftigung </w:t>
            </w:r>
          </w:p>
        </w:tc>
      </w:tr>
      <w:tr w:rsidR="00AB3914" w:rsidRPr="008806B9" w:rsidTr="00290987">
        <w:trPr>
          <w:trHeight w:val="312"/>
        </w:trPr>
        <w:tc>
          <w:tcPr>
            <w:tcW w:w="387" w:type="dxa"/>
            <w:tcBorders>
              <w:left w:val="single" w:sz="4" w:space="0" w:color="auto"/>
            </w:tcBorders>
          </w:tcPr>
          <w:p w:rsidR="00AB3914" w:rsidRPr="008806B9" w:rsidRDefault="00AB3914" w:rsidP="004125B9">
            <w:pPr>
              <w:pStyle w:val="Listenabsatz"/>
              <w:spacing w:before="40" w:after="40"/>
              <w:ind w:left="0"/>
              <w:contextualSpacing w:val="0"/>
              <w:rPr>
                <w:sz w:val="20"/>
                <w:szCs w:val="20"/>
              </w:rPr>
            </w:pPr>
          </w:p>
        </w:tc>
        <w:tc>
          <w:tcPr>
            <w:tcW w:w="1167" w:type="dxa"/>
            <w:gridSpan w:val="4"/>
          </w:tcPr>
          <w:p w:rsidR="00AB3914" w:rsidRPr="008806B9" w:rsidRDefault="00AB3914" w:rsidP="004125B9">
            <w:pPr>
              <w:pStyle w:val="Listenabsatz"/>
              <w:spacing w:before="40" w:after="40"/>
              <w:ind w:left="0"/>
              <w:contextualSpacing w:val="0"/>
              <w:rPr>
                <w:sz w:val="20"/>
                <w:szCs w:val="20"/>
              </w:rPr>
            </w:pPr>
            <w:r w:rsidRPr="008806B9">
              <w:rPr>
                <w:sz w:val="20"/>
                <w:szCs w:val="20"/>
              </w:rPr>
              <w:t>insgesamt</w:t>
            </w:r>
          </w:p>
        </w:tc>
        <w:tc>
          <w:tcPr>
            <w:tcW w:w="818" w:type="dxa"/>
            <w:gridSpan w:val="3"/>
            <w:tcBorders>
              <w:top w:val="nil"/>
              <w:bottom w:val="single" w:sz="2" w:space="0" w:color="auto"/>
            </w:tcBorders>
          </w:tcPr>
          <w:p w:rsidR="00AB3914" w:rsidRPr="008806B9" w:rsidRDefault="006F00E8" w:rsidP="004125B9">
            <w:pPr>
              <w:pStyle w:val="Listenabsatz"/>
              <w:spacing w:before="40" w:after="40"/>
              <w:ind w:left="0"/>
              <w:contextualSpacing w:val="0"/>
              <w:rPr>
                <w:sz w:val="20"/>
                <w:szCs w:val="20"/>
              </w:rPr>
            </w:pPr>
            <w:r>
              <w:rPr>
                <w:rFonts w:cs="Arial"/>
                <w:sz w:val="20"/>
                <w:szCs w:val="20"/>
              </w:rPr>
              <w:fldChar w:fldCharType="begin">
                <w:ffData>
                  <w:name w:val=""/>
                  <w:enabled/>
                  <w:calcOnExit w:val="0"/>
                  <w:textInput>
                    <w:type w:val="number"/>
                    <w:maxLength w:val="3"/>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sidR="00290987">
              <w:rPr>
                <w:rFonts w:cs="Arial"/>
                <w:noProof/>
                <w:sz w:val="20"/>
                <w:szCs w:val="20"/>
              </w:rPr>
              <w:t> </w:t>
            </w:r>
            <w:r w:rsidR="00290987">
              <w:rPr>
                <w:rFonts w:cs="Arial"/>
                <w:noProof/>
                <w:sz w:val="20"/>
                <w:szCs w:val="20"/>
              </w:rPr>
              <w:t> </w:t>
            </w:r>
            <w:r w:rsidR="00290987">
              <w:rPr>
                <w:rFonts w:cs="Arial"/>
                <w:noProof/>
                <w:sz w:val="20"/>
                <w:szCs w:val="20"/>
              </w:rPr>
              <w:t> </w:t>
            </w:r>
            <w:r>
              <w:rPr>
                <w:rFonts w:cs="Arial"/>
                <w:sz w:val="20"/>
                <w:szCs w:val="20"/>
              </w:rPr>
              <w:fldChar w:fldCharType="end"/>
            </w:r>
          </w:p>
        </w:tc>
        <w:tc>
          <w:tcPr>
            <w:tcW w:w="7942" w:type="dxa"/>
            <w:gridSpan w:val="26"/>
            <w:tcBorders>
              <w:right w:val="single" w:sz="4" w:space="0" w:color="auto"/>
            </w:tcBorders>
          </w:tcPr>
          <w:p w:rsidR="00AB3914" w:rsidRPr="008806B9" w:rsidRDefault="00AB3914" w:rsidP="004125B9">
            <w:pPr>
              <w:pStyle w:val="Listenabsatz"/>
              <w:spacing w:before="40" w:after="40"/>
              <w:ind w:left="0"/>
              <w:contextualSpacing w:val="0"/>
              <w:rPr>
                <w:sz w:val="20"/>
                <w:szCs w:val="20"/>
              </w:rPr>
            </w:pPr>
            <w:r w:rsidRPr="008806B9">
              <w:rPr>
                <w:sz w:val="20"/>
                <w:szCs w:val="20"/>
              </w:rPr>
              <w:t>Monate versicherungspflichtig im Unternehmen beschäftigt.</w:t>
            </w:r>
          </w:p>
        </w:tc>
      </w:tr>
      <w:tr w:rsidR="00AB3914" w:rsidRPr="008806B9" w:rsidTr="00290987">
        <w:trPr>
          <w:trHeight w:val="312"/>
        </w:trPr>
        <w:tc>
          <w:tcPr>
            <w:tcW w:w="387" w:type="dxa"/>
            <w:tcBorders>
              <w:left w:val="single" w:sz="4" w:space="0" w:color="auto"/>
            </w:tcBorders>
          </w:tcPr>
          <w:p w:rsidR="00AB3914" w:rsidRPr="008806B9" w:rsidRDefault="00AB3914" w:rsidP="004125B9">
            <w:pPr>
              <w:pStyle w:val="Listenabsatz"/>
              <w:spacing w:before="40" w:after="40"/>
              <w:ind w:left="0"/>
              <w:contextualSpacing w:val="0"/>
              <w:rPr>
                <w:sz w:val="20"/>
                <w:szCs w:val="20"/>
              </w:rPr>
            </w:pPr>
          </w:p>
        </w:tc>
        <w:tc>
          <w:tcPr>
            <w:tcW w:w="9927" w:type="dxa"/>
            <w:gridSpan w:val="33"/>
            <w:tcBorders>
              <w:right w:val="single" w:sz="4" w:space="0" w:color="auto"/>
            </w:tcBorders>
          </w:tcPr>
          <w:p w:rsidR="00AB3914" w:rsidRPr="008806B9" w:rsidRDefault="00AB3914" w:rsidP="000B6827">
            <w:pPr>
              <w:pStyle w:val="Listenabsatz"/>
              <w:spacing w:before="40" w:after="40"/>
              <w:ind w:left="0"/>
              <w:contextualSpacing w:val="0"/>
              <w:rPr>
                <w:sz w:val="20"/>
                <w:szCs w:val="20"/>
              </w:rPr>
            </w:pPr>
            <w:r w:rsidRPr="008806B9">
              <w:rPr>
                <w:sz w:val="20"/>
                <w:szCs w:val="20"/>
              </w:rPr>
              <w:t>Für die/den Beschäftigte/n wurde ein Eingliederungszuschuss beantragt</w:t>
            </w:r>
            <w:r w:rsidR="000B6827">
              <w:rPr>
                <w:sz w:val="20"/>
                <w:szCs w:val="20"/>
              </w:rPr>
              <w:tab/>
            </w:r>
            <w:r w:rsidR="000B6827">
              <w:rPr>
                <w:sz w:val="20"/>
                <w:szCs w:val="20"/>
              </w:rPr>
              <w:tab/>
            </w:r>
            <w:r w:rsidR="000B6827">
              <w:rPr>
                <w:sz w:val="20"/>
                <w:szCs w:val="20"/>
              </w:rPr>
              <w:tab/>
            </w:r>
            <w:r w:rsidR="006F00E8" w:rsidRPr="008806B9">
              <w:rPr>
                <w:sz w:val="20"/>
                <w:szCs w:val="20"/>
              </w:rPr>
              <w:fldChar w:fldCharType="begin">
                <w:ffData>
                  <w:name w:val="Kontrollkästchen2"/>
                  <w:enabled/>
                  <w:calcOnExit w:val="0"/>
                  <w:checkBox>
                    <w:sizeAuto/>
                    <w:default w:val="0"/>
                  </w:checkBox>
                </w:ffData>
              </w:fldChar>
            </w:r>
            <w:r w:rsidR="006F00E8" w:rsidRPr="008806B9">
              <w:rPr>
                <w:sz w:val="20"/>
                <w:szCs w:val="20"/>
              </w:rPr>
              <w:instrText xml:space="preserve"> FORMCHECKBOX </w:instrText>
            </w:r>
            <w:r w:rsidR="00D12454">
              <w:rPr>
                <w:sz w:val="20"/>
                <w:szCs w:val="20"/>
              </w:rPr>
            </w:r>
            <w:r w:rsidR="00D12454">
              <w:rPr>
                <w:sz w:val="20"/>
                <w:szCs w:val="20"/>
              </w:rPr>
              <w:fldChar w:fldCharType="separate"/>
            </w:r>
            <w:r w:rsidR="006F00E8" w:rsidRPr="008806B9">
              <w:rPr>
                <w:sz w:val="20"/>
                <w:szCs w:val="20"/>
              </w:rPr>
              <w:fldChar w:fldCharType="end"/>
            </w:r>
            <w:r w:rsidR="006F00E8">
              <w:rPr>
                <w:sz w:val="20"/>
                <w:szCs w:val="20"/>
              </w:rPr>
              <w:t xml:space="preserve">  Ja     </w:t>
            </w:r>
            <w:r w:rsidR="006F00E8" w:rsidRPr="008806B9">
              <w:rPr>
                <w:sz w:val="20"/>
                <w:szCs w:val="20"/>
              </w:rPr>
              <w:fldChar w:fldCharType="begin">
                <w:ffData>
                  <w:name w:val="Kontrollkästchen2"/>
                  <w:enabled/>
                  <w:calcOnExit w:val="0"/>
                  <w:checkBox>
                    <w:sizeAuto/>
                    <w:default w:val="0"/>
                  </w:checkBox>
                </w:ffData>
              </w:fldChar>
            </w:r>
            <w:r w:rsidR="006F00E8" w:rsidRPr="008806B9">
              <w:rPr>
                <w:sz w:val="20"/>
                <w:szCs w:val="20"/>
              </w:rPr>
              <w:instrText xml:space="preserve"> FORMCHECKBOX </w:instrText>
            </w:r>
            <w:r w:rsidR="00D12454">
              <w:rPr>
                <w:sz w:val="20"/>
                <w:szCs w:val="20"/>
              </w:rPr>
            </w:r>
            <w:r w:rsidR="00D12454">
              <w:rPr>
                <w:sz w:val="20"/>
                <w:szCs w:val="20"/>
              </w:rPr>
              <w:fldChar w:fldCharType="separate"/>
            </w:r>
            <w:r w:rsidR="006F00E8" w:rsidRPr="008806B9">
              <w:rPr>
                <w:sz w:val="20"/>
                <w:szCs w:val="20"/>
              </w:rPr>
              <w:fldChar w:fldCharType="end"/>
            </w:r>
            <w:r w:rsidR="006F00E8">
              <w:rPr>
                <w:sz w:val="20"/>
                <w:szCs w:val="20"/>
              </w:rPr>
              <w:t xml:space="preserve"> Nein</w:t>
            </w:r>
          </w:p>
        </w:tc>
      </w:tr>
      <w:tr w:rsidR="00AB3914" w:rsidRPr="008806B9" w:rsidTr="00290987">
        <w:trPr>
          <w:trHeight w:val="312"/>
        </w:trPr>
        <w:tc>
          <w:tcPr>
            <w:tcW w:w="387" w:type="dxa"/>
            <w:tcBorders>
              <w:left w:val="single" w:sz="4" w:space="0" w:color="auto"/>
            </w:tcBorders>
          </w:tcPr>
          <w:p w:rsidR="00AB3914" w:rsidRPr="008806B9" w:rsidRDefault="00AB3914" w:rsidP="004125B9">
            <w:pPr>
              <w:pStyle w:val="Listenabsatz"/>
              <w:spacing w:before="40" w:after="40"/>
              <w:ind w:left="0"/>
              <w:contextualSpacing w:val="0"/>
              <w:rPr>
                <w:sz w:val="20"/>
                <w:szCs w:val="20"/>
              </w:rPr>
            </w:pPr>
          </w:p>
        </w:tc>
        <w:tc>
          <w:tcPr>
            <w:tcW w:w="9927" w:type="dxa"/>
            <w:gridSpan w:val="33"/>
            <w:tcBorders>
              <w:right w:val="single" w:sz="4" w:space="0" w:color="auto"/>
            </w:tcBorders>
          </w:tcPr>
          <w:p w:rsidR="00AB3914" w:rsidRPr="008806B9" w:rsidRDefault="00AB3914" w:rsidP="000B6827">
            <w:pPr>
              <w:pStyle w:val="Listenabsatz"/>
              <w:spacing w:before="40" w:after="40"/>
              <w:ind w:left="0"/>
              <w:contextualSpacing w:val="0"/>
              <w:rPr>
                <w:sz w:val="20"/>
                <w:szCs w:val="20"/>
              </w:rPr>
            </w:pPr>
            <w:r w:rsidRPr="008806B9">
              <w:rPr>
                <w:sz w:val="20"/>
                <w:szCs w:val="20"/>
              </w:rPr>
              <w:t>Die/</w:t>
            </w:r>
            <w:r w:rsidR="00E239DC">
              <w:rPr>
                <w:sz w:val="20"/>
                <w:szCs w:val="20"/>
              </w:rPr>
              <w:t>D</w:t>
            </w:r>
            <w:r w:rsidRPr="008806B9">
              <w:rPr>
                <w:sz w:val="20"/>
                <w:szCs w:val="20"/>
              </w:rPr>
              <w:t>er Beschäftigte wurde durch den Träger einer Maßnahme</w:t>
            </w:r>
            <w:r w:rsidR="00E75917">
              <w:rPr>
                <w:sz w:val="20"/>
                <w:szCs w:val="20"/>
              </w:rPr>
              <w:t xml:space="preserve"> </w:t>
            </w:r>
            <w:r w:rsidR="006F00E8" w:rsidRPr="008806B9">
              <w:rPr>
                <w:sz w:val="20"/>
                <w:szCs w:val="20"/>
              </w:rPr>
              <w:t>vermittelt</w:t>
            </w:r>
            <w:r w:rsidR="000B6827">
              <w:rPr>
                <w:sz w:val="20"/>
                <w:szCs w:val="20"/>
              </w:rPr>
              <w:tab/>
            </w:r>
            <w:r w:rsidR="000B6827">
              <w:rPr>
                <w:sz w:val="20"/>
                <w:szCs w:val="20"/>
              </w:rPr>
              <w:tab/>
            </w:r>
            <w:r w:rsidR="006F00E8" w:rsidRPr="006F00E8">
              <w:rPr>
                <w:sz w:val="20"/>
                <w:szCs w:val="20"/>
              </w:rPr>
              <w:fldChar w:fldCharType="begin">
                <w:ffData>
                  <w:name w:val="Kontrollkästchen2"/>
                  <w:enabled/>
                  <w:calcOnExit w:val="0"/>
                  <w:checkBox>
                    <w:sizeAuto/>
                    <w:default w:val="0"/>
                  </w:checkBox>
                </w:ffData>
              </w:fldChar>
            </w:r>
            <w:r w:rsidR="006F00E8" w:rsidRPr="006F00E8">
              <w:rPr>
                <w:sz w:val="20"/>
                <w:szCs w:val="20"/>
              </w:rPr>
              <w:instrText xml:space="preserve"> FORMCHECKBOX </w:instrText>
            </w:r>
            <w:r w:rsidR="00D12454">
              <w:rPr>
                <w:sz w:val="20"/>
                <w:szCs w:val="20"/>
              </w:rPr>
            </w:r>
            <w:r w:rsidR="00D12454">
              <w:rPr>
                <w:sz w:val="20"/>
                <w:szCs w:val="20"/>
              </w:rPr>
              <w:fldChar w:fldCharType="separate"/>
            </w:r>
            <w:r w:rsidR="006F00E8" w:rsidRPr="006F00E8">
              <w:rPr>
                <w:sz w:val="20"/>
                <w:szCs w:val="20"/>
              </w:rPr>
              <w:fldChar w:fldCharType="end"/>
            </w:r>
            <w:r w:rsidR="006F00E8" w:rsidRPr="006F00E8">
              <w:rPr>
                <w:sz w:val="20"/>
                <w:szCs w:val="20"/>
              </w:rPr>
              <w:t xml:space="preserve">  Ja     </w:t>
            </w:r>
            <w:r w:rsidR="006F00E8" w:rsidRPr="006F00E8">
              <w:rPr>
                <w:sz w:val="20"/>
                <w:szCs w:val="20"/>
              </w:rPr>
              <w:fldChar w:fldCharType="begin">
                <w:ffData>
                  <w:name w:val="Kontrollkästchen2"/>
                  <w:enabled/>
                  <w:calcOnExit w:val="0"/>
                  <w:checkBox>
                    <w:sizeAuto/>
                    <w:default w:val="0"/>
                  </w:checkBox>
                </w:ffData>
              </w:fldChar>
            </w:r>
            <w:r w:rsidR="006F00E8" w:rsidRPr="006F00E8">
              <w:rPr>
                <w:sz w:val="20"/>
                <w:szCs w:val="20"/>
              </w:rPr>
              <w:instrText xml:space="preserve"> FORMCHECKBOX </w:instrText>
            </w:r>
            <w:r w:rsidR="00D12454">
              <w:rPr>
                <w:sz w:val="20"/>
                <w:szCs w:val="20"/>
              </w:rPr>
            </w:r>
            <w:r w:rsidR="00D12454">
              <w:rPr>
                <w:sz w:val="20"/>
                <w:szCs w:val="20"/>
              </w:rPr>
              <w:fldChar w:fldCharType="separate"/>
            </w:r>
            <w:r w:rsidR="006F00E8" w:rsidRPr="006F00E8">
              <w:rPr>
                <w:sz w:val="20"/>
                <w:szCs w:val="20"/>
              </w:rPr>
              <w:fldChar w:fldCharType="end"/>
            </w:r>
            <w:r w:rsidR="006F00E8" w:rsidRPr="006F00E8">
              <w:rPr>
                <w:sz w:val="20"/>
                <w:szCs w:val="20"/>
              </w:rPr>
              <w:t xml:space="preserve"> Nein</w:t>
            </w:r>
          </w:p>
        </w:tc>
      </w:tr>
      <w:tr w:rsidR="006F00E8" w:rsidRPr="008806B9" w:rsidTr="00290987">
        <w:trPr>
          <w:trHeight w:val="231"/>
        </w:trPr>
        <w:tc>
          <w:tcPr>
            <w:tcW w:w="387" w:type="dxa"/>
            <w:tcBorders>
              <w:left w:val="single" w:sz="4" w:space="0" w:color="auto"/>
              <w:bottom w:val="nil"/>
            </w:tcBorders>
          </w:tcPr>
          <w:p w:rsidR="006F00E8" w:rsidRPr="008806B9" w:rsidRDefault="006F00E8" w:rsidP="004125B9">
            <w:pPr>
              <w:pStyle w:val="Listenabsatz"/>
              <w:spacing w:before="40" w:after="40"/>
              <w:ind w:left="0"/>
              <w:contextualSpacing w:val="0"/>
              <w:rPr>
                <w:sz w:val="20"/>
                <w:szCs w:val="20"/>
              </w:rPr>
            </w:pPr>
          </w:p>
        </w:tc>
        <w:tc>
          <w:tcPr>
            <w:tcW w:w="9148" w:type="dxa"/>
            <w:gridSpan w:val="32"/>
            <w:tcBorders>
              <w:bottom w:val="nil"/>
            </w:tcBorders>
          </w:tcPr>
          <w:p w:rsidR="006F00E8" w:rsidRPr="008806B9" w:rsidRDefault="006F00E8" w:rsidP="006F00E8">
            <w:pPr>
              <w:pStyle w:val="Listenabsatz"/>
              <w:spacing w:before="40" w:after="40"/>
              <w:ind w:left="0"/>
              <w:contextualSpacing w:val="0"/>
              <w:rPr>
                <w:sz w:val="20"/>
                <w:szCs w:val="20"/>
              </w:rPr>
            </w:pPr>
            <w:r>
              <w:rPr>
                <w:sz w:val="20"/>
                <w:szCs w:val="20"/>
              </w:rPr>
              <w:t>Wenn ja,</w:t>
            </w:r>
          </w:p>
        </w:tc>
        <w:tc>
          <w:tcPr>
            <w:tcW w:w="779" w:type="dxa"/>
            <w:tcBorders>
              <w:bottom w:val="nil"/>
              <w:right w:val="single" w:sz="4" w:space="0" w:color="auto"/>
            </w:tcBorders>
          </w:tcPr>
          <w:p w:rsidR="006F00E8" w:rsidRPr="008806B9" w:rsidRDefault="006F00E8" w:rsidP="004125B9">
            <w:pPr>
              <w:pStyle w:val="Listenabsatz"/>
              <w:spacing w:before="40" w:after="40"/>
              <w:ind w:left="0"/>
              <w:contextualSpacing w:val="0"/>
              <w:rPr>
                <w:sz w:val="20"/>
                <w:szCs w:val="20"/>
              </w:rPr>
            </w:pPr>
          </w:p>
        </w:tc>
      </w:tr>
      <w:tr w:rsidR="0044325B" w:rsidRPr="008806B9" w:rsidTr="00290987">
        <w:trPr>
          <w:trHeight w:val="775"/>
        </w:trPr>
        <w:tc>
          <w:tcPr>
            <w:tcW w:w="387" w:type="dxa"/>
            <w:tcBorders>
              <w:left w:val="single" w:sz="4" w:space="0" w:color="auto"/>
              <w:bottom w:val="nil"/>
            </w:tcBorders>
          </w:tcPr>
          <w:p w:rsidR="0044325B" w:rsidRPr="008806B9" w:rsidRDefault="0044325B" w:rsidP="004125B9">
            <w:pPr>
              <w:pStyle w:val="Listenabsatz"/>
              <w:spacing w:before="40" w:after="40"/>
              <w:ind w:left="0"/>
              <w:contextualSpacing w:val="0"/>
              <w:rPr>
                <w:sz w:val="20"/>
                <w:szCs w:val="20"/>
              </w:rPr>
            </w:pPr>
          </w:p>
        </w:tc>
        <w:tc>
          <w:tcPr>
            <w:tcW w:w="3832" w:type="dxa"/>
            <w:gridSpan w:val="17"/>
            <w:tcBorders>
              <w:bottom w:val="nil"/>
            </w:tcBorders>
          </w:tcPr>
          <w:p w:rsidR="0027382B" w:rsidRDefault="0044325B" w:rsidP="00011ADD">
            <w:pPr>
              <w:pStyle w:val="Listenabsatz"/>
              <w:spacing w:before="40" w:after="40"/>
              <w:ind w:left="0"/>
              <w:contextualSpacing w:val="0"/>
              <w:rPr>
                <w:sz w:val="20"/>
                <w:szCs w:val="20"/>
              </w:rPr>
            </w:pPr>
            <w:r w:rsidRPr="008806B9">
              <w:rPr>
                <w:sz w:val="20"/>
                <w:szCs w:val="20"/>
              </w:rPr>
              <w:t>Name/Anschrift des Trägers</w:t>
            </w:r>
            <w:r w:rsidR="00011ADD">
              <w:rPr>
                <w:sz w:val="20"/>
                <w:szCs w:val="20"/>
              </w:rPr>
              <w:t xml:space="preserve"> </w:t>
            </w:r>
          </w:p>
          <w:p w:rsidR="0044325B" w:rsidRDefault="00011ADD" w:rsidP="00011ADD">
            <w:pPr>
              <w:pStyle w:val="Listenabsatz"/>
              <w:spacing w:before="40" w:after="40"/>
              <w:ind w:left="0"/>
              <w:contextualSpacing w:val="0"/>
              <w:rPr>
                <w:sz w:val="20"/>
                <w:szCs w:val="20"/>
              </w:rPr>
            </w:pPr>
            <w:r>
              <w:rPr>
                <w:sz w:val="20"/>
                <w:szCs w:val="20"/>
              </w:rPr>
              <w:t>der Maßnahme</w:t>
            </w:r>
            <w:r w:rsidR="0044325B">
              <w:rPr>
                <w:sz w:val="20"/>
                <w:szCs w:val="20"/>
              </w:rPr>
              <w:t xml:space="preserve">   </w:t>
            </w:r>
          </w:p>
        </w:tc>
        <w:tc>
          <w:tcPr>
            <w:tcW w:w="5316" w:type="dxa"/>
            <w:gridSpan w:val="15"/>
            <w:tcBorders>
              <w:bottom w:val="nil"/>
            </w:tcBorders>
          </w:tcPr>
          <w:p w:rsidR="0044325B" w:rsidRDefault="0044325B" w:rsidP="0044325B">
            <w:pPr>
              <w:pStyle w:val="Listenabsatz"/>
              <w:spacing w:before="40" w:after="40"/>
              <w:ind w:left="0"/>
              <w:contextualSpacing w:val="0"/>
              <w:rPr>
                <w:sz w:val="20"/>
                <w:szCs w:val="20"/>
              </w:rPr>
            </w:pPr>
            <w:r>
              <w:rPr>
                <w:sz w:val="20"/>
                <w:szCs w:val="20"/>
              </w:rPr>
              <w:fldChar w:fldCharType="begin">
                <w:ffData>
                  <w:name w:val=""/>
                  <w:enabled/>
                  <w:calcOnExit w:val="0"/>
                  <w:textInput>
                    <w:maxLength w:val="250"/>
                  </w:textInput>
                </w:ffData>
              </w:fldChar>
            </w:r>
            <w:r>
              <w:rPr>
                <w:sz w:val="20"/>
                <w:szCs w:val="20"/>
              </w:rPr>
              <w:instrText xml:space="preserve"> FORMTEXT </w:instrText>
            </w:r>
            <w:r>
              <w:rPr>
                <w:sz w:val="20"/>
                <w:szCs w:val="20"/>
              </w:rPr>
            </w:r>
            <w:r>
              <w:rPr>
                <w:sz w:val="20"/>
                <w:szCs w:val="20"/>
              </w:rPr>
              <w:fldChar w:fldCharType="separate"/>
            </w:r>
            <w:r w:rsidR="00290987">
              <w:rPr>
                <w:noProof/>
                <w:sz w:val="20"/>
                <w:szCs w:val="20"/>
              </w:rPr>
              <w:t> </w:t>
            </w:r>
            <w:r w:rsidR="00290987">
              <w:rPr>
                <w:noProof/>
                <w:sz w:val="20"/>
                <w:szCs w:val="20"/>
              </w:rPr>
              <w:t> </w:t>
            </w:r>
            <w:r w:rsidR="00290987">
              <w:rPr>
                <w:noProof/>
                <w:sz w:val="20"/>
                <w:szCs w:val="20"/>
              </w:rPr>
              <w:t> </w:t>
            </w:r>
            <w:r w:rsidR="00290987">
              <w:rPr>
                <w:noProof/>
                <w:sz w:val="20"/>
                <w:szCs w:val="20"/>
              </w:rPr>
              <w:t> </w:t>
            </w:r>
            <w:r w:rsidR="00290987">
              <w:rPr>
                <w:noProof/>
                <w:sz w:val="20"/>
                <w:szCs w:val="20"/>
              </w:rPr>
              <w:t> </w:t>
            </w:r>
            <w:r>
              <w:rPr>
                <w:sz w:val="20"/>
                <w:szCs w:val="20"/>
              </w:rPr>
              <w:fldChar w:fldCharType="end"/>
            </w:r>
          </w:p>
        </w:tc>
        <w:tc>
          <w:tcPr>
            <w:tcW w:w="779" w:type="dxa"/>
            <w:tcBorders>
              <w:bottom w:val="nil"/>
              <w:right w:val="single" w:sz="4" w:space="0" w:color="auto"/>
            </w:tcBorders>
          </w:tcPr>
          <w:p w:rsidR="0044325B" w:rsidRPr="008806B9" w:rsidRDefault="0044325B" w:rsidP="004125B9">
            <w:pPr>
              <w:pStyle w:val="Listenabsatz"/>
              <w:spacing w:before="40" w:after="40"/>
              <w:ind w:left="0"/>
              <w:contextualSpacing w:val="0"/>
              <w:rPr>
                <w:sz w:val="20"/>
                <w:szCs w:val="20"/>
              </w:rPr>
            </w:pPr>
          </w:p>
        </w:tc>
      </w:tr>
      <w:tr w:rsidR="00B121E0" w:rsidRPr="008806B9" w:rsidTr="00290987">
        <w:trPr>
          <w:trHeight w:val="125"/>
        </w:trPr>
        <w:tc>
          <w:tcPr>
            <w:tcW w:w="10314" w:type="dxa"/>
            <w:gridSpan w:val="34"/>
            <w:tcBorders>
              <w:top w:val="single" w:sz="4" w:space="0" w:color="auto"/>
              <w:left w:val="nil"/>
              <w:bottom w:val="single" w:sz="4" w:space="0" w:color="auto"/>
              <w:right w:val="nil"/>
            </w:tcBorders>
          </w:tcPr>
          <w:p w:rsidR="00B121E0" w:rsidRPr="008806B9" w:rsidRDefault="00B121E0" w:rsidP="004125B9">
            <w:pPr>
              <w:pStyle w:val="Listenabsatz"/>
              <w:ind w:left="0"/>
              <w:contextualSpacing w:val="0"/>
              <w:rPr>
                <w:sz w:val="4"/>
                <w:szCs w:val="4"/>
              </w:rPr>
            </w:pPr>
          </w:p>
        </w:tc>
      </w:tr>
      <w:tr w:rsidR="00AB3914" w:rsidRPr="008806B9" w:rsidTr="00290987">
        <w:trPr>
          <w:trHeight w:val="46"/>
        </w:trPr>
        <w:tc>
          <w:tcPr>
            <w:tcW w:w="10314" w:type="dxa"/>
            <w:gridSpan w:val="34"/>
            <w:tcBorders>
              <w:top w:val="single" w:sz="4" w:space="0" w:color="auto"/>
              <w:left w:val="single" w:sz="4" w:space="0" w:color="auto"/>
              <w:bottom w:val="nil"/>
              <w:right w:val="single" w:sz="4" w:space="0" w:color="auto"/>
            </w:tcBorders>
          </w:tcPr>
          <w:p w:rsidR="00AB3914" w:rsidRPr="008806B9" w:rsidRDefault="00AB3914" w:rsidP="004125B9">
            <w:pPr>
              <w:pStyle w:val="Listenabsatz"/>
              <w:ind w:left="0"/>
              <w:contextualSpacing w:val="0"/>
              <w:rPr>
                <w:sz w:val="4"/>
                <w:szCs w:val="4"/>
              </w:rPr>
            </w:pPr>
          </w:p>
          <w:p w:rsidR="00AB3914" w:rsidRDefault="00AB3914" w:rsidP="0027382B">
            <w:pPr>
              <w:pStyle w:val="Listenabsatz"/>
              <w:spacing w:after="240"/>
              <w:ind w:left="0"/>
              <w:contextualSpacing w:val="0"/>
              <w:rPr>
                <w:sz w:val="20"/>
                <w:szCs w:val="20"/>
              </w:rPr>
            </w:pPr>
            <w:r w:rsidRPr="008806B9">
              <w:rPr>
                <w:b/>
                <w:sz w:val="20"/>
                <w:szCs w:val="20"/>
              </w:rPr>
              <w:t xml:space="preserve">Hinweis: </w:t>
            </w:r>
            <w:r w:rsidRPr="008806B9">
              <w:rPr>
                <w:sz w:val="20"/>
                <w:szCs w:val="20"/>
              </w:rPr>
              <w:t>Mit Ihrer Unterschrift bestätigen Sie die Richtigkeit der Angaben. Entsteht der Agentur für Arbeit durch falsche Angaben ein finanzieller Schaden, handelt es sich dabei um eine strafbare Handlung im Sinne des § 263 StGB (Betrug), die zur Anzeige gebracht wird</w:t>
            </w:r>
            <w:r w:rsidR="00E7525C">
              <w:rPr>
                <w:sz w:val="20"/>
                <w:szCs w:val="20"/>
              </w:rPr>
              <w:t>.</w:t>
            </w:r>
          </w:p>
          <w:p w:rsidR="006F00E8" w:rsidRPr="008806B9" w:rsidRDefault="006F00E8" w:rsidP="006F00E8">
            <w:pPr>
              <w:pStyle w:val="Listenabsatz"/>
              <w:ind w:left="0"/>
              <w:contextualSpacing w:val="0"/>
              <w:rPr>
                <w:sz w:val="4"/>
                <w:szCs w:val="4"/>
              </w:rPr>
            </w:pPr>
          </w:p>
        </w:tc>
      </w:tr>
      <w:tr w:rsidR="00AB3914" w:rsidRPr="008806B9" w:rsidTr="00290987">
        <w:trPr>
          <w:trHeight w:val="80"/>
        </w:trPr>
        <w:tc>
          <w:tcPr>
            <w:tcW w:w="10314" w:type="dxa"/>
            <w:gridSpan w:val="34"/>
            <w:tcBorders>
              <w:top w:val="nil"/>
              <w:left w:val="single" w:sz="4" w:space="0" w:color="auto"/>
              <w:bottom w:val="nil"/>
              <w:right w:val="single" w:sz="4" w:space="0" w:color="auto"/>
            </w:tcBorders>
          </w:tcPr>
          <w:p w:rsidR="00AB3914" w:rsidRPr="008018D1" w:rsidRDefault="00AB3914" w:rsidP="004125B9">
            <w:pPr>
              <w:pStyle w:val="Listenabsatz"/>
              <w:ind w:left="0"/>
              <w:contextualSpacing w:val="0"/>
              <w:rPr>
                <w:sz w:val="6"/>
                <w:szCs w:val="6"/>
              </w:rPr>
            </w:pPr>
          </w:p>
        </w:tc>
      </w:tr>
      <w:tr w:rsidR="00AB3914" w:rsidRPr="008806B9" w:rsidTr="00290987">
        <w:trPr>
          <w:trHeight w:val="231"/>
        </w:trPr>
        <w:tc>
          <w:tcPr>
            <w:tcW w:w="2240" w:type="dxa"/>
            <w:gridSpan w:val="7"/>
            <w:tcBorders>
              <w:top w:val="nil"/>
              <w:left w:val="single" w:sz="4" w:space="0" w:color="auto"/>
              <w:bottom w:val="single" w:sz="2" w:space="0" w:color="auto"/>
            </w:tcBorders>
          </w:tcPr>
          <w:p w:rsidR="00AB3914" w:rsidRPr="00BD00D2" w:rsidRDefault="00AB3914" w:rsidP="004125B9">
            <w:pPr>
              <w:pStyle w:val="Listenabsatz"/>
              <w:ind w:left="0"/>
              <w:contextualSpacing w:val="0"/>
              <w:rPr>
                <w:sz w:val="20"/>
                <w:szCs w:val="20"/>
              </w:rPr>
            </w:pPr>
            <w:r w:rsidRPr="00BD00D2">
              <w:rPr>
                <w:rFonts w:cs="Arial"/>
                <w:sz w:val="20"/>
                <w:szCs w:val="20"/>
              </w:rPr>
              <w:fldChar w:fldCharType="begin">
                <w:ffData>
                  <w:name w:val=""/>
                  <w:enabled/>
                  <w:calcOnExit w:val="0"/>
                  <w:textInput>
                    <w:maxLength w:val="25"/>
                  </w:textInput>
                </w:ffData>
              </w:fldChar>
            </w:r>
            <w:r w:rsidRPr="00BD00D2">
              <w:rPr>
                <w:rFonts w:cs="Arial"/>
                <w:sz w:val="20"/>
                <w:szCs w:val="20"/>
              </w:rPr>
              <w:instrText xml:space="preserve"> FORMTEXT </w:instrText>
            </w:r>
            <w:r w:rsidRPr="00BD00D2">
              <w:rPr>
                <w:rFonts w:cs="Arial"/>
                <w:sz w:val="20"/>
                <w:szCs w:val="20"/>
              </w:rPr>
            </w:r>
            <w:r w:rsidRPr="00BD00D2">
              <w:rPr>
                <w:rFonts w:cs="Arial"/>
                <w:sz w:val="20"/>
                <w:szCs w:val="20"/>
              </w:rPr>
              <w:fldChar w:fldCharType="separate"/>
            </w:r>
            <w:r w:rsidR="00290987">
              <w:rPr>
                <w:rFonts w:cs="Arial"/>
                <w:noProof/>
                <w:sz w:val="20"/>
                <w:szCs w:val="20"/>
              </w:rPr>
              <w:t> </w:t>
            </w:r>
            <w:r w:rsidR="00290987">
              <w:rPr>
                <w:rFonts w:cs="Arial"/>
                <w:noProof/>
                <w:sz w:val="20"/>
                <w:szCs w:val="20"/>
              </w:rPr>
              <w:t> </w:t>
            </w:r>
            <w:r w:rsidR="00290987">
              <w:rPr>
                <w:rFonts w:cs="Arial"/>
                <w:noProof/>
                <w:sz w:val="20"/>
                <w:szCs w:val="20"/>
              </w:rPr>
              <w:t> </w:t>
            </w:r>
            <w:r w:rsidR="00290987">
              <w:rPr>
                <w:rFonts w:cs="Arial"/>
                <w:noProof/>
                <w:sz w:val="20"/>
                <w:szCs w:val="20"/>
              </w:rPr>
              <w:t> </w:t>
            </w:r>
            <w:r w:rsidR="00290987">
              <w:rPr>
                <w:rFonts w:cs="Arial"/>
                <w:noProof/>
                <w:sz w:val="20"/>
                <w:szCs w:val="20"/>
              </w:rPr>
              <w:t> </w:t>
            </w:r>
            <w:r w:rsidRPr="00BD00D2">
              <w:rPr>
                <w:rFonts w:cs="Arial"/>
                <w:sz w:val="20"/>
                <w:szCs w:val="20"/>
              </w:rPr>
              <w:fldChar w:fldCharType="end"/>
            </w:r>
          </w:p>
        </w:tc>
        <w:tc>
          <w:tcPr>
            <w:tcW w:w="237" w:type="dxa"/>
            <w:gridSpan w:val="2"/>
            <w:tcBorders>
              <w:top w:val="nil"/>
              <w:bottom w:val="nil"/>
            </w:tcBorders>
          </w:tcPr>
          <w:p w:rsidR="00AB3914" w:rsidRPr="008806B9" w:rsidRDefault="00AB3914" w:rsidP="004125B9">
            <w:pPr>
              <w:pStyle w:val="Listenabsatz"/>
              <w:ind w:left="0"/>
              <w:contextualSpacing w:val="0"/>
              <w:rPr>
                <w:sz w:val="20"/>
                <w:szCs w:val="20"/>
              </w:rPr>
            </w:pPr>
          </w:p>
        </w:tc>
        <w:tc>
          <w:tcPr>
            <w:tcW w:w="1913" w:type="dxa"/>
            <w:gridSpan w:val="10"/>
            <w:tcBorders>
              <w:top w:val="nil"/>
              <w:bottom w:val="single" w:sz="2" w:space="0" w:color="auto"/>
            </w:tcBorders>
          </w:tcPr>
          <w:p w:rsidR="00AB3914" w:rsidRPr="008806B9" w:rsidRDefault="00AB3914" w:rsidP="004125B9">
            <w:pPr>
              <w:pStyle w:val="Listenabsatz"/>
              <w:ind w:left="0"/>
              <w:contextualSpacing w:val="0"/>
              <w:rPr>
                <w:sz w:val="20"/>
                <w:szCs w:val="20"/>
              </w:rPr>
            </w:pPr>
            <w:r>
              <w:rPr>
                <w:rFonts w:cs="Arial"/>
                <w:sz w:val="20"/>
                <w:szCs w:val="20"/>
              </w:rPr>
              <w:fldChar w:fldCharType="begin">
                <w:ffData>
                  <w:name w:val=""/>
                  <w:enabled/>
                  <w:calcOnExit w:val="0"/>
                  <w:textInput>
                    <w:type w:val="date"/>
                    <w:maxLength w:val="10"/>
                    <w:format w:val="dd.MM.yyyy"/>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sidR="00290987">
              <w:rPr>
                <w:rFonts w:cs="Arial"/>
                <w:noProof/>
                <w:sz w:val="20"/>
                <w:szCs w:val="20"/>
              </w:rPr>
              <w:t> </w:t>
            </w:r>
            <w:r w:rsidR="00290987">
              <w:rPr>
                <w:rFonts w:cs="Arial"/>
                <w:noProof/>
                <w:sz w:val="20"/>
                <w:szCs w:val="20"/>
              </w:rPr>
              <w:t> </w:t>
            </w:r>
            <w:r w:rsidR="00290987">
              <w:rPr>
                <w:rFonts w:cs="Arial"/>
                <w:noProof/>
                <w:sz w:val="20"/>
                <w:szCs w:val="20"/>
              </w:rPr>
              <w:t> </w:t>
            </w:r>
            <w:r w:rsidR="00290987">
              <w:rPr>
                <w:rFonts w:cs="Arial"/>
                <w:noProof/>
                <w:sz w:val="20"/>
                <w:szCs w:val="20"/>
              </w:rPr>
              <w:t> </w:t>
            </w:r>
            <w:r w:rsidR="00290987">
              <w:rPr>
                <w:rFonts w:cs="Arial"/>
                <w:noProof/>
                <w:sz w:val="20"/>
                <w:szCs w:val="20"/>
              </w:rPr>
              <w:t> </w:t>
            </w:r>
            <w:r>
              <w:rPr>
                <w:rFonts w:cs="Arial"/>
                <w:sz w:val="20"/>
                <w:szCs w:val="20"/>
              </w:rPr>
              <w:fldChar w:fldCharType="end"/>
            </w:r>
          </w:p>
        </w:tc>
        <w:tc>
          <w:tcPr>
            <w:tcW w:w="237" w:type="dxa"/>
            <w:gridSpan w:val="3"/>
            <w:tcBorders>
              <w:top w:val="nil"/>
              <w:bottom w:val="nil"/>
            </w:tcBorders>
          </w:tcPr>
          <w:p w:rsidR="00AB3914" w:rsidRPr="008806B9" w:rsidRDefault="00AB3914" w:rsidP="004125B9">
            <w:pPr>
              <w:pStyle w:val="Listenabsatz"/>
              <w:ind w:left="0"/>
              <w:contextualSpacing w:val="0"/>
              <w:rPr>
                <w:sz w:val="20"/>
                <w:szCs w:val="20"/>
              </w:rPr>
            </w:pPr>
          </w:p>
        </w:tc>
        <w:tc>
          <w:tcPr>
            <w:tcW w:w="5687" w:type="dxa"/>
            <w:gridSpan w:val="12"/>
            <w:tcBorders>
              <w:top w:val="nil"/>
              <w:bottom w:val="single" w:sz="2" w:space="0" w:color="auto"/>
              <w:right w:val="single" w:sz="4" w:space="0" w:color="auto"/>
            </w:tcBorders>
          </w:tcPr>
          <w:p w:rsidR="00AB3914" w:rsidRPr="008806B9" w:rsidRDefault="00AB3914" w:rsidP="004125B9">
            <w:pPr>
              <w:pStyle w:val="Listenabsatz"/>
              <w:ind w:left="0"/>
              <w:contextualSpacing w:val="0"/>
              <w:rPr>
                <w:sz w:val="20"/>
                <w:szCs w:val="20"/>
              </w:rPr>
            </w:pPr>
          </w:p>
        </w:tc>
      </w:tr>
      <w:tr w:rsidR="00AB3914" w:rsidRPr="008806B9" w:rsidTr="00290987">
        <w:trPr>
          <w:trHeight w:val="220"/>
        </w:trPr>
        <w:tc>
          <w:tcPr>
            <w:tcW w:w="2240" w:type="dxa"/>
            <w:gridSpan w:val="7"/>
            <w:tcBorders>
              <w:top w:val="single" w:sz="2" w:space="0" w:color="auto"/>
              <w:left w:val="single" w:sz="4" w:space="0" w:color="auto"/>
              <w:bottom w:val="nil"/>
            </w:tcBorders>
          </w:tcPr>
          <w:p w:rsidR="00AB3914" w:rsidRPr="008806B9" w:rsidRDefault="00AB3914" w:rsidP="004125B9">
            <w:pPr>
              <w:pStyle w:val="Listenabsatz"/>
              <w:spacing w:before="40"/>
              <w:ind w:left="0"/>
              <w:contextualSpacing w:val="0"/>
              <w:jc w:val="center"/>
              <w:rPr>
                <w:sz w:val="16"/>
                <w:szCs w:val="16"/>
              </w:rPr>
            </w:pPr>
            <w:r w:rsidRPr="008806B9">
              <w:rPr>
                <w:sz w:val="16"/>
                <w:szCs w:val="16"/>
              </w:rPr>
              <w:t>Ort</w:t>
            </w:r>
          </w:p>
        </w:tc>
        <w:tc>
          <w:tcPr>
            <w:tcW w:w="237" w:type="dxa"/>
            <w:gridSpan w:val="2"/>
            <w:tcBorders>
              <w:top w:val="nil"/>
              <w:bottom w:val="nil"/>
            </w:tcBorders>
          </w:tcPr>
          <w:p w:rsidR="00AB3914" w:rsidRPr="008806B9" w:rsidRDefault="00AB3914" w:rsidP="004125B9">
            <w:pPr>
              <w:pStyle w:val="Listenabsatz"/>
              <w:spacing w:before="40"/>
              <w:ind w:left="0"/>
              <w:contextualSpacing w:val="0"/>
              <w:jc w:val="center"/>
              <w:rPr>
                <w:sz w:val="16"/>
                <w:szCs w:val="16"/>
              </w:rPr>
            </w:pPr>
          </w:p>
        </w:tc>
        <w:tc>
          <w:tcPr>
            <w:tcW w:w="1913" w:type="dxa"/>
            <w:gridSpan w:val="10"/>
            <w:tcBorders>
              <w:top w:val="nil"/>
              <w:bottom w:val="nil"/>
            </w:tcBorders>
          </w:tcPr>
          <w:p w:rsidR="00AB3914" w:rsidRPr="008806B9" w:rsidRDefault="00AB3914" w:rsidP="004125B9">
            <w:pPr>
              <w:pStyle w:val="Listenabsatz"/>
              <w:spacing w:before="40"/>
              <w:ind w:left="0"/>
              <w:contextualSpacing w:val="0"/>
              <w:jc w:val="center"/>
              <w:rPr>
                <w:sz w:val="16"/>
                <w:szCs w:val="16"/>
              </w:rPr>
            </w:pPr>
            <w:r w:rsidRPr="008806B9">
              <w:rPr>
                <w:sz w:val="16"/>
                <w:szCs w:val="16"/>
              </w:rPr>
              <w:t>Datum</w:t>
            </w:r>
          </w:p>
        </w:tc>
        <w:tc>
          <w:tcPr>
            <w:tcW w:w="237" w:type="dxa"/>
            <w:gridSpan w:val="3"/>
            <w:tcBorders>
              <w:top w:val="nil"/>
              <w:bottom w:val="nil"/>
            </w:tcBorders>
          </w:tcPr>
          <w:p w:rsidR="00AB3914" w:rsidRPr="008806B9" w:rsidRDefault="00AB3914" w:rsidP="004125B9">
            <w:pPr>
              <w:pStyle w:val="Listenabsatz"/>
              <w:spacing w:before="40"/>
              <w:ind w:left="0"/>
              <w:contextualSpacing w:val="0"/>
              <w:jc w:val="center"/>
              <w:rPr>
                <w:sz w:val="16"/>
                <w:szCs w:val="16"/>
              </w:rPr>
            </w:pPr>
          </w:p>
        </w:tc>
        <w:tc>
          <w:tcPr>
            <w:tcW w:w="5687" w:type="dxa"/>
            <w:gridSpan w:val="12"/>
            <w:tcBorders>
              <w:top w:val="nil"/>
              <w:bottom w:val="nil"/>
              <w:right w:val="single" w:sz="4" w:space="0" w:color="auto"/>
            </w:tcBorders>
          </w:tcPr>
          <w:p w:rsidR="00AB3914" w:rsidRPr="008806B9" w:rsidRDefault="00AB3914" w:rsidP="00011ADD">
            <w:pPr>
              <w:pStyle w:val="Listenabsatz"/>
              <w:spacing w:before="40"/>
              <w:ind w:left="0"/>
              <w:contextualSpacing w:val="0"/>
              <w:jc w:val="center"/>
              <w:rPr>
                <w:sz w:val="16"/>
                <w:szCs w:val="16"/>
              </w:rPr>
            </w:pPr>
            <w:r w:rsidRPr="008806B9">
              <w:rPr>
                <w:sz w:val="16"/>
                <w:szCs w:val="16"/>
              </w:rPr>
              <w:t xml:space="preserve">Unterschrift und Stempel des </w:t>
            </w:r>
            <w:r w:rsidR="00011ADD">
              <w:rPr>
                <w:sz w:val="16"/>
                <w:szCs w:val="16"/>
              </w:rPr>
              <w:t>Arbeitgebers*)</w:t>
            </w:r>
          </w:p>
        </w:tc>
      </w:tr>
      <w:tr w:rsidR="00AB3914" w:rsidRPr="008806B9" w:rsidTr="00290987">
        <w:trPr>
          <w:trHeight w:val="142"/>
        </w:trPr>
        <w:tc>
          <w:tcPr>
            <w:tcW w:w="1097" w:type="dxa"/>
            <w:gridSpan w:val="3"/>
            <w:tcBorders>
              <w:top w:val="nil"/>
              <w:left w:val="single" w:sz="4" w:space="0" w:color="auto"/>
              <w:bottom w:val="nil"/>
              <w:right w:val="nil"/>
            </w:tcBorders>
          </w:tcPr>
          <w:p w:rsidR="00AB3914" w:rsidRPr="008018D1" w:rsidRDefault="00AB3914" w:rsidP="004125B9">
            <w:pPr>
              <w:pStyle w:val="Listenabsatz"/>
              <w:ind w:left="0"/>
              <w:contextualSpacing w:val="0"/>
              <w:rPr>
                <w:sz w:val="6"/>
                <w:szCs w:val="6"/>
              </w:rPr>
            </w:pPr>
          </w:p>
        </w:tc>
        <w:tc>
          <w:tcPr>
            <w:tcW w:w="9217" w:type="dxa"/>
            <w:gridSpan w:val="31"/>
            <w:tcBorders>
              <w:top w:val="nil"/>
              <w:left w:val="nil"/>
              <w:bottom w:val="nil"/>
              <w:right w:val="single" w:sz="4" w:space="0" w:color="auto"/>
            </w:tcBorders>
          </w:tcPr>
          <w:p w:rsidR="00AB3914" w:rsidRPr="008806B9" w:rsidRDefault="00AB3914" w:rsidP="004125B9">
            <w:pPr>
              <w:pStyle w:val="Listenabsatz"/>
              <w:ind w:left="0"/>
              <w:contextualSpacing w:val="0"/>
              <w:rPr>
                <w:sz w:val="16"/>
                <w:szCs w:val="16"/>
              </w:rPr>
            </w:pPr>
          </w:p>
        </w:tc>
      </w:tr>
      <w:tr w:rsidR="00AB3914" w:rsidRPr="008806B9" w:rsidTr="00290987">
        <w:trPr>
          <w:trHeight w:val="705"/>
        </w:trPr>
        <w:tc>
          <w:tcPr>
            <w:tcW w:w="10314" w:type="dxa"/>
            <w:gridSpan w:val="34"/>
            <w:tcBorders>
              <w:top w:val="nil"/>
              <w:left w:val="single" w:sz="4" w:space="0" w:color="auto"/>
              <w:bottom w:val="nil"/>
              <w:right w:val="single" w:sz="4" w:space="0" w:color="auto"/>
            </w:tcBorders>
          </w:tcPr>
          <w:p w:rsidR="00AB3914" w:rsidRPr="008806B9" w:rsidRDefault="00AB3914" w:rsidP="0027382B">
            <w:pPr>
              <w:pStyle w:val="Listenabsatz"/>
              <w:spacing w:before="60" w:after="240"/>
              <w:ind w:left="0"/>
              <w:contextualSpacing w:val="0"/>
              <w:jc w:val="both"/>
              <w:rPr>
                <w:sz w:val="20"/>
                <w:szCs w:val="20"/>
              </w:rPr>
            </w:pPr>
            <w:r w:rsidRPr="008806B9">
              <w:rPr>
                <w:sz w:val="20"/>
                <w:szCs w:val="20"/>
              </w:rPr>
              <w:t xml:space="preserve">Die schriftliche Einverständniserklärung der Arbeitnehmerin/des Arbeitnehmers zur Einholung dieser Auskunft beim </w:t>
            </w:r>
            <w:r w:rsidR="00011ADD">
              <w:rPr>
                <w:sz w:val="20"/>
                <w:szCs w:val="20"/>
              </w:rPr>
              <w:t>Arbeitgeber</w:t>
            </w:r>
            <w:r w:rsidR="00011ADD" w:rsidRPr="008806B9">
              <w:rPr>
                <w:sz w:val="20"/>
                <w:szCs w:val="20"/>
              </w:rPr>
              <w:t xml:space="preserve"> </w:t>
            </w:r>
            <w:r w:rsidRPr="008806B9">
              <w:rPr>
                <w:sz w:val="20"/>
                <w:szCs w:val="20"/>
              </w:rPr>
              <w:t>liegt vor.</w:t>
            </w:r>
          </w:p>
        </w:tc>
      </w:tr>
      <w:tr w:rsidR="00AB3914" w:rsidRPr="008806B9" w:rsidTr="00290987">
        <w:trPr>
          <w:trHeight w:val="231"/>
        </w:trPr>
        <w:tc>
          <w:tcPr>
            <w:tcW w:w="2240" w:type="dxa"/>
            <w:gridSpan w:val="7"/>
            <w:tcBorders>
              <w:top w:val="nil"/>
              <w:left w:val="single" w:sz="4" w:space="0" w:color="auto"/>
              <w:bottom w:val="single" w:sz="2" w:space="0" w:color="auto"/>
            </w:tcBorders>
          </w:tcPr>
          <w:p w:rsidR="00AB3914" w:rsidRPr="00BD00D2" w:rsidRDefault="00AB3914" w:rsidP="004125B9">
            <w:pPr>
              <w:pStyle w:val="Listenabsatz"/>
              <w:ind w:left="0"/>
              <w:contextualSpacing w:val="0"/>
              <w:rPr>
                <w:sz w:val="20"/>
                <w:szCs w:val="20"/>
              </w:rPr>
            </w:pPr>
            <w:r w:rsidRPr="00BD00D2">
              <w:rPr>
                <w:rFonts w:cs="Arial"/>
                <w:sz w:val="20"/>
                <w:szCs w:val="20"/>
              </w:rPr>
              <w:fldChar w:fldCharType="begin">
                <w:ffData>
                  <w:name w:val=""/>
                  <w:enabled/>
                  <w:calcOnExit w:val="0"/>
                  <w:textInput>
                    <w:maxLength w:val="25"/>
                  </w:textInput>
                </w:ffData>
              </w:fldChar>
            </w:r>
            <w:r w:rsidRPr="00BD00D2">
              <w:rPr>
                <w:rFonts w:cs="Arial"/>
                <w:sz w:val="20"/>
                <w:szCs w:val="20"/>
              </w:rPr>
              <w:instrText xml:space="preserve"> FORMTEXT </w:instrText>
            </w:r>
            <w:r w:rsidRPr="00BD00D2">
              <w:rPr>
                <w:rFonts w:cs="Arial"/>
                <w:sz w:val="20"/>
                <w:szCs w:val="20"/>
              </w:rPr>
            </w:r>
            <w:r w:rsidRPr="00BD00D2">
              <w:rPr>
                <w:rFonts w:cs="Arial"/>
                <w:sz w:val="20"/>
                <w:szCs w:val="20"/>
              </w:rPr>
              <w:fldChar w:fldCharType="separate"/>
            </w:r>
            <w:r w:rsidR="00290987">
              <w:rPr>
                <w:rFonts w:cs="Arial"/>
                <w:noProof/>
                <w:sz w:val="20"/>
                <w:szCs w:val="20"/>
              </w:rPr>
              <w:t> </w:t>
            </w:r>
            <w:r w:rsidR="00290987">
              <w:rPr>
                <w:rFonts w:cs="Arial"/>
                <w:noProof/>
                <w:sz w:val="20"/>
                <w:szCs w:val="20"/>
              </w:rPr>
              <w:t> </w:t>
            </w:r>
            <w:r w:rsidR="00290987">
              <w:rPr>
                <w:rFonts w:cs="Arial"/>
                <w:noProof/>
                <w:sz w:val="20"/>
                <w:szCs w:val="20"/>
              </w:rPr>
              <w:t> </w:t>
            </w:r>
            <w:r w:rsidR="00290987">
              <w:rPr>
                <w:rFonts w:cs="Arial"/>
                <w:noProof/>
                <w:sz w:val="20"/>
                <w:szCs w:val="20"/>
              </w:rPr>
              <w:t> </w:t>
            </w:r>
            <w:r w:rsidR="00290987">
              <w:rPr>
                <w:rFonts w:cs="Arial"/>
                <w:noProof/>
                <w:sz w:val="20"/>
                <w:szCs w:val="20"/>
              </w:rPr>
              <w:t> </w:t>
            </w:r>
            <w:r w:rsidRPr="00BD00D2">
              <w:rPr>
                <w:rFonts w:cs="Arial"/>
                <w:sz w:val="20"/>
                <w:szCs w:val="20"/>
              </w:rPr>
              <w:fldChar w:fldCharType="end"/>
            </w:r>
          </w:p>
        </w:tc>
        <w:tc>
          <w:tcPr>
            <w:tcW w:w="237" w:type="dxa"/>
            <w:gridSpan w:val="2"/>
            <w:tcBorders>
              <w:top w:val="nil"/>
              <w:bottom w:val="nil"/>
            </w:tcBorders>
          </w:tcPr>
          <w:p w:rsidR="00AB3914" w:rsidRPr="008806B9" w:rsidRDefault="00AB3914" w:rsidP="004125B9">
            <w:pPr>
              <w:pStyle w:val="Listenabsatz"/>
              <w:ind w:left="0"/>
              <w:contextualSpacing w:val="0"/>
              <w:rPr>
                <w:sz w:val="20"/>
                <w:szCs w:val="20"/>
              </w:rPr>
            </w:pPr>
          </w:p>
        </w:tc>
        <w:tc>
          <w:tcPr>
            <w:tcW w:w="1913" w:type="dxa"/>
            <w:gridSpan w:val="10"/>
            <w:tcBorders>
              <w:top w:val="nil"/>
              <w:bottom w:val="single" w:sz="2" w:space="0" w:color="auto"/>
            </w:tcBorders>
          </w:tcPr>
          <w:p w:rsidR="00AB3914" w:rsidRPr="008806B9" w:rsidRDefault="00AB3914" w:rsidP="004125B9">
            <w:pPr>
              <w:pStyle w:val="Listenabsatz"/>
              <w:ind w:left="0"/>
              <w:contextualSpacing w:val="0"/>
              <w:rPr>
                <w:sz w:val="20"/>
                <w:szCs w:val="20"/>
              </w:rPr>
            </w:pPr>
            <w:r>
              <w:rPr>
                <w:rFonts w:cs="Arial"/>
                <w:sz w:val="20"/>
                <w:szCs w:val="20"/>
              </w:rPr>
              <w:fldChar w:fldCharType="begin">
                <w:ffData>
                  <w:name w:val=""/>
                  <w:enabled/>
                  <w:calcOnExit w:val="0"/>
                  <w:textInput>
                    <w:type w:val="date"/>
                    <w:maxLength w:val="10"/>
                    <w:format w:val="dd.MM.yyyy"/>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sidR="00290987">
              <w:rPr>
                <w:rFonts w:cs="Arial"/>
                <w:noProof/>
                <w:sz w:val="20"/>
                <w:szCs w:val="20"/>
              </w:rPr>
              <w:t> </w:t>
            </w:r>
            <w:r w:rsidR="00290987">
              <w:rPr>
                <w:rFonts w:cs="Arial"/>
                <w:noProof/>
                <w:sz w:val="20"/>
                <w:szCs w:val="20"/>
              </w:rPr>
              <w:t> </w:t>
            </w:r>
            <w:r w:rsidR="00290987">
              <w:rPr>
                <w:rFonts w:cs="Arial"/>
                <w:noProof/>
                <w:sz w:val="20"/>
                <w:szCs w:val="20"/>
              </w:rPr>
              <w:t> </w:t>
            </w:r>
            <w:r w:rsidR="00290987">
              <w:rPr>
                <w:rFonts w:cs="Arial"/>
                <w:noProof/>
                <w:sz w:val="20"/>
                <w:szCs w:val="20"/>
              </w:rPr>
              <w:t> </w:t>
            </w:r>
            <w:r w:rsidR="00290987">
              <w:rPr>
                <w:rFonts w:cs="Arial"/>
                <w:noProof/>
                <w:sz w:val="20"/>
                <w:szCs w:val="20"/>
              </w:rPr>
              <w:t> </w:t>
            </w:r>
            <w:r>
              <w:rPr>
                <w:rFonts w:cs="Arial"/>
                <w:sz w:val="20"/>
                <w:szCs w:val="20"/>
              </w:rPr>
              <w:fldChar w:fldCharType="end"/>
            </w:r>
          </w:p>
        </w:tc>
        <w:tc>
          <w:tcPr>
            <w:tcW w:w="237" w:type="dxa"/>
            <w:gridSpan w:val="3"/>
            <w:tcBorders>
              <w:top w:val="nil"/>
              <w:bottom w:val="nil"/>
            </w:tcBorders>
          </w:tcPr>
          <w:p w:rsidR="00AB3914" w:rsidRPr="008806B9" w:rsidRDefault="00AB3914" w:rsidP="004125B9">
            <w:pPr>
              <w:pStyle w:val="Listenabsatz"/>
              <w:ind w:left="0"/>
              <w:contextualSpacing w:val="0"/>
              <w:rPr>
                <w:sz w:val="20"/>
                <w:szCs w:val="20"/>
              </w:rPr>
            </w:pPr>
          </w:p>
        </w:tc>
        <w:tc>
          <w:tcPr>
            <w:tcW w:w="5687" w:type="dxa"/>
            <w:gridSpan w:val="12"/>
            <w:tcBorders>
              <w:top w:val="nil"/>
              <w:bottom w:val="single" w:sz="2" w:space="0" w:color="auto"/>
              <w:right w:val="single" w:sz="4" w:space="0" w:color="auto"/>
            </w:tcBorders>
          </w:tcPr>
          <w:p w:rsidR="00AB3914" w:rsidRPr="008806B9" w:rsidRDefault="00AB3914" w:rsidP="004125B9">
            <w:pPr>
              <w:pStyle w:val="Listenabsatz"/>
              <w:ind w:left="0"/>
              <w:contextualSpacing w:val="0"/>
              <w:rPr>
                <w:sz w:val="20"/>
                <w:szCs w:val="20"/>
              </w:rPr>
            </w:pPr>
          </w:p>
        </w:tc>
      </w:tr>
      <w:tr w:rsidR="00AB3914" w:rsidRPr="008806B9" w:rsidTr="00290987">
        <w:trPr>
          <w:trHeight w:val="220"/>
        </w:trPr>
        <w:tc>
          <w:tcPr>
            <w:tcW w:w="2240" w:type="dxa"/>
            <w:gridSpan w:val="7"/>
            <w:tcBorders>
              <w:top w:val="single" w:sz="2" w:space="0" w:color="auto"/>
              <w:left w:val="single" w:sz="4" w:space="0" w:color="auto"/>
              <w:bottom w:val="nil"/>
            </w:tcBorders>
          </w:tcPr>
          <w:p w:rsidR="00AB3914" w:rsidRPr="008806B9" w:rsidRDefault="00AB3914" w:rsidP="004125B9">
            <w:pPr>
              <w:pStyle w:val="Listenabsatz"/>
              <w:spacing w:before="40"/>
              <w:ind w:left="0"/>
              <w:contextualSpacing w:val="0"/>
              <w:jc w:val="center"/>
              <w:rPr>
                <w:sz w:val="16"/>
                <w:szCs w:val="16"/>
              </w:rPr>
            </w:pPr>
            <w:r w:rsidRPr="008806B9">
              <w:rPr>
                <w:sz w:val="16"/>
                <w:szCs w:val="16"/>
              </w:rPr>
              <w:t>Ort</w:t>
            </w:r>
          </w:p>
        </w:tc>
        <w:tc>
          <w:tcPr>
            <w:tcW w:w="237" w:type="dxa"/>
            <w:gridSpan w:val="2"/>
            <w:tcBorders>
              <w:top w:val="nil"/>
              <w:bottom w:val="nil"/>
            </w:tcBorders>
          </w:tcPr>
          <w:p w:rsidR="00AB3914" w:rsidRPr="008806B9" w:rsidRDefault="00AB3914" w:rsidP="004125B9">
            <w:pPr>
              <w:pStyle w:val="Listenabsatz"/>
              <w:spacing w:before="40"/>
              <w:ind w:left="0"/>
              <w:contextualSpacing w:val="0"/>
              <w:jc w:val="center"/>
              <w:rPr>
                <w:sz w:val="16"/>
                <w:szCs w:val="16"/>
              </w:rPr>
            </w:pPr>
          </w:p>
        </w:tc>
        <w:tc>
          <w:tcPr>
            <w:tcW w:w="1913" w:type="dxa"/>
            <w:gridSpan w:val="10"/>
            <w:tcBorders>
              <w:top w:val="nil"/>
              <w:bottom w:val="nil"/>
            </w:tcBorders>
          </w:tcPr>
          <w:p w:rsidR="00AB3914" w:rsidRPr="008806B9" w:rsidRDefault="00AB3914" w:rsidP="004125B9">
            <w:pPr>
              <w:pStyle w:val="Listenabsatz"/>
              <w:spacing w:before="40"/>
              <w:ind w:left="0"/>
              <w:contextualSpacing w:val="0"/>
              <w:jc w:val="center"/>
              <w:rPr>
                <w:sz w:val="16"/>
                <w:szCs w:val="16"/>
              </w:rPr>
            </w:pPr>
            <w:r w:rsidRPr="008806B9">
              <w:rPr>
                <w:sz w:val="16"/>
                <w:szCs w:val="16"/>
              </w:rPr>
              <w:t>Datum</w:t>
            </w:r>
          </w:p>
        </w:tc>
        <w:tc>
          <w:tcPr>
            <w:tcW w:w="237" w:type="dxa"/>
            <w:gridSpan w:val="3"/>
            <w:tcBorders>
              <w:top w:val="nil"/>
              <w:bottom w:val="nil"/>
            </w:tcBorders>
          </w:tcPr>
          <w:p w:rsidR="00AB3914" w:rsidRPr="008806B9" w:rsidRDefault="00AB3914" w:rsidP="004125B9">
            <w:pPr>
              <w:pStyle w:val="Listenabsatz"/>
              <w:spacing w:before="40"/>
              <w:ind w:left="0"/>
              <w:contextualSpacing w:val="0"/>
              <w:jc w:val="center"/>
              <w:rPr>
                <w:sz w:val="16"/>
                <w:szCs w:val="16"/>
              </w:rPr>
            </w:pPr>
          </w:p>
        </w:tc>
        <w:tc>
          <w:tcPr>
            <w:tcW w:w="5687" w:type="dxa"/>
            <w:gridSpan w:val="12"/>
            <w:tcBorders>
              <w:top w:val="nil"/>
              <w:bottom w:val="nil"/>
              <w:right w:val="single" w:sz="4" w:space="0" w:color="auto"/>
            </w:tcBorders>
          </w:tcPr>
          <w:p w:rsidR="00AB3914" w:rsidRPr="008806B9" w:rsidRDefault="00AB3914" w:rsidP="00A8338C">
            <w:pPr>
              <w:pStyle w:val="Listenabsatz"/>
              <w:spacing w:before="40"/>
              <w:ind w:left="0"/>
              <w:contextualSpacing w:val="0"/>
              <w:jc w:val="center"/>
              <w:rPr>
                <w:sz w:val="16"/>
                <w:szCs w:val="16"/>
              </w:rPr>
            </w:pPr>
            <w:r w:rsidRPr="008806B9">
              <w:rPr>
                <w:sz w:val="16"/>
                <w:szCs w:val="16"/>
              </w:rPr>
              <w:t xml:space="preserve">Unterschrift und Stempel des </w:t>
            </w:r>
            <w:r w:rsidR="00A8338C">
              <w:rPr>
                <w:sz w:val="16"/>
                <w:szCs w:val="16"/>
              </w:rPr>
              <w:t>Auftragnehmers</w:t>
            </w:r>
          </w:p>
        </w:tc>
      </w:tr>
      <w:tr w:rsidR="00AB3914" w:rsidRPr="008806B9" w:rsidTr="00290987">
        <w:trPr>
          <w:trHeight w:val="46"/>
        </w:trPr>
        <w:tc>
          <w:tcPr>
            <w:tcW w:w="1097" w:type="dxa"/>
            <w:gridSpan w:val="3"/>
            <w:tcBorders>
              <w:top w:val="nil"/>
              <w:left w:val="single" w:sz="4" w:space="0" w:color="auto"/>
              <w:bottom w:val="nil"/>
              <w:right w:val="nil"/>
            </w:tcBorders>
          </w:tcPr>
          <w:p w:rsidR="00AB3914" w:rsidRPr="008806B9" w:rsidRDefault="00AB3914" w:rsidP="004125B9">
            <w:pPr>
              <w:pStyle w:val="Listenabsatz"/>
              <w:ind w:left="0"/>
              <w:contextualSpacing w:val="0"/>
              <w:rPr>
                <w:sz w:val="4"/>
                <w:szCs w:val="4"/>
              </w:rPr>
            </w:pPr>
          </w:p>
        </w:tc>
        <w:tc>
          <w:tcPr>
            <w:tcW w:w="9217" w:type="dxa"/>
            <w:gridSpan w:val="31"/>
            <w:tcBorders>
              <w:top w:val="nil"/>
              <w:left w:val="nil"/>
              <w:bottom w:val="nil"/>
              <w:right w:val="single" w:sz="4" w:space="0" w:color="auto"/>
            </w:tcBorders>
          </w:tcPr>
          <w:p w:rsidR="00AB3914" w:rsidRPr="008806B9" w:rsidRDefault="00AB3914" w:rsidP="004125B9">
            <w:pPr>
              <w:pStyle w:val="Listenabsatz"/>
              <w:ind w:left="0"/>
              <w:contextualSpacing w:val="0"/>
              <w:rPr>
                <w:sz w:val="4"/>
                <w:szCs w:val="4"/>
              </w:rPr>
            </w:pPr>
          </w:p>
        </w:tc>
      </w:tr>
      <w:tr w:rsidR="00AB3914" w:rsidRPr="008806B9" w:rsidTr="00290987">
        <w:trPr>
          <w:trHeight w:val="936"/>
        </w:trPr>
        <w:tc>
          <w:tcPr>
            <w:tcW w:w="10314" w:type="dxa"/>
            <w:gridSpan w:val="34"/>
            <w:tcBorders>
              <w:top w:val="nil"/>
              <w:left w:val="single" w:sz="4" w:space="0" w:color="auto"/>
              <w:bottom w:val="nil"/>
              <w:right w:val="single" w:sz="4" w:space="0" w:color="auto"/>
            </w:tcBorders>
          </w:tcPr>
          <w:p w:rsidR="00011ADD" w:rsidRDefault="00011ADD" w:rsidP="00E7525C">
            <w:pPr>
              <w:pStyle w:val="Listenabsatz"/>
              <w:spacing w:after="120"/>
              <w:ind w:left="0"/>
              <w:contextualSpacing w:val="0"/>
              <w:jc w:val="both"/>
              <w:rPr>
                <w:sz w:val="20"/>
                <w:szCs w:val="20"/>
              </w:rPr>
            </w:pPr>
            <w:r>
              <w:rPr>
                <w:sz w:val="20"/>
                <w:szCs w:val="20"/>
              </w:rPr>
              <w:t>*) Verweigert der Arbeitgeber die schriftliche Vermittlungs- und Beschäftigungsbestätigung, können diese Ang</w:t>
            </w:r>
            <w:r w:rsidR="00277F2F">
              <w:rPr>
                <w:sz w:val="20"/>
                <w:szCs w:val="20"/>
              </w:rPr>
              <w:t>a</w:t>
            </w:r>
            <w:r>
              <w:rPr>
                <w:sz w:val="20"/>
                <w:szCs w:val="20"/>
              </w:rPr>
              <w:t>ben durch die Arbeitnehmern/den Arbeitnehmer bestätigt werden.</w:t>
            </w:r>
          </w:p>
          <w:p w:rsidR="00AB3914" w:rsidRPr="008806B9" w:rsidRDefault="00011ADD" w:rsidP="0027382B">
            <w:pPr>
              <w:pStyle w:val="Listenabsatz"/>
              <w:spacing w:after="240"/>
              <w:ind w:left="0"/>
              <w:contextualSpacing w:val="0"/>
              <w:jc w:val="both"/>
              <w:rPr>
                <w:sz w:val="20"/>
                <w:szCs w:val="20"/>
              </w:rPr>
            </w:pPr>
            <w:r>
              <w:rPr>
                <w:sz w:val="20"/>
                <w:szCs w:val="20"/>
              </w:rPr>
              <w:t>Die obigen Angaben werden durch die Arbeitnehmerin/den Arbeitnehmer bestätigt:</w:t>
            </w:r>
          </w:p>
        </w:tc>
      </w:tr>
      <w:tr w:rsidR="00AB3914" w:rsidRPr="008806B9" w:rsidTr="00290987">
        <w:trPr>
          <w:trHeight w:val="231"/>
        </w:trPr>
        <w:tc>
          <w:tcPr>
            <w:tcW w:w="2240" w:type="dxa"/>
            <w:gridSpan w:val="7"/>
            <w:tcBorders>
              <w:top w:val="nil"/>
              <w:left w:val="single" w:sz="4" w:space="0" w:color="auto"/>
              <w:bottom w:val="single" w:sz="2" w:space="0" w:color="auto"/>
            </w:tcBorders>
          </w:tcPr>
          <w:p w:rsidR="00AB3914" w:rsidRPr="00BD00D2" w:rsidRDefault="00AB3914" w:rsidP="004125B9">
            <w:pPr>
              <w:pStyle w:val="Listenabsatz"/>
              <w:ind w:left="0"/>
              <w:contextualSpacing w:val="0"/>
              <w:rPr>
                <w:sz w:val="20"/>
                <w:szCs w:val="20"/>
              </w:rPr>
            </w:pPr>
            <w:r w:rsidRPr="00BD00D2">
              <w:rPr>
                <w:rFonts w:cs="Arial"/>
                <w:sz w:val="20"/>
                <w:szCs w:val="20"/>
              </w:rPr>
              <w:fldChar w:fldCharType="begin">
                <w:ffData>
                  <w:name w:val=""/>
                  <w:enabled/>
                  <w:calcOnExit w:val="0"/>
                  <w:textInput>
                    <w:maxLength w:val="25"/>
                  </w:textInput>
                </w:ffData>
              </w:fldChar>
            </w:r>
            <w:r w:rsidRPr="00BD00D2">
              <w:rPr>
                <w:rFonts w:cs="Arial"/>
                <w:sz w:val="20"/>
                <w:szCs w:val="20"/>
              </w:rPr>
              <w:instrText xml:space="preserve"> FORMTEXT </w:instrText>
            </w:r>
            <w:r w:rsidRPr="00BD00D2">
              <w:rPr>
                <w:rFonts w:cs="Arial"/>
                <w:sz w:val="20"/>
                <w:szCs w:val="20"/>
              </w:rPr>
            </w:r>
            <w:r w:rsidRPr="00BD00D2">
              <w:rPr>
                <w:rFonts w:cs="Arial"/>
                <w:sz w:val="20"/>
                <w:szCs w:val="20"/>
              </w:rPr>
              <w:fldChar w:fldCharType="separate"/>
            </w:r>
            <w:r w:rsidR="00290987">
              <w:rPr>
                <w:rFonts w:cs="Arial"/>
                <w:noProof/>
                <w:sz w:val="20"/>
                <w:szCs w:val="20"/>
              </w:rPr>
              <w:t> </w:t>
            </w:r>
            <w:r w:rsidR="00290987">
              <w:rPr>
                <w:rFonts w:cs="Arial"/>
                <w:noProof/>
                <w:sz w:val="20"/>
                <w:szCs w:val="20"/>
              </w:rPr>
              <w:t> </w:t>
            </w:r>
            <w:r w:rsidR="00290987">
              <w:rPr>
                <w:rFonts w:cs="Arial"/>
                <w:noProof/>
                <w:sz w:val="20"/>
                <w:szCs w:val="20"/>
              </w:rPr>
              <w:t> </w:t>
            </w:r>
            <w:r w:rsidR="00290987">
              <w:rPr>
                <w:rFonts w:cs="Arial"/>
                <w:noProof/>
                <w:sz w:val="20"/>
                <w:szCs w:val="20"/>
              </w:rPr>
              <w:t> </w:t>
            </w:r>
            <w:r w:rsidR="00290987">
              <w:rPr>
                <w:rFonts w:cs="Arial"/>
                <w:noProof/>
                <w:sz w:val="20"/>
                <w:szCs w:val="20"/>
              </w:rPr>
              <w:t> </w:t>
            </w:r>
            <w:r w:rsidRPr="00BD00D2">
              <w:rPr>
                <w:rFonts w:cs="Arial"/>
                <w:sz w:val="20"/>
                <w:szCs w:val="20"/>
              </w:rPr>
              <w:fldChar w:fldCharType="end"/>
            </w:r>
          </w:p>
        </w:tc>
        <w:tc>
          <w:tcPr>
            <w:tcW w:w="237" w:type="dxa"/>
            <w:gridSpan w:val="2"/>
            <w:tcBorders>
              <w:top w:val="nil"/>
              <w:bottom w:val="nil"/>
            </w:tcBorders>
          </w:tcPr>
          <w:p w:rsidR="00AB3914" w:rsidRPr="008806B9" w:rsidRDefault="00AB3914" w:rsidP="004125B9">
            <w:pPr>
              <w:pStyle w:val="Listenabsatz"/>
              <w:ind w:left="0"/>
              <w:contextualSpacing w:val="0"/>
              <w:rPr>
                <w:sz w:val="20"/>
                <w:szCs w:val="20"/>
              </w:rPr>
            </w:pPr>
          </w:p>
        </w:tc>
        <w:tc>
          <w:tcPr>
            <w:tcW w:w="1913" w:type="dxa"/>
            <w:gridSpan w:val="10"/>
            <w:tcBorders>
              <w:top w:val="nil"/>
              <w:bottom w:val="single" w:sz="2" w:space="0" w:color="auto"/>
            </w:tcBorders>
          </w:tcPr>
          <w:p w:rsidR="00AB3914" w:rsidRPr="008806B9" w:rsidRDefault="00AB3914" w:rsidP="004125B9">
            <w:pPr>
              <w:pStyle w:val="Listenabsatz"/>
              <w:ind w:left="0"/>
              <w:contextualSpacing w:val="0"/>
              <w:rPr>
                <w:sz w:val="20"/>
                <w:szCs w:val="20"/>
              </w:rPr>
            </w:pPr>
            <w:r>
              <w:rPr>
                <w:rFonts w:cs="Arial"/>
                <w:sz w:val="20"/>
                <w:szCs w:val="20"/>
              </w:rPr>
              <w:fldChar w:fldCharType="begin">
                <w:ffData>
                  <w:name w:val=""/>
                  <w:enabled/>
                  <w:calcOnExit w:val="0"/>
                  <w:textInput>
                    <w:type w:val="date"/>
                    <w:maxLength w:val="10"/>
                    <w:format w:val="dd.MM.yyyy"/>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sidR="00290987">
              <w:rPr>
                <w:rFonts w:cs="Arial"/>
                <w:noProof/>
                <w:sz w:val="20"/>
                <w:szCs w:val="20"/>
              </w:rPr>
              <w:t> </w:t>
            </w:r>
            <w:r w:rsidR="00290987">
              <w:rPr>
                <w:rFonts w:cs="Arial"/>
                <w:noProof/>
                <w:sz w:val="20"/>
                <w:szCs w:val="20"/>
              </w:rPr>
              <w:t> </w:t>
            </w:r>
            <w:r w:rsidR="00290987">
              <w:rPr>
                <w:rFonts w:cs="Arial"/>
                <w:noProof/>
                <w:sz w:val="20"/>
                <w:szCs w:val="20"/>
              </w:rPr>
              <w:t> </w:t>
            </w:r>
            <w:r w:rsidR="00290987">
              <w:rPr>
                <w:rFonts w:cs="Arial"/>
                <w:noProof/>
                <w:sz w:val="20"/>
                <w:szCs w:val="20"/>
              </w:rPr>
              <w:t> </w:t>
            </w:r>
            <w:r w:rsidR="00290987">
              <w:rPr>
                <w:rFonts w:cs="Arial"/>
                <w:noProof/>
                <w:sz w:val="20"/>
                <w:szCs w:val="20"/>
              </w:rPr>
              <w:t> </w:t>
            </w:r>
            <w:r>
              <w:rPr>
                <w:rFonts w:cs="Arial"/>
                <w:sz w:val="20"/>
                <w:szCs w:val="20"/>
              </w:rPr>
              <w:fldChar w:fldCharType="end"/>
            </w:r>
          </w:p>
        </w:tc>
        <w:tc>
          <w:tcPr>
            <w:tcW w:w="237" w:type="dxa"/>
            <w:gridSpan w:val="3"/>
            <w:tcBorders>
              <w:top w:val="nil"/>
              <w:bottom w:val="nil"/>
            </w:tcBorders>
          </w:tcPr>
          <w:p w:rsidR="00AB3914" w:rsidRPr="008806B9" w:rsidRDefault="00AB3914" w:rsidP="004125B9">
            <w:pPr>
              <w:pStyle w:val="Listenabsatz"/>
              <w:ind w:left="0"/>
              <w:contextualSpacing w:val="0"/>
              <w:rPr>
                <w:sz w:val="20"/>
                <w:szCs w:val="20"/>
              </w:rPr>
            </w:pPr>
          </w:p>
        </w:tc>
        <w:tc>
          <w:tcPr>
            <w:tcW w:w="5687" w:type="dxa"/>
            <w:gridSpan w:val="12"/>
            <w:tcBorders>
              <w:top w:val="nil"/>
              <w:bottom w:val="single" w:sz="2" w:space="0" w:color="auto"/>
              <w:right w:val="single" w:sz="4" w:space="0" w:color="auto"/>
            </w:tcBorders>
          </w:tcPr>
          <w:p w:rsidR="00AB3914" w:rsidRPr="008806B9" w:rsidRDefault="00AB3914" w:rsidP="004125B9">
            <w:pPr>
              <w:pStyle w:val="Listenabsatz"/>
              <w:ind w:left="0"/>
              <w:contextualSpacing w:val="0"/>
              <w:rPr>
                <w:sz w:val="20"/>
                <w:szCs w:val="20"/>
              </w:rPr>
            </w:pPr>
          </w:p>
        </w:tc>
      </w:tr>
      <w:tr w:rsidR="00AB3914" w:rsidRPr="008806B9" w:rsidTr="00290987">
        <w:trPr>
          <w:trHeight w:val="262"/>
        </w:trPr>
        <w:tc>
          <w:tcPr>
            <w:tcW w:w="2240" w:type="dxa"/>
            <w:gridSpan w:val="7"/>
            <w:tcBorders>
              <w:top w:val="single" w:sz="2" w:space="0" w:color="auto"/>
              <w:left w:val="single" w:sz="4" w:space="0" w:color="auto"/>
              <w:bottom w:val="single" w:sz="4" w:space="0" w:color="auto"/>
            </w:tcBorders>
          </w:tcPr>
          <w:p w:rsidR="00AB3914" w:rsidRPr="008806B9" w:rsidRDefault="00AB3914" w:rsidP="004125B9">
            <w:pPr>
              <w:pStyle w:val="Listenabsatz"/>
              <w:ind w:left="0"/>
              <w:contextualSpacing w:val="0"/>
              <w:jc w:val="center"/>
              <w:rPr>
                <w:sz w:val="16"/>
                <w:szCs w:val="16"/>
              </w:rPr>
            </w:pPr>
            <w:r w:rsidRPr="008806B9">
              <w:rPr>
                <w:sz w:val="16"/>
                <w:szCs w:val="16"/>
              </w:rPr>
              <w:t>Ort</w:t>
            </w:r>
          </w:p>
        </w:tc>
        <w:tc>
          <w:tcPr>
            <w:tcW w:w="237" w:type="dxa"/>
            <w:gridSpan w:val="2"/>
            <w:tcBorders>
              <w:top w:val="nil"/>
              <w:bottom w:val="single" w:sz="4" w:space="0" w:color="auto"/>
            </w:tcBorders>
          </w:tcPr>
          <w:p w:rsidR="00AB3914" w:rsidRPr="008806B9" w:rsidRDefault="00AB3914" w:rsidP="004125B9">
            <w:pPr>
              <w:pStyle w:val="Listenabsatz"/>
              <w:spacing w:before="40"/>
              <w:ind w:left="0"/>
              <w:contextualSpacing w:val="0"/>
              <w:jc w:val="center"/>
              <w:rPr>
                <w:sz w:val="16"/>
                <w:szCs w:val="16"/>
              </w:rPr>
            </w:pPr>
          </w:p>
        </w:tc>
        <w:tc>
          <w:tcPr>
            <w:tcW w:w="1913" w:type="dxa"/>
            <w:gridSpan w:val="10"/>
            <w:tcBorders>
              <w:top w:val="nil"/>
              <w:bottom w:val="single" w:sz="4" w:space="0" w:color="auto"/>
            </w:tcBorders>
          </w:tcPr>
          <w:p w:rsidR="00AB3914" w:rsidRPr="008806B9" w:rsidRDefault="00AB3914" w:rsidP="004125B9">
            <w:pPr>
              <w:pStyle w:val="Listenabsatz"/>
              <w:spacing w:before="40"/>
              <w:ind w:left="0"/>
              <w:contextualSpacing w:val="0"/>
              <w:jc w:val="center"/>
              <w:rPr>
                <w:sz w:val="16"/>
                <w:szCs w:val="16"/>
              </w:rPr>
            </w:pPr>
            <w:r w:rsidRPr="008806B9">
              <w:rPr>
                <w:sz w:val="16"/>
                <w:szCs w:val="16"/>
              </w:rPr>
              <w:t>Datum</w:t>
            </w:r>
          </w:p>
        </w:tc>
        <w:tc>
          <w:tcPr>
            <w:tcW w:w="237" w:type="dxa"/>
            <w:gridSpan w:val="3"/>
            <w:tcBorders>
              <w:top w:val="nil"/>
              <w:bottom w:val="single" w:sz="4" w:space="0" w:color="auto"/>
            </w:tcBorders>
          </w:tcPr>
          <w:p w:rsidR="00AB3914" w:rsidRPr="008806B9" w:rsidRDefault="00AB3914" w:rsidP="004125B9">
            <w:pPr>
              <w:pStyle w:val="Listenabsatz"/>
              <w:spacing w:before="40"/>
              <w:ind w:left="0"/>
              <w:contextualSpacing w:val="0"/>
              <w:jc w:val="center"/>
              <w:rPr>
                <w:sz w:val="16"/>
                <w:szCs w:val="16"/>
              </w:rPr>
            </w:pPr>
          </w:p>
        </w:tc>
        <w:tc>
          <w:tcPr>
            <w:tcW w:w="5687" w:type="dxa"/>
            <w:gridSpan w:val="12"/>
            <w:tcBorders>
              <w:top w:val="nil"/>
              <w:bottom w:val="single" w:sz="4" w:space="0" w:color="auto"/>
              <w:right w:val="single" w:sz="4" w:space="0" w:color="auto"/>
            </w:tcBorders>
          </w:tcPr>
          <w:p w:rsidR="00AB3914" w:rsidRPr="008806B9" w:rsidRDefault="00AB3914" w:rsidP="004125B9">
            <w:pPr>
              <w:pStyle w:val="Listenabsatz"/>
              <w:spacing w:before="40"/>
              <w:ind w:left="0"/>
              <w:contextualSpacing w:val="0"/>
              <w:jc w:val="center"/>
              <w:rPr>
                <w:sz w:val="16"/>
                <w:szCs w:val="16"/>
              </w:rPr>
            </w:pPr>
            <w:r w:rsidRPr="008806B9">
              <w:rPr>
                <w:sz w:val="16"/>
                <w:szCs w:val="16"/>
              </w:rPr>
              <w:t xml:space="preserve">Unterschrift der Arbeitnehmerin/des Arbeitnehmers </w:t>
            </w:r>
          </w:p>
        </w:tc>
      </w:tr>
    </w:tbl>
    <w:p w:rsidR="0065318D" w:rsidRPr="008018D1" w:rsidRDefault="0065318D" w:rsidP="00290987">
      <w:pPr>
        <w:pStyle w:val="Listenabsatz"/>
        <w:ind w:left="0"/>
        <w:contextualSpacing w:val="0"/>
        <w:rPr>
          <w:b/>
          <w:sz w:val="16"/>
          <w:szCs w:val="16"/>
          <w:u w:val="single"/>
        </w:rPr>
      </w:pPr>
    </w:p>
    <w:sectPr w:rsidR="0065318D" w:rsidRPr="008018D1" w:rsidSect="00DD7FAD">
      <w:footerReference w:type="default" r:id="rId8"/>
      <w:pgSz w:w="11906" w:h="16838"/>
      <w:pgMar w:top="1134" w:right="1134" w:bottom="1134"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15AAE" w:rsidRDefault="00915AAE">
      <w:r>
        <w:separator/>
      </w:r>
    </w:p>
  </w:endnote>
  <w:endnote w:type="continuationSeparator" w:id="0">
    <w:p w:rsidR="00915AAE" w:rsidRDefault="00915A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Fett">
    <w:panose1 w:val="020B0704020202020204"/>
    <w:charset w:val="00"/>
    <w:family w:val="roman"/>
    <w:notTrueType/>
    <w:pitch w:val="default"/>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MetaNormal-Roman">
    <w:altName w:val="Century Gothic"/>
    <w:panose1 w:val="020B0502030101020104"/>
    <w:charset w:val="00"/>
    <w:family w:val="swiss"/>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03B2" w:rsidRDefault="006003B2">
    <w:pPr>
      <w:pStyle w:val="Fuzeile"/>
      <w:rPr>
        <w:rFonts w:ascii="Arial" w:hAnsi="Arial" w:cs="Arial"/>
      </w:rPr>
    </w:pPr>
    <w:r w:rsidRPr="001C5049">
      <w:rPr>
        <w:rFonts w:ascii="Arial" w:hAnsi="Arial" w:cs="Arial"/>
      </w:rPr>
      <w:t xml:space="preserve">Stand: </w:t>
    </w:r>
    <w:r w:rsidR="000B6827">
      <w:rPr>
        <w:rFonts w:ascii="Arial" w:hAnsi="Arial" w:cs="Arial"/>
      </w:rPr>
      <w:t>23.01.2018</w:t>
    </w:r>
    <w:r w:rsidR="000B6827">
      <w:rPr>
        <w:rFonts w:ascii="Arial" w:hAnsi="Arial" w:cs="Arial"/>
      </w:rPr>
      <w:tab/>
    </w:r>
    <w:r w:rsidR="000B6827">
      <w:rPr>
        <w:rFonts w:ascii="Arial" w:hAnsi="Arial" w:cs="Arial"/>
      </w:rPr>
      <w:tab/>
      <w:t>F.3.2</w:t>
    </w:r>
    <w:r w:rsidR="008B2E61">
      <w:rPr>
        <w:rFonts w:ascii="Arial" w:hAnsi="Arial" w:cs="Arial"/>
      </w:rPr>
      <w:t>a</w:t>
    </w:r>
    <w:r w:rsidRPr="001C5049">
      <w:rPr>
        <w:rFonts w:ascii="Arial" w:hAnsi="Arial" w:cs="Arial"/>
      </w:rPr>
      <w:t xml:space="preserve"> - Seite </w:t>
    </w:r>
    <w:r w:rsidR="003A6494" w:rsidRPr="001C5049">
      <w:rPr>
        <w:rStyle w:val="Seitenzahl"/>
        <w:rFonts w:ascii="Arial" w:hAnsi="Arial" w:cs="Arial"/>
      </w:rPr>
      <w:fldChar w:fldCharType="begin"/>
    </w:r>
    <w:r w:rsidRPr="001C5049">
      <w:rPr>
        <w:rStyle w:val="Seitenzahl"/>
        <w:rFonts w:ascii="Arial" w:hAnsi="Arial" w:cs="Arial"/>
      </w:rPr>
      <w:instrText xml:space="preserve"> PAGE \*ARABIC </w:instrText>
    </w:r>
    <w:r w:rsidR="003A6494" w:rsidRPr="001C5049">
      <w:rPr>
        <w:rStyle w:val="Seitenzahl"/>
        <w:rFonts w:ascii="Arial" w:hAnsi="Arial" w:cs="Arial"/>
      </w:rPr>
      <w:fldChar w:fldCharType="separate"/>
    </w:r>
    <w:r w:rsidR="00D12454">
      <w:rPr>
        <w:rStyle w:val="Seitenzahl"/>
        <w:rFonts w:ascii="Arial" w:hAnsi="Arial" w:cs="Arial"/>
        <w:noProof/>
      </w:rPr>
      <w:t>1</w:t>
    </w:r>
    <w:r w:rsidR="003A6494" w:rsidRPr="001C5049">
      <w:rPr>
        <w:rStyle w:val="Seitenzahl"/>
        <w:rFonts w:ascii="Arial" w:hAnsi="Arial" w:cs="Arial"/>
      </w:rPr>
      <w:fldChar w:fldCharType="end"/>
    </w:r>
    <w:r w:rsidRPr="001C5049">
      <w:rPr>
        <w:rFonts w:ascii="Arial" w:hAnsi="Arial" w:cs="Arial"/>
      </w:rPr>
      <w:t xml:space="preserve"> von </w:t>
    </w:r>
    <w:r w:rsidR="00A9416B">
      <w:rPr>
        <w:rStyle w:val="Seitenzahl"/>
        <w:rFonts w:ascii="Arial" w:hAnsi="Arial" w:cs="Arial"/>
      </w:rPr>
      <w:t>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15AAE" w:rsidRDefault="00915AAE">
      <w:r>
        <w:separator/>
      </w:r>
    </w:p>
  </w:footnote>
  <w:footnote w:type="continuationSeparator" w:id="0">
    <w:p w:rsidR="00915AAE" w:rsidRDefault="00915AA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singleLevel"/>
    <w:tmpl w:val="00000001"/>
    <w:name w:val="WW8Num1"/>
    <w:lvl w:ilvl="0">
      <w:start w:val="1"/>
      <w:numFmt w:val="decimal"/>
      <w:lvlText w:val="(%1)"/>
      <w:lvlJc w:val="left"/>
      <w:pPr>
        <w:tabs>
          <w:tab w:val="num" w:pos="502"/>
        </w:tabs>
        <w:ind w:left="502" w:hanging="360"/>
      </w:pPr>
      <w:rPr>
        <w:rFonts w:ascii="Arial" w:hAnsi="Arial" w:cs="Arial"/>
        <w:b w:val="0"/>
        <w:sz w:val="20"/>
        <w:szCs w:val="20"/>
      </w:rPr>
    </w:lvl>
  </w:abstractNum>
  <w:abstractNum w:abstractNumId="1" w15:restartNumberingAfterBreak="0">
    <w:nsid w:val="00000002"/>
    <w:multiLevelType w:val="singleLevel"/>
    <w:tmpl w:val="00000002"/>
    <w:name w:val="WW8Num2"/>
    <w:lvl w:ilvl="0">
      <w:start w:val="1"/>
      <w:numFmt w:val="decimal"/>
      <w:lvlText w:val="(%1)"/>
      <w:lvlJc w:val="left"/>
      <w:pPr>
        <w:tabs>
          <w:tab w:val="num" w:pos="397"/>
        </w:tabs>
        <w:ind w:left="397" w:hanging="397"/>
      </w:pPr>
    </w:lvl>
  </w:abstractNum>
  <w:abstractNum w:abstractNumId="2" w15:restartNumberingAfterBreak="0">
    <w:nsid w:val="00000003"/>
    <w:multiLevelType w:val="singleLevel"/>
    <w:tmpl w:val="00000003"/>
    <w:name w:val="WW8Num3"/>
    <w:lvl w:ilvl="0">
      <w:start w:val="1"/>
      <w:numFmt w:val="bullet"/>
      <w:lvlText w:val="o"/>
      <w:lvlJc w:val="left"/>
      <w:pPr>
        <w:tabs>
          <w:tab w:val="num" w:pos="360"/>
        </w:tabs>
        <w:ind w:left="360" w:hanging="360"/>
      </w:pPr>
      <w:rPr>
        <w:rFonts w:ascii="Courier New" w:hAnsi="Courier New" w:cs="Courier New"/>
      </w:rPr>
    </w:lvl>
  </w:abstractNum>
  <w:abstractNum w:abstractNumId="3" w15:restartNumberingAfterBreak="0">
    <w:nsid w:val="00000004"/>
    <w:multiLevelType w:val="singleLevel"/>
    <w:tmpl w:val="00000004"/>
    <w:name w:val="WW8Num4"/>
    <w:lvl w:ilvl="0">
      <w:start w:val="1"/>
      <w:numFmt w:val="lowerLetter"/>
      <w:lvlText w:val="%1."/>
      <w:lvlJc w:val="left"/>
      <w:pPr>
        <w:tabs>
          <w:tab w:val="num" w:pos="1689"/>
        </w:tabs>
        <w:ind w:left="1689" w:hanging="555"/>
      </w:pPr>
    </w:lvl>
  </w:abstractNum>
  <w:abstractNum w:abstractNumId="4" w15:restartNumberingAfterBreak="0">
    <w:nsid w:val="00000005"/>
    <w:multiLevelType w:val="singleLevel"/>
    <w:tmpl w:val="00000005"/>
    <w:name w:val="WW8Num5"/>
    <w:lvl w:ilvl="0">
      <w:start w:val="1"/>
      <w:numFmt w:val="bullet"/>
      <w:lvlText w:val="·"/>
      <w:lvlJc w:val="left"/>
      <w:pPr>
        <w:tabs>
          <w:tab w:val="num" w:pos="720"/>
        </w:tabs>
        <w:ind w:left="720" w:hanging="360"/>
      </w:pPr>
      <w:rPr>
        <w:rFonts w:ascii="Symbol" w:hAnsi="Symbol"/>
      </w:rPr>
    </w:lvl>
  </w:abstractNum>
  <w:abstractNum w:abstractNumId="5" w15:restartNumberingAfterBreak="0">
    <w:nsid w:val="00000006"/>
    <w:multiLevelType w:val="singleLevel"/>
    <w:tmpl w:val="00000006"/>
    <w:name w:val="WW8Num6"/>
    <w:lvl w:ilvl="0">
      <w:start w:val="1"/>
      <w:numFmt w:val="bullet"/>
      <w:lvlText w:val="o"/>
      <w:lvlJc w:val="left"/>
      <w:pPr>
        <w:tabs>
          <w:tab w:val="num" w:pos="360"/>
        </w:tabs>
        <w:ind w:left="360" w:hanging="360"/>
      </w:pPr>
      <w:rPr>
        <w:rFonts w:ascii="Courier New" w:hAnsi="Courier New" w:cs="Courier New"/>
      </w:rPr>
    </w:lvl>
  </w:abstractNum>
  <w:abstractNum w:abstractNumId="6" w15:restartNumberingAfterBreak="0">
    <w:nsid w:val="00000007"/>
    <w:multiLevelType w:val="singleLevel"/>
    <w:tmpl w:val="00000007"/>
    <w:name w:val="WW8Num7"/>
    <w:lvl w:ilvl="0">
      <w:start w:val="1"/>
      <w:numFmt w:val="decimal"/>
      <w:lvlText w:val="(%1)"/>
      <w:lvlJc w:val="left"/>
      <w:pPr>
        <w:tabs>
          <w:tab w:val="num" w:pos="360"/>
        </w:tabs>
        <w:ind w:left="360" w:hanging="360"/>
      </w:pPr>
      <w:rPr>
        <w:strike w:val="0"/>
        <w:dstrike w:val="0"/>
        <w:color w:val="auto"/>
        <w:u w:val="none"/>
      </w:rPr>
    </w:lvl>
  </w:abstractNum>
  <w:abstractNum w:abstractNumId="7" w15:restartNumberingAfterBreak="0">
    <w:nsid w:val="00000008"/>
    <w:multiLevelType w:val="singleLevel"/>
    <w:tmpl w:val="00000008"/>
    <w:name w:val="WW8Num8"/>
    <w:lvl w:ilvl="0">
      <w:start w:val="1"/>
      <w:numFmt w:val="decimal"/>
      <w:lvlText w:val="(%1)"/>
      <w:lvlJc w:val="left"/>
      <w:pPr>
        <w:tabs>
          <w:tab w:val="num" w:pos="397"/>
        </w:tabs>
        <w:ind w:left="397" w:hanging="397"/>
      </w:pPr>
    </w:lvl>
  </w:abstractNum>
  <w:abstractNum w:abstractNumId="8" w15:restartNumberingAfterBreak="0">
    <w:nsid w:val="00000009"/>
    <w:multiLevelType w:val="singleLevel"/>
    <w:tmpl w:val="00000009"/>
    <w:name w:val="WW8Num9"/>
    <w:lvl w:ilvl="0">
      <w:start w:val="1"/>
      <w:numFmt w:val="decimal"/>
      <w:lvlText w:val="%1."/>
      <w:lvlJc w:val="left"/>
      <w:pPr>
        <w:tabs>
          <w:tab w:val="num" w:pos="428"/>
        </w:tabs>
        <w:ind w:left="428" w:hanging="360"/>
      </w:pPr>
    </w:lvl>
  </w:abstractNum>
  <w:abstractNum w:abstractNumId="9" w15:restartNumberingAfterBreak="0">
    <w:nsid w:val="0000000A"/>
    <w:multiLevelType w:val="singleLevel"/>
    <w:tmpl w:val="0000000A"/>
    <w:name w:val="WW8Num10"/>
    <w:lvl w:ilvl="0">
      <w:start w:val="1"/>
      <w:numFmt w:val="bullet"/>
      <w:lvlText w:val="·"/>
      <w:lvlJc w:val="left"/>
      <w:pPr>
        <w:tabs>
          <w:tab w:val="num" w:pos="360"/>
        </w:tabs>
        <w:ind w:left="360" w:hanging="360"/>
      </w:pPr>
      <w:rPr>
        <w:rFonts w:ascii="Symbol" w:hAnsi="Symbol"/>
      </w:rPr>
    </w:lvl>
  </w:abstractNum>
  <w:abstractNum w:abstractNumId="10" w15:restartNumberingAfterBreak="0">
    <w:nsid w:val="0000000B"/>
    <w:multiLevelType w:val="singleLevel"/>
    <w:tmpl w:val="0000000B"/>
    <w:name w:val="WW8Num11"/>
    <w:lvl w:ilvl="0">
      <w:start w:val="3"/>
      <w:numFmt w:val="decimal"/>
      <w:lvlText w:val="(%1)"/>
      <w:lvlJc w:val="left"/>
      <w:pPr>
        <w:tabs>
          <w:tab w:val="num" w:pos="720"/>
        </w:tabs>
        <w:ind w:left="720" w:hanging="360"/>
      </w:pPr>
      <w:rPr>
        <w:i w:val="0"/>
        <w:color w:val="auto"/>
      </w:rPr>
    </w:lvl>
  </w:abstractNum>
  <w:abstractNum w:abstractNumId="11" w15:restartNumberingAfterBreak="0">
    <w:nsid w:val="0000000C"/>
    <w:multiLevelType w:val="singleLevel"/>
    <w:tmpl w:val="E718131A"/>
    <w:name w:val="WW8Num12"/>
    <w:lvl w:ilvl="0">
      <w:start w:val="1"/>
      <w:numFmt w:val="upperRoman"/>
      <w:lvlText w:val="%1."/>
      <w:lvlJc w:val="right"/>
      <w:pPr>
        <w:tabs>
          <w:tab w:val="num" w:pos="720"/>
        </w:tabs>
        <w:ind w:left="720" w:hanging="180"/>
      </w:pPr>
      <w:rPr>
        <w:b w:val="0"/>
      </w:rPr>
    </w:lvl>
  </w:abstractNum>
  <w:abstractNum w:abstractNumId="12" w15:restartNumberingAfterBreak="0">
    <w:nsid w:val="0000000D"/>
    <w:multiLevelType w:val="singleLevel"/>
    <w:tmpl w:val="0000000D"/>
    <w:name w:val="WW8Num13"/>
    <w:lvl w:ilvl="0">
      <w:numFmt w:val="bullet"/>
      <w:lvlText w:val="-"/>
      <w:lvlJc w:val="left"/>
      <w:pPr>
        <w:tabs>
          <w:tab w:val="num" w:pos="360"/>
        </w:tabs>
        <w:ind w:left="360" w:hanging="360"/>
      </w:pPr>
      <w:rPr>
        <w:rFonts w:ascii="Arial" w:hAnsi="Arial" w:cs="Arial"/>
      </w:rPr>
    </w:lvl>
  </w:abstractNum>
  <w:abstractNum w:abstractNumId="13" w15:restartNumberingAfterBreak="0">
    <w:nsid w:val="0000000E"/>
    <w:multiLevelType w:val="multilevel"/>
    <w:tmpl w:val="0000000E"/>
    <w:name w:val="WW8Num14"/>
    <w:lvl w:ilvl="0">
      <w:start w:val="6"/>
      <w:numFmt w:val="decimal"/>
      <w:lvlText w:val="(%1)"/>
      <w:lvlJc w:val="left"/>
      <w:pPr>
        <w:tabs>
          <w:tab w:val="num" w:pos="720"/>
        </w:tabs>
        <w:ind w:left="720" w:hanging="360"/>
      </w:pPr>
    </w:lvl>
    <w:lvl w:ilvl="1">
      <w:start w:val="1"/>
      <w:numFmt w:val="lowerLetter"/>
      <w:lvlText w:val="%2)"/>
      <w:lvlJc w:val="left"/>
      <w:pPr>
        <w:tabs>
          <w:tab w:val="num" w:pos="786"/>
        </w:tabs>
        <w:ind w:left="786"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0000000F"/>
    <w:multiLevelType w:val="singleLevel"/>
    <w:tmpl w:val="0000000F"/>
    <w:name w:val="WW8Num15"/>
    <w:lvl w:ilvl="0">
      <w:start w:val="1"/>
      <w:numFmt w:val="bullet"/>
      <w:lvlText w:val="o"/>
      <w:lvlJc w:val="left"/>
      <w:pPr>
        <w:tabs>
          <w:tab w:val="num" w:pos="720"/>
        </w:tabs>
        <w:ind w:left="720" w:hanging="360"/>
      </w:pPr>
      <w:rPr>
        <w:rFonts w:ascii="Courier New" w:hAnsi="Courier New" w:cs="Courier New"/>
      </w:rPr>
    </w:lvl>
  </w:abstractNum>
  <w:abstractNum w:abstractNumId="15" w15:restartNumberingAfterBreak="0">
    <w:nsid w:val="00000010"/>
    <w:multiLevelType w:val="singleLevel"/>
    <w:tmpl w:val="00000010"/>
    <w:name w:val="WW8Num16"/>
    <w:lvl w:ilvl="0">
      <w:start w:val="1"/>
      <w:numFmt w:val="bullet"/>
      <w:lvlText w:val="·"/>
      <w:lvlJc w:val="left"/>
      <w:pPr>
        <w:tabs>
          <w:tab w:val="num" w:pos="1068"/>
        </w:tabs>
        <w:ind w:left="1068" w:hanging="360"/>
      </w:pPr>
      <w:rPr>
        <w:rFonts w:ascii="Symbol" w:hAnsi="Symbol"/>
        <w:color w:val="auto"/>
      </w:rPr>
    </w:lvl>
  </w:abstractNum>
  <w:abstractNum w:abstractNumId="16" w15:restartNumberingAfterBreak="0">
    <w:nsid w:val="00000011"/>
    <w:multiLevelType w:val="singleLevel"/>
    <w:tmpl w:val="00000011"/>
    <w:name w:val="WW8Num17"/>
    <w:lvl w:ilvl="0">
      <w:start w:val="1"/>
      <w:numFmt w:val="bullet"/>
      <w:lvlText w:val="·"/>
      <w:lvlJc w:val="left"/>
      <w:pPr>
        <w:tabs>
          <w:tab w:val="num" w:pos="360"/>
        </w:tabs>
        <w:ind w:left="360" w:hanging="360"/>
      </w:pPr>
      <w:rPr>
        <w:rFonts w:ascii="Symbol" w:hAnsi="Symbol"/>
      </w:rPr>
    </w:lvl>
  </w:abstractNum>
  <w:abstractNum w:abstractNumId="17" w15:restartNumberingAfterBreak="0">
    <w:nsid w:val="00000012"/>
    <w:multiLevelType w:val="singleLevel"/>
    <w:tmpl w:val="00000012"/>
    <w:name w:val="WW8Num18"/>
    <w:lvl w:ilvl="0">
      <w:start w:val="1"/>
      <w:numFmt w:val="bullet"/>
      <w:lvlText w:val="o"/>
      <w:lvlJc w:val="left"/>
      <w:pPr>
        <w:tabs>
          <w:tab w:val="num" w:pos="360"/>
        </w:tabs>
        <w:ind w:left="360" w:hanging="360"/>
      </w:pPr>
      <w:rPr>
        <w:rFonts w:ascii="Courier New" w:hAnsi="Courier New" w:cs="Courier New"/>
      </w:rPr>
    </w:lvl>
  </w:abstractNum>
  <w:abstractNum w:abstractNumId="18" w15:restartNumberingAfterBreak="0">
    <w:nsid w:val="00000013"/>
    <w:multiLevelType w:val="singleLevel"/>
    <w:tmpl w:val="00000013"/>
    <w:name w:val="WW8Num19"/>
    <w:lvl w:ilvl="0">
      <w:start w:val="1"/>
      <w:numFmt w:val="decimal"/>
      <w:lvlText w:val="(%1)"/>
      <w:lvlJc w:val="left"/>
      <w:pPr>
        <w:tabs>
          <w:tab w:val="num" w:pos="397"/>
        </w:tabs>
        <w:ind w:left="397" w:hanging="397"/>
      </w:pPr>
    </w:lvl>
  </w:abstractNum>
  <w:abstractNum w:abstractNumId="19" w15:restartNumberingAfterBreak="0">
    <w:nsid w:val="00000014"/>
    <w:multiLevelType w:val="singleLevel"/>
    <w:tmpl w:val="00000014"/>
    <w:name w:val="WW8Num20"/>
    <w:lvl w:ilvl="0">
      <w:start w:val="1"/>
      <w:numFmt w:val="decimal"/>
      <w:lvlText w:val="(%1)"/>
      <w:lvlJc w:val="left"/>
      <w:pPr>
        <w:tabs>
          <w:tab w:val="num" w:pos="720"/>
        </w:tabs>
        <w:ind w:left="720" w:hanging="360"/>
      </w:pPr>
      <w:rPr>
        <w:i w:val="0"/>
        <w:color w:val="auto"/>
      </w:rPr>
    </w:lvl>
  </w:abstractNum>
  <w:abstractNum w:abstractNumId="20" w15:restartNumberingAfterBreak="0">
    <w:nsid w:val="00000015"/>
    <w:multiLevelType w:val="singleLevel"/>
    <w:tmpl w:val="00000015"/>
    <w:name w:val="WW8Num21"/>
    <w:lvl w:ilvl="0">
      <w:start w:val="1"/>
      <w:numFmt w:val="bullet"/>
      <w:lvlText w:val="-"/>
      <w:lvlJc w:val="left"/>
      <w:pPr>
        <w:tabs>
          <w:tab w:val="num" w:pos="360"/>
        </w:tabs>
        <w:ind w:left="360" w:hanging="360"/>
      </w:pPr>
      <w:rPr>
        <w:rFonts w:ascii="Symbol" w:hAnsi="Symbol"/>
      </w:rPr>
    </w:lvl>
  </w:abstractNum>
  <w:abstractNum w:abstractNumId="21" w15:restartNumberingAfterBreak="0">
    <w:nsid w:val="00000016"/>
    <w:multiLevelType w:val="singleLevel"/>
    <w:tmpl w:val="00000016"/>
    <w:name w:val="WW8Num22"/>
    <w:lvl w:ilvl="0">
      <w:start w:val="27"/>
      <w:numFmt w:val="lowerLetter"/>
      <w:lvlText w:val="%1)"/>
      <w:lvlJc w:val="left"/>
      <w:pPr>
        <w:tabs>
          <w:tab w:val="num" w:pos="360"/>
        </w:tabs>
        <w:ind w:left="360" w:hanging="360"/>
      </w:pPr>
    </w:lvl>
  </w:abstractNum>
  <w:abstractNum w:abstractNumId="22" w15:restartNumberingAfterBreak="0">
    <w:nsid w:val="00000017"/>
    <w:multiLevelType w:val="singleLevel"/>
    <w:tmpl w:val="00000017"/>
    <w:name w:val="WW8Num23"/>
    <w:lvl w:ilvl="0">
      <w:start w:val="1"/>
      <w:numFmt w:val="decimal"/>
      <w:lvlText w:val="(%1)"/>
      <w:lvlJc w:val="left"/>
      <w:pPr>
        <w:tabs>
          <w:tab w:val="num" w:pos="1080"/>
        </w:tabs>
        <w:ind w:left="1080" w:hanging="360"/>
      </w:pPr>
    </w:lvl>
  </w:abstractNum>
  <w:abstractNum w:abstractNumId="23" w15:restartNumberingAfterBreak="0">
    <w:nsid w:val="00000018"/>
    <w:multiLevelType w:val="singleLevel"/>
    <w:tmpl w:val="00000018"/>
    <w:name w:val="WW8Num24"/>
    <w:lvl w:ilvl="0">
      <w:start w:val="1"/>
      <w:numFmt w:val="bullet"/>
      <w:lvlText w:val="·"/>
      <w:lvlJc w:val="left"/>
      <w:pPr>
        <w:tabs>
          <w:tab w:val="num" w:pos="1440"/>
        </w:tabs>
        <w:ind w:left="1440" w:hanging="360"/>
      </w:pPr>
      <w:rPr>
        <w:rFonts w:ascii="Symbol" w:hAnsi="Symbol"/>
      </w:rPr>
    </w:lvl>
  </w:abstractNum>
  <w:abstractNum w:abstractNumId="24" w15:restartNumberingAfterBreak="0">
    <w:nsid w:val="00000019"/>
    <w:multiLevelType w:val="singleLevel"/>
    <w:tmpl w:val="00000019"/>
    <w:name w:val="WW8Num25"/>
    <w:lvl w:ilvl="0">
      <w:start w:val="1"/>
      <w:numFmt w:val="bullet"/>
      <w:lvlText w:val="·"/>
      <w:lvlJc w:val="left"/>
      <w:pPr>
        <w:tabs>
          <w:tab w:val="num" w:pos="644"/>
        </w:tabs>
        <w:ind w:left="644" w:hanging="360"/>
      </w:pPr>
      <w:rPr>
        <w:rFonts w:ascii="Symbol" w:hAnsi="Symbol"/>
        <w:b/>
        <w:sz w:val="20"/>
        <w:szCs w:val="20"/>
      </w:rPr>
    </w:lvl>
  </w:abstractNum>
  <w:abstractNum w:abstractNumId="25" w15:restartNumberingAfterBreak="0">
    <w:nsid w:val="0000001A"/>
    <w:multiLevelType w:val="singleLevel"/>
    <w:tmpl w:val="0000001A"/>
    <w:name w:val="WW8Num26"/>
    <w:lvl w:ilvl="0">
      <w:start w:val="1"/>
      <w:numFmt w:val="bullet"/>
      <w:lvlText w:val="o"/>
      <w:lvlJc w:val="left"/>
      <w:pPr>
        <w:tabs>
          <w:tab w:val="num" w:pos="360"/>
        </w:tabs>
        <w:ind w:left="360" w:hanging="360"/>
      </w:pPr>
      <w:rPr>
        <w:rFonts w:ascii="Courier New" w:hAnsi="Courier New" w:cs="Courier New"/>
      </w:rPr>
    </w:lvl>
  </w:abstractNum>
  <w:abstractNum w:abstractNumId="26" w15:restartNumberingAfterBreak="0">
    <w:nsid w:val="0000001B"/>
    <w:multiLevelType w:val="singleLevel"/>
    <w:tmpl w:val="0000001B"/>
    <w:name w:val="WW8Num27"/>
    <w:lvl w:ilvl="0">
      <w:start w:val="1"/>
      <w:numFmt w:val="decimal"/>
      <w:lvlText w:val="(%1)"/>
      <w:lvlJc w:val="left"/>
      <w:pPr>
        <w:tabs>
          <w:tab w:val="num" w:pos="2197"/>
        </w:tabs>
        <w:ind w:left="2197" w:hanging="397"/>
      </w:pPr>
    </w:lvl>
  </w:abstractNum>
  <w:abstractNum w:abstractNumId="27" w15:restartNumberingAfterBreak="0">
    <w:nsid w:val="0000001C"/>
    <w:multiLevelType w:val="singleLevel"/>
    <w:tmpl w:val="0000001C"/>
    <w:name w:val="WW8Num28"/>
    <w:lvl w:ilvl="0">
      <w:start w:val="1"/>
      <w:numFmt w:val="decimal"/>
      <w:lvlText w:val="(%1)"/>
      <w:lvlJc w:val="left"/>
      <w:pPr>
        <w:tabs>
          <w:tab w:val="num" w:pos="397"/>
        </w:tabs>
        <w:ind w:left="397" w:hanging="397"/>
      </w:pPr>
    </w:lvl>
  </w:abstractNum>
  <w:abstractNum w:abstractNumId="28" w15:restartNumberingAfterBreak="0">
    <w:nsid w:val="0000001D"/>
    <w:multiLevelType w:val="singleLevel"/>
    <w:tmpl w:val="0000001D"/>
    <w:name w:val="WW8Num29"/>
    <w:lvl w:ilvl="0">
      <w:start w:val="2"/>
      <w:numFmt w:val="lowerLetter"/>
      <w:lvlText w:val="%1)"/>
      <w:lvlJc w:val="left"/>
      <w:pPr>
        <w:tabs>
          <w:tab w:val="num" w:pos="0"/>
        </w:tabs>
        <w:ind w:left="0" w:hanging="360"/>
      </w:pPr>
    </w:lvl>
  </w:abstractNum>
  <w:abstractNum w:abstractNumId="29" w15:restartNumberingAfterBreak="0">
    <w:nsid w:val="0000001E"/>
    <w:multiLevelType w:val="singleLevel"/>
    <w:tmpl w:val="0000001E"/>
    <w:name w:val="WW8Num30"/>
    <w:lvl w:ilvl="0">
      <w:start w:val="1"/>
      <w:numFmt w:val="decimal"/>
      <w:lvlText w:val="(%1)"/>
      <w:lvlJc w:val="left"/>
      <w:pPr>
        <w:tabs>
          <w:tab w:val="num" w:pos="360"/>
        </w:tabs>
        <w:ind w:left="360" w:hanging="360"/>
      </w:pPr>
      <w:rPr>
        <w:strike w:val="0"/>
        <w:dstrike w:val="0"/>
        <w:color w:val="auto"/>
        <w:u w:val="none"/>
      </w:rPr>
    </w:lvl>
  </w:abstractNum>
  <w:abstractNum w:abstractNumId="30" w15:restartNumberingAfterBreak="0">
    <w:nsid w:val="0000001F"/>
    <w:multiLevelType w:val="singleLevel"/>
    <w:tmpl w:val="0000001F"/>
    <w:name w:val="WW8Num31"/>
    <w:lvl w:ilvl="0">
      <w:start w:val="1"/>
      <w:numFmt w:val="lowerLetter"/>
      <w:lvlText w:val="%1)"/>
      <w:lvlJc w:val="left"/>
      <w:pPr>
        <w:tabs>
          <w:tab w:val="num" w:pos="360"/>
        </w:tabs>
        <w:ind w:left="360" w:hanging="360"/>
      </w:pPr>
    </w:lvl>
  </w:abstractNum>
  <w:abstractNum w:abstractNumId="31" w15:restartNumberingAfterBreak="0">
    <w:nsid w:val="00000020"/>
    <w:multiLevelType w:val="singleLevel"/>
    <w:tmpl w:val="00000020"/>
    <w:name w:val="WW8Num32"/>
    <w:lvl w:ilvl="0">
      <w:start w:val="1"/>
      <w:numFmt w:val="decimal"/>
      <w:lvlText w:val="(%1)"/>
      <w:lvlJc w:val="left"/>
      <w:pPr>
        <w:tabs>
          <w:tab w:val="num" w:pos="397"/>
        </w:tabs>
        <w:ind w:left="397" w:hanging="397"/>
      </w:pPr>
    </w:lvl>
  </w:abstractNum>
  <w:abstractNum w:abstractNumId="32" w15:restartNumberingAfterBreak="0">
    <w:nsid w:val="00000021"/>
    <w:multiLevelType w:val="singleLevel"/>
    <w:tmpl w:val="00000021"/>
    <w:name w:val="WW8Num33"/>
    <w:lvl w:ilvl="0">
      <w:start w:val="1"/>
      <w:numFmt w:val="bullet"/>
      <w:lvlText w:val="·"/>
      <w:lvlJc w:val="left"/>
      <w:pPr>
        <w:tabs>
          <w:tab w:val="num" w:pos="360"/>
        </w:tabs>
        <w:ind w:left="360" w:hanging="360"/>
      </w:pPr>
      <w:rPr>
        <w:rFonts w:ascii="Symbol" w:hAnsi="Symbol"/>
      </w:rPr>
    </w:lvl>
  </w:abstractNum>
  <w:abstractNum w:abstractNumId="33" w15:restartNumberingAfterBreak="0">
    <w:nsid w:val="00000022"/>
    <w:multiLevelType w:val="singleLevel"/>
    <w:tmpl w:val="00000022"/>
    <w:name w:val="WW8Num34"/>
    <w:lvl w:ilvl="0">
      <w:start w:val="1"/>
      <w:numFmt w:val="bullet"/>
      <w:lvlText w:val="·"/>
      <w:lvlJc w:val="left"/>
      <w:pPr>
        <w:tabs>
          <w:tab w:val="num" w:pos="720"/>
        </w:tabs>
        <w:ind w:left="720" w:hanging="360"/>
      </w:pPr>
      <w:rPr>
        <w:rFonts w:ascii="Symbol" w:hAnsi="Symbol"/>
      </w:rPr>
    </w:lvl>
  </w:abstractNum>
  <w:abstractNum w:abstractNumId="34" w15:restartNumberingAfterBreak="0">
    <w:nsid w:val="00000023"/>
    <w:multiLevelType w:val="singleLevel"/>
    <w:tmpl w:val="00000023"/>
    <w:name w:val="WW8Num35"/>
    <w:lvl w:ilvl="0">
      <w:start w:val="1"/>
      <w:numFmt w:val="decimal"/>
      <w:lvlText w:val="(%1)"/>
      <w:lvlJc w:val="left"/>
      <w:pPr>
        <w:tabs>
          <w:tab w:val="num" w:pos="2197"/>
        </w:tabs>
        <w:ind w:left="2197" w:hanging="397"/>
      </w:pPr>
    </w:lvl>
  </w:abstractNum>
  <w:abstractNum w:abstractNumId="35" w15:restartNumberingAfterBreak="0">
    <w:nsid w:val="00000024"/>
    <w:multiLevelType w:val="singleLevel"/>
    <w:tmpl w:val="00000024"/>
    <w:name w:val="WW8Num36"/>
    <w:lvl w:ilvl="0">
      <w:start w:val="1"/>
      <w:numFmt w:val="lowerLetter"/>
      <w:lvlText w:val="%1)"/>
      <w:lvlJc w:val="left"/>
      <w:pPr>
        <w:tabs>
          <w:tab w:val="num" w:pos="720"/>
        </w:tabs>
        <w:ind w:left="720" w:hanging="360"/>
      </w:pPr>
    </w:lvl>
  </w:abstractNum>
  <w:abstractNum w:abstractNumId="36" w15:restartNumberingAfterBreak="0">
    <w:nsid w:val="00000025"/>
    <w:multiLevelType w:val="singleLevel"/>
    <w:tmpl w:val="00000025"/>
    <w:name w:val="WW8Num37"/>
    <w:lvl w:ilvl="0">
      <w:start w:val="1"/>
      <w:numFmt w:val="decimal"/>
      <w:lvlText w:val="(%1)"/>
      <w:lvlJc w:val="left"/>
      <w:pPr>
        <w:tabs>
          <w:tab w:val="num" w:pos="397"/>
        </w:tabs>
        <w:ind w:left="397" w:hanging="397"/>
      </w:pPr>
    </w:lvl>
  </w:abstractNum>
  <w:abstractNum w:abstractNumId="37" w15:restartNumberingAfterBreak="0">
    <w:nsid w:val="00000026"/>
    <w:multiLevelType w:val="singleLevel"/>
    <w:tmpl w:val="00000026"/>
    <w:name w:val="WW8Num38"/>
    <w:lvl w:ilvl="0">
      <w:start w:val="1"/>
      <w:numFmt w:val="decimal"/>
      <w:lvlText w:val="%1."/>
      <w:lvlJc w:val="left"/>
      <w:pPr>
        <w:tabs>
          <w:tab w:val="num" w:pos="360"/>
        </w:tabs>
        <w:ind w:left="360" w:hanging="360"/>
      </w:pPr>
    </w:lvl>
  </w:abstractNum>
  <w:abstractNum w:abstractNumId="38" w15:restartNumberingAfterBreak="0">
    <w:nsid w:val="00000027"/>
    <w:multiLevelType w:val="singleLevel"/>
    <w:tmpl w:val="00000027"/>
    <w:name w:val="WW8Num39"/>
    <w:lvl w:ilvl="0">
      <w:start w:val="1"/>
      <w:numFmt w:val="decimal"/>
      <w:lvlText w:val="%1."/>
      <w:lvlJc w:val="left"/>
      <w:pPr>
        <w:tabs>
          <w:tab w:val="num" w:pos="360"/>
        </w:tabs>
        <w:ind w:left="360" w:hanging="360"/>
      </w:pPr>
    </w:lvl>
  </w:abstractNum>
  <w:abstractNum w:abstractNumId="39" w15:restartNumberingAfterBreak="0">
    <w:nsid w:val="00000028"/>
    <w:multiLevelType w:val="multilevel"/>
    <w:tmpl w:val="00000028"/>
    <w:name w:val="WW8Num40"/>
    <w:lvl w:ilvl="0">
      <w:start w:val="1"/>
      <w:numFmt w:val="decimal"/>
      <w:lvlText w:val="(%1)"/>
      <w:lvlJc w:val="left"/>
      <w:pPr>
        <w:tabs>
          <w:tab w:val="num" w:pos="397"/>
        </w:tabs>
        <w:ind w:left="397" w:hanging="397"/>
      </w:pPr>
      <w:rPr>
        <w:b w:val="0"/>
        <w:color w:val="auto"/>
      </w:rPr>
    </w:lvl>
    <w:lvl w:ilvl="1">
      <w:start w:val="1"/>
      <w:numFmt w:val="decimal"/>
      <w:lvlText w:val="(%2)"/>
      <w:lvlJc w:val="left"/>
      <w:pPr>
        <w:tabs>
          <w:tab w:val="num" w:pos="1477"/>
        </w:tabs>
        <w:ind w:left="1477" w:hanging="397"/>
      </w:pPr>
      <w:rPr>
        <w:b w:val="0"/>
        <w:color w:val="auto"/>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0" w15:restartNumberingAfterBreak="0">
    <w:nsid w:val="00000029"/>
    <w:multiLevelType w:val="multilevel"/>
    <w:tmpl w:val="111CA8D4"/>
    <w:name w:val="WW8Num41"/>
    <w:lvl w:ilvl="0">
      <w:start w:val="1"/>
      <w:numFmt w:val="bullet"/>
      <w:lvlText w:val="·"/>
      <w:lvlJc w:val="left"/>
      <w:pPr>
        <w:tabs>
          <w:tab w:val="num" w:pos="1440"/>
        </w:tabs>
        <w:ind w:left="1440" w:hanging="360"/>
      </w:pPr>
      <w:rPr>
        <w:rFonts w:ascii="Symbol" w:hAnsi="Symbol" w:hint="default"/>
      </w:rPr>
    </w:lvl>
    <w:lvl w:ilvl="1">
      <w:start w:val="4"/>
      <w:numFmt w:val="decimal"/>
      <w:lvlText w:val="(%2)"/>
      <w:lvlJc w:val="left"/>
      <w:pPr>
        <w:tabs>
          <w:tab w:val="num" w:pos="2197"/>
        </w:tabs>
        <w:ind w:left="2197" w:hanging="397"/>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41" w15:restartNumberingAfterBreak="0">
    <w:nsid w:val="0000002A"/>
    <w:multiLevelType w:val="multilevel"/>
    <w:tmpl w:val="0000002A"/>
    <w:name w:val="Outline"/>
    <w:lvl w:ilvl="0">
      <w:start w:val="1"/>
      <w:numFmt w:val="none"/>
      <w:lvlText w:val=""/>
      <w:lvlJc w:val="left"/>
      <w:pPr>
        <w:tabs>
          <w:tab w:val="num" w:pos="0"/>
        </w:tabs>
        <w:ind w:left="0" w:firstLine="0"/>
      </w:pPr>
    </w:lvl>
    <w:lvl w:ilvl="1">
      <w:start w:val="1"/>
      <w:numFmt w:val="none"/>
      <w:lvlText w:val=""/>
      <w:lvlJc w:val="left"/>
      <w:pPr>
        <w:tabs>
          <w:tab w:val="num" w:pos="0"/>
        </w:tabs>
        <w:ind w:left="0" w:firstLine="0"/>
      </w:pPr>
    </w:lvl>
    <w:lvl w:ilvl="2">
      <w:start w:val="1"/>
      <w:numFmt w:val="none"/>
      <w:lvlText w:val=""/>
      <w:lvlJc w:val="left"/>
      <w:pPr>
        <w:tabs>
          <w:tab w:val="num" w:pos="0"/>
        </w:tabs>
        <w:ind w:left="0" w:firstLine="0"/>
      </w:pPr>
    </w:lvl>
    <w:lvl w:ilvl="3">
      <w:start w:val="1"/>
      <w:numFmt w:val="none"/>
      <w:lvlText w:val=""/>
      <w:lvlJc w:val="left"/>
      <w:pPr>
        <w:tabs>
          <w:tab w:val="num" w:pos="0"/>
        </w:tabs>
        <w:ind w:left="0" w:firstLine="0"/>
      </w:pPr>
    </w:lvl>
    <w:lvl w:ilvl="4">
      <w:start w:val="1"/>
      <w:numFmt w:val="none"/>
      <w:lvlText w:val=""/>
      <w:lvlJc w:val="left"/>
      <w:pPr>
        <w:tabs>
          <w:tab w:val="num" w:pos="0"/>
        </w:tabs>
        <w:ind w:left="0" w:firstLine="0"/>
      </w:pPr>
    </w:lvl>
    <w:lvl w:ilvl="5">
      <w:start w:val="1"/>
      <w:numFmt w:val="none"/>
      <w:lvlText w:val=""/>
      <w:lvlJc w:val="left"/>
      <w:pPr>
        <w:tabs>
          <w:tab w:val="num" w:pos="0"/>
        </w:tabs>
        <w:ind w:left="0" w:firstLine="0"/>
      </w:pPr>
    </w:lvl>
    <w:lvl w:ilvl="6">
      <w:start w:val="1"/>
      <w:numFmt w:val="none"/>
      <w:lvlText w:val=""/>
      <w:lvlJc w:val="left"/>
      <w:pPr>
        <w:tabs>
          <w:tab w:val="num" w:pos="0"/>
        </w:tabs>
        <w:ind w:left="0" w:firstLine="0"/>
      </w:pPr>
    </w:lvl>
    <w:lvl w:ilvl="7">
      <w:start w:val="1"/>
      <w:numFmt w:val="none"/>
      <w:lvlText w:val=""/>
      <w:lvlJc w:val="left"/>
      <w:pPr>
        <w:tabs>
          <w:tab w:val="num" w:pos="0"/>
        </w:tabs>
        <w:ind w:left="0" w:firstLine="0"/>
      </w:pPr>
    </w:lvl>
    <w:lvl w:ilvl="8">
      <w:start w:val="1"/>
      <w:numFmt w:val="none"/>
      <w:lvlText w:val=""/>
      <w:lvlJc w:val="left"/>
      <w:pPr>
        <w:tabs>
          <w:tab w:val="num" w:pos="0"/>
        </w:tabs>
        <w:ind w:left="0" w:firstLine="0"/>
      </w:pPr>
    </w:lvl>
  </w:abstractNum>
  <w:abstractNum w:abstractNumId="42" w15:restartNumberingAfterBreak="0">
    <w:nsid w:val="6EC30D22"/>
    <w:multiLevelType w:val="hybridMultilevel"/>
    <w:tmpl w:val="EEA616BE"/>
    <w:lvl w:ilvl="0" w:tplc="0407000F">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43" w15:restartNumberingAfterBreak="0">
    <w:nsid w:val="79EE7E52"/>
    <w:multiLevelType w:val="hybridMultilevel"/>
    <w:tmpl w:val="A4F48CBE"/>
    <w:lvl w:ilvl="0" w:tplc="0407000F">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num w:numId="1">
    <w:abstractNumId w:val="43"/>
  </w:num>
  <w:num w:numId="2">
    <w:abstractNumId w:val="4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Z5V0OdDyYTgrvk+M0/zjxUv6sOUMZCQ9/Z636Z2iFA0h6fqpb4Nzl+CUNk/knbRO0WJRvuicbnLS36YNR1Jfew==" w:salt="o3xr8DIpe/oU1X/1jsAh3A=="/>
  <w:defaultTabStop w:val="709"/>
  <w:autoHyphenation/>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318D"/>
    <w:rsid w:val="00011ADD"/>
    <w:rsid w:val="00011D1A"/>
    <w:rsid w:val="000231A7"/>
    <w:rsid w:val="0002564D"/>
    <w:rsid w:val="00026963"/>
    <w:rsid w:val="00027F86"/>
    <w:rsid w:val="00037D06"/>
    <w:rsid w:val="000416DB"/>
    <w:rsid w:val="00044BC9"/>
    <w:rsid w:val="000461A5"/>
    <w:rsid w:val="00055D62"/>
    <w:rsid w:val="00056AA8"/>
    <w:rsid w:val="00060487"/>
    <w:rsid w:val="000650BB"/>
    <w:rsid w:val="0007180C"/>
    <w:rsid w:val="000772B5"/>
    <w:rsid w:val="00081499"/>
    <w:rsid w:val="000A4EB2"/>
    <w:rsid w:val="000A70CD"/>
    <w:rsid w:val="000A77AC"/>
    <w:rsid w:val="000B3B1F"/>
    <w:rsid w:val="000B6827"/>
    <w:rsid w:val="000D072C"/>
    <w:rsid w:val="000D1EAD"/>
    <w:rsid w:val="000E1173"/>
    <w:rsid w:val="000E17BF"/>
    <w:rsid w:val="00106038"/>
    <w:rsid w:val="00111AF8"/>
    <w:rsid w:val="00112AB6"/>
    <w:rsid w:val="00114EF6"/>
    <w:rsid w:val="00115F72"/>
    <w:rsid w:val="00121656"/>
    <w:rsid w:val="001262F6"/>
    <w:rsid w:val="00127761"/>
    <w:rsid w:val="00133F4B"/>
    <w:rsid w:val="00134A96"/>
    <w:rsid w:val="0014445E"/>
    <w:rsid w:val="001561BB"/>
    <w:rsid w:val="001566FC"/>
    <w:rsid w:val="00162596"/>
    <w:rsid w:val="00166121"/>
    <w:rsid w:val="00167C11"/>
    <w:rsid w:val="00174144"/>
    <w:rsid w:val="00174169"/>
    <w:rsid w:val="00181BF7"/>
    <w:rsid w:val="0018699E"/>
    <w:rsid w:val="00191E12"/>
    <w:rsid w:val="00192706"/>
    <w:rsid w:val="00192C82"/>
    <w:rsid w:val="00196602"/>
    <w:rsid w:val="001A0622"/>
    <w:rsid w:val="001A292C"/>
    <w:rsid w:val="001B7646"/>
    <w:rsid w:val="001C14B3"/>
    <w:rsid w:val="001C4719"/>
    <w:rsid w:val="001C5049"/>
    <w:rsid w:val="001D0B34"/>
    <w:rsid w:val="001D1EB9"/>
    <w:rsid w:val="001D309D"/>
    <w:rsid w:val="001D7739"/>
    <w:rsid w:val="001E4520"/>
    <w:rsid w:val="001F0EC7"/>
    <w:rsid w:val="001F27CF"/>
    <w:rsid w:val="001F47E7"/>
    <w:rsid w:val="001F5BFB"/>
    <w:rsid w:val="00203AFE"/>
    <w:rsid w:val="00212FDD"/>
    <w:rsid w:val="002163BD"/>
    <w:rsid w:val="002169DE"/>
    <w:rsid w:val="0023088C"/>
    <w:rsid w:val="002321D2"/>
    <w:rsid w:val="00232E96"/>
    <w:rsid w:val="00234E94"/>
    <w:rsid w:val="00242586"/>
    <w:rsid w:val="00244A0E"/>
    <w:rsid w:val="002524F2"/>
    <w:rsid w:val="00255C47"/>
    <w:rsid w:val="0026434F"/>
    <w:rsid w:val="002648D5"/>
    <w:rsid w:val="0027013E"/>
    <w:rsid w:val="0027208D"/>
    <w:rsid w:val="0027382B"/>
    <w:rsid w:val="00274F4B"/>
    <w:rsid w:val="00277F2F"/>
    <w:rsid w:val="0028018B"/>
    <w:rsid w:val="00287570"/>
    <w:rsid w:val="00290987"/>
    <w:rsid w:val="00292F6F"/>
    <w:rsid w:val="002A28B7"/>
    <w:rsid w:val="002A399C"/>
    <w:rsid w:val="002B4159"/>
    <w:rsid w:val="002B5D21"/>
    <w:rsid w:val="002B6266"/>
    <w:rsid w:val="002C4295"/>
    <w:rsid w:val="002C685F"/>
    <w:rsid w:val="002C6B1C"/>
    <w:rsid w:val="002D2519"/>
    <w:rsid w:val="002D7715"/>
    <w:rsid w:val="002E0E67"/>
    <w:rsid w:val="002E1ADB"/>
    <w:rsid w:val="002F0C48"/>
    <w:rsid w:val="00300188"/>
    <w:rsid w:val="00301860"/>
    <w:rsid w:val="00301BD5"/>
    <w:rsid w:val="00303DD0"/>
    <w:rsid w:val="003111EB"/>
    <w:rsid w:val="003114E5"/>
    <w:rsid w:val="00311B4A"/>
    <w:rsid w:val="00311CCE"/>
    <w:rsid w:val="00317608"/>
    <w:rsid w:val="0034105F"/>
    <w:rsid w:val="0034455B"/>
    <w:rsid w:val="003641DA"/>
    <w:rsid w:val="00373B25"/>
    <w:rsid w:val="00377164"/>
    <w:rsid w:val="003823AA"/>
    <w:rsid w:val="00387CC8"/>
    <w:rsid w:val="00396560"/>
    <w:rsid w:val="00397D0C"/>
    <w:rsid w:val="003A04AA"/>
    <w:rsid w:val="003A3898"/>
    <w:rsid w:val="003A6494"/>
    <w:rsid w:val="003A7633"/>
    <w:rsid w:val="003C02B3"/>
    <w:rsid w:val="003C0644"/>
    <w:rsid w:val="003C391C"/>
    <w:rsid w:val="003C42F1"/>
    <w:rsid w:val="003D3372"/>
    <w:rsid w:val="003E1FFF"/>
    <w:rsid w:val="003E637D"/>
    <w:rsid w:val="003E6774"/>
    <w:rsid w:val="003F324E"/>
    <w:rsid w:val="003F3A1F"/>
    <w:rsid w:val="003F4F4F"/>
    <w:rsid w:val="003F5C61"/>
    <w:rsid w:val="00404D08"/>
    <w:rsid w:val="00412966"/>
    <w:rsid w:val="004144A8"/>
    <w:rsid w:val="00416AD1"/>
    <w:rsid w:val="00427264"/>
    <w:rsid w:val="004306CE"/>
    <w:rsid w:val="00434168"/>
    <w:rsid w:val="00442215"/>
    <w:rsid w:val="0044325B"/>
    <w:rsid w:val="004523DB"/>
    <w:rsid w:val="00454B59"/>
    <w:rsid w:val="00456A38"/>
    <w:rsid w:val="0046241C"/>
    <w:rsid w:val="00463FEB"/>
    <w:rsid w:val="00470DA5"/>
    <w:rsid w:val="00473465"/>
    <w:rsid w:val="00473631"/>
    <w:rsid w:val="00474093"/>
    <w:rsid w:val="00474335"/>
    <w:rsid w:val="00481ECC"/>
    <w:rsid w:val="004830AA"/>
    <w:rsid w:val="004869B7"/>
    <w:rsid w:val="00486E37"/>
    <w:rsid w:val="004911DB"/>
    <w:rsid w:val="004919E0"/>
    <w:rsid w:val="004A2B8E"/>
    <w:rsid w:val="004B4A37"/>
    <w:rsid w:val="004B7126"/>
    <w:rsid w:val="004B72C8"/>
    <w:rsid w:val="004C2778"/>
    <w:rsid w:val="004C6247"/>
    <w:rsid w:val="004D1B8E"/>
    <w:rsid w:val="004E2123"/>
    <w:rsid w:val="004E381D"/>
    <w:rsid w:val="004E6149"/>
    <w:rsid w:val="0052421F"/>
    <w:rsid w:val="00531F15"/>
    <w:rsid w:val="005338BF"/>
    <w:rsid w:val="005358A4"/>
    <w:rsid w:val="005438C4"/>
    <w:rsid w:val="005451AB"/>
    <w:rsid w:val="0054794F"/>
    <w:rsid w:val="00550CB1"/>
    <w:rsid w:val="00553289"/>
    <w:rsid w:val="005541AE"/>
    <w:rsid w:val="005568CC"/>
    <w:rsid w:val="0056000F"/>
    <w:rsid w:val="00575600"/>
    <w:rsid w:val="005837A2"/>
    <w:rsid w:val="00586493"/>
    <w:rsid w:val="00587DCC"/>
    <w:rsid w:val="005905A2"/>
    <w:rsid w:val="005973D3"/>
    <w:rsid w:val="005A274E"/>
    <w:rsid w:val="005A42C1"/>
    <w:rsid w:val="005B5BCB"/>
    <w:rsid w:val="005C016A"/>
    <w:rsid w:val="005C67B5"/>
    <w:rsid w:val="005E5571"/>
    <w:rsid w:val="005F1E8E"/>
    <w:rsid w:val="006003B2"/>
    <w:rsid w:val="00603822"/>
    <w:rsid w:val="00604301"/>
    <w:rsid w:val="0061487F"/>
    <w:rsid w:val="006222E6"/>
    <w:rsid w:val="0063228B"/>
    <w:rsid w:val="00634DFA"/>
    <w:rsid w:val="006468A0"/>
    <w:rsid w:val="0065318D"/>
    <w:rsid w:val="006560AD"/>
    <w:rsid w:val="00662FBD"/>
    <w:rsid w:val="00674753"/>
    <w:rsid w:val="006755EC"/>
    <w:rsid w:val="006862EE"/>
    <w:rsid w:val="0069444A"/>
    <w:rsid w:val="006B3A89"/>
    <w:rsid w:val="006B6AD1"/>
    <w:rsid w:val="006C1438"/>
    <w:rsid w:val="006C55D9"/>
    <w:rsid w:val="006D07D2"/>
    <w:rsid w:val="006E1FE3"/>
    <w:rsid w:val="006E5376"/>
    <w:rsid w:val="006F00E8"/>
    <w:rsid w:val="006F2A70"/>
    <w:rsid w:val="006F3FB5"/>
    <w:rsid w:val="00701E4D"/>
    <w:rsid w:val="00702264"/>
    <w:rsid w:val="00703A3A"/>
    <w:rsid w:val="00717930"/>
    <w:rsid w:val="00720B53"/>
    <w:rsid w:val="00723035"/>
    <w:rsid w:val="00732B37"/>
    <w:rsid w:val="0073734B"/>
    <w:rsid w:val="007400A4"/>
    <w:rsid w:val="007410F5"/>
    <w:rsid w:val="007438B7"/>
    <w:rsid w:val="00744E4D"/>
    <w:rsid w:val="0075757F"/>
    <w:rsid w:val="00761BC5"/>
    <w:rsid w:val="0076623D"/>
    <w:rsid w:val="00770C9A"/>
    <w:rsid w:val="007737A1"/>
    <w:rsid w:val="0077587C"/>
    <w:rsid w:val="007768B7"/>
    <w:rsid w:val="007845DA"/>
    <w:rsid w:val="0079192C"/>
    <w:rsid w:val="007A6BDD"/>
    <w:rsid w:val="007E0AEC"/>
    <w:rsid w:val="007E2282"/>
    <w:rsid w:val="007E3CEC"/>
    <w:rsid w:val="007E4C62"/>
    <w:rsid w:val="007E6847"/>
    <w:rsid w:val="007F4171"/>
    <w:rsid w:val="00800C21"/>
    <w:rsid w:val="008018D1"/>
    <w:rsid w:val="00802564"/>
    <w:rsid w:val="00803DE5"/>
    <w:rsid w:val="0080422C"/>
    <w:rsid w:val="00807E12"/>
    <w:rsid w:val="008110A1"/>
    <w:rsid w:val="00814DAC"/>
    <w:rsid w:val="00815341"/>
    <w:rsid w:val="008155CF"/>
    <w:rsid w:val="00815F68"/>
    <w:rsid w:val="008172E0"/>
    <w:rsid w:val="00820041"/>
    <w:rsid w:val="008229B1"/>
    <w:rsid w:val="00826FF5"/>
    <w:rsid w:val="00831641"/>
    <w:rsid w:val="00832F5C"/>
    <w:rsid w:val="00847AF8"/>
    <w:rsid w:val="0085233C"/>
    <w:rsid w:val="008543B4"/>
    <w:rsid w:val="008806B9"/>
    <w:rsid w:val="00891059"/>
    <w:rsid w:val="0089244D"/>
    <w:rsid w:val="008939B3"/>
    <w:rsid w:val="008B0ABB"/>
    <w:rsid w:val="008B100F"/>
    <w:rsid w:val="008B2E61"/>
    <w:rsid w:val="008B6C24"/>
    <w:rsid w:val="008B77F4"/>
    <w:rsid w:val="008C2F6E"/>
    <w:rsid w:val="008C3687"/>
    <w:rsid w:val="008C6140"/>
    <w:rsid w:val="008D0E99"/>
    <w:rsid w:val="008D2C30"/>
    <w:rsid w:val="008D3CC2"/>
    <w:rsid w:val="008D5915"/>
    <w:rsid w:val="008D5971"/>
    <w:rsid w:val="008E0EB3"/>
    <w:rsid w:val="008E3231"/>
    <w:rsid w:val="008E657B"/>
    <w:rsid w:val="008F4223"/>
    <w:rsid w:val="00901298"/>
    <w:rsid w:val="00904832"/>
    <w:rsid w:val="009113EF"/>
    <w:rsid w:val="00915344"/>
    <w:rsid w:val="00915AAE"/>
    <w:rsid w:val="0092139F"/>
    <w:rsid w:val="0092721E"/>
    <w:rsid w:val="009322CA"/>
    <w:rsid w:val="00942B3E"/>
    <w:rsid w:val="00943722"/>
    <w:rsid w:val="0094432F"/>
    <w:rsid w:val="00944848"/>
    <w:rsid w:val="00951D84"/>
    <w:rsid w:val="00952034"/>
    <w:rsid w:val="00955E05"/>
    <w:rsid w:val="009566E6"/>
    <w:rsid w:val="00962DD2"/>
    <w:rsid w:val="00963875"/>
    <w:rsid w:val="00963ACE"/>
    <w:rsid w:val="00964E7F"/>
    <w:rsid w:val="009668F5"/>
    <w:rsid w:val="00977AD4"/>
    <w:rsid w:val="00980ED4"/>
    <w:rsid w:val="009820D6"/>
    <w:rsid w:val="00986BDC"/>
    <w:rsid w:val="0099609B"/>
    <w:rsid w:val="009A3FEF"/>
    <w:rsid w:val="009A5945"/>
    <w:rsid w:val="009A5A3D"/>
    <w:rsid w:val="009A68DB"/>
    <w:rsid w:val="009C072A"/>
    <w:rsid w:val="009C44CC"/>
    <w:rsid w:val="009E1890"/>
    <w:rsid w:val="009E49D4"/>
    <w:rsid w:val="009E65D9"/>
    <w:rsid w:val="00A07B28"/>
    <w:rsid w:val="00A20661"/>
    <w:rsid w:val="00A307DF"/>
    <w:rsid w:val="00A3202B"/>
    <w:rsid w:val="00A41118"/>
    <w:rsid w:val="00A4158A"/>
    <w:rsid w:val="00A43341"/>
    <w:rsid w:val="00A500AF"/>
    <w:rsid w:val="00A52C64"/>
    <w:rsid w:val="00A52FB5"/>
    <w:rsid w:val="00A55617"/>
    <w:rsid w:val="00A55843"/>
    <w:rsid w:val="00A567F7"/>
    <w:rsid w:val="00A57002"/>
    <w:rsid w:val="00A57BCC"/>
    <w:rsid w:val="00A607A2"/>
    <w:rsid w:val="00A60B9A"/>
    <w:rsid w:val="00A71818"/>
    <w:rsid w:val="00A729B5"/>
    <w:rsid w:val="00A7655D"/>
    <w:rsid w:val="00A8338C"/>
    <w:rsid w:val="00A8548E"/>
    <w:rsid w:val="00A9416B"/>
    <w:rsid w:val="00A9443D"/>
    <w:rsid w:val="00AA52C2"/>
    <w:rsid w:val="00AA52F9"/>
    <w:rsid w:val="00AB3914"/>
    <w:rsid w:val="00AB7D0A"/>
    <w:rsid w:val="00AC2C7C"/>
    <w:rsid w:val="00AC4F72"/>
    <w:rsid w:val="00AC6E1C"/>
    <w:rsid w:val="00AE1291"/>
    <w:rsid w:val="00AE5AFD"/>
    <w:rsid w:val="00AE718C"/>
    <w:rsid w:val="00B061C9"/>
    <w:rsid w:val="00B121E0"/>
    <w:rsid w:val="00B157DC"/>
    <w:rsid w:val="00B227CD"/>
    <w:rsid w:val="00B302D4"/>
    <w:rsid w:val="00B352EB"/>
    <w:rsid w:val="00B5103C"/>
    <w:rsid w:val="00B5112B"/>
    <w:rsid w:val="00B51E4A"/>
    <w:rsid w:val="00B52FCC"/>
    <w:rsid w:val="00B53600"/>
    <w:rsid w:val="00B57D94"/>
    <w:rsid w:val="00B646DE"/>
    <w:rsid w:val="00B8240D"/>
    <w:rsid w:val="00B8414D"/>
    <w:rsid w:val="00B968CC"/>
    <w:rsid w:val="00BA0702"/>
    <w:rsid w:val="00BA297D"/>
    <w:rsid w:val="00BA455D"/>
    <w:rsid w:val="00BA50FC"/>
    <w:rsid w:val="00BA6C6A"/>
    <w:rsid w:val="00BB630A"/>
    <w:rsid w:val="00BC0D37"/>
    <w:rsid w:val="00BC74CB"/>
    <w:rsid w:val="00BD00D2"/>
    <w:rsid w:val="00BD1B6B"/>
    <w:rsid w:val="00BD31C4"/>
    <w:rsid w:val="00BD6B0B"/>
    <w:rsid w:val="00BE53F8"/>
    <w:rsid w:val="00BE59A4"/>
    <w:rsid w:val="00BE6CA8"/>
    <w:rsid w:val="00BF5C57"/>
    <w:rsid w:val="00BF79B5"/>
    <w:rsid w:val="00BF7AE4"/>
    <w:rsid w:val="00C03D19"/>
    <w:rsid w:val="00C0679F"/>
    <w:rsid w:val="00C232AC"/>
    <w:rsid w:val="00C37120"/>
    <w:rsid w:val="00C37228"/>
    <w:rsid w:val="00C42EE7"/>
    <w:rsid w:val="00C56EE2"/>
    <w:rsid w:val="00C572E0"/>
    <w:rsid w:val="00C57EF9"/>
    <w:rsid w:val="00C623DD"/>
    <w:rsid w:val="00C65578"/>
    <w:rsid w:val="00C66B70"/>
    <w:rsid w:val="00C700D4"/>
    <w:rsid w:val="00C75B15"/>
    <w:rsid w:val="00C76456"/>
    <w:rsid w:val="00C81642"/>
    <w:rsid w:val="00C83381"/>
    <w:rsid w:val="00C92C55"/>
    <w:rsid w:val="00CA6C7C"/>
    <w:rsid w:val="00CB6458"/>
    <w:rsid w:val="00CC44FE"/>
    <w:rsid w:val="00CC5F33"/>
    <w:rsid w:val="00CD22DB"/>
    <w:rsid w:val="00CD46A4"/>
    <w:rsid w:val="00CE0DD2"/>
    <w:rsid w:val="00CE1FA9"/>
    <w:rsid w:val="00CE4762"/>
    <w:rsid w:val="00CF02D1"/>
    <w:rsid w:val="00CF08CC"/>
    <w:rsid w:val="00CF68AB"/>
    <w:rsid w:val="00D04D5F"/>
    <w:rsid w:val="00D10F4F"/>
    <w:rsid w:val="00D11CA3"/>
    <w:rsid w:val="00D12454"/>
    <w:rsid w:val="00D24DF2"/>
    <w:rsid w:val="00D252E1"/>
    <w:rsid w:val="00D26929"/>
    <w:rsid w:val="00D30488"/>
    <w:rsid w:val="00D33F2F"/>
    <w:rsid w:val="00D37135"/>
    <w:rsid w:val="00D40D8C"/>
    <w:rsid w:val="00D41F43"/>
    <w:rsid w:val="00D50A9F"/>
    <w:rsid w:val="00D50C2F"/>
    <w:rsid w:val="00D53085"/>
    <w:rsid w:val="00D56DC7"/>
    <w:rsid w:val="00D62DB0"/>
    <w:rsid w:val="00D66C3E"/>
    <w:rsid w:val="00D66D90"/>
    <w:rsid w:val="00D70CA3"/>
    <w:rsid w:val="00D743F6"/>
    <w:rsid w:val="00D7611D"/>
    <w:rsid w:val="00D926B7"/>
    <w:rsid w:val="00D930F4"/>
    <w:rsid w:val="00D932C6"/>
    <w:rsid w:val="00DA3FE7"/>
    <w:rsid w:val="00DB3C14"/>
    <w:rsid w:val="00DB4846"/>
    <w:rsid w:val="00DD1334"/>
    <w:rsid w:val="00DD5742"/>
    <w:rsid w:val="00DD777E"/>
    <w:rsid w:val="00DD7FAD"/>
    <w:rsid w:val="00DE482A"/>
    <w:rsid w:val="00DF6AE6"/>
    <w:rsid w:val="00E0200B"/>
    <w:rsid w:val="00E03B68"/>
    <w:rsid w:val="00E06C21"/>
    <w:rsid w:val="00E1733C"/>
    <w:rsid w:val="00E239DC"/>
    <w:rsid w:val="00E2796B"/>
    <w:rsid w:val="00E30A88"/>
    <w:rsid w:val="00E3333E"/>
    <w:rsid w:val="00E46FE2"/>
    <w:rsid w:val="00E51FE2"/>
    <w:rsid w:val="00E576EB"/>
    <w:rsid w:val="00E63058"/>
    <w:rsid w:val="00E66E8F"/>
    <w:rsid w:val="00E7525C"/>
    <w:rsid w:val="00E755AA"/>
    <w:rsid w:val="00E75917"/>
    <w:rsid w:val="00E877E7"/>
    <w:rsid w:val="00E9402C"/>
    <w:rsid w:val="00EB1114"/>
    <w:rsid w:val="00EC0238"/>
    <w:rsid w:val="00EC4083"/>
    <w:rsid w:val="00EC55E4"/>
    <w:rsid w:val="00EE166D"/>
    <w:rsid w:val="00EE288E"/>
    <w:rsid w:val="00EE3FA1"/>
    <w:rsid w:val="00EE4785"/>
    <w:rsid w:val="00EE5115"/>
    <w:rsid w:val="00EE6ABB"/>
    <w:rsid w:val="00EF29C7"/>
    <w:rsid w:val="00EF2AA6"/>
    <w:rsid w:val="00EF4A84"/>
    <w:rsid w:val="00EF50B3"/>
    <w:rsid w:val="00F02518"/>
    <w:rsid w:val="00F02AD1"/>
    <w:rsid w:val="00F03EDA"/>
    <w:rsid w:val="00F0482C"/>
    <w:rsid w:val="00F112A5"/>
    <w:rsid w:val="00F24D67"/>
    <w:rsid w:val="00F300B0"/>
    <w:rsid w:val="00F41B5A"/>
    <w:rsid w:val="00F41D6E"/>
    <w:rsid w:val="00F514DF"/>
    <w:rsid w:val="00F527A7"/>
    <w:rsid w:val="00F70135"/>
    <w:rsid w:val="00F72563"/>
    <w:rsid w:val="00F72D4A"/>
    <w:rsid w:val="00F75AD5"/>
    <w:rsid w:val="00F80BA0"/>
    <w:rsid w:val="00F833D2"/>
    <w:rsid w:val="00F83F3E"/>
    <w:rsid w:val="00F85208"/>
    <w:rsid w:val="00F86D66"/>
    <w:rsid w:val="00F87482"/>
    <w:rsid w:val="00F87C91"/>
    <w:rsid w:val="00F90616"/>
    <w:rsid w:val="00F966DC"/>
    <w:rsid w:val="00F9724D"/>
    <w:rsid w:val="00FA53DB"/>
    <w:rsid w:val="00FB158D"/>
    <w:rsid w:val="00FB2DF7"/>
    <w:rsid w:val="00FB4843"/>
    <w:rsid w:val="00FC1C2B"/>
    <w:rsid w:val="00FD25EE"/>
    <w:rsid w:val="00FE522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43BF591-B415-42BF-B613-B6C348FE94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9E49D4"/>
    <w:rPr>
      <w:lang w:eastAsia="ar-SA"/>
    </w:rPr>
  </w:style>
  <w:style w:type="paragraph" w:styleId="berschrift1">
    <w:name w:val="heading 1"/>
    <w:basedOn w:val="Standard"/>
    <w:next w:val="Standard"/>
    <w:qFormat/>
    <w:rsid w:val="009E49D4"/>
    <w:pPr>
      <w:keepNext/>
      <w:tabs>
        <w:tab w:val="num" w:pos="0"/>
      </w:tabs>
      <w:jc w:val="center"/>
      <w:outlineLvl w:val="0"/>
    </w:pPr>
    <w:rPr>
      <w:rFonts w:ascii="Arial" w:hAnsi="Arial"/>
      <w:b/>
      <w:sz w:val="28"/>
      <w:u w:val="single"/>
    </w:rPr>
  </w:style>
  <w:style w:type="paragraph" w:styleId="berschrift2">
    <w:name w:val="heading 2"/>
    <w:basedOn w:val="Standard"/>
    <w:next w:val="Standard"/>
    <w:qFormat/>
    <w:rsid w:val="009E49D4"/>
    <w:pPr>
      <w:keepNext/>
      <w:tabs>
        <w:tab w:val="num" w:pos="0"/>
      </w:tabs>
      <w:spacing w:line="312" w:lineRule="auto"/>
      <w:jc w:val="both"/>
      <w:outlineLvl w:val="1"/>
    </w:pPr>
    <w:rPr>
      <w:rFonts w:ascii="Arial" w:hAnsi="Arial" w:cs="Arial"/>
      <w:b/>
      <w:bCs/>
      <w:sz w:val="22"/>
      <w:u w:val="single"/>
    </w:rPr>
  </w:style>
  <w:style w:type="paragraph" w:styleId="berschrift3">
    <w:name w:val="heading 3"/>
    <w:basedOn w:val="Standard"/>
    <w:next w:val="Standard"/>
    <w:qFormat/>
    <w:rsid w:val="009E49D4"/>
    <w:pPr>
      <w:keepNext/>
      <w:tabs>
        <w:tab w:val="num" w:pos="0"/>
      </w:tabs>
      <w:jc w:val="center"/>
      <w:outlineLvl w:val="2"/>
    </w:pPr>
    <w:rPr>
      <w:b/>
      <w:sz w:val="24"/>
    </w:rPr>
  </w:style>
  <w:style w:type="paragraph" w:styleId="berschrift4">
    <w:name w:val="heading 4"/>
    <w:basedOn w:val="Standard"/>
    <w:next w:val="Standard"/>
    <w:qFormat/>
    <w:rsid w:val="009E49D4"/>
    <w:pPr>
      <w:keepNext/>
      <w:tabs>
        <w:tab w:val="num" w:pos="0"/>
      </w:tabs>
      <w:outlineLvl w:val="3"/>
    </w:pPr>
    <w:rPr>
      <w:b/>
      <w:sz w:val="24"/>
      <w:lang w:val="en-US"/>
    </w:rPr>
  </w:style>
  <w:style w:type="paragraph" w:styleId="berschrift5">
    <w:name w:val="heading 5"/>
    <w:basedOn w:val="Standard"/>
    <w:next w:val="Standard"/>
    <w:qFormat/>
    <w:rsid w:val="009E49D4"/>
    <w:pPr>
      <w:keepNext/>
      <w:tabs>
        <w:tab w:val="num" w:pos="0"/>
      </w:tabs>
      <w:outlineLvl w:val="4"/>
    </w:pPr>
    <w:rPr>
      <w:rFonts w:ascii="Arial" w:hAnsi="Arial"/>
      <w:b/>
      <w:sz w:val="24"/>
    </w:rPr>
  </w:style>
  <w:style w:type="paragraph" w:styleId="berschrift6">
    <w:name w:val="heading 6"/>
    <w:basedOn w:val="Standard"/>
    <w:next w:val="Standard"/>
    <w:qFormat/>
    <w:rsid w:val="009E49D4"/>
    <w:pPr>
      <w:keepNext/>
      <w:tabs>
        <w:tab w:val="num" w:pos="0"/>
      </w:tabs>
      <w:ind w:right="284"/>
      <w:outlineLvl w:val="5"/>
    </w:pPr>
    <w:rPr>
      <w:rFonts w:ascii="Arial" w:hAnsi="Arial"/>
      <w:b/>
      <w:sz w:val="28"/>
    </w:rPr>
  </w:style>
  <w:style w:type="paragraph" w:styleId="berschrift7">
    <w:name w:val="heading 7"/>
    <w:basedOn w:val="Standard"/>
    <w:next w:val="Standard"/>
    <w:qFormat/>
    <w:rsid w:val="009E49D4"/>
    <w:pPr>
      <w:keepNext/>
      <w:tabs>
        <w:tab w:val="num" w:pos="0"/>
      </w:tabs>
      <w:outlineLvl w:val="6"/>
    </w:pPr>
    <w:rPr>
      <w:rFonts w:ascii="Arial" w:hAnsi="Arial"/>
      <w:b/>
      <w:sz w:val="22"/>
    </w:rPr>
  </w:style>
  <w:style w:type="paragraph" w:styleId="berschrift8">
    <w:name w:val="heading 8"/>
    <w:basedOn w:val="Standard"/>
    <w:next w:val="Standard"/>
    <w:qFormat/>
    <w:rsid w:val="009E49D4"/>
    <w:pPr>
      <w:keepNext/>
      <w:tabs>
        <w:tab w:val="num" w:pos="0"/>
      </w:tabs>
      <w:outlineLvl w:val="7"/>
    </w:pPr>
    <w:rPr>
      <w:rFonts w:ascii="Arial" w:hAnsi="Arial" w:cs="Arial"/>
      <w:b/>
      <w:sz w:val="28"/>
      <w:szCs w:val="36"/>
    </w:rPr>
  </w:style>
  <w:style w:type="paragraph" w:styleId="berschrift9">
    <w:name w:val="heading 9"/>
    <w:basedOn w:val="Standard"/>
    <w:next w:val="Standard"/>
    <w:qFormat/>
    <w:rsid w:val="009E49D4"/>
    <w:pPr>
      <w:keepNext/>
      <w:tabs>
        <w:tab w:val="num" w:pos="0"/>
      </w:tabs>
      <w:outlineLvl w:val="8"/>
    </w:pPr>
    <w:rPr>
      <w:rFonts w:ascii="Arial" w:hAnsi="Arial" w:cs="Arial"/>
      <w:b/>
      <w:sz w:val="28"/>
      <w:szCs w:val="28"/>
      <w:u w:val="singl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WW8Num1z0">
    <w:name w:val="WW8Num1z0"/>
    <w:rsid w:val="009E49D4"/>
    <w:rPr>
      <w:rFonts w:ascii="Arial" w:hAnsi="Arial" w:cs="Arial"/>
      <w:b w:val="0"/>
      <w:sz w:val="20"/>
      <w:szCs w:val="20"/>
    </w:rPr>
  </w:style>
  <w:style w:type="character" w:customStyle="1" w:styleId="WW8Num3z0">
    <w:name w:val="WW8Num3z0"/>
    <w:rsid w:val="009E49D4"/>
    <w:rPr>
      <w:rFonts w:ascii="Courier New" w:hAnsi="Courier New" w:cs="Courier New"/>
    </w:rPr>
  </w:style>
  <w:style w:type="character" w:customStyle="1" w:styleId="WW8Num5z0">
    <w:name w:val="WW8Num5z0"/>
    <w:rsid w:val="009E49D4"/>
    <w:rPr>
      <w:rFonts w:ascii="Symbol" w:hAnsi="Symbol"/>
    </w:rPr>
  </w:style>
  <w:style w:type="character" w:customStyle="1" w:styleId="WW8Num6z0">
    <w:name w:val="WW8Num6z0"/>
    <w:rsid w:val="009E49D4"/>
    <w:rPr>
      <w:rFonts w:ascii="Courier New" w:hAnsi="Courier New" w:cs="Courier New"/>
    </w:rPr>
  </w:style>
  <w:style w:type="character" w:customStyle="1" w:styleId="WW8Num7z0">
    <w:name w:val="WW8Num7z0"/>
    <w:rsid w:val="009E49D4"/>
    <w:rPr>
      <w:strike w:val="0"/>
      <w:dstrike w:val="0"/>
      <w:color w:val="auto"/>
      <w:u w:val="none"/>
    </w:rPr>
  </w:style>
  <w:style w:type="character" w:customStyle="1" w:styleId="WW8Num10z0">
    <w:name w:val="WW8Num10z0"/>
    <w:rsid w:val="009E49D4"/>
    <w:rPr>
      <w:rFonts w:ascii="Symbol" w:hAnsi="Symbol"/>
    </w:rPr>
  </w:style>
  <w:style w:type="character" w:customStyle="1" w:styleId="WW8Num11z0">
    <w:name w:val="WW8Num11z0"/>
    <w:rsid w:val="009E49D4"/>
    <w:rPr>
      <w:i w:val="0"/>
      <w:color w:val="auto"/>
    </w:rPr>
  </w:style>
  <w:style w:type="character" w:customStyle="1" w:styleId="WW8Num13z0">
    <w:name w:val="WW8Num13z0"/>
    <w:rsid w:val="009E49D4"/>
    <w:rPr>
      <w:rFonts w:ascii="Arial" w:hAnsi="Arial" w:cs="Arial"/>
    </w:rPr>
  </w:style>
  <w:style w:type="character" w:customStyle="1" w:styleId="WW8Num15z0">
    <w:name w:val="WW8Num15z0"/>
    <w:rsid w:val="009E49D4"/>
    <w:rPr>
      <w:rFonts w:ascii="Courier New" w:hAnsi="Courier New" w:cs="Courier New"/>
    </w:rPr>
  </w:style>
  <w:style w:type="character" w:customStyle="1" w:styleId="WW8Num16z0">
    <w:name w:val="WW8Num16z0"/>
    <w:rsid w:val="009E49D4"/>
    <w:rPr>
      <w:rFonts w:ascii="Symbol" w:hAnsi="Symbol"/>
      <w:color w:val="auto"/>
    </w:rPr>
  </w:style>
  <w:style w:type="character" w:customStyle="1" w:styleId="WW8Num17z0">
    <w:name w:val="WW8Num17z0"/>
    <w:rsid w:val="009E49D4"/>
    <w:rPr>
      <w:rFonts w:ascii="Symbol" w:hAnsi="Symbol"/>
    </w:rPr>
  </w:style>
  <w:style w:type="character" w:customStyle="1" w:styleId="WW8Num18z0">
    <w:name w:val="WW8Num18z0"/>
    <w:rsid w:val="009E49D4"/>
    <w:rPr>
      <w:rFonts w:ascii="Courier New" w:hAnsi="Courier New" w:cs="Courier New"/>
    </w:rPr>
  </w:style>
  <w:style w:type="character" w:customStyle="1" w:styleId="WW8Num20z0">
    <w:name w:val="WW8Num20z0"/>
    <w:rsid w:val="009E49D4"/>
    <w:rPr>
      <w:i w:val="0"/>
      <w:color w:val="auto"/>
    </w:rPr>
  </w:style>
  <w:style w:type="character" w:customStyle="1" w:styleId="WW8Num21z0">
    <w:name w:val="WW8Num21z0"/>
    <w:rsid w:val="009E49D4"/>
    <w:rPr>
      <w:rFonts w:ascii="Symbol" w:hAnsi="Symbol"/>
    </w:rPr>
  </w:style>
  <w:style w:type="character" w:customStyle="1" w:styleId="WW8Num24z0">
    <w:name w:val="WW8Num24z0"/>
    <w:rsid w:val="009E49D4"/>
    <w:rPr>
      <w:rFonts w:ascii="Symbol" w:hAnsi="Symbol"/>
    </w:rPr>
  </w:style>
  <w:style w:type="character" w:customStyle="1" w:styleId="WW8Num25z0">
    <w:name w:val="WW8Num25z0"/>
    <w:rsid w:val="009E49D4"/>
    <w:rPr>
      <w:rFonts w:ascii="Symbol" w:hAnsi="Symbol"/>
      <w:b/>
      <w:sz w:val="20"/>
      <w:szCs w:val="20"/>
    </w:rPr>
  </w:style>
  <w:style w:type="character" w:customStyle="1" w:styleId="WW8Num26z0">
    <w:name w:val="WW8Num26z0"/>
    <w:rsid w:val="009E49D4"/>
    <w:rPr>
      <w:rFonts w:ascii="Courier New" w:hAnsi="Courier New" w:cs="Courier New"/>
    </w:rPr>
  </w:style>
  <w:style w:type="character" w:customStyle="1" w:styleId="WW8Num30z0">
    <w:name w:val="WW8Num30z0"/>
    <w:rsid w:val="009E49D4"/>
    <w:rPr>
      <w:strike w:val="0"/>
      <w:dstrike w:val="0"/>
      <w:color w:val="auto"/>
      <w:u w:val="none"/>
    </w:rPr>
  </w:style>
  <w:style w:type="character" w:customStyle="1" w:styleId="WW8Num33z0">
    <w:name w:val="WW8Num33z0"/>
    <w:rsid w:val="009E49D4"/>
    <w:rPr>
      <w:rFonts w:ascii="Symbol" w:hAnsi="Symbol"/>
    </w:rPr>
  </w:style>
  <w:style w:type="character" w:customStyle="1" w:styleId="WW8Num34z0">
    <w:name w:val="WW8Num34z0"/>
    <w:rsid w:val="009E49D4"/>
    <w:rPr>
      <w:rFonts w:ascii="Symbol" w:hAnsi="Symbol"/>
    </w:rPr>
  </w:style>
  <w:style w:type="character" w:customStyle="1" w:styleId="WW8Num40z0">
    <w:name w:val="WW8Num40z0"/>
    <w:rsid w:val="009E49D4"/>
    <w:rPr>
      <w:b w:val="0"/>
      <w:color w:val="auto"/>
    </w:rPr>
  </w:style>
  <w:style w:type="character" w:customStyle="1" w:styleId="WW8Num41z0">
    <w:name w:val="WW8Num41z0"/>
    <w:rsid w:val="009E49D4"/>
    <w:rPr>
      <w:rFonts w:ascii="Symbol" w:hAnsi="Symbol"/>
    </w:rPr>
  </w:style>
  <w:style w:type="character" w:customStyle="1" w:styleId="WW-Absatz-Standardschriftart">
    <w:name w:val="WW-Absatz-Standardschriftart"/>
    <w:rsid w:val="009E49D4"/>
  </w:style>
  <w:style w:type="character" w:customStyle="1" w:styleId="WW8Num2z0">
    <w:name w:val="WW8Num2z0"/>
    <w:rsid w:val="009E49D4"/>
    <w:rPr>
      <w:rFonts w:ascii="Arial" w:hAnsi="Arial" w:cs="Arial"/>
      <w:b w:val="0"/>
      <w:sz w:val="20"/>
      <w:szCs w:val="20"/>
    </w:rPr>
  </w:style>
  <w:style w:type="character" w:customStyle="1" w:styleId="WW-WW8Num3z0">
    <w:name w:val="WW-WW8Num3z0"/>
    <w:rsid w:val="009E49D4"/>
    <w:rPr>
      <w:rFonts w:ascii="Times New Roman" w:hAnsi="Times New Roman"/>
    </w:rPr>
  </w:style>
  <w:style w:type="character" w:customStyle="1" w:styleId="WW8Num3z1">
    <w:name w:val="WW8Num3z1"/>
    <w:rsid w:val="009E49D4"/>
    <w:rPr>
      <w:rFonts w:ascii="Courier New" w:hAnsi="Courier New" w:cs="Courier New"/>
    </w:rPr>
  </w:style>
  <w:style w:type="character" w:customStyle="1" w:styleId="WW8Num3z2">
    <w:name w:val="WW8Num3z2"/>
    <w:rsid w:val="009E49D4"/>
    <w:rPr>
      <w:rFonts w:ascii="Wingdings" w:hAnsi="Wingdings"/>
    </w:rPr>
  </w:style>
  <w:style w:type="character" w:customStyle="1" w:styleId="WW8Num3z3">
    <w:name w:val="WW8Num3z3"/>
    <w:rsid w:val="009E49D4"/>
    <w:rPr>
      <w:rFonts w:ascii="Symbol" w:hAnsi="Symbol"/>
    </w:rPr>
  </w:style>
  <w:style w:type="character" w:customStyle="1" w:styleId="WW8Num4z0">
    <w:name w:val="WW8Num4z0"/>
    <w:rsid w:val="009E49D4"/>
    <w:rPr>
      <w:rFonts w:ascii="Courier New" w:hAnsi="Courier New" w:cs="Courier New"/>
    </w:rPr>
  </w:style>
  <w:style w:type="character" w:customStyle="1" w:styleId="WW8Num4z2">
    <w:name w:val="WW8Num4z2"/>
    <w:rsid w:val="009E49D4"/>
    <w:rPr>
      <w:rFonts w:ascii="Wingdings" w:hAnsi="Wingdings"/>
    </w:rPr>
  </w:style>
  <w:style w:type="character" w:customStyle="1" w:styleId="WW8Num4z3">
    <w:name w:val="WW8Num4z3"/>
    <w:rsid w:val="009E49D4"/>
    <w:rPr>
      <w:rFonts w:ascii="Symbol" w:hAnsi="Symbol"/>
    </w:rPr>
  </w:style>
  <w:style w:type="character" w:customStyle="1" w:styleId="WW8Num5z1">
    <w:name w:val="WW8Num5z1"/>
    <w:rsid w:val="009E49D4"/>
    <w:rPr>
      <w:rFonts w:ascii="Courier New" w:hAnsi="Courier New" w:cs="Courier New"/>
    </w:rPr>
  </w:style>
  <w:style w:type="character" w:customStyle="1" w:styleId="WW8Num5z2">
    <w:name w:val="WW8Num5z2"/>
    <w:rsid w:val="009E49D4"/>
    <w:rPr>
      <w:rFonts w:ascii="Wingdings" w:hAnsi="Wingdings"/>
    </w:rPr>
  </w:style>
  <w:style w:type="character" w:customStyle="1" w:styleId="WW8Num5z3">
    <w:name w:val="WW8Num5z3"/>
    <w:rsid w:val="009E49D4"/>
    <w:rPr>
      <w:rFonts w:ascii="Symbol" w:hAnsi="Symbol"/>
    </w:rPr>
  </w:style>
  <w:style w:type="character" w:customStyle="1" w:styleId="WW-WW8Num6z0">
    <w:name w:val="WW-WW8Num6z0"/>
    <w:rsid w:val="009E49D4"/>
    <w:rPr>
      <w:rFonts w:ascii="Arial Fett" w:hAnsi="Arial Fett"/>
      <w:b/>
      <w:i w:val="0"/>
      <w:sz w:val="22"/>
      <w:szCs w:val="22"/>
    </w:rPr>
  </w:style>
  <w:style w:type="character" w:customStyle="1" w:styleId="WW8Num6z1">
    <w:name w:val="WW8Num6z1"/>
    <w:rsid w:val="009E49D4"/>
    <w:rPr>
      <w:u w:val="none"/>
    </w:rPr>
  </w:style>
  <w:style w:type="character" w:customStyle="1" w:styleId="WW-WW8Num7z0">
    <w:name w:val="WW-WW8Num7z0"/>
    <w:rsid w:val="009E49D4"/>
    <w:rPr>
      <w:rFonts w:ascii="Courier New" w:hAnsi="Courier New" w:cs="Courier New"/>
    </w:rPr>
  </w:style>
  <w:style w:type="character" w:customStyle="1" w:styleId="WW8Num7z2">
    <w:name w:val="WW8Num7z2"/>
    <w:rsid w:val="009E49D4"/>
    <w:rPr>
      <w:rFonts w:ascii="Wingdings" w:hAnsi="Wingdings"/>
    </w:rPr>
  </w:style>
  <w:style w:type="character" w:customStyle="1" w:styleId="WW8Num7z3">
    <w:name w:val="WW8Num7z3"/>
    <w:rsid w:val="009E49D4"/>
    <w:rPr>
      <w:rFonts w:ascii="Symbol" w:hAnsi="Symbol"/>
    </w:rPr>
  </w:style>
  <w:style w:type="character" w:customStyle="1" w:styleId="WW-WW8Num10z0">
    <w:name w:val="WW-WW8Num10z0"/>
    <w:rsid w:val="009E49D4"/>
    <w:rPr>
      <w:rFonts w:ascii="Times New Roman" w:hAnsi="Times New Roman"/>
      <w:b/>
    </w:rPr>
  </w:style>
  <w:style w:type="character" w:customStyle="1" w:styleId="WW8Num10z1">
    <w:name w:val="WW8Num10z1"/>
    <w:rsid w:val="009E49D4"/>
    <w:rPr>
      <w:rFonts w:ascii="Courier New" w:hAnsi="Courier New" w:cs="Courier New"/>
    </w:rPr>
  </w:style>
  <w:style w:type="character" w:customStyle="1" w:styleId="WW8Num10z2">
    <w:name w:val="WW8Num10z2"/>
    <w:rsid w:val="009E49D4"/>
    <w:rPr>
      <w:rFonts w:ascii="Wingdings" w:hAnsi="Wingdings"/>
    </w:rPr>
  </w:style>
  <w:style w:type="character" w:customStyle="1" w:styleId="WW8Num10z3">
    <w:name w:val="WW8Num10z3"/>
    <w:rsid w:val="009E49D4"/>
    <w:rPr>
      <w:rFonts w:ascii="Symbol" w:hAnsi="Symbol"/>
    </w:rPr>
  </w:style>
  <w:style w:type="character" w:customStyle="1" w:styleId="WW-WW8Num11z0">
    <w:name w:val="WW-WW8Num11z0"/>
    <w:rsid w:val="009E49D4"/>
    <w:rPr>
      <w:rFonts w:ascii="Symbol" w:hAnsi="Symbol"/>
      <w:color w:val="auto"/>
      <w:sz w:val="28"/>
    </w:rPr>
  </w:style>
  <w:style w:type="character" w:customStyle="1" w:styleId="WW-WW8Num13z0">
    <w:name w:val="WW-WW8Num13z0"/>
    <w:rsid w:val="009E49D4"/>
    <w:rPr>
      <w:rFonts w:ascii="Times New Roman" w:hAnsi="Times New Roman"/>
    </w:rPr>
  </w:style>
  <w:style w:type="character" w:customStyle="1" w:styleId="WW8Num13z1">
    <w:name w:val="WW8Num13z1"/>
    <w:rsid w:val="009E49D4"/>
    <w:rPr>
      <w:rFonts w:ascii="Courier New" w:hAnsi="Courier New" w:cs="Courier New"/>
    </w:rPr>
  </w:style>
  <w:style w:type="character" w:customStyle="1" w:styleId="WW8Num13z2">
    <w:name w:val="WW8Num13z2"/>
    <w:rsid w:val="009E49D4"/>
    <w:rPr>
      <w:rFonts w:ascii="Wingdings" w:hAnsi="Wingdings"/>
    </w:rPr>
  </w:style>
  <w:style w:type="character" w:customStyle="1" w:styleId="WW8Num13z3">
    <w:name w:val="WW8Num13z3"/>
    <w:rsid w:val="009E49D4"/>
    <w:rPr>
      <w:rFonts w:ascii="Symbol" w:hAnsi="Symbol"/>
    </w:rPr>
  </w:style>
  <w:style w:type="character" w:customStyle="1" w:styleId="WW8Num14z0">
    <w:name w:val="WW8Num14z0"/>
    <w:rsid w:val="009E49D4"/>
    <w:rPr>
      <w:rFonts w:ascii="Courier New" w:hAnsi="Courier New" w:cs="Courier New"/>
    </w:rPr>
  </w:style>
  <w:style w:type="character" w:customStyle="1" w:styleId="WW8Num14z2">
    <w:name w:val="WW8Num14z2"/>
    <w:rsid w:val="009E49D4"/>
    <w:rPr>
      <w:rFonts w:ascii="Wingdings" w:hAnsi="Wingdings"/>
    </w:rPr>
  </w:style>
  <w:style w:type="character" w:customStyle="1" w:styleId="WW8Num14z3">
    <w:name w:val="WW8Num14z3"/>
    <w:rsid w:val="009E49D4"/>
    <w:rPr>
      <w:rFonts w:ascii="Symbol" w:hAnsi="Symbol"/>
    </w:rPr>
  </w:style>
  <w:style w:type="character" w:customStyle="1" w:styleId="WW-WW8Num16z0">
    <w:name w:val="WW-WW8Num16z0"/>
    <w:rsid w:val="009E49D4"/>
    <w:rPr>
      <w:rFonts w:ascii="Symbol" w:hAnsi="Symbol"/>
      <w:color w:val="auto"/>
      <w:sz w:val="28"/>
    </w:rPr>
  </w:style>
  <w:style w:type="character" w:customStyle="1" w:styleId="WW-WW8Num17z0">
    <w:name w:val="WW-WW8Num17z0"/>
    <w:rsid w:val="009E49D4"/>
    <w:rPr>
      <w:rFonts w:ascii="Times New Roman" w:hAnsi="Times New Roman"/>
      <w:b/>
    </w:rPr>
  </w:style>
  <w:style w:type="character" w:customStyle="1" w:styleId="WW8Num17z1">
    <w:name w:val="WW8Num17z1"/>
    <w:rsid w:val="009E49D4"/>
    <w:rPr>
      <w:rFonts w:ascii="Courier New" w:hAnsi="Courier New" w:cs="Courier New"/>
    </w:rPr>
  </w:style>
  <w:style w:type="character" w:customStyle="1" w:styleId="WW8Num17z2">
    <w:name w:val="WW8Num17z2"/>
    <w:rsid w:val="009E49D4"/>
    <w:rPr>
      <w:rFonts w:ascii="Wingdings" w:hAnsi="Wingdings"/>
    </w:rPr>
  </w:style>
  <w:style w:type="character" w:customStyle="1" w:styleId="WW8Num17z3">
    <w:name w:val="WW8Num17z3"/>
    <w:rsid w:val="009E49D4"/>
    <w:rPr>
      <w:rFonts w:ascii="Symbol" w:hAnsi="Symbol"/>
    </w:rPr>
  </w:style>
  <w:style w:type="character" w:customStyle="1" w:styleId="WW-WW8Num18z0">
    <w:name w:val="WW-WW8Num18z0"/>
    <w:rsid w:val="009E49D4"/>
    <w:rPr>
      <w:rFonts w:ascii="Courier New" w:hAnsi="Courier New" w:cs="Courier New"/>
    </w:rPr>
  </w:style>
  <w:style w:type="character" w:customStyle="1" w:styleId="WW8Num18z2">
    <w:name w:val="WW8Num18z2"/>
    <w:rsid w:val="009E49D4"/>
    <w:rPr>
      <w:rFonts w:ascii="Wingdings" w:hAnsi="Wingdings"/>
    </w:rPr>
  </w:style>
  <w:style w:type="character" w:customStyle="1" w:styleId="WW8Num18z3">
    <w:name w:val="WW8Num18z3"/>
    <w:rsid w:val="009E49D4"/>
    <w:rPr>
      <w:rFonts w:ascii="Symbol" w:hAnsi="Symbol"/>
    </w:rPr>
  </w:style>
  <w:style w:type="character" w:customStyle="1" w:styleId="WW8Num19z0">
    <w:name w:val="WW8Num19z0"/>
    <w:rsid w:val="009E49D4"/>
    <w:rPr>
      <w:rFonts w:ascii="Courier New" w:hAnsi="Courier New" w:cs="Courier New"/>
    </w:rPr>
  </w:style>
  <w:style w:type="character" w:customStyle="1" w:styleId="WW8Num19z2">
    <w:name w:val="WW8Num19z2"/>
    <w:rsid w:val="009E49D4"/>
    <w:rPr>
      <w:rFonts w:ascii="Wingdings" w:hAnsi="Wingdings"/>
    </w:rPr>
  </w:style>
  <w:style w:type="character" w:customStyle="1" w:styleId="WW8Num19z3">
    <w:name w:val="WW8Num19z3"/>
    <w:rsid w:val="009E49D4"/>
    <w:rPr>
      <w:rFonts w:ascii="Symbol" w:hAnsi="Symbol"/>
    </w:rPr>
  </w:style>
  <w:style w:type="character" w:customStyle="1" w:styleId="WW-WW8Num20z0">
    <w:name w:val="WW-WW8Num20z0"/>
    <w:rsid w:val="009E49D4"/>
    <w:rPr>
      <w:rFonts w:ascii="Symbol" w:hAnsi="Symbol"/>
    </w:rPr>
  </w:style>
  <w:style w:type="character" w:customStyle="1" w:styleId="WW8Num20z1">
    <w:name w:val="WW8Num20z1"/>
    <w:rsid w:val="009E49D4"/>
    <w:rPr>
      <w:rFonts w:ascii="Courier New" w:hAnsi="Courier New" w:cs="Courier New"/>
    </w:rPr>
  </w:style>
  <w:style w:type="character" w:customStyle="1" w:styleId="WW8Num20z2">
    <w:name w:val="WW8Num20z2"/>
    <w:rsid w:val="009E49D4"/>
    <w:rPr>
      <w:rFonts w:ascii="Wingdings" w:hAnsi="Wingdings"/>
    </w:rPr>
  </w:style>
  <w:style w:type="character" w:customStyle="1" w:styleId="WW-WW8Num21z0">
    <w:name w:val="WW-WW8Num21z0"/>
    <w:rsid w:val="009E49D4"/>
    <w:rPr>
      <w:rFonts w:ascii="Times New Roman" w:hAnsi="Times New Roman"/>
    </w:rPr>
  </w:style>
  <w:style w:type="character" w:customStyle="1" w:styleId="WW8Num22z0">
    <w:name w:val="WW8Num22z0"/>
    <w:rsid w:val="009E49D4"/>
    <w:rPr>
      <w:rFonts w:ascii="Symbol" w:hAnsi="Symbol"/>
    </w:rPr>
  </w:style>
  <w:style w:type="character" w:customStyle="1" w:styleId="WW8Num22z1">
    <w:name w:val="WW8Num22z1"/>
    <w:rsid w:val="009E49D4"/>
    <w:rPr>
      <w:rFonts w:ascii="Courier New" w:hAnsi="Courier New" w:cs="Courier New"/>
    </w:rPr>
  </w:style>
  <w:style w:type="character" w:customStyle="1" w:styleId="WW8Num22z2">
    <w:name w:val="WW8Num22z2"/>
    <w:rsid w:val="009E49D4"/>
    <w:rPr>
      <w:rFonts w:ascii="Wingdings" w:hAnsi="Wingdings"/>
    </w:rPr>
  </w:style>
  <w:style w:type="character" w:customStyle="1" w:styleId="WW8Num23z0">
    <w:name w:val="WW8Num23z0"/>
    <w:rsid w:val="009E49D4"/>
    <w:rPr>
      <w:rFonts w:ascii="Symbol" w:hAnsi="Symbol"/>
    </w:rPr>
  </w:style>
  <w:style w:type="character" w:customStyle="1" w:styleId="WW8Num23z1">
    <w:name w:val="WW8Num23z1"/>
    <w:rsid w:val="009E49D4"/>
    <w:rPr>
      <w:rFonts w:ascii="Courier New" w:hAnsi="Courier New" w:cs="Courier New"/>
    </w:rPr>
  </w:style>
  <w:style w:type="character" w:customStyle="1" w:styleId="WW8Num23z2">
    <w:name w:val="WW8Num23z2"/>
    <w:rsid w:val="009E49D4"/>
    <w:rPr>
      <w:rFonts w:ascii="Wingdings" w:hAnsi="Wingdings"/>
    </w:rPr>
  </w:style>
  <w:style w:type="character" w:customStyle="1" w:styleId="WW-WW8Num24z0">
    <w:name w:val="WW-WW8Num24z0"/>
    <w:rsid w:val="009E49D4"/>
    <w:rPr>
      <w:rFonts w:ascii="Times New Roman" w:hAnsi="Times New Roman"/>
    </w:rPr>
  </w:style>
  <w:style w:type="character" w:customStyle="1" w:styleId="WW8Num29z0">
    <w:name w:val="WW8Num29z0"/>
    <w:rsid w:val="009E49D4"/>
    <w:rPr>
      <w:rFonts w:ascii="Symbol" w:hAnsi="Symbol"/>
    </w:rPr>
  </w:style>
  <w:style w:type="character" w:customStyle="1" w:styleId="WW8Num29z1">
    <w:name w:val="WW8Num29z1"/>
    <w:rsid w:val="009E49D4"/>
    <w:rPr>
      <w:rFonts w:ascii="Courier New" w:hAnsi="Courier New"/>
    </w:rPr>
  </w:style>
  <w:style w:type="character" w:customStyle="1" w:styleId="WW8Num29z2">
    <w:name w:val="WW8Num29z2"/>
    <w:rsid w:val="009E49D4"/>
    <w:rPr>
      <w:rFonts w:ascii="Wingdings" w:hAnsi="Wingdings"/>
    </w:rPr>
  </w:style>
  <w:style w:type="character" w:customStyle="1" w:styleId="WW-WW8Num30z0">
    <w:name w:val="WW-WW8Num30z0"/>
    <w:rsid w:val="009E49D4"/>
    <w:rPr>
      <w:rFonts w:ascii="Arial Fett" w:hAnsi="Arial Fett"/>
      <w:b/>
      <w:i w:val="0"/>
      <w:sz w:val="22"/>
      <w:szCs w:val="22"/>
    </w:rPr>
  </w:style>
  <w:style w:type="character" w:customStyle="1" w:styleId="WW-WW8Num33z0">
    <w:name w:val="WW-WW8Num33z0"/>
    <w:rsid w:val="009E49D4"/>
    <w:rPr>
      <w:rFonts w:ascii="Times New Roman" w:eastAsia="Times New Roman" w:hAnsi="Times New Roman" w:cs="Times New Roman"/>
    </w:rPr>
  </w:style>
  <w:style w:type="character" w:customStyle="1" w:styleId="WW8Num33z1">
    <w:name w:val="WW8Num33z1"/>
    <w:rsid w:val="009E49D4"/>
    <w:rPr>
      <w:rFonts w:ascii="Courier New" w:hAnsi="Courier New"/>
    </w:rPr>
  </w:style>
  <w:style w:type="character" w:customStyle="1" w:styleId="WW8Num33z2">
    <w:name w:val="WW8Num33z2"/>
    <w:rsid w:val="009E49D4"/>
    <w:rPr>
      <w:rFonts w:ascii="Wingdings" w:hAnsi="Wingdings"/>
    </w:rPr>
  </w:style>
  <w:style w:type="character" w:customStyle="1" w:styleId="WW8Num33z3">
    <w:name w:val="WW8Num33z3"/>
    <w:rsid w:val="009E49D4"/>
    <w:rPr>
      <w:rFonts w:ascii="Symbol" w:hAnsi="Symbol"/>
    </w:rPr>
  </w:style>
  <w:style w:type="character" w:customStyle="1" w:styleId="WW8Num35z0">
    <w:name w:val="WW8Num35z0"/>
    <w:rsid w:val="009E49D4"/>
    <w:rPr>
      <w:rFonts w:ascii="Symbol" w:hAnsi="Symbol"/>
    </w:rPr>
  </w:style>
  <w:style w:type="character" w:customStyle="1" w:styleId="WW8Num35z1">
    <w:name w:val="WW8Num35z1"/>
    <w:rsid w:val="009E49D4"/>
    <w:rPr>
      <w:rFonts w:ascii="Courier New" w:hAnsi="Courier New" w:cs="Courier New"/>
    </w:rPr>
  </w:style>
  <w:style w:type="character" w:customStyle="1" w:styleId="WW8Num35z2">
    <w:name w:val="WW8Num35z2"/>
    <w:rsid w:val="009E49D4"/>
    <w:rPr>
      <w:rFonts w:ascii="Wingdings" w:hAnsi="Wingdings"/>
    </w:rPr>
  </w:style>
  <w:style w:type="character" w:customStyle="1" w:styleId="WW8Num36z0">
    <w:name w:val="WW8Num36z0"/>
    <w:rsid w:val="009E49D4"/>
    <w:rPr>
      <w:rFonts w:ascii="Arial Fett" w:hAnsi="Arial Fett"/>
      <w:b/>
      <w:i w:val="0"/>
      <w:sz w:val="22"/>
      <w:szCs w:val="22"/>
    </w:rPr>
  </w:style>
  <w:style w:type="character" w:customStyle="1" w:styleId="WW8Num37z0">
    <w:name w:val="WW8Num37z0"/>
    <w:rsid w:val="009E49D4"/>
    <w:rPr>
      <w:rFonts w:ascii="Symbol" w:hAnsi="Symbol"/>
    </w:rPr>
  </w:style>
  <w:style w:type="character" w:customStyle="1" w:styleId="WW8Num37z1">
    <w:name w:val="WW8Num37z1"/>
    <w:rsid w:val="009E49D4"/>
    <w:rPr>
      <w:rFonts w:ascii="Courier New" w:hAnsi="Courier New" w:cs="Courier New"/>
    </w:rPr>
  </w:style>
  <w:style w:type="character" w:customStyle="1" w:styleId="WW8Num37z2">
    <w:name w:val="WW8Num37z2"/>
    <w:rsid w:val="009E49D4"/>
    <w:rPr>
      <w:rFonts w:ascii="Wingdings" w:hAnsi="Wingdings"/>
    </w:rPr>
  </w:style>
  <w:style w:type="character" w:customStyle="1" w:styleId="WW8Num39z0">
    <w:name w:val="WW8Num39z0"/>
    <w:rsid w:val="009E49D4"/>
    <w:rPr>
      <w:rFonts w:ascii="Courier New" w:hAnsi="Courier New" w:cs="Courier New"/>
    </w:rPr>
  </w:style>
  <w:style w:type="character" w:customStyle="1" w:styleId="WW8Num39z2">
    <w:name w:val="WW8Num39z2"/>
    <w:rsid w:val="009E49D4"/>
    <w:rPr>
      <w:rFonts w:ascii="Wingdings" w:hAnsi="Wingdings"/>
    </w:rPr>
  </w:style>
  <w:style w:type="character" w:customStyle="1" w:styleId="WW8Num39z3">
    <w:name w:val="WW8Num39z3"/>
    <w:rsid w:val="009E49D4"/>
    <w:rPr>
      <w:rFonts w:ascii="Symbol" w:hAnsi="Symbol"/>
    </w:rPr>
  </w:style>
  <w:style w:type="character" w:customStyle="1" w:styleId="WW-WW8Num40z0">
    <w:name w:val="WW-WW8Num40z0"/>
    <w:rsid w:val="009E49D4"/>
    <w:rPr>
      <w:rFonts w:ascii="Symbol" w:hAnsi="Symbol"/>
      <w:color w:val="auto"/>
      <w:sz w:val="28"/>
    </w:rPr>
  </w:style>
  <w:style w:type="character" w:customStyle="1" w:styleId="WW-WW8Num41z0">
    <w:name w:val="WW-WW8Num41z0"/>
    <w:rsid w:val="009E49D4"/>
    <w:rPr>
      <w:rFonts w:ascii="Times New Roman" w:hAnsi="Times New Roman"/>
    </w:rPr>
  </w:style>
  <w:style w:type="character" w:customStyle="1" w:styleId="WW8Num41z1">
    <w:name w:val="WW8Num41z1"/>
    <w:rsid w:val="009E49D4"/>
    <w:rPr>
      <w:rFonts w:ascii="Courier New" w:hAnsi="Courier New" w:cs="Courier New"/>
    </w:rPr>
  </w:style>
  <w:style w:type="character" w:customStyle="1" w:styleId="WW8Num41z2">
    <w:name w:val="WW8Num41z2"/>
    <w:rsid w:val="009E49D4"/>
    <w:rPr>
      <w:rFonts w:ascii="Wingdings" w:hAnsi="Wingdings"/>
    </w:rPr>
  </w:style>
  <w:style w:type="character" w:customStyle="1" w:styleId="WW8Num41z3">
    <w:name w:val="WW8Num41z3"/>
    <w:rsid w:val="009E49D4"/>
    <w:rPr>
      <w:rFonts w:ascii="Symbol" w:hAnsi="Symbol"/>
    </w:rPr>
  </w:style>
  <w:style w:type="character" w:customStyle="1" w:styleId="WW8Num42z0">
    <w:name w:val="WW8Num42z0"/>
    <w:rsid w:val="009E49D4"/>
    <w:rPr>
      <w:rFonts w:ascii="Symbol" w:hAnsi="Symbol"/>
    </w:rPr>
  </w:style>
  <w:style w:type="character" w:customStyle="1" w:styleId="WW8Num42z1">
    <w:name w:val="WW8Num42z1"/>
    <w:rsid w:val="009E49D4"/>
    <w:rPr>
      <w:rFonts w:ascii="Courier New" w:hAnsi="Courier New" w:cs="Courier New"/>
    </w:rPr>
  </w:style>
  <w:style w:type="character" w:customStyle="1" w:styleId="WW8Num42z2">
    <w:name w:val="WW8Num42z2"/>
    <w:rsid w:val="009E49D4"/>
    <w:rPr>
      <w:rFonts w:ascii="Wingdings" w:hAnsi="Wingdings"/>
    </w:rPr>
  </w:style>
  <w:style w:type="character" w:customStyle="1" w:styleId="WW8Num43z0">
    <w:name w:val="WW8Num43z0"/>
    <w:rsid w:val="009E49D4"/>
    <w:rPr>
      <w:rFonts w:ascii="Arial Fett" w:hAnsi="Arial Fett"/>
      <w:b/>
      <w:i w:val="0"/>
      <w:sz w:val="22"/>
      <w:szCs w:val="22"/>
    </w:rPr>
  </w:style>
  <w:style w:type="character" w:customStyle="1" w:styleId="WW8Num43z1">
    <w:name w:val="WW8Num43z1"/>
    <w:rsid w:val="009E49D4"/>
    <w:rPr>
      <w:u w:val="none"/>
    </w:rPr>
  </w:style>
  <w:style w:type="character" w:customStyle="1" w:styleId="WW8Num44z0">
    <w:name w:val="WW8Num44z0"/>
    <w:rsid w:val="009E49D4"/>
    <w:rPr>
      <w:rFonts w:ascii="Arial Fett" w:hAnsi="Arial Fett"/>
      <w:b/>
      <w:i w:val="0"/>
      <w:sz w:val="22"/>
      <w:szCs w:val="22"/>
    </w:rPr>
  </w:style>
  <w:style w:type="character" w:customStyle="1" w:styleId="WW8Num45z0">
    <w:name w:val="WW8Num45z0"/>
    <w:rsid w:val="009E49D4"/>
    <w:rPr>
      <w:rFonts w:ascii="Symbol" w:hAnsi="Symbol"/>
    </w:rPr>
  </w:style>
  <w:style w:type="character" w:customStyle="1" w:styleId="WW8Num45z1">
    <w:name w:val="WW8Num45z1"/>
    <w:rsid w:val="009E49D4"/>
    <w:rPr>
      <w:rFonts w:ascii="Courier New" w:hAnsi="Courier New" w:cs="Courier New"/>
    </w:rPr>
  </w:style>
  <w:style w:type="character" w:customStyle="1" w:styleId="WW8Num45z2">
    <w:name w:val="WW8Num45z2"/>
    <w:rsid w:val="009E49D4"/>
    <w:rPr>
      <w:rFonts w:ascii="Wingdings" w:hAnsi="Wingdings"/>
    </w:rPr>
  </w:style>
  <w:style w:type="character" w:customStyle="1" w:styleId="WW8Num47z0">
    <w:name w:val="WW8Num47z0"/>
    <w:rsid w:val="009E49D4"/>
    <w:rPr>
      <w:i w:val="0"/>
      <w:color w:val="auto"/>
    </w:rPr>
  </w:style>
  <w:style w:type="character" w:customStyle="1" w:styleId="WW8Num50z0">
    <w:name w:val="WW8Num50z0"/>
    <w:rsid w:val="009E49D4"/>
    <w:rPr>
      <w:strike w:val="0"/>
      <w:dstrike w:val="0"/>
      <w:color w:val="auto"/>
      <w:u w:val="none"/>
    </w:rPr>
  </w:style>
  <w:style w:type="character" w:customStyle="1" w:styleId="WW8Num51z0">
    <w:name w:val="WW8Num51z0"/>
    <w:rsid w:val="009E49D4"/>
    <w:rPr>
      <w:rFonts w:ascii="Arial Fett" w:hAnsi="Arial Fett"/>
      <w:b/>
      <w:i w:val="0"/>
      <w:sz w:val="22"/>
      <w:szCs w:val="22"/>
    </w:rPr>
  </w:style>
  <w:style w:type="character" w:customStyle="1" w:styleId="WW8Num52z0">
    <w:name w:val="WW8Num52z0"/>
    <w:rsid w:val="009E49D4"/>
    <w:rPr>
      <w:rFonts w:ascii="Times New Roman" w:hAnsi="Times New Roman"/>
      <w:b/>
    </w:rPr>
  </w:style>
  <w:style w:type="character" w:customStyle="1" w:styleId="WW8Num52z1">
    <w:name w:val="WW8Num52z1"/>
    <w:rsid w:val="009E49D4"/>
    <w:rPr>
      <w:rFonts w:ascii="Courier New" w:hAnsi="Courier New" w:cs="Courier New"/>
    </w:rPr>
  </w:style>
  <w:style w:type="character" w:customStyle="1" w:styleId="WW8Num52z2">
    <w:name w:val="WW8Num52z2"/>
    <w:rsid w:val="009E49D4"/>
    <w:rPr>
      <w:rFonts w:ascii="Wingdings" w:hAnsi="Wingdings"/>
    </w:rPr>
  </w:style>
  <w:style w:type="character" w:customStyle="1" w:styleId="WW8Num52z3">
    <w:name w:val="WW8Num52z3"/>
    <w:rsid w:val="009E49D4"/>
    <w:rPr>
      <w:rFonts w:ascii="Symbol" w:hAnsi="Symbol"/>
      <w:b/>
    </w:rPr>
  </w:style>
  <w:style w:type="character" w:customStyle="1" w:styleId="WW8Num52z6">
    <w:name w:val="WW8Num52z6"/>
    <w:rsid w:val="009E49D4"/>
    <w:rPr>
      <w:rFonts w:ascii="Symbol" w:hAnsi="Symbol"/>
    </w:rPr>
  </w:style>
  <w:style w:type="character" w:customStyle="1" w:styleId="WW8Num54z0">
    <w:name w:val="WW8Num54z0"/>
    <w:rsid w:val="009E49D4"/>
    <w:rPr>
      <w:i w:val="0"/>
      <w:color w:val="auto"/>
    </w:rPr>
  </w:style>
  <w:style w:type="character" w:customStyle="1" w:styleId="WW8Num55z0">
    <w:name w:val="WW8Num55z0"/>
    <w:rsid w:val="009E49D4"/>
    <w:rPr>
      <w:rFonts w:ascii="Times New Roman" w:hAnsi="Times New Roman"/>
      <w:b/>
    </w:rPr>
  </w:style>
  <w:style w:type="character" w:customStyle="1" w:styleId="WW8Num55z1">
    <w:name w:val="WW8Num55z1"/>
    <w:rsid w:val="009E49D4"/>
    <w:rPr>
      <w:rFonts w:ascii="Courier New" w:hAnsi="Courier New" w:cs="Courier New"/>
    </w:rPr>
  </w:style>
  <w:style w:type="character" w:customStyle="1" w:styleId="WW8Num55z2">
    <w:name w:val="WW8Num55z2"/>
    <w:rsid w:val="009E49D4"/>
    <w:rPr>
      <w:rFonts w:ascii="Wingdings" w:hAnsi="Wingdings"/>
    </w:rPr>
  </w:style>
  <w:style w:type="character" w:customStyle="1" w:styleId="WW8Num55z3">
    <w:name w:val="WW8Num55z3"/>
    <w:rsid w:val="009E49D4"/>
    <w:rPr>
      <w:rFonts w:ascii="Symbol" w:hAnsi="Symbol"/>
    </w:rPr>
  </w:style>
  <w:style w:type="character" w:customStyle="1" w:styleId="WW8Num56z1">
    <w:name w:val="WW8Num56z1"/>
    <w:rsid w:val="009E49D4"/>
    <w:rPr>
      <w:rFonts w:ascii="Symbol" w:hAnsi="Symbol"/>
    </w:rPr>
  </w:style>
  <w:style w:type="character" w:customStyle="1" w:styleId="WW8Num57z0">
    <w:name w:val="WW8Num57z0"/>
    <w:rsid w:val="009E49D4"/>
    <w:rPr>
      <w:i w:val="0"/>
      <w:color w:val="auto"/>
    </w:rPr>
  </w:style>
  <w:style w:type="character" w:customStyle="1" w:styleId="WW8Num58z0">
    <w:name w:val="WW8Num58z0"/>
    <w:rsid w:val="009E49D4"/>
    <w:rPr>
      <w:rFonts w:ascii="Symbol" w:hAnsi="Symbol"/>
    </w:rPr>
  </w:style>
  <w:style w:type="character" w:customStyle="1" w:styleId="WW8Num60z0">
    <w:name w:val="WW8Num60z0"/>
    <w:rsid w:val="009E49D4"/>
    <w:rPr>
      <w:i w:val="0"/>
      <w:color w:val="auto"/>
    </w:rPr>
  </w:style>
  <w:style w:type="character" w:customStyle="1" w:styleId="WW8Num63z0">
    <w:name w:val="WW8Num63z0"/>
    <w:rsid w:val="009E49D4"/>
    <w:rPr>
      <w:rFonts w:ascii="Symbol" w:hAnsi="Symbol"/>
    </w:rPr>
  </w:style>
  <w:style w:type="character" w:customStyle="1" w:styleId="WW8Num63z1">
    <w:name w:val="WW8Num63z1"/>
    <w:rsid w:val="009E49D4"/>
    <w:rPr>
      <w:rFonts w:ascii="Courier New" w:hAnsi="Courier New" w:cs="Courier New"/>
    </w:rPr>
  </w:style>
  <w:style w:type="character" w:customStyle="1" w:styleId="WW8Num63z2">
    <w:name w:val="WW8Num63z2"/>
    <w:rsid w:val="009E49D4"/>
    <w:rPr>
      <w:rFonts w:ascii="Wingdings" w:hAnsi="Wingdings"/>
    </w:rPr>
  </w:style>
  <w:style w:type="character" w:customStyle="1" w:styleId="WW8Num64z0">
    <w:name w:val="WW8Num64z0"/>
    <w:rsid w:val="009E49D4"/>
    <w:rPr>
      <w:rFonts w:ascii="Times New Roman" w:hAnsi="Times New Roman"/>
    </w:rPr>
  </w:style>
  <w:style w:type="character" w:customStyle="1" w:styleId="WW8Num66z0">
    <w:name w:val="WW8Num66z0"/>
    <w:rsid w:val="009E49D4"/>
    <w:rPr>
      <w:rFonts w:ascii="Symbol" w:hAnsi="Symbol"/>
    </w:rPr>
  </w:style>
  <w:style w:type="character" w:customStyle="1" w:styleId="WW8Num66z1">
    <w:name w:val="WW8Num66z1"/>
    <w:rsid w:val="009E49D4"/>
    <w:rPr>
      <w:rFonts w:ascii="Courier New" w:hAnsi="Courier New" w:cs="Courier New"/>
    </w:rPr>
  </w:style>
  <w:style w:type="character" w:customStyle="1" w:styleId="WW8Num66z2">
    <w:name w:val="WW8Num66z2"/>
    <w:rsid w:val="009E49D4"/>
    <w:rPr>
      <w:rFonts w:ascii="Wingdings" w:hAnsi="Wingdings"/>
    </w:rPr>
  </w:style>
  <w:style w:type="character" w:customStyle="1" w:styleId="WW8Num67z0">
    <w:name w:val="WW8Num67z0"/>
    <w:rsid w:val="009E49D4"/>
    <w:rPr>
      <w:rFonts w:ascii="Arial Fett" w:hAnsi="Arial Fett"/>
      <w:b/>
      <w:i w:val="0"/>
      <w:sz w:val="24"/>
      <w:szCs w:val="24"/>
      <w:u w:val="single"/>
    </w:rPr>
  </w:style>
  <w:style w:type="character" w:customStyle="1" w:styleId="WW8Num68z0">
    <w:name w:val="WW8Num68z0"/>
    <w:rsid w:val="009E49D4"/>
    <w:rPr>
      <w:rFonts w:ascii="Symbol" w:hAnsi="Symbol"/>
    </w:rPr>
  </w:style>
  <w:style w:type="character" w:customStyle="1" w:styleId="WW8Num69z0">
    <w:name w:val="WW8Num69z0"/>
    <w:rsid w:val="009E49D4"/>
    <w:rPr>
      <w:rFonts w:ascii="Times New Roman" w:hAnsi="Times New Roman"/>
      <w:b/>
    </w:rPr>
  </w:style>
  <w:style w:type="character" w:customStyle="1" w:styleId="WW8Num69z1">
    <w:name w:val="WW8Num69z1"/>
    <w:rsid w:val="009E49D4"/>
    <w:rPr>
      <w:rFonts w:ascii="Courier New" w:hAnsi="Courier New" w:cs="Courier New"/>
    </w:rPr>
  </w:style>
  <w:style w:type="character" w:customStyle="1" w:styleId="WW8Num69z2">
    <w:name w:val="WW8Num69z2"/>
    <w:rsid w:val="009E49D4"/>
    <w:rPr>
      <w:rFonts w:ascii="Wingdings" w:hAnsi="Wingdings"/>
    </w:rPr>
  </w:style>
  <w:style w:type="character" w:customStyle="1" w:styleId="WW8Num69z3">
    <w:name w:val="WW8Num69z3"/>
    <w:rsid w:val="009E49D4"/>
    <w:rPr>
      <w:rFonts w:ascii="Symbol" w:hAnsi="Symbol"/>
    </w:rPr>
  </w:style>
  <w:style w:type="character" w:customStyle="1" w:styleId="WW8Num70z0">
    <w:name w:val="WW8Num70z0"/>
    <w:rsid w:val="009E49D4"/>
    <w:rPr>
      <w:rFonts w:ascii="Arial Fett" w:hAnsi="Arial Fett"/>
      <w:b/>
      <w:i w:val="0"/>
      <w:sz w:val="24"/>
      <w:szCs w:val="24"/>
      <w:u w:val="single"/>
    </w:rPr>
  </w:style>
  <w:style w:type="character" w:customStyle="1" w:styleId="WW8Num72z0">
    <w:name w:val="WW8Num72z0"/>
    <w:rsid w:val="009E49D4"/>
    <w:rPr>
      <w:rFonts w:ascii="Arial Fett" w:hAnsi="Arial Fett"/>
      <w:b/>
      <w:i w:val="0"/>
      <w:sz w:val="22"/>
      <w:szCs w:val="22"/>
    </w:rPr>
  </w:style>
  <w:style w:type="character" w:customStyle="1" w:styleId="WW8Num74z0">
    <w:name w:val="WW8Num74z0"/>
    <w:rsid w:val="009E49D4"/>
    <w:rPr>
      <w:rFonts w:ascii="Times New Roman" w:hAnsi="Times New Roman"/>
      <w:b/>
    </w:rPr>
  </w:style>
  <w:style w:type="character" w:customStyle="1" w:styleId="WW8Num74z1">
    <w:name w:val="WW8Num74z1"/>
    <w:rsid w:val="009E49D4"/>
    <w:rPr>
      <w:rFonts w:ascii="Courier New" w:hAnsi="Courier New" w:cs="Courier New"/>
    </w:rPr>
  </w:style>
  <w:style w:type="character" w:customStyle="1" w:styleId="WW8Num74z2">
    <w:name w:val="WW8Num74z2"/>
    <w:rsid w:val="009E49D4"/>
    <w:rPr>
      <w:rFonts w:ascii="Wingdings" w:hAnsi="Wingdings"/>
    </w:rPr>
  </w:style>
  <w:style w:type="character" w:customStyle="1" w:styleId="WW8Num74z3">
    <w:name w:val="WW8Num74z3"/>
    <w:rsid w:val="009E49D4"/>
    <w:rPr>
      <w:rFonts w:ascii="Symbol" w:hAnsi="Symbol"/>
    </w:rPr>
  </w:style>
  <w:style w:type="character" w:customStyle="1" w:styleId="WW8Num75z0">
    <w:name w:val="WW8Num75z0"/>
    <w:rsid w:val="009E49D4"/>
    <w:rPr>
      <w:rFonts w:ascii="Symbol" w:hAnsi="Symbol"/>
    </w:rPr>
  </w:style>
  <w:style w:type="character" w:customStyle="1" w:styleId="WW8Num76z0">
    <w:name w:val="WW8Num76z0"/>
    <w:rsid w:val="009E49D4"/>
    <w:rPr>
      <w:sz w:val="16"/>
    </w:rPr>
  </w:style>
  <w:style w:type="character" w:customStyle="1" w:styleId="WW8Num78z0">
    <w:name w:val="WW8Num78z0"/>
    <w:rsid w:val="009E49D4"/>
    <w:rPr>
      <w:rFonts w:ascii="Times New Roman" w:hAnsi="Times New Roman"/>
      <w:b w:val="0"/>
      <w:i w:val="0"/>
      <w:sz w:val="20"/>
      <w:u w:val="none"/>
    </w:rPr>
  </w:style>
  <w:style w:type="character" w:customStyle="1" w:styleId="WW8Num80z0">
    <w:name w:val="WW8Num80z0"/>
    <w:rsid w:val="009E49D4"/>
    <w:rPr>
      <w:i w:val="0"/>
      <w:color w:val="auto"/>
    </w:rPr>
  </w:style>
  <w:style w:type="character" w:customStyle="1" w:styleId="WW8Num81z0">
    <w:name w:val="WW8Num81z0"/>
    <w:rsid w:val="009E49D4"/>
    <w:rPr>
      <w:rFonts w:ascii="Symbol" w:hAnsi="Symbol"/>
    </w:rPr>
  </w:style>
  <w:style w:type="character" w:customStyle="1" w:styleId="WW8Num83z0">
    <w:name w:val="WW8Num83z0"/>
    <w:rsid w:val="009E49D4"/>
    <w:rPr>
      <w:rFonts w:ascii="Arial Fett" w:hAnsi="Arial Fett"/>
      <w:b/>
      <w:i w:val="0"/>
      <w:sz w:val="22"/>
      <w:szCs w:val="22"/>
      <w:u w:val="single"/>
    </w:rPr>
  </w:style>
  <w:style w:type="character" w:customStyle="1" w:styleId="WW8Num85z0">
    <w:name w:val="WW8Num85z0"/>
    <w:rsid w:val="009E49D4"/>
    <w:rPr>
      <w:rFonts w:ascii="Symbol" w:hAnsi="Symbol"/>
    </w:rPr>
  </w:style>
  <w:style w:type="character" w:customStyle="1" w:styleId="WW8Num85z1">
    <w:name w:val="WW8Num85z1"/>
    <w:rsid w:val="009E49D4"/>
    <w:rPr>
      <w:rFonts w:ascii="Courier New" w:hAnsi="Courier New" w:cs="Courier New"/>
    </w:rPr>
  </w:style>
  <w:style w:type="character" w:customStyle="1" w:styleId="WW8Num85z2">
    <w:name w:val="WW8Num85z2"/>
    <w:rsid w:val="009E49D4"/>
    <w:rPr>
      <w:rFonts w:ascii="Wingdings" w:hAnsi="Wingdings"/>
    </w:rPr>
  </w:style>
  <w:style w:type="character" w:customStyle="1" w:styleId="WW8Num86z0">
    <w:name w:val="WW8Num86z0"/>
    <w:rsid w:val="009E49D4"/>
    <w:rPr>
      <w:rFonts w:ascii="Symbol" w:hAnsi="Symbol"/>
    </w:rPr>
  </w:style>
  <w:style w:type="character" w:customStyle="1" w:styleId="WW8Num87z0">
    <w:name w:val="WW8Num87z0"/>
    <w:rsid w:val="009E49D4"/>
    <w:rPr>
      <w:rFonts w:ascii="Arial Fett" w:hAnsi="Arial Fett"/>
      <w:b/>
      <w:i w:val="0"/>
      <w:sz w:val="22"/>
      <w:szCs w:val="22"/>
      <w:u w:val="single"/>
    </w:rPr>
  </w:style>
  <w:style w:type="character" w:customStyle="1" w:styleId="WW8Num90z0">
    <w:name w:val="WW8Num90z0"/>
    <w:rsid w:val="009E49D4"/>
    <w:rPr>
      <w:rFonts w:ascii="Arial" w:eastAsia="Times New Roman" w:hAnsi="Arial" w:cs="Arial"/>
    </w:rPr>
  </w:style>
  <w:style w:type="character" w:customStyle="1" w:styleId="WW8Num90z1">
    <w:name w:val="WW8Num90z1"/>
    <w:rsid w:val="009E49D4"/>
    <w:rPr>
      <w:rFonts w:ascii="Courier New" w:hAnsi="Courier New" w:cs="Courier New"/>
    </w:rPr>
  </w:style>
  <w:style w:type="character" w:customStyle="1" w:styleId="WW8Num90z2">
    <w:name w:val="WW8Num90z2"/>
    <w:rsid w:val="009E49D4"/>
    <w:rPr>
      <w:rFonts w:ascii="Wingdings" w:hAnsi="Wingdings"/>
    </w:rPr>
  </w:style>
  <w:style w:type="character" w:customStyle="1" w:styleId="WW8Num90z3">
    <w:name w:val="WW8Num90z3"/>
    <w:rsid w:val="009E49D4"/>
    <w:rPr>
      <w:rFonts w:ascii="Symbol" w:hAnsi="Symbol"/>
    </w:rPr>
  </w:style>
  <w:style w:type="character" w:customStyle="1" w:styleId="WW8Num93z0">
    <w:name w:val="WW8Num93z0"/>
    <w:rsid w:val="009E49D4"/>
    <w:rPr>
      <w:rFonts w:ascii="Times New Roman" w:hAnsi="Times New Roman"/>
    </w:rPr>
  </w:style>
  <w:style w:type="character" w:customStyle="1" w:styleId="WW8Num93z1">
    <w:name w:val="WW8Num93z1"/>
    <w:rsid w:val="009E49D4"/>
    <w:rPr>
      <w:rFonts w:ascii="Courier New" w:hAnsi="Courier New" w:cs="Courier New"/>
    </w:rPr>
  </w:style>
  <w:style w:type="character" w:customStyle="1" w:styleId="WW8Num93z2">
    <w:name w:val="WW8Num93z2"/>
    <w:rsid w:val="009E49D4"/>
    <w:rPr>
      <w:rFonts w:ascii="Wingdings" w:hAnsi="Wingdings"/>
    </w:rPr>
  </w:style>
  <w:style w:type="character" w:customStyle="1" w:styleId="WW8Num93z3">
    <w:name w:val="WW8Num93z3"/>
    <w:rsid w:val="009E49D4"/>
    <w:rPr>
      <w:rFonts w:ascii="Symbol" w:hAnsi="Symbol"/>
    </w:rPr>
  </w:style>
  <w:style w:type="character" w:customStyle="1" w:styleId="WW8Num95z0">
    <w:name w:val="WW8Num95z0"/>
    <w:rsid w:val="009E49D4"/>
    <w:rPr>
      <w:rFonts w:ascii="Courier New" w:hAnsi="Courier New" w:cs="Courier New"/>
    </w:rPr>
  </w:style>
  <w:style w:type="character" w:customStyle="1" w:styleId="WW8Num95z2">
    <w:name w:val="WW8Num95z2"/>
    <w:rsid w:val="009E49D4"/>
    <w:rPr>
      <w:rFonts w:ascii="Wingdings" w:hAnsi="Wingdings"/>
    </w:rPr>
  </w:style>
  <w:style w:type="character" w:customStyle="1" w:styleId="WW8Num95z3">
    <w:name w:val="WW8Num95z3"/>
    <w:rsid w:val="009E49D4"/>
    <w:rPr>
      <w:rFonts w:ascii="Symbol" w:hAnsi="Symbol"/>
    </w:rPr>
  </w:style>
  <w:style w:type="character" w:customStyle="1" w:styleId="WW8Num96z0">
    <w:name w:val="WW8Num96z0"/>
    <w:rsid w:val="009E49D4"/>
    <w:rPr>
      <w:rFonts w:ascii="Arial Fett" w:hAnsi="Arial Fett"/>
      <w:b/>
      <w:i w:val="0"/>
      <w:sz w:val="22"/>
      <w:szCs w:val="22"/>
    </w:rPr>
  </w:style>
  <w:style w:type="character" w:customStyle="1" w:styleId="WW8Num97z0">
    <w:name w:val="WW8Num97z0"/>
    <w:rsid w:val="009E49D4"/>
    <w:rPr>
      <w:rFonts w:ascii="Symbol" w:hAnsi="Symbol"/>
    </w:rPr>
  </w:style>
  <w:style w:type="character" w:customStyle="1" w:styleId="WW8Num97z1">
    <w:name w:val="WW8Num97z1"/>
    <w:rsid w:val="009E49D4"/>
    <w:rPr>
      <w:rFonts w:ascii="Courier New" w:hAnsi="Courier New" w:cs="Courier New"/>
    </w:rPr>
  </w:style>
  <w:style w:type="character" w:customStyle="1" w:styleId="WW8Num97z2">
    <w:name w:val="WW8Num97z2"/>
    <w:rsid w:val="009E49D4"/>
    <w:rPr>
      <w:rFonts w:ascii="Wingdings" w:hAnsi="Wingdings"/>
    </w:rPr>
  </w:style>
  <w:style w:type="character" w:customStyle="1" w:styleId="WW8Num98z0">
    <w:name w:val="WW8Num98z0"/>
    <w:rsid w:val="009E49D4"/>
    <w:rPr>
      <w:rFonts w:ascii="Times New Roman" w:hAnsi="Times New Roman"/>
    </w:rPr>
  </w:style>
  <w:style w:type="character" w:customStyle="1" w:styleId="WW8Num98z1">
    <w:name w:val="WW8Num98z1"/>
    <w:rsid w:val="009E49D4"/>
    <w:rPr>
      <w:rFonts w:ascii="Courier New" w:hAnsi="Courier New" w:cs="Courier New"/>
    </w:rPr>
  </w:style>
  <w:style w:type="character" w:customStyle="1" w:styleId="WW8Num98z2">
    <w:name w:val="WW8Num98z2"/>
    <w:rsid w:val="009E49D4"/>
    <w:rPr>
      <w:rFonts w:ascii="Wingdings" w:hAnsi="Wingdings"/>
    </w:rPr>
  </w:style>
  <w:style w:type="character" w:customStyle="1" w:styleId="WW8Num98z3">
    <w:name w:val="WW8Num98z3"/>
    <w:rsid w:val="009E49D4"/>
    <w:rPr>
      <w:rFonts w:ascii="Symbol" w:hAnsi="Symbol"/>
    </w:rPr>
  </w:style>
  <w:style w:type="character" w:customStyle="1" w:styleId="WW8Num100z0">
    <w:name w:val="WW8Num100z0"/>
    <w:rsid w:val="009E49D4"/>
    <w:rPr>
      <w:rFonts w:ascii="Times New Roman" w:hAnsi="Times New Roman"/>
    </w:rPr>
  </w:style>
  <w:style w:type="character" w:customStyle="1" w:styleId="WW8Num100z1">
    <w:name w:val="WW8Num100z1"/>
    <w:rsid w:val="009E49D4"/>
    <w:rPr>
      <w:rFonts w:ascii="Courier New" w:hAnsi="Courier New" w:cs="Courier New"/>
    </w:rPr>
  </w:style>
  <w:style w:type="character" w:customStyle="1" w:styleId="WW8Num100z2">
    <w:name w:val="WW8Num100z2"/>
    <w:rsid w:val="009E49D4"/>
    <w:rPr>
      <w:rFonts w:ascii="Wingdings" w:hAnsi="Wingdings"/>
    </w:rPr>
  </w:style>
  <w:style w:type="character" w:customStyle="1" w:styleId="WW8Num100z3">
    <w:name w:val="WW8Num100z3"/>
    <w:rsid w:val="009E49D4"/>
    <w:rPr>
      <w:rFonts w:ascii="Symbol" w:hAnsi="Symbol"/>
    </w:rPr>
  </w:style>
  <w:style w:type="character" w:customStyle="1" w:styleId="WW8Num101z0">
    <w:name w:val="WW8Num101z0"/>
    <w:rsid w:val="009E49D4"/>
    <w:rPr>
      <w:rFonts w:ascii="Symbol" w:hAnsi="Symbol"/>
    </w:rPr>
  </w:style>
  <w:style w:type="character" w:customStyle="1" w:styleId="WW8Num101z1">
    <w:name w:val="WW8Num101z1"/>
    <w:rsid w:val="009E49D4"/>
    <w:rPr>
      <w:rFonts w:ascii="Courier New" w:hAnsi="Courier New" w:cs="Courier New"/>
    </w:rPr>
  </w:style>
  <w:style w:type="character" w:customStyle="1" w:styleId="WW8Num101z2">
    <w:name w:val="WW8Num101z2"/>
    <w:rsid w:val="009E49D4"/>
    <w:rPr>
      <w:rFonts w:ascii="Wingdings" w:hAnsi="Wingdings"/>
    </w:rPr>
  </w:style>
  <w:style w:type="character" w:customStyle="1" w:styleId="WW8Num102z0">
    <w:name w:val="WW8Num102z0"/>
    <w:rsid w:val="009E49D4"/>
    <w:rPr>
      <w:rFonts w:ascii="Symbol" w:hAnsi="Symbol"/>
    </w:rPr>
  </w:style>
  <w:style w:type="character" w:customStyle="1" w:styleId="WW8Num103z0">
    <w:name w:val="WW8Num103z0"/>
    <w:rsid w:val="009E49D4"/>
    <w:rPr>
      <w:rFonts w:ascii="Times New Roman" w:hAnsi="Times New Roman"/>
    </w:rPr>
  </w:style>
  <w:style w:type="character" w:customStyle="1" w:styleId="WW8Num104z0">
    <w:name w:val="WW8Num104z0"/>
    <w:rsid w:val="009E49D4"/>
    <w:rPr>
      <w:sz w:val="16"/>
    </w:rPr>
  </w:style>
  <w:style w:type="character" w:customStyle="1" w:styleId="WW8Num105z0">
    <w:name w:val="WW8Num105z0"/>
    <w:rsid w:val="009E49D4"/>
    <w:rPr>
      <w:rFonts w:ascii="Times New Roman" w:hAnsi="Times New Roman"/>
    </w:rPr>
  </w:style>
  <w:style w:type="character" w:customStyle="1" w:styleId="WW8Num105z1">
    <w:name w:val="WW8Num105z1"/>
    <w:rsid w:val="009E49D4"/>
    <w:rPr>
      <w:rFonts w:ascii="Courier New" w:hAnsi="Courier New" w:cs="Courier New"/>
    </w:rPr>
  </w:style>
  <w:style w:type="character" w:customStyle="1" w:styleId="WW8Num105z2">
    <w:name w:val="WW8Num105z2"/>
    <w:rsid w:val="009E49D4"/>
    <w:rPr>
      <w:rFonts w:ascii="Wingdings" w:hAnsi="Wingdings"/>
    </w:rPr>
  </w:style>
  <w:style w:type="character" w:customStyle="1" w:styleId="WW8Num105z3">
    <w:name w:val="WW8Num105z3"/>
    <w:rsid w:val="009E49D4"/>
    <w:rPr>
      <w:rFonts w:ascii="Symbol" w:hAnsi="Symbol"/>
    </w:rPr>
  </w:style>
  <w:style w:type="character" w:customStyle="1" w:styleId="WW8Num106z0">
    <w:name w:val="WW8Num106z0"/>
    <w:rsid w:val="009E49D4"/>
    <w:rPr>
      <w:rFonts w:ascii="Arial Fett" w:hAnsi="Arial Fett"/>
      <w:b/>
      <w:i w:val="0"/>
      <w:sz w:val="22"/>
      <w:szCs w:val="22"/>
    </w:rPr>
  </w:style>
  <w:style w:type="character" w:customStyle="1" w:styleId="WW8Num107z0">
    <w:name w:val="WW8Num107z0"/>
    <w:rsid w:val="009E49D4"/>
    <w:rPr>
      <w:rFonts w:ascii="Symbol" w:hAnsi="Symbol"/>
      <w:color w:val="auto"/>
    </w:rPr>
  </w:style>
  <w:style w:type="character" w:customStyle="1" w:styleId="WW8Num107z1">
    <w:name w:val="WW8Num107z1"/>
    <w:rsid w:val="009E49D4"/>
    <w:rPr>
      <w:rFonts w:ascii="Courier New" w:hAnsi="Courier New" w:cs="Courier New"/>
    </w:rPr>
  </w:style>
  <w:style w:type="character" w:customStyle="1" w:styleId="WW8Num107z2">
    <w:name w:val="WW8Num107z2"/>
    <w:rsid w:val="009E49D4"/>
    <w:rPr>
      <w:rFonts w:ascii="Wingdings" w:hAnsi="Wingdings"/>
    </w:rPr>
  </w:style>
  <w:style w:type="character" w:customStyle="1" w:styleId="WW8Num107z6">
    <w:name w:val="WW8Num107z6"/>
    <w:rsid w:val="009E49D4"/>
    <w:rPr>
      <w:rFonts w:ascii="Symbol" w:hAnsi="Symbol"/>
    </w:rPr>
  </w:style>
  <w:style w:type="character" w:customStyle="1" w:styleId="WW8Num109z0">
    <w:name w:val="WW8Num109z0"/>
    <w:rsid w:val="009E49D4"/>
    <w:rPr>
      <w:rFonts w:ascii="Symbol" w:hAnsi="Symbol"/>
    </w:rPr>
  </w:style>
  <w:style w:type="character" w:customStyle="1" w:styleId="WW8Num109z1">
    <w:name w:val="WW8Num109z1"/>
    <w:rsid w:val="009E49D4"/>
    <w:rPr>
      <w:rFonts w:ascii="Courier New" w:hAnsi="Courier New" w:cs="Courier New"/>
    </w:rPr>
  </w:style>
  <w:style w:type="character" w:customStyle="1" w:styleId="WW8Num109z2">
    <w:name w:val="WW8Num109z2"/>
    <w:rsid w:val="009E49D4"/>
    <w:rPr>
      <w:rFonts w:ascii="Wingdings" w:hAnsi="Wingdings"/>
    </w:rPr>
  </w:style>
  <w:style w:type="character" w:customStyle="1" w:styleId="WW8Num110z0">
    <w:name w:val="WW8Num110z0"/>
    <w:rsid w:val="009E49D4"/>
    <w:rPr>
      <w:i w:val="0"/>
      <w:color w:val="auto"/>
    </w:rPr>
  </w:style>
  <w:style w:type="character" w:customStyle="1" w:styleId="WW8Num111z0">
    <w:name w:val="WW8Num111z0"/>
    <w:rsid w:val="009E49D4"/>
    <w:rPr>
      <w:rFonts w:ascii="Garamond" w:eastAsia="Times New Roman" w:hAnsi="Garamond" w:cs="Times New Roman"/>
    </w:rPr>
  </w:style>
  <w:style w:type="character" w:customStyle="1" w:styleId="WW8Num111z1">
    <w:name w:val="WW8Num111z1"/>
    <w:rsid w:val="009E49D4"/>
    <w:rPr>
      <w:rFonts w:ascii="Courier New" w:hAnsi="Courier New" w:cs="Courier New"/>
    </w:rPr>
  </w:style>
  <w:style w:type="character" w:customStyle="1" w:styleId="WW8Num111z2">
    <w:name w:val="WW8Num111z2"/>
    <w:rsid w:val="009E49D4"/>
    <w:rPr>
      <w:rFonts w:ascii="Wingdings" w:hAnsi="Wingdings"/>
    </w:rPr>
  </w:style>
  <w:style w:type="character" w:customStyle="1" w:styleId="WW8Num111z3">
    <w:name w:val="WW8Num111z3"/>
    <w:rsid w:val="009E49D4"/>
    <w:rPr>
      <w:rFonts w:ascii="Symbol" w:hAnsi="Symbol"/>
    </w:rPr>
  </w:style>
  <w:style w:type="character" w:customStyle="1" w:styleId="WW8Num112z0">
    <w:name w:val="WW8Num112z0"/>
    <w:rsid w:val="009E49D4"/>
    <w:rPr>
      <w:rFonts w:ascii="Symbol" w:hAnsi="Symbol"/>
    </w:rPr>
  </w:style>
  <w:style w:type="character" w:customStyle="1" w:styleId="WW8Num113z0">
    <w:name w:val="WW8Num113z0"/>
    <w:rsid w:val="009E49D4"/>
    <w:rPr>
      <w:rFonts w:ascii="Symbol" w:hAnsi="Symbol"/>
    </w:rPr>
  </w:style>
  <w:style w:type="character" w:customStyle="1" w:styleId="WW8Num114z0">
    <w:name w:val="WW8Num114z0"/>
    <w:rsid w:val="009E49D4"/>
    <w:rPr>
      <w:rFonts w:ascii="Times New Roman" w:hAnsi="Times New Roman"/>
    </w:rPr>
  </w:style>
  <w:style w:type="character" w:customStyle="1" w:styleId="WW8Num115z0">
    <w:name w:val="WW8Num115z0"/>
    <w:rsid w:val="009E49D4"/>
    <w:rPr>
      <w:rFonts w:ascii="Times New Roman" w:hAnsi="Times New Roman"/>
      <w:b/>
    </w:rPr>
  </w:style>
  <w:style w:type="character" w:customStyle="1" w:styleId="WW8Num116z0">
    <w:name w:val="WW8Num116z0"/>
    <w:rsid w:val="009E49D4"/>
    <w:rPr>
      <w:rFonts w:ascii="Symbol" w:hAnsi="Symbol"/>
    </w:rPr>
  </w:style>
  <w:style w:type="character" w:customStyle="1" w:styleId="WW8Num116z1">
    <w:name w:val="WW8Num116z1"/>
    <w:rsid w:val="009E49D4"/>
    <w:rPr>
      <w:rFonts w:ascii="Courier New" w:hAnsi="Courier New" w:cs="Courier New"/>
    </w:rPr>
  </w:style>
  <w:style w:type="character" w:customStyle="1" w:styleId="WW8Num116z2">
    <w:name w:val="WW8Num116z2"/>
    <w:rsid w:val="009E49D4"/>
    <w:rPr>
      <w:rFonts w:ascii="Wingdings" w:hAnsi="Wingdings"/>
    </w:rPr>
  </w:style>
  <w:style w:type="character" w:customStyle="1" w:styleId="WW8Num118z0">
    <w:name w:val="WW8Num118z0"/>
    <w:rsid w:val="009E49D4"/>
    <w:rPr>
      <w:rFonts w:ascii="Times New Roman" w:hAnsi="Times New Roman"/>
      <w:b w:val="0"/>
      <w:i w:val="0"/>
      <w:sz w:val="20"/>
      <w:u w:val="none"/>
    </w:rPr>
  </w:style>
  <w:style w:type="character" w:customStyle="1" w:styleId="WW8Num119z0">
    <w:name w:val="WW8Num119z0"/>
    <w:rsid w:val="009E49D4"/>
    <w:rPr>
      <w:rFonts w:ascii="Wingdings" w:eastAsia="Times New Roman" w:hAnsi="Wingdings" w:cs="Arial"/>
    </w:rPr>
  </w:style>
  <w:style w:type="character" w:customStyle="1" w:styleId="WW8Num119z1">
    <w:name w:val="WW8Num119z1"/>
    <w:rsid w:val="009E49D4"/>
    <w:rPr>
      <w:rFonts w:ascii="Courier New" w:hAnsi="Courier New" w:cs="Courier New"/>
    </w:rPr>
  </w:style>
  <w:style w:type="character" w:customStyle="1" w:styleId="WW8Num119z2">
    <w:name w:val="WW8Num119z2"/>
    <w:rsid w:val="009E49D4"/>
    <w:rPr>
      <w:rFonts w:ascii="Wingdings" w:hAnsi="Wingdings"/>
    </w:rPr>
  </w:style>
  <w:style w:type="character" w:customStyle="1" w:styleId="WW8Num119z3">
    <w:name w:val="WW8Num119z3"/>
    <w:rsid w:val="009E49D4"/>
    <w:rPr>
      <w:rFonts w:ascii="Symbol" w:hAnsi="Symbol"/>
    </w:rPr>
  </w:style>
  <w:style w:type="character" w:customStyle="1" w:styleId="WW8Num120z0">
    <w:name w:val="WW8Num120z0"/>
    <w:rsid w:val="009E49D4"/>
    <w:rPr>
      <w:i w:val="0"/>
      <w:color w:val="auto"/>
    </w:rPr>
  </w:style>
  <w:style w:type="character" w:customStyle="1" w:styleId="WW8Num123z0">
    <w:name w:val="WW8Num123z0"/>
    <w:rsid w:val="009E49D4"/>
    <w:rPr>
      <w:rFonts w:ascii="Symbol" w:hAnsi="Symbol"/>
    </w:rPr>
  </w:style>
  <w:style w:type="character" w:customStyle="1" w:styleId="WW8Num123z1">
    <w:name w:val="WW8Num123z1"/>
    <w:rsid w:val="009E49D4"/>
    <w:rPr>
      <w:rFonts w:ascii="Courier New" w:hAnsi="Courier New" w:cs="Courier New"/>
    </w:rPr>
  </w:style>
  <w:style w:type="character" w:customStyle="1" w:styleId="WW8Num123z2">
    <w:name w:val="WW8Num123z2"/>
    <w:rsid w:val="009E49D4"/>
    <w:rPr>
      <w:rFonts w:ascii="Wingdings" w:hAnsi="Wingdings"/>
    </w:rPr>
  </w:style>
  <w:style w:type="character" w:customStyle="1" w:styleId="WW8Num124z0">
    <w:name w:val="WW8Num124z0"/>
    <w:rsid w:val="009E49D4"/>
    <w:rPr>
      <w:rFonts w:ascii="Times New Roman" w:hAnsi="Times New Roman"/>
    </w:rPr>
  </w:style>
  <w:style w:type="character" w:customStyle="1" w:styleId="WW8Num124z1">
    <w:name w:val="WW8Num124z1"/>
    <w:rsid w:val="009E49D4"/>
    <w:rPr>
      <w:rFonts w:ascii="Courier New" w:hAnsi="Courier New" w:cs="Courier New"/>
    </w:rPr>
  </w:style>
  <w:style w:type="character" w:customStyle="1" w:styleId="WW8Num124z2">
    <w:name w:val="WW8Num124z2"/>
    <w:rsid w:val="009E49D4"/>
    <w:rPr>
      <w:rFonts w:ascii="Wingdings" w:hAnsi="Wingdings"/>
    </w:rPr>
  </w:style>
  <w:style w:type="character" w:customStyle="1" w:styleId="WW8Num124z3">
    <w:name w:val="WW8Num124z3"/>
    <w:rsid w:val="009E49D4"/>
    <w:rPr>
      <w:rFonts w:ascii="Symbol" w:hAnsi="Symbol"/>
    </w:rPr>
  </w:style>
  <w:style w:type="character" w:customStyle="1" w:styleId="WW8Num125z0">
    <w:name w:val="WW8Num125z0"/>
    <w:rsid w:val="009E49D4"/>
    <w:rPr>
      <w:rFonts w:ascii="Times New Roman" w:hAnsi="Times New Roman"/>
    </w:rPr>
  </w:style>
  <w:style w:type="character" w:customStyle="1" w:styleId="WW8Num126z3">
    <w:name w:val="WW8Num126z3"/>
    <w:rsid w:val="009E49D4"/>
    <w:rPr>
      <w:rFonts w:ascii="Symbol" w:hAnsi="Symbol"/>
    </w:rPr>
  </w:style>
  <w:style w:type="character" w:customStyle="1" w:styleId="WW8Num127z0">
    <w:name w:val="WW8Num127z0"/>
    <w:rsid w:val="009E49D4"/>
    <w:rPr>
      <w:rFonts w:ascii="Symbol" w:hAnsi="Symbol"/>
    </w:rPr>
  </w:style>
  <w:style w:type="character" w:customStyle="1" w:styleId="WW8Num127z1">
    <w:name w:val="WW8Num127z1"/>
    <w:rsid w:val="009E49D4"/>
    <w:rPr>
      <w:rFonts w:ascii="Courier New" w:hAnsi="Courier New"/>
    </w:rPr>
  </w:style>
  <w:style w:type="character" w:customStyle="1" w:styleId="WW8Num127z2">
    <w:name w:val="WW8Num127z2"/>
    <w:rsid w:val="009E49D4"/>
    <w:rPr>
      <w:rFonts w:ascii="Wingdings" w:hAnsi="Wingdings"/>
    </w:rPr>
  </w:style>
  <w:style w:type="character" w:customStyle="1" w:styleId="WW8Num128z0">
    <w:name w:val="WW8Num128z0"/>
    <w:rsid w:val="009E49D4"/>
    <w:rPr>
      <w:rFonts w:ascii="Symbol" w:hAnsi="Symbol"/>
      <w:color w:val="auto"/>
    </w:rPr>
  </w:style>
  <w:style w:type="character" w:customStyle="1" w:styleId="WW8Num128z1">
    <w:name w:val="WW8Num128z1"/>
    <w:rsid w:val="009E49D4"/>
    <w:rPr>
      <w:rFonts w:ascii="Courier New" w:hAnsi="Courier New" w:cs="Courier New"/>
    </w:rPr>
  </w:style>
  <w:style w:type="character" w:customStyle="1" w:styleId="WW8Num128z2">
    <w:name w:val="WW8Num128z2"/>
    <w:rsid w:val="009E49D4"/>
    <w:rPr>
      <w:rFonts w:ascii="Wingdings" w:hAnsi="Wingdings"/>
    </w:rPr>
  </w:style>
  <w:style w:type="character" w:customStyle="1" w:styleId="WW8Num128z3">
    <w:name w:val="WW8Num128z3"/>
    <w:rsid w:val="009E49D4"/>
    <w:rPr>
      <w:rFonts w:ascii="Symbol" w:hAnsi="Symbol"/>
    </w:rPr>
  </w:style>
  <w:style w:type="character" w:customStyle="1" w:styleId="WW8Num132z0">
    <w:name w:val="WW8Num132z0"/>
    <w:rsid w:val="009E49D4"/>
    <w:rPr>
      <w:rFonts w:ascii="Times New Roman" w:hAnsi="Times New Roman"/>
      <w:color w:val="auto"/>
    </w:rPr>
  </w:style>
  <w:style w:type="character" w:customStyle="1" w:styleId="WW8Num133z0">
    <w:name w:val="WW8Num133z0"/>
    <w:rsid w:val="009E49D4"/>
    <w:rPr>
      <w:rFonts w:ascii="Courier New" w:hAnsi="Courier New" w:cs="Courier New"/>
    </w:rPr>
  </w:style>
  <w:style w:type="character" w:customStyle="1" w:styleId="WW8Num133z2">
    <w:name w:val="WW8Num133z2"/>
    <w:rsid w:val="009E49D4"/>
    <w:rPr>
      <w:rFonts w:ascii="Wingdings" w:hAnsi="Wingdings"/>
    </w:rPr>
  </w:style>
  <w:style w:type="character" w:customStyle="1" w:styleId="WW8Num133z3">
    <w:name w:val="WW8Num133z3"/>
    <w:rsid w:val="009E49D4"/>
    <w:rPr>
      <w:rFonts w:ascii="Symbol" w:hAnsi="Symbol"/>
    </w:rPr>
  </w:style>
  <w:style w:type="character" w:customStyle="1" w:styleId="WW8Num134z0">
    <w:name w:val="WW8Num134z0"/>
    <w:rsid w:val="009E49D4"/>
    <w:rPr>
      <w:rFonts w:ascii="Wingdings" w:hAnsi="Wingdings"/>
    </w:rPr>
  </w:style>
  <w:style w:type="character" w:customStyle="1" w:styleId="WW8Num134z1">
    <w:name w:val="WW8Num134z1"/>
    <w:rsid w:val="009E49D4"/>
    <w:rPr>
      <w:rFonts w:ascii="Times New Roman" w:hAnsi="Times New Roman"/>
      <w:b/>
    </w:rPr>
  </w:style>
  <w:style w:type="character" w:customStyle="1" w:styleId="WW8Num134z3">
    <w:name w:val="WW8Num134z3"/>
    <w:rsid w:val="009E49D4"/>
    <w:rPr>
      <w:rFonts w:ascii="Symbol" w:hAnsi="Symbol"/>
    </w:rPr>
  </w:style>
  <w:style w:type="character" w:customStyle="1" w:styleId="WW8Num134z4">
    <w:name w:val="WW8Num134z4"/>
    <w:rsid w:val="009E49D4"/>
    <w:rPr>
      <w:rFonts w:ascii="Courier New" w:hAnsi="Courier New" w:cs="Courier New"/>
    </w:rPr>
  </w:style>
  <w:style w:type="character" w:customStyle="1" w:styleId="WW8Num135z0">
    <w:name w:val="WW8Num135z0"/>
    <w:rsid w:val="009E49D4"/>
    <w:rPr>
      <w:sz w:val="16"/>
    </w:rPr>
  </w:style>
  <w:style w:type="character" w:customStyle="1" w:styleId="WW8Num136z0">
    <w:name w:val="WW8Num136z0"/>
    <w:rsid w:val="009E49D4"/>
    <w:rPr>
      <w:rFonts w:ascii="Arial Fett" w:hAnsi="Arial Fett"/>
      <w:b/>
      <w:i w:val="0"/>
      <w:sz w:val="22"/>
      <w:szCs w:val="22"/>
    </w:rPr>
  </w:style>
  <w:style w:type="character" w:customStyle="1" w:styleId="WW8Num141z0">
    <w:name w:val="WW8Num141z0"/>
    <w:rsid w:val="009E49D4"/>
    <w:rPr>
      <w:rFonts w:ascii="Times New Roman" w:hAnsi="Times New Roman"/>
    </w:rPr>
  </w:style>
  <w:style w:type="character" w:customStyle="1" w:styleId="WW8Num143z1">
    <w:name w:val="WW8Num143z1"/>
    <w:rsid w:val="009E49D4"/>
    <w:rPr>
      <w:b w:val="0"/>
      <w:u w:val="single"/>
    </w:rPr>
  </w:style>
  <w:style w:type="character" w:customStyle="1" w:styleId="WW8Num144z0">
    <w:name w:val="WW8Num144z0"/>
    <w:rsid w:val="009E49D4"/>
    <w:rPr>
      <w:rFonts w:ascii="Wingdings" w:hAnsi="Wingdings"/>
    </w:rPr>
  </w:style>
  <w:style w:type="character" w:customStyle="1" w:styleId="WW8Num144z1">
    <w:name w:val="WW8Num144z1"/>
    <w:rsid w:val="009E49D4"/>
    <w:rPr>
      <w:rFonts w:ascii="Courier New" w:hAnsi="Courier New" w:cs="Courier New"/>
    </w:rPr>
  </w:style>
  <w:style w:type="character" w:customStyle="1" w:styleId="WW8Num144z3">
    <w:name w:val="WW8Num144z3"/>
    <w:rsid w:val="009E49D4"/>
    <w:rPr>
      <w:rFonts w:ascii="Symbol" w:hAnsi="Symbol"/>
    </w:rPr>
  </w:style>
  <w:style w:type="character" w:customStyle="1" w:styleId="WW8Num145z0">
    <w:name w:val="WW8Num145z0"/>
    <w:rsid w:val="009E49D4"/>
    <w:rPr>
      <w:rFonts w:ascii="Wingdings" w:hAnsi="Wingdings"/>
    </w:rPr>
  </w:style>
  <w:style w:type="character" w:customStyle="1" w:styleId="WW8Num145z1">
    <w:name w:val="WW8Num145z1"/>
    <w:rsid w:val="009E49D4"/>
    <w:rPr>
      <w:rFonts w:ascii="Courier New" w:hAnsi="Courier New" w:cs="Courier New"/>
    </w:rPr>
  </w:style>
  <w:style w:type="character" w:customStyle="1" w:styleId="WW8Num145z3">
    <w:name w:val="WW8Num145z3"/>
    <w:rsid w:val="009E49D4"/>
    <w:rPr>
      <w:rFonts w:ascii="Symbol" w:hAnsi="Symbol"/>
    </w:rPr>
  </w:style>
  <w:style w:type="character" w:customStyle="1" w:styleId="WW8Num146z0">
    <w:name w:val="WW8Num146z0"/>
    <w:rsid w:val="009E49D4"/>
    <w:rPr>
      <w:rFonts w:ascii="Times New Roman" w:hAnsi="Times New Roman"/>
    </w:rPr>
  </w:style>
  <w:style w:type="character" w:customStyle="1" w:styleId="WW8Num147z0">
    <w:name w:val="WW8Num147z0"/>
    <w:rsid w:val="009E49D4"/>
    <w:rPr>
      <w:rFonts w:ascii="Arial Fett" w:hAnsi="Arial Fett"/>
      <w:b/>
      <w:i w:val="0"/>
      <w:sz w:val="22"/>
      <w:szCs w:val="22"/>
    </w:rPr>
  </w:style>
  <w:style w:type="character" w:customStyle="1" w:styleId="WW8Num147z1">
    <w:name w:val="WW8Num147z1"/>
    <w:rsid w:val="009E49D4"/>
    <w:rPr>
      <w:u w:val="none"/>
    </w:rPr>
  </w:style>
  <w:style w:type="character" w:customStyle="1" w:styleId="WW8Num148z0">
    <w:name w:val="WW8Num148z0"/>
    <w:rsid w:val="009E49D4"/>
    <w:rPr>
      <w:rFonts w:ascii="Arial Fett" w:hAnsi="Arial Fett"/>
      <w:b/>
      <w:i w:val="0"/>
      <w:sz w:val="22"/>
      <w:szCs w:val="22"/>
    </w:rPr>
  </w:style>
  <w:style w:type="character" w:customStyle="1" w:styleId="WW8Num150z0">
    <w:name w:val="WW8Num150z0"/>
    <w:rsid w:val="009E49D4"/>
    <w:rPr>
      <w:rFonts w:ascii="Wingdings" w:hAnsi="Wingdings"/>
    </w:rPr>
  </w:style>
  <w:style w:type="character" w:customStyle="1" w:styleId="WW8Num150z1">
    <w:name w:val="WW8Num150z1"/>
    <w:rsid w:val="009E49D4"/>
    <w:rPr>
      <w:rFonts w:ascii="Courier New" w:hAnsi="Courier New" w:cs="Courier New"/>
    </w:rPr>
  </w:style>
  <w:style w:type="character" w:customStyle="1" w:styleId="WW8Num150z3">
    <w:name w:val="WW8Num150z3"/>
    <w:rsid w:val="009E49D4"/>
    <w:rPr>
      <w:rFonts w:ascii="Symbol" w:hAnsi="Symbol"/>
    </w:rPr>
  </w:style>
  <w:style w:type="character" w:customStyle="1" w:styleId="WW8Num151z0">
    <w:name w:val="WW8Num151z0"/>
    <w:rsid w:val="009E49D4"/>
    <w:rPr>
      <w:rFonts w:ascii="Arial Fett" w:hAnsi="Arial Fett"/>
      <w:b/>
      <w:i w:val="0"/>
      <w:sz w:val="22"/>
      <w:szCs w:val="22"/>
    </w:rPr>
  </w:style>
  <w:style w:type="character" w:customStyle="1" w:styleId="WW8Num152z0">
    <w:name w:val="WW8Num152z0"/>
    <w:rsid w:val="009E49D4"/>
    <w:rPr>
      <w:rFonts w:ascii="Courier New" w:hAnsi="Courier New" w:cs="Courier New"/>
    </w:rPr>
  </w:style>
  <w:style w:type="character" w:customStyle="1" w:styleId="WW8Num152z2">
    <w:name w:val="WW8Num152z2"/>
    <w:rsid w:val="009E49D4"/>
    <w:rPr>
      <w:rFonts w:ascii="Wingdings" w:hAnsi="Wingdings"/>
    </w:rPr>
  </w:style>
  <w:style w:type="character" w:customStyle="1" w:styleId="WW8Num152z3">
    <w:name w:val="WW8Num152z3"/>
    <w:rsid w:val="009E49D4"/>
    <w:rPr>
      <w:rFonts w:ascii="Symbol" w:hAnsi="Symbol"/>
    </w:rPr>
  </w:style>
  <w:style w:type="character" w:customStyle="1" w:styleId="WW8Num153z0">
    <w:name w:val="WW8Num153z0"/>
    <w:rsid w:val="009E49D4"/>
    <w:rPr>
      <w:b w:val="0"/>
    </w:rPr>
  </w:style>
  <w:style w:type="character" w:customStyle="1" w:styleId="WW8Num154z0">
    <w:name w:val="WW8Num154z0"/>
    <w:rsid w:val="009E49D4"/>
    <w:rPr>
      <w:rFonts w:ascii="Wingdings" w:hAnsi="Wingdings"/>
    </w:rPr>
  </w:style>
  <w:style w:type="character" w:customStyle="1" w:styleId="WW8Num154z1">
    <w:name w:val="WW8Num154z1"/>
    <w:rsid w:val="009E49D4"/>
    <w:rPr>
      <w:rFonts w:ascii="Courier New" w:hAnsi="Courier New" w:cs="Courier New"/>
    </w:rPr>
  </w:style>
  <w:style w:type="character" w:customStyle="1" w:styleId="WW8Num154z3">
    <w:name w:val="WW8Num154z3"/>
    <w:rsid w:val="009E49D4"/>
    <w:rPr>
      <w:rFonts w:ascii="Symbol" w:hAnsi="Symbol"/>
    </w:rPr>
  </w:style>
  <w:style w:type="character" w:customStyle="1" w:styleId="WW8Num155z0">
    <w:name w:val="WW8Num155z0"/>
    <w:rsid w:val="009E49D4"/>
    <w:rPr>
      <w:i w:val="0"/>
      <w:color w:val="auto"/>
    </w:rPr>
  </w:style>
  <w:style w:type="character" w:customStyle="1" w:styleId="WW8Num157z0">
    <w:name w:val="WW8Num157z0"/>
    <w:rsid w:val="009E49D4"/>
    <w:rPr>
      <w:b w:val="0"/>
    </w:rPr>
  </w:style>
  <w:style w:type="character" w:customStyle="1" w:styleId="WW8Num158z0">
    <w:name w:val="WW8Num158z0"/>
    <w:rsid w:val="009E49D4"/>
    <w:rPr>
      <w:i w:val="0"/>
    </w:rPr>
  </w:style>
  <w:style w:type="character" w:customStyle="1" w:styleId="WW8Num160z0">
    <w:name w:val="WW8Num160z0"/>
    <w:rsid w:val="009E49D4"/>
    <w:rPr>
      <w:rFonts w:ascii="Times New Roman" w:hAnsi="Times New Roman"/>
    </w:rPr>
  </w:style>
  <w:style w:type="character" w:customStyle="1" w:styleId="WW8Num160z1">
    <w:name w:val="WW8Num160z1"/>
    <w:rsid w:val="009E49D4"/>
    <w:rPr>
      <w:rFonts w:ascii="Courier New" w:hAnsi="Courier New" w:cs="Courier New"/>
    </w:rPr>
  </w:style>
  <w:style w:type="character" w:customStyle="1" w:styleId="WW8Num160z2">
    <w:name w:val="WW8Num160z2"/>
    <w:rsid w:val="009E49D4"/>
    <w:rPr>
      <w:rFonts w:ascii="Wingdings" w:hAnsi="Wingdings"/>
    </w:rPr>
  </w:style>
  <w:style w:type="character" w:customStyle="1" w:styleId="WW8Num160z3">
    <w:name w:val="WW8Num160z3"/>
    <w:rsid w:val="009E49D4"/>
    <w:rPr>
      <w:rFonts w:ascii="Symbol" w:hAnsi="Symbol"/>
    </w:rPr>
  </w:style>
  <w:style w:type="character" w:customStyle="1" w:styleId="WW8Num161z0">
    <w:name w:val="WW8Num161z0"/>
    <w:rsid w:val="009E49D4"/>
    <w:rPr>
      <w:rFonts w:ascii="Arial Fett" w:hAnsi="Arial Fett"/>
      <w:b/>
      <w:i w:val="0"/>
      <w:sz w:val="22"/>
      <w:szCs w:val="22"/>
    </w:rPr>
  </w:style>
  <w:style w:type="character" w:customStyle="1" w:styleId="WW8Num162z0">
    <w:name w:val="WW8Num162z0"/>
    <w:rsid w:val="009E49D4"/>
    <w:rPr>
      <w:rFonts w:ascii="Symbol" w:hAnsi="Symbol"/>
    </w:rPr>
  </w:style>
  <w:style w:type="character" w:customStyle="1" w:styleId="WW8Num162z1">
    <w:name w:val="WW8Num162z1"/>
    <w:rsid w:val="009E49D4"/>
    <w:rPr>
      <w:rFonts w:ascii="Courier New" w:hAnsi="Courier New" w:cs="Courier New"/>
    </w:rPr>
  </w:style>
  <w:style w:type="character" w:customStyle="1" w:styleId="WW8Num162z2">
    <w:name w:val="WW8Num162z2"/>
    <w:rsid w:val="009E49D4"/>
    <w:rPr>
      <w:rFonts w:ascii="Wingdings" w:hAnsi="Wingdings"/>
    </w:rPr>
  </w:style>
  <w:style w:type="character" w:customStyle="1" w:styleId="WW8Num164z0">
    <w:name w:val="WW8Num164z0"/>
    <w:rsid w:val="009E49D4"/>
    <w:rPr>
      <w:rFonts w:ascii="Symbol" w:hAnsi="Symbol"/>
      <w:color w:val="auto"/>
      <w:sz w:val="28"/>
    </w:rPr>
  </w:style>
  <w:style w:type="character" w:customStyle="1" w:styleId="WW8Num165z0">
    <w:name w:val="WW8Num165z0"/>
    <w:rsid w:val="009E49D4"/>
    <w:rPr>
      <w:rFonts w:ascii="Arial" w:hAnsi="Arial"/>
    </w:rPr>
  </w:style>
  <w:style w:type="character" w:customStyle="1" w:styleId="WW8Num166z0">
    <w:name w:val="WW8Num166z0"/>
    <w:rsid w:val="009E49D4"/>
    <w:rPr>
      <w:rFonts w:ascii="Symbol" w:hAnsi="Symbol"/>
    </w:rPr>
  </w:style>
  <w:style w:type="character" w:customStyle="1" w:styleId="WW8Num166z1">
    <w:name w:val="WW8Num166z1"/>
    <w:rsid w:val="009E49D4"/>
    <w:rPr>
      <w:rFonts w:ascii="Courier New" w:hAnsi="Courier New" w:cs="Courier New"/>
    </w:rPr>
  </w:style>
  <w:style w:type="character" w:customStyle="1" w:styleId="WW8Num166z5">
    <w:name w:val="WW8Num166z5"/>
    <w:rsid w:val="009E49D4"/>
    <w:rPr>
      <w:rFonts w:ascii="Wingdings" w:hAnsi="Wingdings"/>
    </w:rPr>
  </w:style>
  <w:style w:type="character" w:customStyle="1" w:styleId="WW8Num167z0">
    <w:name w:val="WW8Num167z0"/>
    <w:rsid w:val="009E49D4"/>
    <w:rPr>
      <w:rFonts w:ascii="Arial Fett" w:hAnsi="Arial Fett"/>
      <w:b/>
      <w:i w:val="0"/>
      <w:sz w:val="22"/>
      <w:szCs w:val="22"/>
    </w:rPr>
  </w:style>
  <w:style w:type="character" w:customStyle="1" w:styleId="WW8Num168z0">
    <w:name w:val="WW8Num168z0"/>
    <w:rsid w:val="009E49D4"/>
    <w:rPr>
      <w:rFonts w:ascii="Times New Roman" w:hAnsi="Times New Roman"/>
    </w:rPr>
  </w:style>
  <w:style w:type="character" w:customStyle="1" w:styleId="WW8Num170z0">
    <w:name w:val="WW8Num170z0"/>
    <w:rsid w:val="009E49D4"/>
    <w:rPr>
      <w:sz w:val="16"/>
    </w:rPr>
  </w:style>
  <w:style w:type="character" w:customStyle="1" w:styleId="WW8Num171z0">
    <w:name w:val="WW8Num171z0"/>
    <w:rsid w:val="009E49D4"/>
    <w:rPr>
      <w:rFonts w:ascii="Times New Roman" w:hAnsi="Times New Roman"/>
    </w:rPr>
  </w:style>
  <w:style w:type="character" w:customStyle="1" w:styleId="WW8Num171z1">
    <w:name w:val="WW8Num171z1"/>
    <w:rsid w:val="009E49D4"/>
    <w:rPr>
      <w:rFonts w:ascii="Courier New" w:hAnsi="Courier New" w:cs="Courier New"/>
    </w:rPr>
  </w:style>
  <w:style w:type="character" w:customStyle="1" w:styleId="WW8Num171z2">
    <w:name w:val="WW8Num171z2"/>
    <w:rsid w:val="009E49D4"/>
    <w:rPr>
      <w:rFonts w:ascii="Wingdings" w:hAnsi="Wingdings"/>
    </w:rPr>
  </w:style>
  <w:style w:type="character" w:customStyle="1" w:styleId="WW8Num171z3">
    <w:name w:val="WW8Num171z3"/>
    <w:rsid w:val="009E49D4"/>
    <w:rPr>
      <w:rFonts w:ascii="Symbol" w:hAnsi="Symbol"/>
    </w:rPr>
  </w:style>
  <w:style w:type="character" w:customStyle="1" w:styleId="WW8Num172z0">
    <w:name w:val="WW8Num172z0"/>
    <w:rsid w:val="009E49D4"/>
    <w:rPr>
      <w:rFonts w:ascii="Times New Roman" w:hAnsi="Times New Roman"/>
      <w:b/>
    </w:rPr>
  </w:style>
  <w:style w:type="character" w:customStyle="1" w:styleId="WW8Num172z1">
    <w:name w:val="WW8Num172z1"/>
    <w:rsid w:val="009E49D4"/>
    <w:rPr>
      <w:rFonts w:ascii="Courier New" w:hAnsi="Courier New" w:cs="Courier New"/>
    </w:rPr>
  </w:style>
  <w:style w:type="character" w:customStyle="1" w:styleId="WW8Num172z2">
    <w:name w:val="WW8Num172z2"/>
    <w:rsid w:val="009E49D4"/>
    <w:rPr>
      <w:rFonts w:ascii="Wingdings" w:hAnsi="Wingdings"/>
    </w:rPr>
  </w:style>
  <w:style w:type="character" w:customStyle="1" w:styleId="WW8Num172z3">
    <w:name w:val="WW8Num172z3"/>
    <w:rsid w:val="009E49D4"/>
    <w:rPr>
      <w:rFonts w:ascii="Symbol" w:hAnsi="Symbol"/>
    </w:rPr>
  </w:style>
  <w:style w:type="character" w:customStyle="1" w:styleId="WW8Num173z0">
    <w:name w:val="WW8Num173z0"/>
    <w:rsid w:val="009E49D4"/>
    <w:rPr>
      <w:rFonts w:ascii="Arial Fett" w:hAnsi="Arial Fett"/>
      <w:b/>
      <w:i w:val="0"/>
      <w:sz w:val="22"/>
      <w:szCs w:val="22"/>
    </w:rPr>
  </w:style>
  <w:style w:type="character" w:customStyle="1" w:styleId="WW8Num174z0">
    <w:name w:val="WW8Num174z0"/>
    <w:rsid w:val="009E49D4"/>
    <w:rPr>
      <w:rFonts w:ascii="Arial Fett" w:hAnsi="Arial Fett"/>
      <w:b/>
      <w:i w:val="0"/>
      <w:sz w:val="22"/>
      <w:szCs w:val="22"/>
    </w:rPr>
  </w:style>
  <w:style w:type="character" w:customStyle="1" w:styleId="WW8Num175z0">
    <w:name w:val="WW8Num175z0"/>
    <w:rsid w:val="009E49D4"/>
    <w:rPr>
      <w:rFonts w:ascii="Times New Roman" w:hAnsi="Times New Roman"/>
      <w:b/>
    </w:rPr>
  </w:style>
  <w:style w:type="character" w:customStyle="1" w:styleId="WW8Num175z1">
    <w:name w:val="WW8Num175z1"/>
    <w:rsid w:val="009E49D4"/>
    <w:rPr>
      <w:rFonts w:ascii="Courier New" w:hAnsi="Courier New" w:cs="Courier New"/>
    </w:rPr>
  </w:style>
  <w:style w:type="character" w:customStyle="1" w:styleId="WW8Num175z2">
    <w:name w:val="WW8Num175z2"/>
    <w:rsid w:val="009E49D4"/>
    <w:rPr>
      <w:rFonts w:ascii="Wingdings" w:hAnsi="Wingdings"/>
    </w:rPr>
  </w:style>
  <w:style w:type="character" w:customStyle="1" w:styleId="WW8Num175z3">
    <w:name w:val="WW8Num175z3"/>
    <w:rsid w:val="009E49D4"/>
    <w:rPr>
      <w:rFonts w:ascii="Symbol" w:hAnsi="Symbol"/>
    </w:rPr>
  </w:style>
  <w:style w:type="character" w:customStyle="1" w:styleId="WW8Num176z0">
    <w:name w:val="WW8Num176z0"/>
    <w:rsid w:val="009E49D4"/>
    <w:rPr>
      <w:rFonts w:ascii="Courier New" w:hAnsi="Courier New" w:cs="Courier New"/>
    </w:rPr>
  </w:style>
  <w:style w:type="character" w:customStyle="1" w:styleId="WW8Num176z2">
    <w:name w:val="WW8Num176z2"/>
    <w:rsid w:val="009E49D4"/>
    <w:rPr>
      <w:rFonts w:ascii="Wingdings" w:hAnsi="Wingdings"/>
    </w:rPr>
  </w:style>
  <w:style w:type="character" w:customStyle="1" w:styleId="WW8Num176z3">
    <w:name w:val="WW8Num176z3"/>
    <w:rsid w:val="009E49D4"/>
    <w:rPr>
      <w:rFonts w:ascii="Symbol" w:hAnsi="Symbol"/>
    </w:rPr>
  </w:style>
  <w:style w:type="character" w:customStyle="1" w:styleId="WW8Num178z0">
    <w:name w:val="WW8Num178z0"/>
    <w:rsid w:val="009E49D4"/>
    <w:rPr>
      <w:rFonts w:ascii="Times New Roman" w:hAnsi="Times New Roman"/>
    </w:rPr>
  </w:style>
  <w:style w:type="character" w:customStyle="1" w:styleId="WW8Num179z0">
    <w:name w:val="WW8Num179z0"/>
    <w:rsid w:val="009E49D4"/>
    <w:rPr>
      <w:rFonts w:ascii="Arial Fett" w:hAnsi="Arial Fett"/>
      <w:b/>
      <w:i w:val="0"/>
      <w:sz w:val="22"/>
      <w:szCs w:val="22"/>
      <w:u w:val="single"/>
    </w:rPr>
  </w:style>
  <w:style w:type="character" w:customStyle="1" w:styleId="WW8Num181z0">
    <w:name w:val="WW8Num181z0"/>
    <w:rsid w:val="009E49D4"/>
    <w:rPr>
      <w:rFonts w:ascii="Times New Roman" w:hAnsi="Times New Roman"/>
    </w:rPr>
  </w:style>
  <w:style w:type="character" w:customStyle="1" w:styleId="WW8Num183z0">
    <w:name w:val="WW8Num183z0"/>
    <w:rsid w:val="009E49D4"/>
    <w:rPr>
      <w:rFonts w:ascii="Times New Roman" w:hAnsi="Times New Roman"/>
    </w:rPr>
  </w:style>
  <w:style w:type="character" w:customStyle="1" w:styleId="WW8Num184z0">
    <w:name w:val="WW8Num184z0"/>
    <w:rsid w:val="009E49D4"/>
    <w:rPr>
      <w:i w:val="0"/>
      <w:color w:val="auto"/>
    </w:rPr>
  </w:style>
  <w:style w:type="character" w:customStyle="1" w:styleId="WW8Num185z0">
    <w:name w:val="WW8Num185z0"/>
    <w:rsid w:val="009E49D4"/>
    <w:rPr>
      <w:rFonts w:ascii="Arial Fett" w:hAnsi="Arial Fett"/>
      <w:b/>
      <w:i w:val="0"/>
      <w:sz w:val="24"/>
      <w:szCs w:val="24"/>
      <w:u w:val="single"/>
    </w:rPr>
  </w:style>
  <w:style w:type="character" w:customStyle="1" w:styleId="WW8Num186z0">
    <w:name w:val="WW8Num186z0"/>
    <w:rsid w:val="009E49D4"/>
    <w:rPr>
      <w:rFonts w:ascii="Symbol" w:hAnsi="Symbol"/>
    </w:rPr>
  </w:style>
  <w:style w:type="character" w:customStyle="1" w:styleId="WW8Num187z0">
    <w:name w:val="WW8Num187z0"/>
    <w:rsid w:val="009E49D4"/>
    <w:rPr>
      <w:rFonts w:ascii="Times New Roman" w:hAnsi="Times New Roman"/>
    </w:rPr>
  </w:style>
  <w:style w:type="character" w:customStyle="1" w:styleId="WW8Num187z1">
    <w:name w:val="WW8Num187z1"/>
    <w:rsid w:val="009E49D4"/>
    <w:rPr>
      <w:rFonts w:ascii="Courier New" w:hAnsi="Courier New" w:cs="Courier New"/>
    </w:rPr>
  </w:style>
  <w:style w:type="character" w:customStyle="1" w:styleId="WW8Num187z2">
    <w:name w:val="WW8Num187z2"/>
    <w:rsid w:val="009E49D4"/>
    <w:rPr>
      <w:rFonts w:ascii="Wingdings" w:hAnsi="Wingdings"/>
    </w:rPr>
  </w:style>
  <w:style w:type="character" w:customStyle="1" w:styleId="WW8Num187z3">
    <w:name w:val="WW8Num187z3"/>
    <w:rsid w:val="009E49D4"/>
    <w:rPr>
      <w:rFonts w:ascii="Symbol" w:hAnsi="Symbol"/>
    </w:rPr>
  </w:style>
  <w:style w:type="character" w:customStyle="1" w:styleId="WW8Num188z0">
    <w:name w:val="WW8Num188z0"/>
    <w:rsid w:val="009E49D4"/>
    <w:rPr>
      <w:rFonts w:ascii="Arial" w:eastAsia="Times New Roman" w:hAnsi="Arial" w:cs="Arial"/>
    </w:rPr>
  </w:style>
  <w:style w:type="character" w:customStyle="1" w:styleId="WW8Num188z1">
    <w:name w:val="WW8Num188z1"/>
    <w:rsid w:val="009E49D4"/>
    <w:rPr>
      <w:rFonts w:ascii="Courier New" w:hAnsi="Courier New" w:cs="Courier New"/>
    </w:rPr>
  </w:style>
  <w:style w:type="character" w:customStyle="1" w:styleId="WW8Num188z2">
    <w:name w:val="WW8Num188z2"/>
    <w:rsid w:val="009E49D4"/>
    <w:rPr>
      <w:rFonts w:ascii="Wingdings" w:hAnsi="Wingdings"/>
    </w:rPr>
  </w:style>
  <w:style w:type="character" w:customStyle="1" w:styleId="WW8Num188z3">
    <w:name w:val="WW8Num188z3"/>
    <w:rsid w:val="009E49D4"/>
    <w:rPr>
      <w:rFonts w:ascii="Symbol" w:hAnsi="Symbol"/>
    </w:rPr>
  </w:style>
  <w:style w:type="character" w:customStyle="1" w:styleId="WW8Num190z0">
    <w:name w:val="WW8Num190z0"/>
    <w:rsid w:val="009E49D4"/>
    <w:rPr>
      <w:rFonts w:ascii="Times New Roman" w:hAnsi="Times New Roman"/>
      <w:b/>
    </w:rPr>
  </w:style>
  <w:style w:type="character" w:customStyle="1" w:styleId="WW8Num190z1">
    <w:name w:val="WW8Num190z1"/>
    <w:rsid w:val="009E49D4"/>
    <w:rPr>
      <w:rFonts w:ascii="Courier New" w:hAnsi="Courier New"/>
    </w:rPr>
  </w:style>
  <w:style w:type="character" w:customStyle="1" w:styleId="WW8Num190z2">
    <w:name w:val="WW8Num190z2"/>
    <w:rsid w:val="009E49D4"/>
    <w:rPr>
      <w:rFonts w:ascii="Wingdings" w:hAnsi="Wingdings"/>
    </w:rPr>
  </w:style>
  <w:style w:type="character" w:customStyle="1" w:styleId="WW8Num190z3">
    <w:name w:val="WW8Num190z3"/>
    <w:rsid w:val="009E49D4"/>
    <w:rPr>
      <w:rFonts w:ascii="Symbol" w:hAnsi="Symbol"/>
    </w:rPr>
  </w:style>
  <w:style w:type="character" w:customStyle="1" w:styleId="WW8Num191z0">
    <w:name w:val="WW8Num191z0"/>
    <w:rsid w:val="009E49D4"/>
    <w:rPr>
      <w:rFonts w:ascii="Arial Fett" w:hAnsi="Arial Fett"/>
      <w:b/>
      <w:i w:val="0"/>
      <w:sz w:val="24"/>
      <w:szCs w:val="24"/>
      <w:u w:val="single"/>
    </w:rPr>
  </w:style>
  <w:style w:type="character" w:customStyle="1" w:styleId="WW8Num193z0">
    <w:name w:val="WW8Num193z0"/>
    <w:rsid w:val="009E49D4"/>
    <w:rPr>
      <w:rFonts w:ascii="Times New Roman" w:hAnsi="Times New Roman"/>
      <w:b/>
    </w:rPr>
  </w:style>
  <w:style w:type="character" w:customStyle="1" w:styleId="WW8Num193z1">
    <w:name w:val="WW8Num193z1"/>
    <w:rsid w:val="009E49D4"/>
    <w:rPr>
      <w:rFonts w:ascii="Courier New" w:hAnsi="Courier New" w:cs="Courier New"/>
    </w:rPr>
  </w:style>
  <w:style w:type="character" w:customStyle="1" w:styleId="WW8Num193z2">
    <w:name w:val="WW8Num193z2"/>
    <w:rsid w:val="009E49D4"/>
    <w:rPr>
      <w:rFonts w:ascii="Wingdings" w:hAnsi="Wingdings"/>
    </w:rPr>
  </w:style>
  <w:style w:type="character" w:customStyle="1" w:styleId="WW8Num193z3">
    <w:name w:val="WW8Num193z3"/>
    <w:rsid w:val="009E49D4"/>
    <w:rPr>
      <w:rFonts w:ascii="Symbol" w:hAnsi="Symbol"/>
    </w:rPr>
  </w:style>
  <w:style w:type="character" w:customStyle="1" w:styleId="WW8Num195z0">
    <w:name w:val="WW8Num195z0"/>
    <w:rsid w:val="009E49D4"/>
    <w:rPr>
      <w:rFonts w:ascii="Symbol" w:hAnsi="Symbol"/>
    </w:rPr>
  </w:style>
  <w:style w:type="character" w:customStyle="1" w:styleId="WW8Num195z1">
    <w:name w:val="WW8Num195z1"/>
    <w:rsid w:val="009E49D4"/>
    <w:rPr>
      <w:rFonts w:ascii="Courier New" w:hAnsi="Courier New" w:cs="Courier New"/>
    </w:rPr>
  </w:style>
  <w:style w:type="character" w:customStyle="1" w:styleId="WW8Num195z2">
    <w:name w:val="WW8Num195z2"/>
    <w:rsid w:val="009E49D4"/>
    <w:rPr>
      <w:rFonts w:ascii="Wingdings" w:hAnsi="Wingdings"/>
    </w:rPr>
  </w:style>
  <w:style w:type="character" w:customStyle="1" w:styleId="WW8Num199z0">
    <w:name w:val="WW8Num199z0"/>
    <w:rsid w:val="009E49D4"/>
    <w:rPr>
      <w:rFonts w:ascii="Times New Roman" w:hAnsi="Times New Roman"/>
    </w:rPr>
  </w:style>
  <w:style w:type="character" w:customStyle="1" w:styleId="WW8Num201z0">
    <w:name w:val="WW8Num201z0"/>
    <w:rsid w:val="009E49D4"/>
    <w:rPr>
      <w:rFonts w:ascii="Symbol" w:hAnsi="Symbol"/>
    </w:rPr>
  </w:style>
  <w:style w:type="character" w:customStyle="1" w:styleId="WW8Num201z1">
    <w:name w:val="WW8Num201z1"/>
    <w:rsid w:val="009E49D4"/>
    <w:rPr>
      <w:rFonts w:ascii="Courier New" w:hAnsi="Courier New" w:cs="Courier New"/>
    </w:rPr>
  </w:style>
  <w:style w:type="character" w:customStyle="1" w:styleId="WW8Num201z2">
    <w:name w:val="WW8Num201z2"/>
    <w:rsid w:val="009E49D4"/>
    <w:rPr>
      <w:rFonts w:ascii="Wingdings" w:hAnsi="Wingdings"/>
    </w:rPr>
  </w:style>
  <w:style w:type="character" w:customStyle="1" w:styleId="WW8Num202z0">
    <w:name w:val="WW8Num202z0"/>
    <w:rsid w:val="009E49D4"/>
    <w:rPr>
      <w:i w:val="0"/>
    </w:rPr>
  </w:style>
  <w:style w:type="character" w:customStyle="1" w:styleId="WW8Num204z0">
    <w:name w:val="WW8Num204z0"/>
    <w:rsid w:val="009E49D4"/>
    <w:rPr>
      <w:rFonts w:ascii="Symbol" w:hAnsi="Symbol"/>
    </w:rPr>
  </w:style>
  <w:style w:type="character" w:customStyle="1" w:styleId="WW8Num204z1">
    <w:name w:val="WW8Num204z1"/>
    <w:rsid w:val="009E49D4"/>
    <w:rPr>
      <w:rFonts w:ascii="Times New Roman" w:hAnsi="Times New Roman"/>
      <w:b/>
    </w:rPr>
  </w:style>
  <w:style w:type="character" w:customStyle="1" w:styleId="WW8Num204z2">
    <w:name w:val="WW8Num204z2"/>
    <w:rsid w:val="009E49D4"/>
    <w:rPr>
      <w:rFonts w:ascii="Wingdings" w:hAnsi="Wingdings"/>
    </w:rPr>
  </w:style>
  <w:style w:type="character" w:customStyle="1" w:styleId="WW8Num204z4">
    <w:name w:val="WW8Num204z4"/>
    <w:rsid w:val="009E49D4"/>
    <w:rPr>
      <w:rFonts w:ascii="Courier New" w:hAnsi="Courier New" w:cs="Courier New"/>
    </w:rPr>
  </w:style>
  <w:style w:type="character" w:customStyle="1" w:styleId="WW8Num205z0">
    <w:name w:val="WW8Num205z0"/>
    <w:rsid w:val="009E49D4"/>
    <w:rPr>
      <w:rFonts w:ascii="Arial Fett" w:hAnsi="Arial Fett"/>
      <w:b/>
      <w:i w:val="0"/>
      <w:sz w:val="22"/>
      <w:szCs w:val="22"/>
    </w:rPr>
  </w:style>
  <w:style w:type="character" w:customStyle="1" w:styleId="WW8Num206z0">
    <w:name w:val="WW8Num206z0"/>
    <w:rsid w:val="009E49D4"/>
    <w:rPr>
      <w:rFonts w:ascii="Symbol" w:hAnsi="Symbol"/>
    </w:rPr>
  </w:style>
  <w:style w:type="character" w:customStyle="1" w:styleId="WW8Num206z1">
    <w:name w:val="WW8Num206z1"/>
    <w:rsid w:val="009E49D4"/>
    <w:rPr>
      <w:rFonts w:ascii="Courier New" w:hAnsi="Courier New" w:cs="Courier New"/>
    </w:rPr>
  </w:style>
  <w:style w:type="character" w:customStyle="1" w:styleId="WW8Num206z2">
    <w:name w:val="WW8Num206z2"/>
    <w:rsid w:val="009E49D4"/>
    <w:rPr>
      <w:rFonts w:ascii="Wingdings" w:hAnsi="Wingdings"/>
    </w:rPr>
  </w:style>
  <w:style w:type="character" w:customStyle="1" w:styleId="WW8Num207z0">
    <w:name w:val="WW8Num207z0"/>
    <w:rsid w:val="009E49D4"/>
    <w:rPr>
      <w:i w:val="0"/>
      <w:color w:val="auto"/>
    </w:rPr>
  </w:style>
  <w:style w:type="character" w:customStyle="1" w:styleId="WW8Num208z0">
    <w:name w:val="WW8Num208z0"/>
    <w:rsid w:val="009E49D4"/>
    <w:rPr>
      <w:rFonts w:ascii="Symbol" w:hAnsi="Symbol"/>
    </w:rPr>
  </w:style>
  <w:style w:type="character" w:customStyle="1" w:styleId="WW8Num209z0">
    <w:name w:val="WW8Num209z0"/>
    <w:rsid w:val="009E49D4"/>
    <w:rPr>
      <w:i w:val="0"/>
      <w:color w:val="auto"/>
    </w:rPr>
  </w:style>
  <w:style w:type="character" w:customStyle="1" w:styleId="WW8Num210z0">
    <w:name w:val="WW8Num210z0"/>
    <w:rsid w:val="009E49D4"/>
    <w:rPr>
      <w:rFonts w:ascii="Symbol" w:hAnsi="Symbol"/>
      <w:b/>
      <w:sz w:val="20"/>
      <w:szCs w:val="20"/>
    </w:rPr>
  </w:style>
  <w:style w:type="character" w:customStyle="1" w:styleId="WW8Num210z1">
    <w:name w:val="WW8Num210z1"/>
    <w:rsid w:val="009E49D4"/>
    <w:rPr>
      <w:rFonts w:ascii="Courier New" w:hAnsi="Courier New" w:cs="Courier New"/>
    </w:rPr>
  </w:style>
  <w:style w:type="character" w:customStyle="1" w:styleId="WW8Num210z2">
    <w:name w:val="WW8Num210z2"/>
    <w:rsid w:val="009E49D4"/>
    <w:rPr>
      <w:rFonts w:ascii="Wingdings" w:hAnsi="Wingdings"/>
    </w:rPr>
  </w:style>
  <w:style w:type="character" w:customStyle="1" w:styleId="WW8Num210z3">
    <w:name w:val="WW8Num210z3"/>
    <w:rsid w:val="009E49D4"/>
    <w:rPr>
      <w:rFonts w:ascii="Symbol" w:hAnsi="Symbol"/>
    </w:rPr>
  </w:style>
  <w:style w:type="character" w:customStyle="1" w:styleId="WW8Num212z0">
    <w:name w:val="WW8Num212z0"/>
    <w:rsid w:val="009E49D4"/>
    <w:rPr>
      <w:rFonts w:ascii="Arial Fett" w:hAnsi="Arial Fett"/>
      <w:b/>
      <w:i w:val="0"/>
      <w:sz w:val="22"/>
      <w:szCs w:val="22"/>
    </w:rPr>
  </w:style>
  <w:style w:type="character" w:customStyle="1" w:styleId="WW8Num212z1">
    <w:name w:val="WW8Num212z1"/>
    <w:rsid w:val="009E49D4"/>
    <w:rPr>
      <w:u w:val="none"/>
    </w:rPr>
  </w:style>
  <w:style w:type="character" w:customStyle="1" w:styleId="WW8Num213z0">
    <w:name w:val="WW8Num213z0"/>
    <w:rsid w:val="009E49D4"/>
    <w:rPr>
      <w:rFonts w:ascii="Times New Roman" w:hAnsi="Times New Roman"/>
    </w:rPr>
  </w:style>
  <w:style w:type="character" w:customStyle="1" w:styleId="WW8Num214z0">
    <w:name w:val="WW8Num214z0"/>
    <w:rsid w:val="009E49D4"/>
    <w:rPr>
      <w:rFonts w:ascii="Times New Roman" w:hAnsi="Times New Roman"/>
    </w:rPr>
  </w:style>
  <w:style w:type="character" w:customStyle="1" w:styleId="WW8Num215z0">
    <w:name w:val="WW8Num215z0"/>
    <w:rsid w:val="009E49D4"/>
    <w:rPr>
      <w:rFonts w:ascii="Times New Roman" w:hAnsi="Times New Roman"/>
      <w:b/>
    </w:rPr>
  </w:style>
  <w:style w:type="character" w:customStyle="1" w:styleId="WW8Num215z1">
    <w:name w:val="WW8Num215z1"/>
    <w:rsid w:val="009E49D4"/>
    <w:rPr>
      <w:rFonts w:ascii="Courier New" w:hAnsi="Courier New" w:cs="Courier New"/>
    </w:rPr>
  </w:style>
  <w:style w:type="character" w:customStyle="1" w:styleId="WW8Num215z2">
    <w:name w:val="WW8Num215z2"/>
    <w:rsid w:val="009E49D4"/>
    <w:rPr>
      <w:rFonts w:ascii="Wingdings" w:hAnsi="Wingdings"/>
    </w:rPr>
  </w:style>
  <w:style w:type="character" w:customStyle="1" w:styleId="WW8Num215z3">
    <w:name w:val="WW8Num215z3"/>
    <w:rsid w:val="009E49D4"/>
    <w:rPr>
      <w:rFonts w:ascii="Symbol" w:hAnsi="Symbol"/>
    </w:rPr>
  </w:style>
  <w:style w:type="character" w:customStyle="1" w:styleId="WW8Num216z0">
    <w:name w:val="WW8Num216z0"/>
    <w:rsid w:val="009E49D4"/>
    <w:rPr>
      <w:rFonts w:ascii="Symbol" w:hAnsi="Symbol"/>
    </w:rPr>
  </w:style>
  <w:style w:type="character" w:customStyle="1" w:styleId="WW8Num216z1">
    <w:name w:val="WW8Num216z1"/>
    <w:rsid w:val="009E49D4"/>
    <w:rPr>
      <w:rFonts w:ascii="Courier New" w:hAnsi="Courier New" w:cs="Courier New"/>
    </w:rPr>
  </w:style>
  <w:style w:type="character" w:customStyle="1" w:styleId="WW8Num216z2">
    <w:name w:val="WW8Num216z2"/>
    <w:rsid w:val="009E49D4"/>
    <w:rPr>
      <w:rFonts w:ascii="Wingdings" w:hAnsi="Wingdings"/>
    </w:rPr>
  </w:style>
  <w:style w:type="character" w:customStyle="1" w:styleId="WW8Num218z0">
    <w:name w:val="WW8Num218z0"/>
    <w:rsid w:val="009E49D4"/>
    <w:rPr>
      <w:rFonts w:ascii="Symbol" w:hAnsi="Symbol"/>
    </w:rPr>
  </w:style>
  <w:style w:type="character" w:customStyle="1" w:styleId="WW8Num218z1">
    <w:name w:val="WW8Num218z1"/>
    <w:rsid w:val="009E49D4"/>
    <w:rPr>
      <w:rFonts w:ascii="Courier New" w:hAnsi="Courier New" w:cs="Courier New"/>
    </w:rPr>
  </w:style>
  <w:style w:type="character" w:customStyle="1" w:styleId="WW8Num218z2">
    <w:name w:val="WW8Num218z2"/>
    <w:rsid w:val="009E49D4"/>
    <w:rPr>
      <w:rFonts w:ascii="Wingdings" w:hAnsi="Wingdings"/>
    </w:rPr>
  </w:style>
  <w:style w:type="character" w:customStyle="1" w:styleId="WW8Num220z0">
    <w:name w:val="WW8Num220z0"/>
    <w:rsid w:val="009E49D4"/>
    <w:rPr>
      <w:rFonts w:ascii="Arial Fett" w:hAnsi="Arial Fett"/>
      <w:b/>
      <w:i w:val="0"/>
      <w:sz w:val="22"/>
      <w:szCs w:val="22"/>
    </w:rPr>
  </w:style>
  <w:style w:type="character" w:customStyle="1" w:styleId="WW8Num221z0">
    <w:name w:val="WW8Num221z0"/>
    <w:rsid w:val="009E49D4"/>
    <w:rPr>
      <w:rFonts w:ascii="Arial Fett" w:hAnsi="Arial Fett"/>
      <w:b/>
      <w:i w:val="0"/>
      <w:sz w:val="22"/>
      <w:szCs w:val="22"/>
    </w:rPr>
  </w:style>
  <w:style w:type="character" w:customStyle="1" w:styleId="WW8Num221z1">
    <w:name w:val="WW8Num221z1"/>
    <w:rsid w:val="009E49D4"/>
    <w:rPr>
      <w:u w:val="none"/>
    </w:rPr>
  </w:style>
  <w:style w:type="character" w:customStyle="1" w:styleId="WW8Num223z0">
    <w:name w:val="WW8Num223z0"/>
    <w:rsid w:val="009E49D4"/>
    <w:rPr>
      <w:rFonts w:ascii="Times New Roman" w:hAnsi="Times New Roman"/>
      <w:b/>
    </w:rPr>
  </w:style>
  <w:style w:type="character" w:customStyle="1" w:styleId="WW8Num223z1">
    <w:name w:val="WW8Num223z1"/>
    <w:rsid w:val="009E49D4"/>
    <w:rPr>
      <w:rFonts w:ascii="Courier New" w:hAnsi="Courier New" w:cs="Courier New"/>
    </w:rPr>
  </w:style>
  <w:style w:type="character" w:customStyle="1" w:styleId="WW8Num223z2">
    <w:name w:val="WW8Num223z2"/>
    <w:rsid w:val="009E49D4"/>
    <w:rPr>
      <w:rFonts w:ascii="Wingdings" w:hAnsi="Wingdings"/>
    </w:rPr>
  </w:style>
  <w:style w:type="character" w:customStyle="1" w:styleId="WW8Num223z3">
    <w:name w:val="WW8Num223z3"/>
    <w:rsid w:val="009E49D4"/>
    <w:rPr>
      <w:rFonts w:ascii="Symbol" w:hAnsi="Symbol"/>
    </w:rPr>
  </w:style>
  <w:style w:type="character" w:customStyle="1" w:styleId="WW8Num224z0">
    <w:name w:val="WW8Num224z0"/>
    <w:rsid w:val="009E49D4"/>
    <w:rPr>
      <w:rFonts w:ascii="Symbol" w:hAnsi="Symbol"/>
    </w:rPr>
  </w:style>
  <w:style w:type="character" w:customStyle="1" w:styleId="WW8Num226z0">
    <w:name w:val="WW8Num226z0"/>
    <w:rsid w:val="009E49D4"/>
    <w:rPr>
      <w:rFonts w:ascii="Times New Roman" w:hAnsi="Times New Roman"/>
    </w:rPr>
  </w:style>
  <w:style w:type="character" w:customStyle="1" w:styleId="WW8Num227z0">
    <w:name w:val="WW8Num227z0"/>
    <w:rsid w:val="009E49D4"/>
    <w:rPr>
      <w:rFonts w:ascii="Symbol" w:hAnsi="Symbol"/>
    </w:rPr>
  </w:style>
  <w:style w:type="character" w:customStyle="1" w:styleId="WW8Num227z2">
    <w:name w:val="WW8Num227z2"/>
    <w:rsid w:val="009E49D4"/>
    <w:rPr>
      <w:rFonts w:ascii="Wingdings" w:hAnsi="Wingdings"/>
    </w:rPr>
  </w:style>
  <w:style w:type="character" w:customStyle="1" w:styleId="WW8Num227z4">
    <w:name w:val="WW8Num227z4"/>
    <w:rsid w:val="009E49D4"/>
    <w:rPr>
      <w:rFonts w:ascii="Courier New" w:hAnsi="Courier New" w:cs="Courier New"/>
    </w:rPr>
  </w:style>
  <w:style w:type="character" w:customStyle="1" w:styleId="WW8Num228z0">
    <w:name w:val="WW8Num228z0"/>
    <w:rsid w:val="009E49D4"/>
    <w:rPr>
      <w:rFonts w:ascii="Courier New" w:hAnsi="Courier New" w:cs="Courier New"/>
    </w:rPr>
  </w:style>
  <w:style w:type="character" w:customStyle="1" w:styleId="WW8Num228z2">
    <w:name w:val="WW8Num228z2"/>
    <w:rsid w:val="009E49D4"/>
    <w:rPr>
      <w:rFonts w:ascii="Wingdings" w:hAnsi="Wingdings"/>
    </w:rPr>
  </w:style>
  <w:style w:type="character" w:customStyle="1" w:styleId="WW8Num228z3">
    <w:name w:val="WW8Num228z3"/>
    <w:rsid w:val="009E49D4"/>
    <w:rPr>
      <w:rFonts w:ascii="Symbol" w:hAnsi="Symbol"/>
    </w:rPr>
  </w:style>
  <w:style w:type="character" w:customStyle="1" w:styleId="WW8Num229z0">
    <w:name w:val="WW8Num229z0"/>
    <w:rsid w:val="009E49D4"/>
    <w:rPr>
      <w:rFonts w:ascii="Arial Fett" w:hAnsi="Arial Fett"/>
      <w:b/>
      <w:i w:val="0"/>
      <w:sz w:val="22"/>
      <w:szCs w:val="22"/>
    </w:rPr>
  </w:style>
  <w:style w:type="character" w:customStyle="1" w:styleId="WW8Num229z1">
    <w:name w:val="WW8Num229z1"/>
    <w:rsid w:val="009E49D4"/>
    <w:rPr>
      <w:u w:val="none"/>
    </w:rPr>
  </w:style>
  <w:style w:type="character" w:customStyle="1" w:styleId="WW8Num230z0">
    <w:name w:val="WW8Num230z0"/>
    <w:rsid w:val="009E49D4"/>
    <w:rPr>
      <w:u w:val="single"/>
    </w:rPr>
  </w:style>
  <w:style w:type="character" w:customStyle="1" w:styleId="WW8Num231z0">
    <w:name w:val="WW8Num231z0"/>
    <w:rsid w:val="009E49D4"/>
    <w:rPr>
      <w:rFonts w:ascii="Times New Roman" w:hAnsi="Times New Roman"/>
    </w:rPr>
  </w:style>
  <w:style w:type="character" w:customStyle="1" w:styleId="WW8Num231z1">
    <w:name w:val="WW8Num231z1"/>
    <w:rsid w:val="009E49D4"/>
    <w:rPr>
      <w:rFonts w:ascii="Courier New" w:hAnsi="Courier New" w:cs="Courier New"/>
    </w:rPr>
  </w:style>
  <w:style w:type="character" w:customStyle="1" w:styleId="WW8Num231z2">
    <w:name w:val="WW8Num231z2"/>
    <w:rsid w:val="009E49D4"/>
    <w:rPr>
      <w:rFonts w:ascii="Wingdings" w:hAnsi="Wingdings"/>
    </w:rPr>
  </w:style>
  <w:style w:type="character" w:customStyle="1" w:styleId="WW8Num231z3">
    <w:name w:val="WW8Num231z3"/>
    <w:rsid w:val="009E49D4"/>
    <w:rPr>
      <w:rFonts w:ascii="Symbol" w:hAnsi="Symbol"/>
    </w:rPr>
  </w:style>
  <w:style w:type="character" w:customStyle="1" w:styleId="WW8Num234z0">
    <w:name w:val="WW8Num234z0"/>
    <w:rsid w:val="009E49D4"/>
    <w:rPr>
      <w:rFonts w:ascii="Courier New" w:hAnsi="Courier New" w:cs="Courier New"/>
    </w:rPr>
  </w:style>
  <w:style w:type="character" w:customStyle="1" w:styleId="WW8Num234z2">
    <w:name w:val="WW8Num234z2"/>
    <w:rsid w:val="009E49D4"/>
    <w:rPr>
      <w:rFonts w:ascii="Wingdings" w:hAnsi="Wingdings"/>
    </w:rPr>
  </w:style>
  <w:style w:type="character" w:customStyle="1" w:styleId="WW8Num234z3">
    <w:name w:val="WW8Num234z3"/>
    <w:rsid w:val="009E49D4"/>
    <w:rPr>
      <w:rFonts w:ascii="Symbol" w:hAnsi="Symbol"/>
    </w:rPr>
  </w:style>
  <w:style w:type="character" w:customStyle="1" w:styleId="WW8Num235z0">
    <w:name w:val="WW8Num235z0"/>
    <w:rsid w:val="009E49D4"/>
    <w:rPr>
      <w:sz w:val="16"/>
    </w:rPr>
  </w:style>
  <w:style w:type="character" w:customStyle="1" w:styleId="WW8Num236z0">
    <w:name w:val="WW8Num236z0"/>
    <w:rsid w:val="009E49D4"/>
    <w:rPr>
      <w:rFonts w:ascii="Symbol" w:hAnsi="Symbol"/>
    </w:rPr>
  </w:style>
  <w:style w:type="character" w:customStyle="1" w:styleId="WW8Num236z1">
    <w:name w:val="WW8Num236z1"/>
    <w:rsid w:val="009E49D4"/>
    <w:rPr>
      <w:rFonts w:ascii="Courier New" w:hAnsi="Courier New" w:cs="Courier New"/>
    </w:rPr>
  </w:style>
  <w:style w:type="character" w:customStyle="1" w:styleId="WW8Num236z2">
    <w:name w:val="WW8Num236z2"/>
    <w:rsid w:val="009E49D4"/>
    <w:rPr>
      <w:rFonts w:ascii="Wingdings" w:hAnsi="Wingdings"/>
    </w:rPr>
  </w:style>
  <w:style w:type="character" w:customStyle="1" w:styleId="WW8Num238z0">
    <w:name w:val="WW8Num238z0"/>
    <w:rsid w:val="009E49D4"/>
    <w:rPr>
      <w:rFonts w:ascii="Arial Fett" w:hAnsi="Arial Fett"/>
      <w:b/>
      <w:i w:val="0"/>
      <w:sz w:val="22"/>
      <w:szCs w:val="22"/>
      <w:u w:val="single"/>
    </w:rPr>
  </w:style>
  <w:style w:type="character" w:customStyle="1" w:styleId="WW8Num239z0">
    <w:name w:val="WW8Num239z0"/>
    <w:rsid w:val="009E49D4"/>
    <w:rPr>
      <w:rFonts w:ascii="Arial Fett" w:hAnsi="Arial Fett"/>
      <w:b/>
      <w:i w:val="0"/>
      <w:sz w:val="22"/>
      <w:szCs w:val="22"/>
    </w:rPr>
  </w:style>
  <w:style w:type="character" w:customStyle="1" w:styleId="WW8Num241z0">
    <w:name w:val="WW8Num241z0"/>
    <w:rsid w:val="009E49D4"/>
    <w:rPr>
      <w:rFonts w:ascii="Wingdings" w:hAnsi="Wingdings"/>
    </w:rPr>
  </w:style>
  <w:style w:type="character" w:customStyle="1" w:styleId="WW8Num241z1">
    <w:name w:val="WW8Num241z1"/>
    <w:rsid w:val="009E49D4"/>
    <w:rPr>
      <w:rFonts w:ascii="Courier New" w:hAnsi="Courier New" w:cs="Courier New"/>
    </w:rPr>
  </w:style>
  <w:style w:type="character" w:customStyle="1" w:styleId="WW8Num241z3">
    <w:name w:val="WW8Num241z3"/>
    <w:rsid w:val="009E49D4"/>
    <w:rPr>
      <w:rFonts w:ascii="Symbol" w:hAnsi="Symbol"/>
    </w:rPr>
  </w:style>
  <w:style w:type="character" w:customStyle="1" w:styleId="WW8Num242z0">
    <w:name w:val="WW8Num242z0"/>
    <w:rsid w:val="009E49D4"/>
    <w:rPr>
      <w:rFonts w:ascii="Symbol" w:hAnsi="Symbol"/>
    </w:rPr>
  </w:style>
  <w:style w:type="character" w:customStyle="1" w:styleId="WW8Num242z1">
    <w:name w:val="WW8Num242z1"/>
    <w:rsid w:val="009E49D4"/>
    <w:rPr>
      <w:rFonts w:ascii="Courier New" w:hAnsi="Courier New" w:cs="Courier New"/>
    </w:rPr>
  </w:style>
  <w:style w:type="character" w:customStyle="1" w:styleId="WW8Num242z2">
    <w:name w:val="WW8Num242z2"/>
    <w:rsid w:val="009E49D4"/>
    <w:rPr>
      <w:rFonts w:ascii="Wingdings" w:hAnsi="Wingdings"/>
    </w:rPr>
  </w:style>
  <w:style w:type="character" w:customStyle="1" w:styleId="WW8Num243z0">
    <w:name w:val="WW8Num243z0"/>
    <w:rsid w:val="009E49D4"/>
    <w:rPr>
      <w:rFonts w:ascii="Arial" w:hAnsi="Arial"/>
      <w:b w:val="0"/>
      <w:i w:val="0"/>
      <w:sz w:val="22"/>
    </w:rPr>
  </w:style>
  <w:style w:type="character" w:customStyle="1" w:styleId="WW8Num243z1">
    <w:name w:val="WW8Num243z1"/>
    <w:rsid w:val="009E49D4"/>
    <w:rPr>
      <w:rFonts w:ascii="Courier New" w:hAnsi="Courier New"/>
    </w:rPr>
  </w:style>
  <w:style w:type="character" w:customStyle="1" w:styleId="WW8Num243z2">
    <w:name w:val="WW8Num243z2"/>
    <w:rsid w:val="009E49D4"/>
    <w:rPr>
      <w:rFonts w:ascii="Wingdings" w:hAnsi="Wingdings"/>
    </w:rPr>
  </w:style>
  <w:style w:type="character" w:customStyle="1" w:styleId="WW8Num243z3">
    <w:name w:val="WW8Num243z3"/>
    <w:rsid w:val="009E49D4"/>
    <w:rPr>
      <w:rFonts w:ascii="Symbol" w:hAnsi="Symbol"/>
    </w:rPr>
  </w:style>
  <w:style w:type="character" w:customStyle="1" w:styleId="WW8Num244z0">
    <w:name w:val="WW8Num244z0"/>
    <w:rsid w:val="009E49D4"/>
    <w:rPr>
      <w:strike w:val="0"/>
      <w:dstrike w:val="0"/>
      <w:color w:val="auto"/>
      <w:u w:val="none"/>
    </w:rPr>
  </w:style>
  <w:style w:type="character" w:customStyle="1" w:styleId="WW8Num246z0">
    <w:name w:val="WW8Num246z0"/>
    <w:rsid w:val="009E49D4"/>
    <w:rPr>
      <w:i w:val="0"/>
      <w:color w:val="auto"/>
    </w:rPr>
  </w:style>
  <w:style w:type="character" w:customStyle="1" w:styleId="WW8Num249z0">
    <w:name w:val="WW8Num249z0"/>
    <w:rsid w:val="009E49D4"/>
    <w:rPr>
      <w:rFonts w:ascii="Arial Fett" w:hAnsi="Arial Fett"/>
      <w:b/>
      <w:i w:val="0"/>
      <w:sz w:val="24"/>
      <w:szCs w:val="24"/>
      <w:u w:val="single"/>
    </w:rPr>
  </w:style>
  <w:style w:type="character" w:customStyle="1" w:styleId="WW8Num251z0">
    <w:name w:val="WW8Num251z0"/>
    <w:rsid w:val="009E49D4"/>
    <w:rPr>
      <w:rFonts w:ascii="Times New Roman" w:hAnsi="Times New Roman"/>
    </w:rPr>
  </w:style>
  <w:style w:type="character" w:customStyle="1" w:styleId="WW8Num252z0">
    <w:name w:val="WW8Num252z0"/>
    <w:rsid w:val="009E49D4"/>
    <w:rPr>
      <w:i w:val="0"/>
      <w:color w:val="auto"/>
    </w:rPr>
  </w:style>
  <w:style w:type="character" w:customStyle="1" w:styleId="WW8Num255z0">
    <w:name w:val="WW8Num255z0"/>
    <w:rsid w:val="009E49D4"/>
    <w:rPr>
      <w:rFonts w:ascii="Arial Fett" w:hAnsi="Arial Fett"/>
      <w:b/>
      <w:i w:val="0"/>
      <w:sz w:val="22"/>
      <w:szCs w:val="22"/>
      <w:u w:val="single"/>
    </w:rPr>
  </w:style>
  <w:style w:type="character" w:customStyle="1" w:styleId="WW8Num256z0">
    <w:name w:val="WW8Num256z0"/>
    <w:rsid w:val="009E49D4"/>
    <w:rPr>
      <w:rFonts w:ascii="Symbol" w:hAnsi="Symbol"/>
    </w:rPr>
  </w:style>
  <w:style w:type="character" w:customStyle="1" w:styleId="WW8Num256z1">
    <w:name w:val="WW8Num256z1"/>
    <w:rsid w:val="009E49D4"/>
    <w:rPr>
      <w:rFonts w:ascii="Courier New" w:hAnsi="Courier New" w:cs="Courier New"/>
    </w:rPr>
  </w:style>
  <w:style w:type="character" w:customStyle="1" w:styleId="WW8Num256z2">
    <w:name w:val="WW8Num256z2"/>
    <w:rsid w:val="009E49D4"/>
    <w:rPr>
      <w:rFonts w:ascii="Wingdings" w:hAnsi="Wingdings"/>
    </w:rPr>
  </w:style>
  <w:style w:type="character" w:customStyle="1" w:styleId="WW8Num258z0">
    <w:name w:val="WW8Num258z0"/>
    <w:rsid w:val="009E49D4"/>
    <w:rPr>
      <w:rFonts w:ascii="Symbol" w:hAnsi="Symbol"/>
    </w:rPr>
  </w:style>
  <w:style w:type="character" w:customStyle="1" w:styleId="WW8Num259z0">
    <w:name w:val="WW8Num259z0"/>
    <w:rsid w:val="009E49D4"/>
    <w:rPr>
      <w:rFonts w:ascii="Courier New" w:hAnsi="Courier New" w:cs="Courier New"/>
    </w:rPr>
  </w:style>
  <w:style w:type="character" w:customStyle="1" w:styleId="WW8Num259z2">
    <w:name w:val="WW8Num259z2"/>
    <w:rsid w:val="009E49D4"/>
    <w:rPr>
      <w:rFonts w:ascii="Wingdings" w:hAnsi="Wingdings"/>
    </w:rPr>
  </w:style>
  <w:style w:type="character" w:customStyle="1" w:styleId="WW8Num259z3">
    <w:name w:val="WW8Num259z3"/>
    <w:rsid w:val="009E49D4"/>
    <w:rPr>
      <w:rFonts w:ascii="Symbol" w:hAnsi="Symbol"/>
    </w:rPr>
  </w:style>
  <w:style w:type="character" w:customStyle="1" w:styleId="WW8Num260z0">
    <w:name w:val="WW8Num260z0"/>
    <w:rsid w:val="009E49D4"/>
    <w:rPr>
      <w:rFonts w:ascii="Times New Roman" w:hAnsi="Times New Roman"/>
      <w:b/>
    </w:rPr>
  </w:style>
  <w:style w:type="character" w:customStyle="1" w:styleId="WW8Num260z1">
    <w:name w:val="WW8Num260z1"/>
    <w:rsid w:val="009E49D4"/>
    <w:rPr>
      <w:rFonts w:ascii="Courier New" w:hAnsi="Courier New" w:cs="Courier New"/>
    </w:rPr>
  </w:style>
  <w:style w:type="character" w:customStyle="1" w:styleId="WW8Num260z2">
    <w:name w:val="WW8Num260z2"/>
    <w:rsid w:val="009E49D4"/>
    <w:rPr>
      <w:rFonts w:ascii="Wingdings" w:hAnsi="Wingdings"/>
    </w:rPr>
  </w:style>
  <w:style w:type="character" w:customStyle="1" w:styleId="WW8Num260z3">
    <w:name w:val="WW8Num260z3"/>
    <w:rsid w:val="009E49D4"/>
    <w:rPr>
      <w:rFonts w:ascii="Symbol" w:hAnsi="Symbol"/>
    </w:rPr>
  </w:style>
  <w:style w:type="character" w:customStyle="1" w:styleId="WW8Num261z0">
    <w:name w:val="WW8Num261z0"/>
    <w:rsid w:val="009E49D4"/>
    <w:rPr>
      <w:rFonts w:ascii="Arial" w:hAnsi="Arial"/>
      <w:b w:val="0"/>
      <w:i w:val="0"/>
      <w:sz w:val="22"/>
    </w:rPr>
  </w:style>
  <w:style w:type="character" w:customStyle="1" w:styleId="WW8Num262z0">
    <w:name w:val="WW8Num262z0"/>
    <w:rsid w:val="009E49D4"/>
    <w:rPr>
      <w:rFonts w:ascii="Symbol" w:hAnsi="Symbol"/>
    </w:rPr>
  </w:style>
  <w:style w:type="character" w:customStyle="1" w:styleId="WW8Num263z0">
    <w:name w:val="WW8Num263z0"/>
    <w:rsid w:val="009E49D4"/>
    <w:rPr>
      <w:rFonts w:ascii="Symbol" w:hAnsi="Symbol"/>
    </w:rPr>
  </w:style>
  <w:style w:type="character" w:customStyle="1" w:styleId="WW8Num263z1">
    <w:name w:val="WW8Num263z1"/>
    <w:rsid w:val="009E49D4"/>
    <w:rPr>
      <w:rFonts w:ascii="Courier New" w:hAnsi="Courier New" w:cs="Courier New"/>
    </w:rPr>
  </w:style>
  <w:style w:type="character" w:customStyle="1" w:styleId="WW8Num263z2">
    <w:name w:val="WW8Num263z2"/>
    <w:rsid w:val="009E49D4"/>
    <w:rPr>
      <w:rFonts w:ascii="Wingdings" w:hAnsi="Wingdings"/>
    </w:rPr>
  </w:style>
  <w:style w:type="character" w:customStyle="1" w:styleId="WW8Num264z0">
    <w:name w:val="WW8Num264z0"/>
    <w:rsid w:val="009E49D4"/>
    <w:rPr>
      <w:rFonts w:ascii="Courier New" w:hAnsi="Courier New" w:cs="Courier New"/>
    </w:rPr>
  </w:style>
  <w:style w:type="character" w:customStyle="1" w:styleId="WW8Num264z2">
    <w:name w:val="WW8Num264z2"/>
    <w:rsid w:val="009E49D4"/>
    <w:rPr>
      <w:rFonts w:ascii="Wingdings" w:hAnsi="Wingdings"/>
    </w:rPr>
  </w:style>
  <w:style w:type="character" w:customStyle="1" w:styleId="WW8Num264z3">
    <w:name w:val="WW8Num264z3"/>
    <w:rsid w:val="009E49D4"/>
    <w:rPr>
      <w:rFonts w:ascii="Symbol" w:hAnsi="Symbol"/>
    </w:rPr>
  </w:style>
  <w:style w:type="character" w:customStyle="1" w:styleId="WW8Num265z0">
    <w:name w:val="WW8Num265z0"/>
    <w:rsid w:val="009E49D4"/>
    <w:rPr>
      <w:rFonts w:ascii="Symbol" w:hAnsi="Symbol"/>
    </w:rPr>
  </w:style>
  <w:style w:type="character" w:customStyle="1" w:styleId="WW8Num265z1">
    <w:name w:val="WW8Num265z1"/>
    <w:rsid w:val="009E49D4"/>
    <w:rPr>
      <w:rFonts w:ascii="Courier New" w:hAnsi="Courier New" w:cs="Courier New"/>
    </w:rPr>
  </w:style>
  <w:style w:type="character" w:customStyle="1" w:styleId="WW8Num265z2">
    <w:name w:val="WW8Num265z2"/>
    <w:rsid w:val="009E49D4"/>
    <w:rPr>
      <w:rFonts w:ascii="Wingdings" w:hAnsi="Wingdings"/>
    </w:rPr>
  </w:style>
  <w:style w:type="character" w:customStyle="1" w:styleId="WW8Num266z0">
    <w:name w:val="WW8Num266z0"/>
    <w:rsid w:val="009E49D4"/>
    <w:rPr>
      <w:i w:val="0"/>
      <w:color w:val="auto"/>
    </w:rPr>
  </w:style>
  <w:style w:type="character" w:customStyle="1" w:styleId="WW8Num267z0">
    <w:name w:val="WW8Num267z0"/>
    <w:rsid w:val="009E49D4"/>
    <w:rPr>
      <w:b w:val="0"/>
    </w:rPr>
  </w:style>
  <w:style w:type="character" w:customStyle="1" w:styleId="WW8Num268z0">
    <w:name w:val="WW8Num268z0"/>
    <w:rsid w:val="009E49D4"/>
    <w:rPr>
      <w:rFonts w:ascii="Symbol" w:hAnsi="Symbol"/>
    </w:rPr>
  </w:style>
  <w:style w:type="character" w:customStyle="1" w:styleId="WW8Num268z1">
    <w:name w:val="WW8Num268z1"/>
    <w:rsid w:val="009E49D4"/>
    <w:rPr>
      <w:rFonts w:ascii="Times New Roman" w:eastAsia="Times New Roman" w:hAnsi="Times New Roman" w:cs="Times New Roman"/>
    </w:rPr>
  </w:style>
  <w:style w:type="character" w:customStyle="1" w:styleId="WW8Num268z2">
    <w:name w:val="WW8Num268z2"/>
    <w:rsid w:val="009E49D4"/>
    <w:rPr>
      <w:rFonts w:ascii="Wingdings" w:hAnsi="Wingdings"/>
    </w:rPr>
  </w:style>
  <w:style w:type="character" w:customStyle="1" w:styleId="WW8Num268z4">
    <w:name w:val="WW8Num268z4"/>
    <w:rsid w:val="009E49D4"/>
    <w:rPr>
      <w:rFonts w:ascii="Courier New" w:hAnsi="Courier New" w:cs="Courier New"/>
    </w:rPr>
  </w:style>
  <w:style w:type="character" w:customStyle="1" w:styleId="WW8Num269z0">
    <w:name w:val="WW8Num269z0"/>
    <w:rsid w:val="009E49D4"/>
    <w:rPr>
      <w:rFonts w:ascii="Times New Roman" w:hAnsi="Times New Roman"/>
    </w:rPr>
  </w:style>
  <w:style w:type="character" w:customStyle="1" w:styleId="WW8Num270z0">
    <w:name w:val="WW8Num270z0"/>
    <w:rsid w:val="009E49D4"/>
    <w:rPr>
      <w:rFonts w:ascii="Symbol" w:hAnsi="Symbol"/>
    </w:rPr>
  </w:style>
  <w:style w:type="character" w:customStyle="1" w:styleId="WW8Num276z0">
    <w:name w:val="WW8Num276z0"/>
    <w:rsid w:val="009E49D4"/>
    <w:rPr>
      <w:rFonts w:ascii="Wingdings" w:hAnsi="Wingdings"/>
    </w:rPr>
  </w:style>
  <w:style w:type="character" w:customStyle="1" w:styleId="WW8Num276z1">
    <w:name w:val="WW8Num276z1"/>
    <w:rsid w:val="009E49D4"/>
    <w:rPr>
      <w:rFonts w:ascii="Courier New" w:hAnsi="Courier New" w:cs="Courier New"/>
    </w:rPr>
  </w:style>
  <w:style w:type="character" w:customStyle="1" w:styleId="WW8Num276z3">
    <w:name w:val="WW8Num276z3"/>
    <w:rsid w:val="009E49D4"/>
    <w:rPr>
      <w:rFonts w:ascii="Symbol" w:hAnsi="Symbol"/>
    </w:rPr>
  </w:style>
  <w:style w:type="character" w:customStyle="1" w:styleId="WW8Num278z0">
    <w:name w:val="WW8Num278z0"/>
    <w:rsid w:val="009E49D4"/>
    <w:rPr>
      <w:rFonts w:ascii="Times New Roman" w:hAnsi="Times New Roman"/>
    </w:rPr>
  </w:style>
  <w:style w:type="character" w:customStyle="1" w:styleId="WW8Num278z1">
    <w:name w:val="WW8Num278z1"/>
    <w:rsid w:val="009E49D4"/>
    <w:rPr>
      <w:rFonts w:ascii="Courier New" w:hAnsi="Courier New" w:cs="Courier New"/>
    </w:rPr>
  </w:style>
  <w:style w:type="character" w:customStyle="1" w:styleId="WW8Num278z2">
    <w:name w:val="WW8Num278z2"/>
    <w:rsid w:val="009E49D4"/>
    <w:rPr>
      <w:rFonts w:ascii="Wingdings" w:hAnsi="Wingdings"/>
    </w:rPr>
  </w:style>
  <w:style w:type="character" w:customStyle="1" w:styleId="WW8Num278z3">
    <w:name w:val="WW8Num278z3"/>
    <w:rsid w:val="009E49D4"/>
    <w:rPr>
      <w:rFonts w:ascii="Symbol" w:hAnsi="Symbol"/>
    </w:rPr>
  </w:style>
  <w:style w:type="character" w:customStyle="1" w:styleId="WW8Num279z0">
    <w:name w:val="WW8Num279z0"/>
    <w:rsid w:val="009E49D4"/>
    <w:rPr>
      <w:rFonts w:ascii="Times New Roman" w:hAnsi="Times New Roman"/>
      <w:b/>
    </w:rPr>
  </w:style>
  <w:style w:type="character" w:customStyle="1" w:styleId="WW8Num279z1">
    <w:name w:val="WW8Num279z1"/>
    <w:rsid w:val="009E49D4"/>
    <w:rPr>
      <w:rFonts w:ascii="Courier New" w:hAnsi="Courier New" w:cs="Courier New"/>
    </w:rPr>
  </w:style>
  <w:style w:type="character" w:customStyle="1" w:styleId="WW8Num279z2">
    <w:name w:val="WW8Num279z2"/>
    <w:rsid w:val="009E49D4"/>
    <w:rPr>
      <w:rFonts w:ascii="Wingdings" w:hAnsi="Wingdings"/>
    </w:rPr>
  </w:style>
  <w:style w:type="character" w:customStyle="1" w:styleId="WW8Num279z3">
    <w:name w:val="WW8Num279z3"/>
    <w:rsid w:val="009E49D4"/>
    <w:rPr>
      <w:rFonts w:ascii="Symbol" w:hAnsi="Symbol"/>
    </w:rPr>
  </w:style>
  <w:style w:type="character" w:customStyle="1" w:styleId="WW8Num281z0">
    <w:name w:val="WW8Num281z0"/>
    <w:rsid w:val="009E49D4"/>
    <w:rPr>
      <w:rFonts w:ascii="Arial Fett" w:hAnsi="Arial Fett"/>
      <w:b/>
      <w:i w:val="0"/>
      <w:sz w:val="22"/>
      <w:szCs w:val="22"/>
    </w:rPr>
  </w:style>
  <w:style w:type="character" w:customStyle="1" w:styleId="WW8Num282z0">
    <w:name w:val="WW8Num282z0"/>
    <w:rsid w:val="009E49D4"/>
    <w:rPr>
      <w:rFonts w:ascii="Symbol" w:hAnsi="Symbol"/>
    </w:rPr>
  </w:style>
  <w:style w:type="character" w:customStyle="1" w:styleId="WW8Num283z1">
    <w:name w:val="WW8Num283z1"/>
    <w:rsid w:val="009E49D4"/>
    <w:rPr>
      <w:rFonts w:ascii="Courier New" w:hAnsi="Courier New" w:cs="Courier New"/>
    </w:rPr>
  </w:style>
  <w:style w:type="character" w:customStyle="1" w:styleId="WW8Num283z2">
    <w:name w:val="WW8Num283z2"/>
    <w:rsid w:val="009E49D4"/>
    <w:rPr>
      <w:rFonts w:ascii="Wingdings" w:hAnsi="Wingdings"/>
    </w:rPr>
  </w:style>
  <w:style w:type="character" w:customStyle="1" w:styleId="WW8Num283z3">
    <w:name w:val="WW8Num283z3"/>
    <w:rsid w:val="009E49D4"/>
    <w:rPr>
      <w:rFonts w:ascii="Symbol" w:hAnsi="Symbol"/>
    </w:rPr>
  </w:style>
  <w:style w:type="character" w:customStyle="1" w:styleId="WW8Num285z0">
    <w:name w:val="WW8Num285z0"/>
    <w:rsid w:val="009E49D4"/>
    <w:rPr>
      <w:rFonts w:ascii="Times New Roman" w:hAnsi="Times New Roman" w:cs="Times New Roman"/>
    </w:rPr>
  </w:style>
  <w:style w:type="character" w:customStyle="1" w:styleId="WW8Num285z1">
    <w:name w:val="WW8Num285z1"/>
    <w:rsid w:val="009E49D4"/>
    <w:rPr>
      <w:rFonts w:ascii="Courier New" w:hAnsi="Courier New" w:cs="Courier New"/>
    </w:rPr>
  </w:style>
  <w:style w:type="character" w:customStyle="1" w:styleId="WW8Num285z2">
    <w:name w:val="WW8Num285z2"/>
    <w:rsid w:val="009E49D4"/>
    <w:rPr>
      <w:rFonts w:ascii="Wingdings" w:hAnsi="Wingdings"/>
    </w:rPr>
  </w:style>
  <w:style w:type="character" w:customStyle="1" w:styleId="WW8Num285z3">
    <w:name w:val="WW8Num285z3"/>
    <w:rsid w:val="009E49D4"/>
    <w:rPr>
      <w:rFonts w:ascii="Symbol" w:hAnsi="Symbol"/>
    </w:rPr>
  </w:style>
  <w:style w:type="character" w:customStyle="1" w:styleId="WW8Num288z0">
    <w:name w:val="WW8Num288z0"/>
    <w:rsid w:val="009E49D4"/>
    <w:rPr>
      <w:rFonts w:ascii="Times New Roman" w:hAnsi="Times New Roman"/>
      <w:b/>
    </w:rPr>
  </w:style>
  <w:style w:type="character" w:customStyle="1" w:styleId="WW8Num289z0">
    <w:name w:val="WW8Num289z0"/>
    <w:rsid w:val="009E49D4"/>
    <w:rPr>
      <w:rFonts w:ascii="Times New Roman" w:hAnsi="Times New Roman"/>
    </w:rPr>
  </w:style>
  <w:style w:type="character" w:customStyle="1" w:styleId="WW8Num289z1">
    <w:name w:val="WW8Num289z1"/>
    <w:rsid w:val="009E49D4"/>
    <w:rPr>
      <w:rFonts w:ascii="Courier New" w:hAnsi="Courier New" w:cs="Courier New"/>
    </w:rPr>
  </w:style>
  <w:style w:type="character" w:customStyle="1" w:styleId="WW8Num289z2">
    <w:name w:val="WW8Num289z2"/>
    <w:rsid w:val="009E49D4"/>
    <w:rPr>
      <w:rFonts w:ascii="Wingdings" w:hAnsi="Wingdings"/>
    </w:rPr>
  </w:style>
  <w:style w:type="character" w:customStyle="1" w:styleId="WW8Num289z3">
    <w:name w:val="WW8Num289z3"/>
    <w:rsid w:val="009E49D4"/>
    <w:rPr>
      <w:rFonts w:ascii="Symbol" w:hAnsi="Symbol"/>
    </w:rPr>
  </w:style>
  <w:style w:type="character" w:customStyle="1" w:styleId="WW8Num297z0">
    <w:name w:val="WW8Num297z0"/>
    <w:rsid w:val="009E49D4"/>
    <w:rPr>
      <w:b/>
    </w:rPr>
  </w:style>
  <w:style w:type="character" w:customStyle="1" w:styleId="WW8Num299z0">
    <w:name w:val="WW8Num299z0"/>
    <w:rsid w:val="009E49D4"/>
    <w:rPr>
      <w:rFonts w:ascii="Times New Roman" w:eastAsia="Times New Roman" w:hAnsi="Times New Roman" w:cs="Times New Roman"/>
    </w:rPr>
  </w:style>
  <w:style w:type="character" w:customStyle="1" w:styleId="WW8Num299z1">
    <w:name w:val="WW8Num299z1"/>
    <w:rsid w:val="009E49D4"/>
    <w:rPr>
      <w:rFonts w:ascii="Courier New" w:hAnsi="Courier New"/>
    </w:rPr>
  </w:style>
  <w:style w:type="character" w:customStyle="1" w:styleId="WW8Num299z2">
    <w:name w:val="WW8Num299z2"/>
    <w:rsid w:val="009E49D4"/>
    <w:rPr>
      <w:rFonts w:ascii="Wingdings" w:hAnsi="Wingdings"/>
    </w:rPr>
  </w:style>
  <w:style w:type="character" w:customStyle="1" w:styleId="WW8Num299z3">
    <w:name w:val="WW8Num299z3"/>
    <w:rsid w:val="009E49D4"/>
    <w:rPr>
      <w:rFonts w:ascii="Symbol" w:hAnsi="Symbol"/>
    </w:rPr>
  </w:style>
  <w:style w:type="character" w:customStyle="1" w:styleId="WW8Num301z1">
    <w:name w:val="WW8Num301z1"/>
    <w:rsid w:val="009E49D4"/>
    <w:rPr>
      <w:rFonts w:ascii="Courier New" w:hAnsi="Courier New" w:cs="Courier New"/>
    </w:rPr>
  </w:style>
  <w:style w:type="character" w:customStyle="1" w:styleId="WW8Num301z2">
    <w:name w:val="WW8Num301z2"/>
    <w:rsid w:val="009E49D4"/>
    <w:rPr>
      <w:rFonts w:ascii="Wingdings" w:hAnsi="Wingdings"/>
    </w:rPr>
  </w:style>
  <w:style w:type="character" w:customStyle="1" w:styleId="WW8Num301z3">
    <w:name w:val="WW8Num301z3"/>
    <w:rsid w:val="009E49D4"/>
    <w:rPr>
      <w:rFonts w:ascii="Symbol" w:hAnsi="Symbol"/>
    </w:rPr>
  </w:style>
  <w:style w:type="character" w:customStyle="1" w:styleId="WW8Num302z0">
    <w:name w:val="WW8Num302z0"/>
    <w:rsid w:val="009E49D4"/>
    <w:rPr>
      <w:b w:val="0"/>
      <w:i w:val="0"/>
    </w:rPr>
  </w:style>
  <w:style w:type="character" w:customStyle="1" w:styleId="WW8Num305z0">
    <w:name w:val="WW8Num305z0"/>
    <w:rsid w:val="009E49D4"/>
    <w:rPr>
      <w:b w:val="0"/>
      <w:color w:val="auto"/>
    </w:rPr>
  </w:style>
  <w:style w:type="character" w:customStyle="1" w:styleId="WW8Num306z0">
    <w:name w:val="WW8Num306z0"/>
    <w:rsid w:val="009E49D4"/>
    <w:rPr>
      <w:i w:val="0"/>
      <w:color w:val="auto"/>
    </w:rPr>
  </w:style>
  <w:style w:type="character" w:customStyle="1" w:styleId="WW8Num308z0">
    <w:name w:val="WW8Num308z0"/>
    <w:rsid w:val="009E49D4"/>
    <w:rPr>
      <w:i w:val="0"/>
      <w:color w:val="auto"/>
    </w:rPr>
  </w:style>
  <w:style w:type="character" w:customStyle="1" w:styleId="WW8Num309z0">
    <w:name w:val="WW8Num309z0"/>
    <w:rsid w:val="009E49D4"/>
    <w:rPr>
      <w:rFonts w:ascii="Symbol" w:hAnsi="Symbol"/>
    </w:rPr>
  </w:style>
  <w:style w:type="character" w:customStyle="1" w:styleId="WW8Num309z1">
    <w:name w:val="WW8Num309z1"/>
    <w:rsid w:val="009E49D4"/>
    <w:rPr>
      <w:rFonts w:ascii="Courier New" w:hAnsi="Courier New" w:cs="Courier New"/>
    </w:rPr>
  </w:style>
  <w:style w:type="character" w:customStyle="1" w:styleId="WW8Num309z2">
    <w:name w:val="WW8Num309z2"/>
    <w:rsid w:val="009E49D4"/>
    <w:rPr>
      <w:rFonts w:ascii="Wingdings" w:hAnsi="Wingdings"/>
    </w:rPr>
  </w:style>
  <w:style w:type="character" w:customStyle="1" w:styleId="WW8Num311z0">
    <w:name w:val="WW8Num311z0"/>
    <w:rsid w:val="009E49D4"/>
    <w:rPr>
      <w:rFonts w:ascii="Symbol" w:hAnsi="Symbol"/>
    </w:rPr>
  </w:style>
  <w:style w:type="character" w:customStyle="1" w:styleId="WW8Num311z1">
    <w:name w:val="WW8Num311z1"/>
    <w:rsid w:val="009E49D4"/>
    <w:rPr>
      <w:rFonts w:ascii="Courier New" w:hAnsi="Courier New" w:cs="Courier New"/>
    </w:rPr>
  </w:style>
  <w:style w:type="character" w:customStyle="1" w:styleId="WW8Num311z2">
    <w:name w:val="WW8Num311z2"/>
    <w:rsid w:val="009E49D4"/>
    <w:rPr>
      <w:rFonts w:ascii="Wingdings" w:hAnsi="Wingdings"/>
    </w:rPr>
  </w:style>
  <w:style w:type="character" w:customStyle="1" w:styleId="WW8Num313z0">
    <w:name w:val="WW8Num313z0"/>
    <w:rsid w:val="009E49D4"/>
    <w:rPr>
      <w:rFonts w:ascii="Times New Roman" w:hAnsi="Times New Roman"/>
    </w:rPr>
  </w:style>
  <w:style w:type="character" w:customStyle="1" w:styleId="WW8Num314z0">
    <w:name w:val="WW8Num314z0"/>
    <w:rsid w:val="009E49D4"/>
    <w:rPr>
      <w:rFonts w:ascii="Symbol" w:hAnsi="Symbol"/>
    </w:rPr>
  </w:style>
  <w:style w:type="character" w:customStyle="1" w:styleId="WW8Num314z1">
    <w:name w:val="WW8Num314z1"/>
    <w:rsid w:val="009E49D4"/>
    <w:rPr>
      <w:rFonts w:ascii="Courier New" w:hAnsi="Courier New" w:cs="Courier New"/>
    </w:rPr>
  </w:style>
  <w:style w:type="character" w:customStyle="1" w:styleId="WW8Num314z2">
    <w:name w:val="WW8Num314z2"/>
    <w:rsid w:val="009E49D4"/>
    <w:rPr>
      <w:rFonts w:ascii="Wingdings" w:hAnsi="Wingdings"/>
    </w:rPr>
  </w:style>
  <w:style w:type="character" w:customStyle="1" w:styleId="WW8Num316z0">
    <w:name w:val="WW8Num316z0"/>
    <w:rsid w:val="009E49D4"/>
    <w:rPr>
      <w:sz w:val="16"/>
    </w:rPr>
  </w:style>
  <w:style w:type="character" w:customStyle="1" w:styleId="WW8Num316z1">
    <w:name w:val="WW8Num316z1"/>
    <w:rsid w:val="009E49D4"/>
    <w:rPr>
      <w:rFonts w:ascii="Courier New" w:hAnsi="Courier New"/>
    </w:rPr>
  </w:style>
  <w:style w:type="character" w:customStyle="1" w:styleId="WW8Num316z2">
    <w:name w:val="WW8Num316z2"/>
    <w:rsid w:val="009E49D4"/>
    <w:rPr>
      <w:rFonts w:ascii="Wingdings" w:hAnsi="Wingdings"/>
    </w:rPr>
  </w:style>
  <w:style w:type="character" w:customStyle="1" w:styleId="WW8Num316z3">
    <w:name w:val="WW8Num316z3"/>
    <w:rsid w:val="009E49D4"/>
    <w:rPr>
      <w:rFonts w:ascii="Symbol" w:hAnsi="Symbol"/>
    </w:rPr>
  </w:style>
  <w:style w:type="character" w:customStyle="1" w:styleId="WW8Num317z0">
    <w:name w:val="WW8Num317z0"/>
    <w:rsid w:val="009E49D4"/>
    <w:rPr>
      <w:rFonts w:ascii="Arial Fett" w:hAnsi="Arial Fett"/>
      <w:b/>
      <w:i w:val="0"/>
      <w:sz w:val="22"/>
      <w:szCs w:val="22"/>
    </w:rPr>
  </w:style>
  <w:style w:type="character" w:customStyle="1" w:styleId="WW8Num318z0">
    <w:name w:val="WW8Num318z0"/>
    <w:rsid w:val="009E49D4"/>
    <w:rPr>
      <w:rFonts w:ascii="Times New Roman" w:hAnsi="Times New Roman"/>
    </w:rPr>
  </w:style>
  <w:style w:type="character" w:customStyle="1" w:styleId="WW8Num319z0">
    <w:name w:val="WW8Num319z0"/>
    <w:rsid w:val="009E49D4"/>
    <w:rPr>
      <w:rFonts w:ascii="Symbol" w:hAnsi="Symbol"/>
    </w:rPr>
  </w:style>
  <w:style w:type="character" w:customStyle="1" w:styleId="WW8Num319z1">
    <w:name w:val="WW8Num319z1"/>
    <w:rsid w:val="009E49D4"/>
    <w:rPr>
      <w:rFonts w:ascii="Courier New" w:hAnsi="Courier New" w:cs="Courier New"/>
    </w:rPr>
  </w:style>
  <w:style w:type="character" w:customStyle="1" w:styleId="WW8Num319z2">
    <w:name w:val="WW8Num319z2"/>
    <w:rsid w:val="009E49D4"/>
    <w:rPr>
      <w:rFonts w:ascii="Wingdings" w:hAnsi="Wingdings"/>
    </w:rPr>
  </w:style>
  <w:style w:type="character" w:customStyle="1" w:styleId="WW8NumSt3z0">
    <w:name w:val="WW8NumSt3z0"/>
    <w:rsid w:val="009E49D4"/>
    <w:rPr>
      <w:rFonts w:ascii="Symbol" w:hAnsi="Symbol"/>
    </w:rPr>
  </w:style>
  <w:style w:type="character" w:customStyle="1" w:styleId="WW8NumSt52z0">
    <w:name w:val="WW8NumSt52z0"/>
    <w:rsid w:val="009E49D4"/>
    <w:rPr>
      <w:rFonts w:ascii="Symbol" w:hAnsi="Symbol"/>
    </w:rPr>
  </w:style>
  <w:style w:type="character" w:customStyle="1" w:styleId="WW8NumSt54z0">
    <w:name w:val="WW8NumSt54z0"/>
    <w:rsid w:val="009E49D4"/>
    <w:rPr>
      <w:sz w:val="17"/>
    </w:rPr>
  </w:style>
  <w:style w:type="character" w:customStyle="1" w:styleId="WW-Absatz-Standardschriftart1">
    <w:name w:val="WW-Absatz-Standardschriftart1"/>
    <w:rsid w:val="009E49D4"/>
  </w:style>
  <w:style w:type="character" w:styleId="Seitenzahl">
    <w:name w:val="page number"/>
    <w:basedOn w:val="WW-Absatz-Standardschriftart1"/>
    <w:rsid w:val="009E49D4"/>
  </w:style>
  <w:style w:type="character" w:styleId="Hyperlink">
    <w:name w:val="Hyperlink"/>
    <w:basedOn w:val="WW-Absatz-Standardschriftart1"/>
    <w:rsid w:val="009E49D4"/>
    <w:rPr>
      <w:color w:val="0000FF"/>
      <w:u w:val="single"/>
    </w:rPr>
  </w:style>
  <w:style w:type="character" w:customStyle="1" w:styleId="WW-Kommentarzeichen">
    <w:name w:val="WW-Kommentarzeichen"/>
    <w:basedOn w:val="WW-Absatz-Standardschriftart1"/>
    <w:rsid w:val="009E49D4"/>
    <w:rPr>
      <w:sz w:val="16"/>
      <w:szCs w:val="16"/>
    </w:rPr>
  </w:style>
  <w:style w:type="character" w:customStyle="1" w:styleId="KopfzeileCharCharChar">
    <w:name w:val="Kopfzeile Char Char Char"/>
    <w:basedOn w:val="WW-Absatz-Standardschriftart1"/>
    <w:rsid w:val="009E49D4"/>
    <w:rPr>
      <w:lang w:val="de-DE" w:eastAsia="ar-SA" w:bidi="ar-SA"/>
    </w:rPr>
  </w:style>
  <w:style w:type="character" w:styleId="BesuchterHyperlink">
    <w:name w:val="FollowedHyperlink"/>
    <w:basedOn w:val="WW-Absatz-Standardschriftart1"/>
    <w:rsid w:val="009E49D4"/>
    <w:rPr>
      <w:color w:val="800080"/>
      <w:u w:val="single"/>
    </w:rPr>
  </w:style>
  <w:style w:type="paragraph" w:styleId="Textkrper">
    <w:name w:val="Body Text"/>
    <w:basedOn w:val="Standard"/>
    <w:rsid w:val="009E49D4"/>
    <w:rPr>
      <w:rFonts w:ascii="Arial" w:hAnsi="Arial"/>
      <w:sz w:val="22"/>
    </w:rPr>
  </w:style>
  <w:style w:type="paragraph" w:styleId="Liste">
    <w:name w:val="List"/>
    <w:basedOn w:val="Textkrper"/>
    <w:rsid w:val="009E49D4"/>
    <w:rPr>
      <w:rFonts w:cs="Tahoma"/>
    </w:rPr>
  </w:style>
  <w:style w:type="paragraph" w:styleId="Beschriftung">
    <w:name w:val="caption"/>
    <w:basedOn w:val="Standard"/>
    <w:qFormat/>
    <w:rsid w:val="009E49D4"/>
    <w:pPr>
      <w:suppressLineNumbers/>
      <w:spacing w:before="120" w:after="120"/>
    </w:pPr>
    <w:rPr>
      <w:rFonts w:cs="Tahoma"/>
      <w:i/>
      <w:iCs/>
    </w:rPr>
  </w:style>
  <w:style w:type="paragraph" w:customStyle="1" w:styleId="Verzeichnis">
    <w:name w:val="Verzeichnis"/>
    <w:basedOn w:val="Standard"/>
    <w:rsid w:val="009E49D4"/>
    <w:pPr>
      <w:suppressLineNumbers/>
    </w:pPr>
    <w:rPr>
      <w:rFonts w:cs="Tahoma"/>
    </w:rPr>
  </w:style>
  <w:style w:type="paragraph" w:customStyle="1" w:styleId="berschrift">
    <w:name w:val="Überschrift"/>
    <w:basedOn w:val="Standard"/>
    <w:next w:val="Textkrper"/>
    <w:rsid w:val="009E49D4"/>
    <w:pPr>
      <w:keepNext/>
      <w:spacing w:before="240" w:after="120"/>
    </w:pPr>
    <w:rPr>
      <w:rFonts w:ascii="Arial" w:eastAsia="MS Mincho" w:hAnsi="Arial" w:cs="Tahoma"/>
      <w:sz w:val="28"/>
      <w:szCs w:val="28"/>
    </w:rPr>
  </w:style>
  <w:style w:type="paragraph" w:customStyle="1" w:styleId="WW-Beschriftung">
    <w:name w:val="WW-Beschriftung"/>
    <w:basedOn w:val="Standard"/>
    <w:rsid w:val="009E49D4"/>
    <w:pPr>
      <w:suppressLineNumbers/>
      <w:spacing w:before="120" w:after="120"/>
    </w:pPr>
    <w:rPr>
      <w:rFonts w:cs="Tahoma"/>
      <w:i/>
      <w:iCs/>
    </w:rPr>
  </w:style>
  <w:style w:type="paragraph" w:customStyle="1" w:styleId="WW-Verzeichnis">
    <w:name w:val="WW-Verzeichnis"/>
    <w:basedOn w:val="Standard"/>
    <w:rsid w:val="009E49D4"/>
    <w:pPr>
      <w:suppressLineNumbers/>
    </w:pPr>
    <w:rPr>
      <w:rFonts w:cs="Tahoma"/>
    </w:rPr>
  </w:style>
  <w:style w:type="paragraph" w:customStyle="1" w:styleId="WW-berschrift">
    <w:name w:val="WW-Überschrift"/>
    <w:basedOn w:val="Standard"/>
    <w:next w:val="Textkrper"/>
    <w:rsid w:val="009E49D4"/>
    <w:pPr>
      <w:keepNext/>
      <w:spacing w:before="240" w:after="120"/>
    </w:pPr>
    <w:rPr>
      <w:rFonts w:ascii="Arial" w:eastAsia="MS Mincho" w:hAnsi="Arial" w:cs="Tahoma"/>
      <w:sz w:val="28"/>
      <w:szCs w:val="28"/>
    </w:rPr>
  </w:style>
  <w:style w:type="paragraph" w:styleId="Kopfzeile">
    <w:name w:val="header"/>
    <w:aliases w:val="Kopfzeile Char Char"/>
    <w:basedOn w:val="Standard"/>
    <w:rsid w:val="009E49D4"/>
    <w:pPr>
      <w:tabs>
        <w:tab w:val="center" w:pos="4536"/>
        <w:tab w:val="right" w:pos="9072"/>
      </w:tabs>
    </w:pPr>
  </w:style>
  <w:style w:type="paragraph" w:styleId="Fuzeile">
    <w:name w:val="footer"/>
    <w:basedOn w:val="Standard"/>
    <w:rsid w:val="009E49D4"/>
    <w:pPr>
      <w:tabs>
        <w:tab w:val="center" w:pos="4536"/>
        <w:tab w:val="right" w:pos="9072"/>
      </w:tabs>
    </w:pPr>
  </w:style>
  <w:style w:type="paragraph" w:styleId="Textkrper-Zeileneinzug">
    <w:name w:val="Body Text Indent"/>
    <w:basedOn w:val="Standard"/>
    <w:rsid w:val="009E49D4"/>
    <w:pPr>
      <w:spacing w:before="120"/>
      <w:ind w:left="284"/>
      <w:jc w:val="both"/>
    </w:pPr>
    <w:rPr>
      <w:b/>
      <w:sz w:val="18"/>
    </w:rPr>
  </w:style>
  <w:style w:type="paragraph" w:customStyle="1" w:styleId="WW-Textkrper2">
    <w:name w:val="WW-Textkörper 2"/>
    <w:basedOn w:val="Standard"/>
    <w:rsid w:val="009E49D4"/>
    <w:rPr>
      <w:b/>
      <w:color w:val="FF0000"/>
    </w:rPr>
  </w:style>
  <w:style w:type="paragraph" w:customStyle="1" w:styleId="WW-Textkrper3">
    <w:name w:val="WW-Textkörper 3"/>
    <w:basedOn w:val="Standard"/>
    <w:rsid w:val="009E49D4"/>
    <w:rPr>
      <w:rFonts w:ascii="Arial" w:hAnsi="Arial"/>
      <w:color w:val="0000FF"/>
      <w:sz w:val="22"/>
    </w:rPr>
  </w:style>
  <w:style w:type="paragraph" w:customStyle="1" w:styleId="AS">
    <w:name w:val="AS"/>
    <w:basedOn w:val="Standard"/>
    <w:rsid w:val="009E49D4"/>
    <w:pPr>
      <w:spacing w:after="240" w:line="312" w:lineRule="atLeast"/>
      <w:jc w:val="both"/>
    </w:pPr>
    <w:rPr>
      <w:rFonts w:ascii="Arial" w:hAnsi="Arial"/>
      <w:sz w:val="22"/>
    </w:rPr>
  </w:style>
  <w:style w:type="paragraph" w:customStyle="1" w:styleId="AV">
    <w:name w:val="AV"/>
    <w:basedOn w:val="Standard"/>
    <w:rsid w:val="009E49D4"/>
    <w:pPr>
      <w:spacing w:after="120" w:line="312" w:lineRule="atLeast"/>
      <w:jc w:val="both"/>
    </w:pPr>
    <w:rPr>
      <w:rFonts w:ascii="Arial" w:hAnsi="Arial"/>
      <w:sz w:val="22"/>
    </w:rPr>
  </w:style>
  <w:style w:type="paragraph" w:customStyle="1" w:styleId="WW-Textkrper-Einzug3">
    <w:name w:val="WW-Textkörper-Einzug 3"/>
    <w:basedOn w:val="Standard"/>
    <w:rsid w:val="009E49D4"/>
    <w:pPr>
      <w:tabs>
        <w:tab w:val="left" w:pos="2835"/>
      </w:tabs>
      <w:spacing w:before="80" w:after="80"/>
      <w:ind w:left="426" w:hanging="426"/>
    </w:pPr>
    <w:rPr>
      <w:rFonts w:ascii="Arial" w:hAnsi="Arial"/>
      <w:color w:val="FF0000"/>
      <w:sz w:val="22"/>
    </w:rPr>
  </w:style>
  <w:style w:type="paragraph" w:customStyle="1" w:styleId="berschriftR2">
    <w:name w:val="Überschrift R2"/>
    <w:basedOn w:val="Standard"/>
    <w:rsid w:val="009E49D4"/>
    <w:rPr>
      <w:rFonts w:ascii="Arial" w:hAnsi="Arial"/>
      <w:sz w:val="22"/>
    </w:rPr>
  </w:style>
  <w:style w:type="paragraph" w:customStyle="1" w:styleId="WW-Textkrper-Einzug2">
    <w:name w:val="WW-Textkörper-Einzug 2"/>
    <w:basedOn w:val="Standard"/>
    <w:rsid w:val="009E49D4"/>
    <w:pPr>
      <w:ind w:left="360" w:hanging="360"/>
    </w:pPr>
    <w:rPr>
      <w:color w:val="000000"/>
      <w:sz w:val="24"/>
    </w:rPr>
  </w:style>
  <w:style w:type="paragraph" w:customStyle="1" w:styleId="Format">
    <w:name w:val="Format"/>
    <w:basedOn w:val="Standard"/>
    <w:rsid w:val="009E49D4"/>
    <w:pPr>
      <w:tabs>
        <w:tab w:val="left" w:pos="113"/>
      </w:tabs>
      <w:spacing w:before="120" w:after="48"/>
    </w:pPr>
    <w:rPr>
      <w:rFonts w:ascii="Arial" w:hAnsi="Arial"/>
      <w:sz w:val="16"/>
    </w:rPr>
  </w:style>
  <w:style w:type="paragraph" w:styleId="Titel">
    <w:name w:val="Title"/>
    <w:basedOn w:val="Standard"/>
    <w:next w:val="Untertitel"/>
    <w:qFormat/>
    <w:rsid w:val="009E49D4"/>
    <w:pPr>
      <w:ind w:firstLine="708"/>
      <w:jc w:val="center"/>
    </w:pPr>
    <w:rPr>
      <w:rFonts w:ascii="MetaNormal-Roman" w:hAnsi="MetaNormal-Roman"/>
      <w:b/>
      <w:sz w:val="28"/>
    </w:rPr>
  </w:style>
  <w:style w:type="paragraph" w:styleId="Untertitel">
    <w:name w:val="Subtitle"/>
    <w:basedOn w:val="WW-berschrift"/>
    <w:next w:val="Textkrper"/>
    <w:qFormat/>
    <w:rsid w:val="009E49D4"/>
    <w:pPr>
      <w:jc w:val="center"/>
    </w:pPr>
    <w:rPr>
      <w:i/>
      <w:iCs/>
    </w:rPr>
  </w:style>
  <w:style w:type="paragraph" w:customStyle="1" w:styleId="WW-NurText">
    <w:name w:val="WW-Nur Text"/>
    <w:basedOn w:val="Standard"/>
    <w:rsid w:val="009E49D4"/>
    <w:rPr>
      <w:rFonts w:ascii="Courier New" w:hAnsi="Courier New"/>
    </w:rPr>
  </w:style>
  <w:style w:type="paragraph" w:customStyle="1" w:styleId="WW-Blocktext">
    <w:name w:val="WW-Blocktext"/>
    <w:basedOn w:val="Standard"/>
    <w:rsid w:val="009E49D4"/>
    <w:pPr>
      <w:keepNext/>
      <w:keepLines/>
      <w:widowControl w:val="0"/>
      <w:ind w:left="851" w:right="284" w:hanging="851"/>
    </w:pPr>
    <w:rPr>
      <w:rFonts w:ascii="Arial" w:hAnsi="Arial"/>
      <w:sz w:val="22"/>
    </w:rPr>
  </w:style>
  <w:style w:type="paragraph" w:customStyle="1" w:styleId="WW-Sprechblasentext">
    <w:name w:val="WW-Sprechblasentext"/>
    <w:basedOn w:val="Standard"/>
    <w:rsid w:val="009E49D4"/>
    <w:rPr>
      <w:rFonts w:ascii="Tahoma" w:hAnsi="Tahoma" w:cs="Tahoma"/>
      <w:sz w:val="16"/>
      <w:szCs w:val="16"/>
    </w:rPr>
  </w:style>
  <w:style w:type="paragraph" w:customStyle="1" w:styleId="Text-Einzug1">
    <w:name w:val="Text-Einzug1"/>
    <w:basedOn w:val="Standard"/>
    <w:rsid w:val="009E49D4"/>
    <w:pPr>
      <w:widowControl w:val="0"/>
      <w:spacing w:before="60" w:after="60"/>
      <w:jc w:val="both"/>
    </w:pPr>
    <w:rPr>
      <w:rFonts w:ascii="Arial" w:hAnsi="Arial"/>
      <w:sz w:val="22"/>
    </w:rPr>
  </w:style>
  <w:style w:type="paragraph" w:customStyle="1" w:styleId="Text-B-0">
    <w:name w:val="Text-B-0"/>
    <w:basedOn w:val="Standard"/>
    <w:rsid w:val="009E49D4"/>
    <w:pPr>
      <w:spacing w:after="120"/>
      <w:jc w:val="both"/>
    </w:pPr>
    <w:rPr>
      <w:rFonts w:ascii="Arial" w:hAnsi="Arial"/>
      <w:sz w:val="22"/>
    </w:rPr>
  </w:style>
  <w:style w:type="paragraph" w:customStyle="1" w:styleId="WW-Kommentartext">
    <w:name w:val="WW-Kommentartext"/>
    <w:basedOn w:val="Standard"/>
    <w:rsid w:val="009E49D4"/>
  </w:style>
  <w:style w:type="paragraph" w:customStyle="1" w:styleId="StandardArial11pt">
    <w:name w:val="Standard + Arial + 11pt"/>
    <w:basedOn w:val="AS"/>
    <w:rsid w:val="009E49D4"/>
    <w:pPr>
      <w:tabs>
        <w:tab w:val="left" w:pos="1701"/>
        <w:tab w:val="left" w:pos="2268"/>
      </w:tabs>
      <w:ind w:left="2127" w:hanging="2127"/>
    </w:pPr>
  </w:style>
  <w:style w:type="paragraph" w:customStyle="1" w:styleId="WW-Kommentarthema">
    <w:name w:val="WW-Kommentarthema"/>
    <w:basedOn w:val="WW-Kommentartext"/>
    <w:next w:val="WW-Kommentartext"/>
    <w:rsid w:val="009E49D4"/>
    <w:rPr>
      <w:b/>
      <w:bCs/>
    </w:rPr>
  </w:style>
  <w:style w:type="paragraph" w:customStyle="1" w:styleId="Default">
    <w:name w:val="Default"/>
    <w:rsid w:val="009E49D4"/>
    <w:pPr>
      <w:suppressAutoHyphens/>
      <w:autoSpaceDE w:val="0"/>
    </w:pPr>
    <w:rPr>
      <w:rFonts w:ascii="Arial" w:hAnsi="Arial" w:cs="Arial"/>
      <w:color w:val="000000"/>
      <w:sz w:val="24"/>
      <w:szCs w:val="24"/>
      <w:lang w:eastAsia="ar-SA"/>
    </w:rPr>
  </w:style>
  <w:style w:type="paragraph" w:customStyle="1" w:styleId="test">
    <w:name w:val="test"/>
    <w:basedOn w:val="Standard"/>
    <w:rsid w:val="009E49D4"/>
    <w:rPr>
      <w:rFonts w:ascii="Arial" w:hAnsi="Arial"/>
      <w:b/>
    </w:rPr>
  </w:style>
  <w:style w:type="paragraph" w:customStyle="1" w:styleId="StandardArial">
    <w:name w:val="Standard + Arial"/>
    <w:aliases w:val="10 pt,Block"/>
    <w:basedOn w:val="Textkrper-Zeileneinzug"/>
    <w:rsid w:val="009E49D4"/>
    <w:pPr>
      <w:spacing w:before="0" w:line="22" w:lineRule="atLeast"/>
      <w:ind w:left="0"/>
      <w:jc w:val="left"/>
    </w:pPr>
    <w:rPr>
      <w:rFonts w:ascii="Arial" w:hAnsi="Arial"/>
      <w:sz w:val="20"/>
      <w:u w:val="single"/>
    </w:rPr>
  </w:style>
  <w:style w:type="paragraph" w:customStyle="1" w:styleId="Rahmeninhalt">
    <w:name w:val="Rahmeninhalt"/>
    <w:basedOn w:val="Textkrper"/>
    <w:rsid w:val="009E49D4"/>
  </w:style>
  <w:style w:type="paragraph" w:customStyle="1" w:styleId="WW-Rahmeninhalt">
    <w:name w:val="WW-Rahmeninhalt"/>
    <w:basedOn w:val="Textkrper"/>
    <w:rsid w:val="009E49D4"/>
  </w:style>
  <w:style w:type="paragraph" w:customStyle="1" w:styleId="TabellenInhalt">
    <w:name w:val="Tabellen Inhalt"/>
    <w:basedOn w:val="Textkrper"/>
    <w:rsid w:val="009E49D4"/>
    <w:pPr>
      <w:suppressLineNumbers/>
    </w:pPr>
  </w:style>
  <w:style w:type="paragraph" w:customStyle="1" w:styleId="WW-TabellenInhalt">
    <w:name w:val="WW-Tabellen Inhalt"/>
    <w:basedOn w:val="Textkrper"/>
    <w:rsid w:val="009E49D4"/>
    <w:pPr>
      <w:suppressLineNumbers/>
    </w:pPr>
  </w:style>
  <w:style w:type="paragraph" w:customStyle="1" w:styleId="Tabellenberschrift">
    <w:name w:val="Tabellen Überschrift"/>
    <w:basedOn w:val="TabellenInhalt"/>
    <w:rsid w:val="009E49D4"/>
    <w:pPr>
      <w:jc w:val="center"/>
    </w:pPr>
    <w:rPr>
      <w:b/>
      <w:bCs/>
      <w:i/>
      <w:iCs/>
    </w:rPr>
  </w:style>
  <w:style w:type="paragraph" w:customStyle="1" w:styleId="WW-Tabellenberschrift">
    <w:name w:val="WW-Tabellen Überschrift"/>
    <w:basedOn w:val="WW-TabellenInhalt"/>
    <w:rsid w:val="009E49D4"/>
    <w:pPr>
      <w:jc w:val="center"/>
    </w:pPr>
    <w:rPr>
      <w:b/>
      <w:bCs/>
      <w:i/>
      <w:iCs/>
    </w:rPr>
  </w:style>
  <w:style w:type="paragraph" w:styleId="Sprechblasentext">
    <w:name w:val="Balloon Text"/>
    <w:basedOn w:val="Standard"/>
    <w:semiHidden/>
    <w:rsid w:val="0065318D"/>
    <w:rPr>
      <w:rFonts w:ascii="Tahoma" w:hAnsi="Tahoma" w:cs="Tahoma"/>
      <w:sz w:val="16"/>
      <w:szCs w:val="16"/>
    </w:rPr>
  </w:style>
  <w:style w:type="character" w:styleId="Kommentarzeichen">
    <w:name w:val="annotation reference"/>
    <w:basedOn w:val="Absatz-Standardschriftart"/>
    <w:semiHidden/>
    <w:rsid w:val="007E2282"/>
    <w:rPr>
      <w:sz w:val="16"/>
      <w:szCs w:val="16"/>
    </w:rPr>
  </w:style>
  <w:style w:type="paragraph" w:styleId="Kommentartext">
    <w:name w:val="annotation text"/>
    <w:basedOn w:val="Standard"/>
    <w:semiHidden/>
    <w:rsid w:val="007E2282"/>
  </w:style>
  <w:style w:type="paragraph" w:styleId="Kommentarthema">
    <w:name w:val="annotation subject"/>
    <w:basedOn w:val="Kommentartext"/>
    <w:next w:val="Kommentartext"/>
    <w:semiHidden/>
    <w:rsid w:val="007E2282"/>
    <w:rPr>
      <w:b/>
      <w:bCs/>
    </w:rPr>
  </w:style>
  <w:style w:type="table" w:styleId="Tabellenraster">
    <w:name w:val="Table Grid"/>
    <w:basedOn w:val="NormaleTabelle"/>
    <w:uiPriority w:val="59"/>
    <w:rsid w:val="00962D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rper-Einzug2">
    <w:name w:val="Body Text Indent 2"/>
    <w:basedOn w:val="Standard"/>
    <w:rsid w:val="003A3898"/>
    <w:pPr>
      <w:spacing w:after="120" w:line="480" w:lineRule="auto"/>
      <w:ind w:left="283"/>
    </w:pPr>
  </w:style>
  <w:style w:type="paragraph" w:styleId="NurText">
    <w:name w:val="Plain Text"/>
    <w:basedOn w:val="Standard"/>
    <w:rsid w:val="00CF68AB"/>
    <w:rPr>
      <w:rFonts w:ascii="Courier New" w:hAnsi="Courier New"/>
      <w:lang w:eastAsia="de-DE"/>
    </w:rPr>
  </w:style>
  <w:style w:type="paragraph" w:styleId="Textkrper2">
    <w:name w:val="Body Text 2"/>
    <w:basedOn w:val="Standard"/>
    <w:rsid w:val="00BD1B6B"/>
    <w:pPr>
      <w:spacing w:after="120" w:line="480" w:lineRule="auto"/>
    </w:pPr>
  </w:style>
  <w:style w:type="paragraph" w:customStyle="1" w:styleId="a">
    <w:basedOn w:val="Standard"/>
    <w:next w:val="Textkrper-Zeileneinzug"/>
    <w:rsid w:val="00BD1B6B"/>
    <w:pPr>
      <w:numPr>
        <w:ilvl w:val="12"/>
      </w:numPr>
      <w:spacing w:before="120"/>
      <w:ind w:left="284"/>
      <w:jc w:val="both"/>
    </w:pPr>
    <w:rPr>
      <w:b/>
      <w:sz w:val="18"/>
      <w:lang w:eastAsia="de-DE"/>
    </w:rPr>
  </w:style>
  <w:style w:type="paragraph" w:styleId="Textkrper3">
    <w:name w:val="Body Text 3"/>
    <w:basedOn w:val="Standard"/>
    <w:rsid w:val="00BD1B6B"/>
    <w:rPr>
      <w:rFonts w:ascii="Arial" w:hAnsi="Arial"/>
      <w:color w:val="0000FF"/>
      <w:sz w:val="22"/>
      <w:lang w:eastAsia="de-DE"/>
    </w:rPr>
  </w:style>
  <w:style w:type="paragraph" w:styleId="Textkrper-Einzug3">
    <w:name w:val="Body Text Indent 3"/>
    <w:basedOn w:val="Standard"/>
    <w:rsid w:val="00BD1B6B"/>
    <w:pPr>
      <w:tabs>
        <w:tab w:val="left" w:pos="2835"/>
      </w:tabs>
      <w:spacing w:before="80" w:after="80"/>
      <w:ind w:left="426" w:hanging="426"/>
    </w:pPr>
    <w:rPr>
      <w:rFonts w:ascii="Arial" w:hAnsi="Arial"/>
      <w:color w:val="FF0000"/>
      <w:sz w:val="22"/>
      <w:lang w:eastAsia="de-DE"/>
    </w:rPr>
  </w:style>
  <w:style w:type="paragraph" w:styleId="Blocktext">
    <w:name w:val="Block Text"/>
    <w:basedOn w:val="Standard"/>
    <w:rsid w:val="00BD1B6B"/>
    <w:pPr>
      <w:keepNext/>
      <w:keepLines/>
      <w:widowControl w:val="0"/>
      <w:ind w:left="851" w:right="284" w:hanging="851"/>
    </w:pPr>
    <w:rPr>
      <w:rFonts w:ascii="Arial" w:hAnsi="Arial"/>
      <w:sz w:val="22"/>
      <w:lang w:eastAsia="de-DE"/>
    </w:rPr>
  </w:style>
  <w:style w:type="paragraph" w:styleId="StandardWeb">
    <w:name w:val="Normal (Web)"/>
    <w:basedOn w:val="Standard"/>
    <w:rsid w:val="00BD1B6B"/>
    <w:pPr>
      <w:spacing w:after="284"/>
      <w:textAlignment w:val="top"/>
    </w:pPr>
    <w:rPr>
      <w:rFonts w:ascii="Arial" w:hAnsi="Arial" w:cs="Arial"/>
      <w:color w:val="000000"/>
      <w:lang w:eastAsia="de-DE"/>
    </w:rPr>
  </w:style>
  <w:style w:type="paragraph" w:customStyle="1" w:styleId="MP">
    <w:name w:val="MP"/>
    <w:autoRedefine/>
    <w:rsid w:val="00BD1B6B"/>
    <w:rPr>
      <w:rFonts w:ascii="Arial" w:hAnsi="Arial"/>
      <w:szCs w:val="24"/>
    </w:rPr>
  </w:style>
  <w:style w:type="character" w:customStyle="1" w:styleId="welcome1">
    <w:name w:val="welcome1"/>
    <w:basedOn w:val="Absatz-Standardschriftart"/>
    <w:rsid w:val="00BD1B6B"/>
    <w:rPr>
      <w:rFonts w:ascii="Verdana" w:hAnsi="Verdana" w:hint="default"/>
      <w:b/>
      <w:bCs/>
      <w:color w:val="333333"/>
      <w:sz w:val="24"/>
      <w:szCs w:val="24"/>
    </w:rPr>
  </w:style>
  <w:style w:type="paragraph" w:styleId="Listenabsatz">
    <w:name w:val="List Paragraph"/>
    <w:basedOn w:val="Standard"/>
    <w:uiPriority w:val="34"/>
    <w:unhideWhenUsed/>
    <w:rsid w:val="008806B9"/>
    <w:pPr>
      <w:ind w:left="720"/>
      <w:contextualSpacing/>
    </w:pPr>
    <w:rPr>
      <w:rFonts w:ascii="Arial" w:eastAsiaTheme="minorHAnsi" w:hAnsi="Arial" w:cstheme="minorBidi"/>
      <w:sz w:val="22"/>
      <w:szCs w:val="22"/>
      <w:lang w:eastAsia="en-US"/>
    </w:rPr>
  </w:style>
  <w:style w:type="paragraph" w:styleId="berarbeitung">
    <w:name w:val="Revision"/>
    <w:hidden/>
    <w:uiPriority w:val="99"/>
    <w:semiHidden/>
    <w:rsid w:val="00011ADD"/>
    <w:rPr>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791</Words>
  <Characters>4989</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Verdingungsunterlagen § 48 Trainingsmaßnahmen</vt:lpstr>
    </vt:vector>
  </TitlesOfParts>
  <Company>Bundesagentur für Arbeit</Company>
  <LinksUpToDate>false</LinksUpToDate>
  <CharactersWithSpaces>5769</CharactersWithSpaces>
  <SharedDoc>false</SharedDoc>
  <HLinks>
    <vt:vector size="6" baseType="variant">
      <vt:variant>
        <vt:i4>6947042</vt:i4>
      </vt:variant>
      <vt:variant>
        <vt:i4>2456</vt:i4>
      </vt:variant>
      <vt:variant>
        <vt:i4>1025</vt:i4>
      </vt:variant>
      <vt:variant>
        <vt:i4>1</vt:i4>
      </vt:variant>
      <vt:variant>
        <vt:lpwstr>http://www-1.vz.ba.de/hst/rpö/cd/ba-logos_neu/ba-dachmarke/BA_Logo_farbe_1Z.jpg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Verdingungsunterlagen § 48 Trainingsmaßnahmen</dc:title>
  <cp:revision>5</cp:revision>
  <cp:lastPrinted>2016-06-15T08:27:00Z</cp:lastPrinted>
  <dcterms:created xsi:type="dcterms:W3CDTF">2018-01-26T10:55:00Z</dcterms:created>
  <dcterms:modified xsi:type="dcterms:W3CDTF">2018-06-27T07:49:00Z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plpath">
    <vt:lpwstr>H:\Vorlagen\Normal.dot</vt:lpwstr>
  </property>
</Properties>
</file>