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03005A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</w:t>
      </w:r>
      <w:r w:rsidR="00CD48C4">
        <w:rPr>
          <w:rFonts w:ascii="Arial" w:hAnsi="Arial" w:cs="Arial"/>
          <w:b/>
          <w:sz w:val="22"/>
          <w:szCs w:val="22"/>
        </w:rPr>
        <w:t>4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</w:t>
      </w:r>
    </w:p>
    <w:p w:rsidR="008F4223" w:rsidRPr="00F2213B" w:rsidRDefault="0003005A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2BEE7AC6" wp14:editId="76E8DB8D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  <w:r w:rsidR="008F4223"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Namen des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Jobcenters ein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>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="008A5E2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CA063A">
              <w:rPr>
                <w:rFonts w:ascii="Arial" w:hAnsi="Arial" w:cs="Arial"/>
                <w:b/>
                <w:sz w:val="22"/>
                <w:szCs w:val="22"/>
              </w:rPr>
              <w:t xml:space="preserve">nach dreimonatiger Dauer des </w:t>
            </w:r>
            <w:r w:rsidR="008E39E4">
              <w:rPr>
                <w:rFonts w:ascii="Arial" w:hAnsi="Arial" w:cs="Arial"/>
                <w:b/>
                <w:sz w:val="22"/>
                <w:szCs w:val="22"/>
              </w:rPr>
              <w:t>Ausbildungs</w:t>
            </w:r>
            <w:r w:rsidR="00CA063A">
              <w:rPr>
                <w:rFonts w:ascii="Arial" w:hAnsi="Arial" w:cs="Arial"/>
                <w:b/>
                <w:sz w:val="22"/>
                <w:szCs w:val="22"/>
              </w:rPr>
              <w:t>verhältnisses</w:t>
            </w:r>
            <w:r w:rsidR="008A5E20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Arbeitgeber: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F2213B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9E1E07" w:rsidP="00793AFE">
            <w:pPr>
              <w:spacing w:after="90"/>
              <w:ind w:right="-108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Teilnehmerin/</w:t>
            </w:r>
            <w:r w:rsidR="00301BD5" w:rsidRPr="00F2213B">
              <w:rPr>
                <w:rFonts w:ascii="Arial" w:hAnsi="Arial" w:cs="Arial"/>
              </w:rPr>
              <w:t xml:space="preserve">Der Teilnehmer wurde im Rahmen der Maßnahme </w:t>
            </w:r>
            <w:r w:rsidR="008A6400">
              <w:rPr>
                <w:rFonts w:ascii="Arial" w:hAnsi="Arial" w:cs="Arial"/>
              </w:rPr>
              <w:t>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:rsidR="00972C27" w:rsidRDefault="008F4223" w:rsidP="00972C27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CA063A">
              <w:rPr>
                <w:rFonts w:ascii="Arial" w:hAnsi="Arial" w:cs="Arial"/>
              </w:rPr>
              <w:t xml:space="preserve"> nach </w:t>
            </w:r>
            <w:r w:rsidR="00972C27" w:rsidRPr="00F2213B">
              <w:rPr>
                <w:rFonts w:ascii="Arial" w:hAnsi="Arial" w:cs="Arial"/>
              </w:rPr>
              <w:t xml:space="preserve">einer </w:t>
            </w:r>
            <w:r w:rsidR="00972C27">
              <w:rPr>
                <w:rFonts w:ascii="Arial" w:hAnsi="Arial" w:cs="Arial"/>
              </w:rPr>
              <w:t>3</w:t>
            </w:r>
            <w:r w:rsidR="00972C27" w:rsidRPr="00F2213B">
              <w:rPr>
                <w:rFonts w:ascii="Arial" w:hAnsi="Arial" w:cs="Arial"/>
              </w:rPr>
              <w:t>-</w:t>
            </w:r>
            <w:r w:rsidR="00972C27">
              <w:rPr>
                <w:rFonts w:ascii="Arial" w:hAnsi="Arial" w:cs="Arial"/>
              </w:rPr>
              <w:t>monatigen</w:t>
            </w:r>
            <w:r w:rsidR="00972C27" w:rsidRPr="00F2213B">
              <w:rPr>
                <w:rFonts w:ascii="Arial" w:hAnsi="Arial" w:cs="Arial"/>
              </w:rPr>
              <w:t xml:space="preserve"> Dauer der </w:t>
            </w:r>
            <w:r w:rsidR="008E39E4">
              <w:rPr>
                <w:rFonts w:ascii="Arial" w:hAnsi="Arial" w:cs="Arial"/>
              </w:rPr>
              <w:t>Ausbildung</w:t>
            </w:r>
            <w:r w:rsidR="00972C27">
              <w:rPr>
                <w:rFonts w:ascii="Arial" w:hAnsi="Arial" w:cs="Arial"/>
              </w:rPr>
              <w:t>.</w:t>
            </w:r>
          </w:p>
          <w:p w:rsidR="00454286" w:rsidRPr="00F2213B" w:rsidRDefault="00454286" w:rsidP="008E39E4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8E39E4">
              <w:rPr>
                <w:rFonts w:ascii="Arial" w:hAnsi="Arial" w:cs="Arial"/>
              </w:rPr>
              <w:t>Ausbildungs</w:t>
            </w:r>
            <w:r>
              <w:rPr>
                <w:rFonts w:ascii="Arial" w:hAnsi="Arial" w:cs="Arial"/>
              </w:rPr>
              <w:t>bestätigung ist beigefügt.</w:t>
            </w:r>
          </w:p>
        </w:tc>
      </w:tr>
      <w:tr w:rsidR="00454286" w:rsidRPr="00F2213B" w:rsidTr="008A5E20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trHeight w:val="196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8E39E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</w:t>
            </w:r>
            <w:r w:rsidR="008E39E4">
              <w:rPr>
                <w:rFonts w:ascii="Arial" w:hAnsi="Arial" w:cs="Arial"/>
              </w:rPr>
              <w:t>Berufsausbildung gem. BBiG</w:t>
            </w:r>
            <w:r w:rsidRPr="00F2213B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8E39E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</w:t>
            </w:r>
            <w:r w:rsidR="008E39E4">
              <w:rPr>
                <w:rFonts w:ascii="Arial" w:hAnsi="Arial" w:cs="Arial"/>
              </w:rPr>
              <w:t>Berufsausbildung</w:t>
            </w:r>
            <w:r w:rsidRPr="00F2213B">
              <w:rPr>
                <w:rFonts w:ascii="Arial" w:hAnsi="Arial" w:cs="Arial"/>
              </w:rPr>
              <w:t xml:space="preserve"> 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E39E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</w:t>
            </w:r>
            <w:r w:rsidR="008E39E4">
              <w:rPr>
                <w:rFonts w:ascii="Arial" w:hAnsi="Arial" w:cs="Arial"/>
              </w:rPr>
              <w:t>Ausbild</w:t>
            </w:r>
            <w:r w:rsidRPr="00F2213B">
              <w:rPr>
                <w:rFonts w:ascii="Arial" w:hAnsi="Arial" w:cs="Arial"/>
              </w:rPr>
              <w:t xml:space="preserve">ungsverhältnis bestand mindestens </w:t>
            </w:r>
            <w:r>
              <w:rPr>
                <w:rFonts w:ascii="Arial" w:hAnsi="Arial" w:cs="Arial"/>
              </w:rPr>
              <w:t xml:space="preserve">drei Monate </w:t>
            </w:r>
            <w:r w:rsidRPr="00F2213B">
              <w:rPr>
                <w:rFonts w:ascii="Arial" w:hAnsi="Arial" w:cs="Arial"/>
              </w:rPr>
              <w:t>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E39E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Der </w:t>
            </w:r>
            <w:r w:rsidR="008E39E4">
              <w:rPr>
                <w:rFonts w:ascii="Arial" w:hAnsi="Arial" w:cs="Arial"/>
              </w:rPr>
              <w:t>Ausbildungs</w:t>
            </w:r>
            <w:r w:rsidRPr="00F2213B">
              <w:rPr>
                <w:rFonts w:ascii="Arial" w:hAnsi="Arial" w:cs="Arial"/>
              </w:rPr>
              <w:t>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Eingliederungshonorars</w:t>
            </w:r>
            <w:r w:rsidRPr="00F2213B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4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4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8E39E4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Ausbildung</w:t>
            </w:r>
            <w:r w:rsidR="00C53CA6" w:rsidRPr="00F2213B">
              <w:rPr>
                <w:b/>
                <w:sz w:val="24"/>
                <w:szCs w:val="24"/>
              </w:rPr>
              <w:t>sbestätigung</w:t>
            </w:r>
          </w:p>
          <w:p w:rsidR="00C53CA6" w:rsidRPr="00F2213B" w:rsidRDefault="00C53CA6" w:rsidP="008E39E4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A31D90">
              <w:rPr>
                <w:b/>
                <w:sz w:val="20"/>
                <w:szCs w:val="20"/>
              </w:rPr>
              <w:t>dreimonatiger</w:t>
            </w:r>
            <w:r w:rsidRPr="00F2213B">
              <w:rPr>
                <w:b/>
                <w:sz w:val="20"/>
                <w:szCs w:val="20"/>
              </w:rPr>
              <w:t xml:space="preserve"> Dauer des </w:t>
            </w:r>
            <w:r w:rsidR="008E39E4">
              <w:rPr>
                <w:b/>
                <w:sz w:val="20"/>
                <w:szCs w:val="20"/>
              </w:rPr>
              <w:t>Ausbildungs</w:t>
            </w:r>
            <w:r w:rsidRPr="00F2213B">
              <w:rPr>
                <w:b/>
                <w:sz w:val="20"/>
                <w:szCs w:val="20"/>
              </w:rPr>
              <w:t>verhältnisses)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8E39E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ein versicherungspflichtiges </w:t>
            </w:r>
            <w:r w:rsidR="008E39E4">
              <w:rPr>
                <w:sz w:val="20"/>
                <w:szCs w:val="20"/>
              </w:rPr>
              <w:t>Ausbildungs</w:t>
            </w:r>
            <w:r w:rsidRPr="00F2213B">
              <w:rPr>
                <w:sz w:val="20"/>
                <w:szCs w:val="20"/>
              </w:rPr>
              <w:t>verhältnis eingegangen wurde.</w:t>
            </w: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5700AB">
              <w:rPr>
                <w:rFonts w:cs="Arial"/>
                <w:sz w:val="20"/>
                <w:szCs w:val="20"/>
              </w:rPr>
            </w:r>
            <w:r w:rsidR="005700A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5700AB">
              <w:rPr>
                <w:rFonts w:cs="Arial"/>
                <w:sz w:val="20"/>
                <w:szCs w:val="20"/>
              </w:rPr>
            </w:r>
            <w:r w:rsidR="005700A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 des Mindestlohngesetzes, weil</w:t>
            </w:r>
          </w:p>
          <w:p w:rsidR="00C53CA6" w:rsidRPr="00F2213B" w:rsidRDefault="00C53CA6" w:rsidP="00D4790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5700AB">
              <w:rPr>
                <w:rFonts w:ascii="Arial" w:hAnsi="Arial" w:cs="Arial"/>
              </w:rPr>
            </w:r>
            <w:r w:rsidR="005700AB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mindestens </w:t>
            </w:r>
            <w:r w:rsidR="00D4790B"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5700AB">
              <w:rPr>
                <w:rFonts w:cs="Arial"/>
                <w:sz w:val="20"/>
                <w:szCs w:val="20"/>
              </w:rPr>
            </w:r>
            <w:r w:rsidR="005700A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C53CA6" w:rsidRPr="00F2213B" w:rsidRDefault="00C53CA6" w:rsidP="008E39E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Der </w:t>
            </w:r>
            <w:r w:rsidR="008E39E4">
              <w:rPr>
                <w:sz w:val="20"/>
                <w:szCs w:val="20"/>
              </w:rPr>
              <w:t>Ausbildungs</w:t>
            </w:r>
            <w:r w:rsidRPr="00F2213B">
              <w:rPr>
                <w:sz w:val="20"/>
                <w:szCs w:val="20"/>
              </w:rPr>
              <w:t>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4688" w:type="dxa"/>
            <w:gridSpan w:val="2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8E39E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Das </w:t>
            </w:r>
            <w:r w:rsidR="008E39E4">
              <w:rPr>
                <w:sz w:val="20"/>
                <w:szCs w:val="20"/>
              </w:rPr>
              <w:t>Ausbildung</w:t>
            </w:r>
            <w:r w:rsidRPr="00F2213B">
              <w:rPr>
                <w:sz w:val="20"/>
                <w:szCs w:val="20"/>
              </w:rPr>
              <w:t>sverhältnis</w:t>
            </w: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D4790B" w:rsidRPr="00F2213B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D4790B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Pr="00D4790B">
              <w:rPr>
                <w:sz w:val="16"/>
                <w:szCs w:val="20"/>
              </w:rPr>
              <w:t>Zeiten ohne Arbeitsentgelt verlängern die Frist von drei Monaten entsprechend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3F28B3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die/den Beschäftigte/n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5700AB">
              <w:rPr>
                <w:sz w:val="20"/>
                <w:szCs w:val="20"/>
              </w:rPr>
            </w:r>
            <w:r w:rsidR="005700AB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*) Verweigert der Arbeitgeber die schriftliche Beschäftigungsbestätigung, können diese Angaben durch die Arbeitnehmer</w:t>
            </w:r>
            <w:r w:rsidR="00D4790B">
              <w:rPr>
                <w:sz w:val="20"/>
                <w:szCs w:val="20"/>
              </w:rPr>
              <w:t>i</w:t>
            </w:r>
            <w:r w:rsidRPr="00F2213B">
              <w:rPr>
                <w:sz w:val="20"/>
                <w:szCs w:val="20"/>
              </w:rPr>
              <w:t>n/den Arbeitnehmer bestätigt werden.</w:t>
            </w:r>
          </w:p>
          <w:p w:rsidR="003F28B3" w:rsidRPr="00F2213B" w:rsidRDefault="003F28B3" w:rsidP="003F28B3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9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CD48C4">
      <w:rPr>
        <w:rFonts w:ascii="Arial" w:hAnsi="Arial" w:cs="Arial"/>
      </w:rPr>
      <w:t>06.11</w:t>
    </w:r>
    <w:r w:rsidR="00C53CA6">
      <w:rPr>
        <w:rFonts w:ascii="Arial" w:hAnsi="Arial" w:cs="Arial"/>
      </w:rPr>
      <w:t>.20</w:t>
    </w:r>
    <w:r w:rsidR="009E4BF8">
      <w:rPr>
        <w:rFonts w:ascii="Arial" w:hAnsi="Arial" w:cs="Arial"/>
      </w:rPr>
      <w:t>20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CD48C4">
      <w:rPr>
        <w:rFonts w:ascii="Arial" w:hAnsi="Arial" w:cs="Arial"/>
      </w:rPr>
      <w:t>4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5700AB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5700AB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n2g49idJr2PGUa8Jm15vWSn7hsLI7pPmL6NyMKKx5Zo0yciXT6kU586VYnX3RTe213JVT+JZmVisIHVAWAekg==" w:salt="RHvxPzZ8iAFm8FfEH3AJPA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005A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00AB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A5E20"/>
    <w:rsid w:val="008A6400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39E4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2C27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4BF8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063A"/>
    <w:rsid w:val="00CA6C7C"/>
    <w:rsid w:val="00CB6458"/>
    <w:rsid w:val="00CC44FE"/>
    <w:rsid w:val="00CC5F33"/>
    <w:rsid w:val="00CD22DB"/>
    <w:rsid w:val="00CD46A4"/>
    <w:rsid w:val="00CD48C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736F2-E6E5-4D80-A38B-E25748F08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4311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4986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11</cp:revision>
  <cp:lastPrinted>2013-12-23T08:12:00Z</cp:lastPrinted>
  <dcterms:created xsi:type="dcterms:W3CDTF">2019-03-01T12:19:00Z</dcterms:created>
  <dcterms:modified xsi:type="dcterms:W3CDTF">2020-11-06T12:13:00Z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