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7B2053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</w:t>
      </w:r>
      <w:r w:rsidR="00547C40">
        <w:rPr>
          <w:rFonts w:ascii="Arial" w:hAnsi="Arial" w:cs="Arial"/>
          <w:b/>
          <w:sz w:val="22"/>
          <w:szCs w:val="22"/>
        </w:rPr>
        <w:t>4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  <w:r w:rsidR="007E4C62" w:rsidRPr="00806405">
        <w:rPr>
          <w:rFonts w:ascii="Arial" w:hAnsi="Arial" w:cs="Arial"/>
          <w:b/>
          <w:sz w:val="22"/>
          <w:szCs w:val="22"/>
        </w:rPr>
        <w:t xml:space="preserve"> </w:t>
      </w:r>
      <w:r w:rsidRPr="00806405">
        <w:rPr>
          <w:rFonts w:ascii="Arial" w:hAnsi="Arial" w:cs="Arial"/>
          <w:b/>
          <w:sz w:val="22"/>
          <w:szCs w:val="22"/>
        </w:rPr>
        <w:t xml:space="preserve"> </w:t>
      </w:r>
    </w:p>
    <w:p w:rsidR="008F4223" w:rsidRPr="00806405" w:rsidRDefault="007B2053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40F8B1E2" wp14:editId="1FCD0564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</w:t>
      </w:r>
    </w:p>
    <w:tbl>
      <w:tblPr>
        <w:tblW w:w="9938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"/>
        <w:gridCol w:w="3691"/>
        <w:gridCol w:w="937"/>
        <w:gridCol w:w="4961"/>
        <w:gridCol w:w="236"/>
        <w:gridCol w:w="50"/>
      </w:tblGrid>
      <w:tr w:rsidR="00806405" w:rsidRPr="00806405" w:rsidTr="007B2053">
        <w:trPr>
          <w:gridBefore w:val="3"/>
          <w:gridAfter w:val="2"/>
          <w:wBefore w:w="4691" w:type="dxa"/>
          <w:wAfter w:w="286" w:type="dxa"/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806405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806405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806405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806405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 des Jobcenters  ein;</w:t>
            </w: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806405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806405" w:rsidRPr="00806405" w:rsidTr="007B2053">
        <w:trPr>
          <w:gridBefore w:val="3"/>
          <w:gridAfter w:val="2"/>
          <w:wBefore w:w="4691" w:type="dxa"/>
          <w:wAfter w:w="286" w:type="dxa"/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806405" w:rsidTr="007B2053">
        <w:trPr>
          <w:gridBefore w:val="3"/>
          <w:gridAfter w:val="2"/>
          <w:wBefore w:w="4691" w:type="dxa"/>
          <w:wAfter w:w="286" w:type="dxa"/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blCellSpacing w:w="15" w:type="dxa"/>
        </w:trPr>
        <w:tc>
          <w:tcPr>
            <w:tcW w:w="9938" w:type="dxa"/>
            <w:gridSpan w:val="6"/>
          </w:tcPr>
          <w:p w:rsidR="0094432F" w:rsidRPr="00806405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Pr="00806405" w:rsidRDefault="00116725" w:rsidP="00547C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B6C92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6C92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(nach sechsmonatiger Dauer des </w:t>
            </w:r>
            <w:r w:rsidR="00547C40">
              <w:rPr>
                <w:rFonts w:ascii="Arial" w:hAnsi="Arial" w:cs="Arial"/>
                <w:b/>
                <w:sz w:val="22"/>
                <w:szCs w:val="22"/>
              </w:rPr>
              <w:t>Ausbildungs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>verhältnisses)</w:t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0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3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Auftragnehmer: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8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8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1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9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9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1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533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8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806405" w:rsidRPr="00806405" w:rsidTr="007B2053">
        <w:tblPrEx>
          <w:tblCellMar>
            <w:left w:w="108" w:type="dxa"/>
            <w:right w:w="108" w:type="dxa"/>
          </w:tblCellMar>
          <w:tblLook w:val="00E0" w:firstRow="1" w:lastRow="1" w:firstColumn="1" w:lastColumn="0" w:noHBand="0" w:noVBand="0"/>
        </w:tblPrEx>
        <w:trPr>
          <w:gridBefore w:val="1"/>
          <w:gridAfter w:val="1"/>
          <w:wBefore w:w="63" w:type="dxa"/>
          <w:wAfter w:w="50" w:type="dxa"/>
        </w:trPr>
        <w:tc>
          <w:tcPr>
            <w:tcW w:w="9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D5" w:rsidRPr="00806405" w:rsidRDefault="00116725" w:rsidP="00F43669">
            <w:pPr>
              <w:spacing w:before="120" w:after="90"/>
              <w:ind w:right="-108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Teilnehmerin/</w:t>
            </w:r>
            <w:r w:rsidR="00301BD5" w:rsidRPr="00806405">
              <w:rPr>
                <w:rFonts w:ascii="Arial" w:hAnsi="Arial" w:cs="Arial"/>
              </w:rPr>
              <w:t xml:space="preserve">Der Teilnehmer wurde im Rahmen der Maßnahme </w:t>
            </w:r>
            <w:r w:rsidR="00EB5736">
              <w:rPr>
                <w:rFonts w:ascii="Arial" w:hAnsi="Arial" w:cs="Arial"/>
              </w:rPr>
              <w:t>eingegliedert</w:t>
            </w:r>
            <w:r w:rsidR="00301BD5" w:rsidRPr="00806405">
              <w:rPr>
                <w:rFonts w:ascii="Arial" w:hAnsi="Arial" w:cs="Arial"/>
              </w:rPr>
              <w:t>.</w:t>
            </w:r>
          </w:p>
          <w:p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Ich bitte um Auszahlung </w:t>
            </w:r>
            <w:r w:rsidR="00F43669">
              <w:rPr>
                <w:rFonts w:ascii="Arial" w:hAnsi="Arial" w:cs="Arial"/>
              </w:rPr>
              <w:t>des Restbetrages des Eingli</w:t>
            </w:r>
            <w:r w:rsidR="00682730">
              <w:rPr>
                <w:rFonts w:ascii="Arial" w:hAnsi="Arial" w:cs="Arial"/>
              </w:rPr>
              <w:t>e</w:t>
            </w:r>
            <w:r w:rsidR="00F43669">
              <w:rPr>
                <w:rFonts w:ascii="Arial" w:hAnsi="Arial" w:cs="Arial"/>
              </w:rPr>
              <w:t xml:space="preserve">derungshonorars nach einer sechsmonatigen Dauer des </w:t>
            </w:r>
            <w:r w:rsidR="00547C40">
              <w:rPr>
                <w:rFonts w:ascii="Arial" w:hAnsi="Arial" w:cs="Arial"/>
              </w:rPr>
              <w:t>Ausbildungs</w:t>
            </w:r>
            <w:r w:rsidR="00F43669">
              <w:rPr>
                <w:rFonts w:ascii="Arial" w:hAnsi="Arial" w:cs="Arial"/>
              </w:rPr>
              <w:t>verhältnisses.</w:t>
            </w:r>
          </w:p>
          <w:p w:rsidR="00F43669" w:rsidRPr="00806405" w:rsidRDefault="00F43669" w:rsidP="00547C40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547C40">
              <w:rPr>
                <w:rFonts w:ascii="Arial" w:hAnsi="Arial" w:cs="Arial"/>
              </w:rPr>
              <w:t>Ausbildungs</w:t>
            </w:r>
            <w:r>
              <w:rPr>
                <w:rFonts w:ascii="Arial" w:hAnsi="Arial" w:cs="Arial"/>
              </w:rPr>
              <w:t>bestätigung ist beigefügt.</w:t>
            </w:r>
          </w:p>
        </w:tc>
      </w:tr>
    </w:tbl>
    <w:p w:rsidR="00F43669" w:rsidRDefault="00F43669" w:rsidP="00116725">
      <w:pPr>
        <w:spacing w:before="120" w:after="120"/>
        <w:ind w:left="-170"/>
        <w:rPr>
          <w:rFonts w:ascii="Arial" w:hAnsi="Arial" w:cs="Arial"/>
        </w:rPr>
      </w:pPr>
    </w:p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F43669" w:rsidRPr="00806405" w:rsidRDefault="00F43669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F43669" w:rsidRDefault="00F4366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F43669" w:rsidRDefault="00F4366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85553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AB6C92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AB6C92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AB6C92">
              <w:rPr>
                <w:rFonts w:ascii="Arial" w:hAnsi="Arial" w:cs="Arial"/>
              </w:rPr>
              <w:t xml:space="preserve">Eingliederungshonorars </w:t>
            </w:r>
            <w:r w:rsidRPr="00806405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D06146">
              <w:rPr>
                <w:rFonts w:ascii="Arial" w:hAnsi="Arial" w:cs="Arial"/>
              </w:rPr>
            </w:r>
            <w:r w:rsidR="00D0614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D06146">
              <w:rPr>
                <w:rFonts w:ascii="Arial" w:hAnsi="Arial" w:cs="Arial"/>
              </w:rPr>
            </w:r>
            <w:r w:rsidR="00D0614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547C40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Pr="00806405">
              <w:rPr>
                <w:rFonts w:ascii="Arial" w:hAnsi="Arial" w:cs="Arial"/>
              </w:rPr>
              <w:t xml:space="preserve"> mit der 1. Rate honorierte versicherungspflichtige </w:t>
            </w:r>
            <w:r w:rsidR="00547C40">
              <w:rPr>
                <w:rFonts w:ascii="Arial" w:hAnsi="Arial" w:cs="Arial"/>
              </w:rPr>
              <w:t>Ausbildung</w:t>
            </w:r>
            <w:r w:rsidRPr="00806405">
              <w:rPr>
                <w:rFonts w:ascii="Arial" w:hAnsi="Arial" w:cs="Arial"/>
              </w:rPr>
              <w:t xml:space="preserve"> gem. </w:t>
            </w:r>
            <w:r w:rsidRPr="00806405">
              <w:rPr>
                <w:rFonts w:ascii="Arial" w:hAnsi="Arial" w:cs="Arial"/>
              </w:rPr>
              <w:br w:type="textWrapping" w:clear="all"/>
            </w:r>
            <w:r w:rsidR="00547C40">
              <w:rPr>
                <w:rFonts w:ascii="Arial" w:hAnsi="Arial" w:cs="Arial"/>
              </w:rPr>
              <w:t>BBiG</w:t>
            </w:r>
            <w:r w:rsidRPr="00806405">
              <w:rPr>
                <w:rFonts w:ascii="Arial" w:hAnsi="Arial" w:cs="Arial"/>
              </w:rPr>
              <w:t xml:space="preserve">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D06146">
              <w:rPr>
                <w:rFonts w:ascii="Arial" w:hAnsi="Arial" w:cs="Arial"/>
              </w:rPr>
            </w:r>
            <w:r w:rsidR="00D0614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D06146">
              <w:rPr>
                <w:rFonts w:ascii="Arial" w:hAnsi="Arial" w:cs="Arial"/>
              </w:rPr>
            </w:r>
            <w:r w:rsidR="00D0614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AB6C92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AB6C92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AB6C92">
              <w:rPr>
                <w:rFonts w:ascii="Arial" w:hAnsi="Arial" w:cs="Arial"/>
              </w:rPr>
              <w:t xml:space="preserve">Eingliederungshonorars </w:t>
            </w:r>
            <w:r w:rsidRPr="00806405">
              <w:rPr>
                <w:rFonts w:ascii="Arial" w:hAnsi="Arial" w:cs="Arial"/>
              </w:rPr>
              <w:t xml:space="preserve">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D06146">
              <w:rPr>
                <w:rFonts w:ascii="Arial" w:hAnsi="Arial" w:cs="Arial"/>
              </w:rPr>
            </w:r>
            <w:r w:rsidR="00D0614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D06146">
              <w:rPr>
                <w:rFonts w:ascii="Arial" w:hAnsi="Arial" w:cs="Arial"/>
              </w:rPr>
            </w:r>
            <w:r w:rsidR="00D0614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1741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/>
          <w:pgMar w:top="992" w:right="1134" w:bottom="709" w:left="1276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2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2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710"/>
        <w:gridCol w:w="1143"/>
        <w:gridCol w:w="237"/>
        <w:gridCol w:w="758"/>
        <w:gridCol w:w="1155"/>
        <w:gridCol w:w="237"/>
        <w:gridCol w:w="438"/>
        <w:gridCol w:w="569"/>
        <w:gridCol w:w="1701"/>
        <w:gridCol w:w="2489"/>
      </w:tblGrid>
      <w:tr w:rsidR="00806405" w:rsidRPr="00806405" w:rsidTr="001635F4">
        <w:trPr>
          <w:trHeight w:val="2552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547C40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Ausbildungs</w:t>
            </w:r>
            <w:r w:rsidR="00D126D6" w:rsidRPr="00806405">
              <w:rPr>
                <w:b/>
                <w:sz w:val="24"/>
                <w:szCs w:val="24"/>
              </w:rPr>
              <w:t>bestätigung</w:t>
            </w:r>
          </w:p>
          <w:p w:rsidR="00D126D6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(nach sechsmonatiger Dauer des </w:t>
            </w:r>
            <w:r w:rsidR="00547C40">
              <w:rPr>
                <w:b/>
                <w:sz w:val="20"/>
                <w:szCs w:val="20"/>
              </w:rPr>
              <w:t>Ausbildungs</w:t>
            </w:r>
            <w:r w:rsidRPr="00806405">
              <w:rPr>
                <w:b/>
                <w:sz w:val="20"/>
                <w:szCs w:val="20"/>
              </w:rPr>
              <w:t>verhältnisses)</w:t>
            </w:r>
          </w:p>
          <w:p w:rsidR="001635F4" w:rsidRPr="00806405" w:rsidRDefault="001635F4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lenraster"/>
              <w:tblW w:w="99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2818"/>
              <w:gridCol w:w="427"/>
              <w:gridCol w:w="712"/>
              <w:gridCol w:w="427"/>
              <w:gridCol w:w="855"/>
              <w:gridCol w:w="3880"/>
              <w:gridCol w:w="288"/>
            </w:tblGrid>
            <w:tr w:rsidR="001635F4" w:rsidRPr="00806405" w:rsidTr="001635F4">
              <w:trPr>
                <w:trHeight w:val="312"/>
              </w:trPr>
              <w:tc>
                <w:tcPr>
                  <w:tcW w:w="3386" w:type="dxa"/>
                  <w:gridSpan w:val="2"/>
                </w:tcPr>
                <w:p w:rsidR="001635F4" w:rsidRPr="00806405" w:rsidRDefault="001635F4" w:rsidP="00547C40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 xml:space="preserve">Das </w:t>
                  </w:r>
                  <w:r w:rsidR="00547C40">
                    <w:rPr>
                      <w:sz w:val="20"/>
                      <w:szCs w:val="20"/>
                    </w:rPr>
                    <w:t>Ausbildungs</w:t>
                  </w:r>
                  <w:r w:rsidRPr="00806405">
                    <w:rPr>
                      <w:sz w:val="20"/>
                      <w:szCs w:val="20"/>
                    </w:rPr>
                    <w:t>verhältnis mit</w:t>
                  </w:r>
                </w:p>
              </w:tc>
              <w:tc>
                <w:tcPr>
                  <w:tcW w:w="427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D06146">
                    <w:rPr>
                      <w:sz w:val="20"/>
                      <w:szCs w:val="20"/>
                    </w:rPr>
                  </w:r>
                  <w:r w:rsidR="00D06146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12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Frau</w:t>
                  </w:r>
                </w:p>
              </w:tc>
              <w:tc>
                <w:tcPr>
                  <w:tcW w:w="427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D06146">
                    <w:rPr>
                      <w:sz w:val="20"/>
                      <w:szCs w:val="20"/>
                    </w:rPr>
                  </w:r>
                  <w:r w:rsidR="00D06146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855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Herrn</w:t>
                  </w:r>
                </w:p>
              </w:tc>
              <w:tc>
                <w:tcPr>
                  <w:tcW w:w="3880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8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  <w:tr w:rsidR="001635F4" w:rsidRPr="00806405" w:rsidTr="001635F4">
              <w:trPr>
                <w:trHeight w:val="312"/>
              </w:trPr>
              <w:tc>
                <w:tcPr>
                  <w:tcW w:w="568" w:type="dxa"/>
                </w:tcPr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D06146">
                    <w:rPr>
                      <w:sz w:val="20"/>
                      <w:szCs w:val="20"/>
                    </w:rPr>
                  </w:r>
                  <w:r w:rsidR="00D06146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  <w:p w:rsidR="001635F4" w:rsidRDefault="001635F4" w:rsidP="001635F4"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 w:rsidR="00D06146">
                    <w:fldChar w:fldCharType="separate"/>
                  </w:r>
                  <w:r w:rsidRPr="00806405">
                    <w:fldChar w:fldCharType="end"/>
                  </w:r>
                </w:p>
                <w:p w:rsidR="001635F4" w:rsidRDefault="001635F4" w:rsidP="001635F4">
                  <w:pPr>
                    <w:spacing w:before="60"/>
                  </w:pPr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 w:rsidR="00D06146">
                    <w:fldChar w:fldCharType="separate"/>
                  </w:r>
                  <w:r w:rsidRPr="00806405">
                    <w:fldChar w:fldCharType="end"/>
                  </w:r>
                </w:p>
                <w:p w:rsidR="001635F4" w:rsidRPr="001635F4" w:rsidRDefault="001635F4" w:rsidP="001635F4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9407" w:type="dxa"/>
                  <w:gridSpan w:val="7"/>
                </w:tcPr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rFonts w:cs="Arial"/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besteht ununterbrochen seit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 bis  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bestand ununterbrochen vom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="00EB5736">
                    <w:rPr>
                      <w:rFonts w:cs="Arial"/>
                      <w:sz w:val="20"/>
                      <w:szCs w:val="20"/>
                    </w:rPr>
                    <w:t xml:space="preserve">  </w:t>
                  </w:r>
                  <w:r w:rsidR="00EB5736">
                    <w:rPr>
                      <w:sz w:val="20"/>
                      <w:szCs w:val="20"/>
                    </w:rPr>
                    <w:t xml:space="preserve">bis  </w: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1635F4" w:rsidRP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sz w:val="20"/>
                      <w:szCs w:val="20"/>
                    </w:rPr>
                    <w:t>In der Zeit vom</w:t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1635F4">
                    <w:rPr>
                      <w:sz w:val="20"/>
                      <w:szCs w:val="20"/>
                    </w:rPr>
                    <w:t xml:space="preserve"> bis  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sz w:val="20"/>
                      <w:szCs w:val="20"/>
                    </w:rPr>
                    <w:t xml:space="preserve"> wurde kein Arbeitsentgelt gezahlt. </w:t>
                  </w:r>
                </w:p>
                <w:p w:rsidR="001635F4" w:rsidRP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rStyle w:val="Funotenzeichen"/>
                      <w:b/>
                      <w:sz w:val="16"/>
                      <w:szCs w:val="16"/>
                    </w:rPr>
                    <w:t>1</w:t>
                  </w:r>
                  <w:r w:rsidRPr="001635F4">
                    <w:rPr>
                      <w:sz w:val="16"/>
                      <w:szCs w:val="16"/>
                    </w:rPr>
                    <w:t>Zeiten ohne Arbeitsentgelt verlängern die Frist von sechs Monaten entsprechend.</w:t>
                  </w:r>
                  <w:r w:rsidRPr="001635F4">
                    <w:rPr>
                      <w:sz w:val="20"/>
                      <w:szCs w:val="20"/>
                    </w:rPr>
                    <w:t xml:space="preserve"> </w:t>
                  </w:r>
                </w:p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635F4" w:rsidRPr="00806405" w:rsidRDefault="001635F4" w:rsidP="001635F4">
            <w:pPr>
              <w:pStyle w:val="Listenabsatz"/>
              <w:spacing w:after="60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</w:tr>
      <w:tr w:rsidR="00F43669" w:rsidRPr="00806405" w:rsidTr="00F43669">
        <w:trPr>
          <w:trHeight w:val="836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46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F43669" w:rsidRPr="00806405" w:rsidRDefault="00F43669" w:rsidP="00F43669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>Mit Ihrer Unterschrift bestätigen Sie die Richtigkeit der Angaben. Entsteht dem Jobcenter durch falsche Angaben ein finanzieller Schaden, handelt es sich dabei um eine strafbare Handlung im Sinne des § 263 StGB (Betrug), die zur Anzeige gebracht wird.</w:t>
            </w:r>
          </w:p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80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43669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43669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Unterschrift und Stempel des Arbeitgebers *)</w:t>
            </w:r>
          </w:p>
        </w:tc>
      </w:tr>
      <w:tr w:rsidR="00F43669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43669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F43669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Pr="00806405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936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1635F4" w:rsidRPr="00806405" w:rsidRDefault="00F43669" w:rsidP="00F43669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43669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43669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  <w:noProof/>
        </w:rPr>
        <w:t> </w:t>
      </w:r>
      <w:r w:rsidRPr="00806405">
        <w:rPr>
          <w:rFonts w:cs="Arial"/>
          <w:noProof/>
        </w:rPr>
        <w:t> </w:t>
      </w:r>
    </w:p>
    <w:p w:rsidR="00382E82" w:rsidRPr="00806405" w:rsidRDefault="00382E82" w:rsidP="00870356">
      <w:pPr>
        <w:tabs>
          <w:tab w:val="left" w:pos="546"/>
        </w:tabs>
        <w:rPr>
          <w:b/>
          <w:u w:val="single"/>
        </w:rPr>
      </w:pPr>
    </w:p>
    <w:sectPr w:rsidR="00382E82" w:rsidRPr="00806405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146" w:rsidRDefault="00D061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D06146">
      <w:rPr>
        <w:rFonts w:ascii="Arial" w:hAnsi="Arial" w:cs="Arial"/>
      </w:rPr>
      <w:t>06.11</w:t>
    </w:r>
    <w:r w:rsidR="007B2053">
      <w:rPr>
        <w:rFonts w:ascii="Arial" w:hAnsi="Arial" w:cs="Arial"/>
      </w:rPr>
      <w:t>.2020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 w:rsidR="00D06146">
      <w:rPr>
        <w:rFonts w:ascii="Arial" w:hAnsi="Arial" w:cs="Arial"/>
      </w:rPr>
      <w:t>4</w:t>
    </w:r>
    <w:bookmarkStart w:id="1" w:name="_GoBack"/>
    <w:bookmarkEnd w:id="1"/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D06146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D06146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146" w:rsidRDefault="00D061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146" w:rsidRDefault="00D061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146" w:rsidRDefault="00D0614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146" w:rsidRDefault="00D061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35F4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E2123"/>
    <w:rsid w:val="004E381D"/>
    <w:rsid w:val="004E6149"/>
    <w:rsid w:val="005358A4"/>
    <w:rsid w:val="005438C4"/>
    <w:rsid w:val="005451AB"/>
    <w:rsid w:val="0054794F"/>
    <w:rsid w:val="00547C40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1ADA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2730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76A16"/>
    <w:rsid w:val="007845DA"/>
    <w:rsid w:val="0079192C"/>
    <w:rsid w:val="00793AFE"/>
    <w:rsid w:val="007A3194"/>
    <w:rsid w:val="007B2053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B6C92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06146"/>
    <w:rsid w:val="00D10F4F"/>
    <w:rsid w:val="00D11CA3"/>
    <w:rsid w:val="00D126D6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392"/>
    <w:rsid w:val="00E755AA"/>
    <w:rsid w:val="00E84C11"/>
    <w:rsid w:val="00E877E7"/>
    <w:rsid w:val="00E9402C"/>
    <w:rsid w:val="00EB1114"/>
    <w:rsid w:val="00EB47DE"/>
    <w:rsid w:val="00EB5736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43669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2F133"/>
  <w15:docId w15:val="{78F3CEE0-A261-487E-A038-50445BC1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635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3215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8</cp:revision>
  <cp:lastPrinted>2013-12-23T08:12:00Z</cp:lastPrinted>
  <dcterms:created xsi:type="dcterms:W3CDTF">2019-03-01T12:49:00Z</dcterms:created>
  <dcterms:modified xsi:type="dcterms:W3CDTF">2020-11-06T12:17:00Z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