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8F4223" w:rsidRPr="00F2213B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F.3.2</w:t>
      </w:r>
      <w:r w:rsidR="00C53CA6" w:rsidRPr="00F2213B">
        <w:rPr>
          <w:rFonts w:ascii="Arial" w:hAnsi="Arial" w:cs="Arial"/>
          <w:b/>
          <w:sz w:val="22"/>
          <w:szCs w:val="22"/>
        </w:rPr>
        <w:t>a</w:t>
      </w:r>
      <w:r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F2213B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F2213B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 des Jobcenters  ein;</w:t>
            </w: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364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3128"/>
        <w:gridCol w:w="6136"/>
        <w:gridCol w:w="100"/>
      </w:tblGrid>
      <w:tr w:rsidR="00F2213B" w:rsidRPr="00F2213B" w:rsidTr="00454286">
        <w:trPr>
          <w:tblCellSpacing w:w="15" w:type="dxa"/>
          <w:jc w:val="center"/>
        </w:trPr>
        <w:tc>
          <w:tcPr>
            <w:tcW w:w="9304" w:type="dxa"/>
            <w:gridSpan w:val="3"/>
          </w:tcPr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E1E07" w:rsidRPr="00F2213B" w:rsidRDefault="009E1E07" w:rsidP="009E1E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(nach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dreimonatiger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Dauer des Beschäftigungsverhältnisses)</w:t>
            </w:r>
          </w:p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213B" w:rsidRPr="00F2213B" w:rsidTr="00454286">
        <w:trPr>
          <w:trHeight w:val="340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53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8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4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Tätigkeit: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533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9E1E0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Arbeitgeber: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2213B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286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:rsidR="00301BD5" w:rsidRPr="00F2213B" w:rsidRDefault="009E1E07" w:rsidP="00793AFE">
            <w:pPr>
              <w:spacing w:after="90"/>
              <w:ind w:right="-108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Teilnehmerin/</w:t>
            </w:r>
            <w:r w:rsidR="00301BD5" w:rsidRPr="00F2213B">
              <w:rPr>
                <w:rFonts w:ascii="Arial" w:hAnsi="Arial" w:cs="Arial"/>
              </w:rPr>
              <w:t>Der Teilnehmer wurde von mir im Rahmen der Maßnahme vermittelt.</w:t>
            </w:r>
          </w:p>
          <w:p w:rsidR="008F4223" w:rsidRDefault="008F4223" w:rsidP="00793AFE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Ich bitte um Auszahlung </w:t>
            </w:r>
            <w:r w:rsidR="00454286" w:rsidRPr="00F2213B">
              <w:rPr>
                <w:rFonts w:ascii="Arial" w:hAnsi="Arial" w:cs="Arial"/>
              </w:rPr>
              <w:t>de</w:t>
            </w:r>
            <w:r w:rsidR="00454286">
              <w:rPr>
                <w:rFonts w:ascii="Arial" w:hAnsi="Arial" w:cs="Arial"/>
              </w:rPr>
              <w:t>s</w:t>
            </w:r>
            <w:r w:rsidR="00454286" w:rsidRPr="00F2213B">
              <w:rPr>
                <w:rFonts w:ascii="Arial" w:hAnsi="Arial" w:cs="Arial"/>
              </w:rPr>
              <w:t xml:space="preserve"> </w:t>
            </w:r>
            <w:r w:rsidR="00454286">
              <w:rPr>
                <w:rFonts w:ascii="Arial" w:hAnsi="Arial" w:cs="Arial"/>
              </w:rPr>
              <w:t>Eingliederungshonorars</w:t>
            </w:r>
            <w:r w:rsidR="00454286" w:rsidRPr="00F2213B">
              <w:rPr>
                <w:rFonts w:ascii="Arial" w:hAnsi="Arial" w:cs="Arial"/>
              </w:rPr>
              <w:t xml:space="preserve"> nach einer </w:t>
            </w:r>
            <w:r w:rsidR="00454286">
              <w:rPr>
                <w:rFonts w:ascii="Arial" w:hAnsi="Arial" w:cs="Arial"/>
              </w:rPr>
              <w:t>3</w:t>
            </w:r>
            <w:r w:rsidR="00454286" w:rsidRPr="00F2213B">
              <w:rPr>
                <w:rFonts w:ascii="Arial" w:hAnsi="Arial" w:cs="Arial"/>
              </w:rPr>
              <w:t>-</w:t>
            </w:r>
            <w:r w:rsidR="00454286">
              <w:rPr>
                <w:rFonts w:ascii="Arial" w:hAnsi="Arial" w:cs="Arial"/>
              </w:rPr>
              <w:t>monatigen</w:t>
            </w:r>
            <w:r w:rsidR="00454286" w:rsidRPr="00F2213B">
              <w:rPr>
                <w:rFonts w:ascii="Arial" w:hAnsi="Arial" w:cs="Arial"/>
              </w:rPr>
              <w:t xml:space="preserve"> Dauer der Beschäftigung (</w:t>
            </w:r>
            <w:r w:rsidR="000335D2">
              <w:rPr>
                <w:rFonts w:ascii="Arial" w:hAnsi="Arial" w:cs="Arial"/>
              </w:rPr>
              <w:t>3</w:t>
            </w:r>
            <w:r w:rsidR="00454286" w:rsidRPr="00F2213B">
              <w:rPr>
                <w:rFonts w:ascii="Arial" w:hAnsi="Arial" w:cs="Arial"/>
              </w:rPr>
              <w:t>00</w:t>
            </w:r>
            <w:r w:rsidR="000335D2">
              <w:rPr>
                <w:rFonts w:ascii="Arial" w:hAnsi="Arial" w:cs="Arial"/>
              </w:rPr>
              <w:t>,00</w:t>
            </w:r>
            <w:r w:rsidR="00454286" w:rsidRPr="00F2213B">
              <w:rPr>
                <w:rFonts w:ascii="Arial" w:hAnsi="Arial" w:cs="Arial"/>
              </w:rPr>
              <w:t xml:space="preserve"> Euro)</w:t>
            </w:r>
            <w:r w:rsidR="00454286">
              <w:rPr>
                <w:rFonts w:ascii="Arial" w:hAnsi="Arial" w:cs="Arial"/>
              </w:rPr>
              <w:t>.</w:t>
            </w:r>
          </w:p>
          <w:p w:rsidR="00454286" w:rsidRPr="00F2213B" w:rsidRDefault="00454286" w:rsidP="00793AF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  <w:tr w:rsidR="00454286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86" w:rsidRPr="00F2213B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</w:tc>
      </w:tr>
    </w:tbl>
    <w:p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F2213B" w:rsidRDefault="008F4223" w:rsidP="008F4223">
      <w:pPr>
        <w:rPr>
          <w:rFonts w:ascii="Arial" w:hAnsi="Arial" w:cs="Arial"/>
        </w:rPr>
      </w:pPr>
    </w:p>
    <w:p w:rsidR="00793AFE" w:rsidRPr="00F2213B" w:rsidRDefault="00793AFE" w:rsidP="008F4223">
      <w:pPr>
        <w:rPr>
          <w:rFonts w:ascii="Arial" w:hAnsi="Arial" w:cs="Arial"/>
        </w:rPr>
      </w:pPr>
    </w:p>
    <w:p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F2213B" w:rsidTr="00121656">
        <w:tc>
          <w:tcPr>
            <w:tcW w:w="6069" w:type="dxa"/>
          </w:tcPr>
          <w:p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:rsidR="001C5049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9CB6DE" wp14:editId="692060D3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4E42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F2213B" w:rsidRDefault="001C5049" w:rsidP="001C5049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t>Vo</w:t>
      </w:r>
      <w:r w:rsidR="00145F5F" w:rsidRPr="00F2213B">
        <w:rPr>
          <w:rFonts w:ascii="Arial" w:hAnsi="Arial" w:cs="Arial"/>
          <w:b/>
          <w:sz w:val="22"/>
          <w:szCs w:val="22"/>
        </w:rPr>
        <w:t xml:space="preserve">m Jobcenter </w:t>
      </w:r>
      <w:r w:rsidRPr="00F2213B">
        <w:rPr>
          <w:rFonts w:ascii="Arial" w:hAnsi="Arial" w:cs="Arial"/>
          <w:b/>
          <w:sz w:val="22"/>
          <w:szCs w:val="22"/>
        </w:rPr>
        <w:t>auszufüllen</w:t>
      </w:r>
    </w:p>
    <w:p w:rsidR="001C5049" w:rsidRPr="00F2213B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</w:t>
            </w:r>
            <w:r w:rsidR="00A31D90">
              <w:rPr>
                <w:rFonts w:ascii="Arial" w:hAnsi="Arial" w:cs="Arial"/>
              </w:rPr>
              <w:t>s</w:t>
            </w:r>
            <w:r w:rsidR="00311CCE"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 xml:space="preserve">Eingliederungshonorars </w:t>
            </w:r>
            <w:r w:rsidRPr="00F2213B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bookmarkStart w:id="1" w:name="_GoBack"/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87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  <w:bookmarkEnd w:id="1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88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versicherungspflichtige Beschäftigung gem. </w:t>
            </w:r>
            <w:r w:rsidRPr="00F2213B">
              <w:rPr>
                <w:rFonts w:ascii="Arial" w:hAnsi="Arial" w:cs="Arial"/>
              </w:rPr>
              <w:br w:type="textWrapping" w:clear="all"/>
              <w:t>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Beschäftigungsverhältnis verstößt nicht gegen ein Gesetz oder die guten Sitten.   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D479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Entgelt entspricht den gesetzlichen Bestimmungen des Mindestlohngesetzes, weil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</w:t>
            </w:r>
            <w:r w:rsidR="00D4790B">
              <w:rPr>
                <w:rFonts w:ascii="Arial" w:hAnsi="Arial" w:cs="Arial"/>
                <w:lang w:eastAsia="de-DE"/>
              </w:rPr>
              <w:t xml:space="preserve">der Höhe des aktuell gültigen Mindestlohnes entspricht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  <w:r w:rsidRPr="00F2213B">
              <w:rPr>
                <w:rFonts w:ascii="Arial" w:hAnsi="Arial" w:cs="Arial"/>
                <w:lang w:eastAsia="de-DE"/>
              </w:rPr>
              <w:t xml:space="preserve"> ein Ausnahmetatbestand vorliegt.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 xml:space="preserve">Aufnahme der </w:t>
            </w:r>
            <w:r w:rsidRPr="00F2213B">
              <w:rPr>
                <w:rFonts w:ascii="Arial" w:hAnsi="Arial" w:cs="Arial"/>
              </w:rPr>
              <w:t xml:space="preserve">versicherungspflichtigen Beschäftigung erfolgte </w:t>
            </w:r>
            <w:r>
              <w:rPr>
                <w:rFonts w:ascii="Arial" w:hAnsi="Arial" w:cs="Arial"/>
              </w:rPr>
              <w:t xml:space="preserve">spätestens einen Monat nach Ende der </w:t>
            </w:r>
            <w:r w:rsidRPr="00F2213B">
              <w:rPr>
                <w:rFonts w:ascii="Arial" w:hAnsi="Arial" w:cs="Arial"/>
              </w:rPr>
              <w:t xml:space="preserve">individuellen </w:t>
            </w:r>
            <w:r>
              <w:rPr>
                <w:rFonts w:ascii="Arial" w:hAnsi="Arial" w:cs="Arial"/>
              </w:rPr>
              <w:t>Teilnahme</w:t>
            </w:r>
            <w:r w:rsidRPr="00F2213B">
              <w:rPr>
                <w:rFonts w:ascii="Arial" w:hAnsi="Arial" w:cs="Arial"/>
              </w:rPr>
              <w:t>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versicherungspflichtige Beschäftigungsverhältnis bestand mindestens </w:t>
            </w:r>
            <w:r w:rsidR="00A31D90">
              <w:rPr>
                <w:rFonts w:ascii="Arial" w:hAnsi="Arial" w:cs="Arial"/>
              </w:rPr>
              <w:t xml:space="preserve">drei Monate </w:t>
            </w:r>
            <w:r w:rsidRPr="00F2213B">
              <w:rPr>
                <w:rFonts w:ascii="Arial" w:hAnsi="Arial" w:cs="Arial"/>
              </w:rPr>
              <w:t>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145F5F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Beschäftigungsbetrieb hat einen Eingliederungszuschuss beantragt?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Zahlungsvoraussetzungen für die 1. Rate de</w:t>
            </w:r>
            <w:r w:rsidR="00A31D90">
              <w:rPr>
                <w:rFonts w:ascii="Arial" w:hAnsi="Arial" w:cs="Arial"/>
              </w:rPr>
              <w:t>s</w:t>
            </w:r>
            <w:r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>Eingliederungshonorars</w:t>
            </w:r>
            <w:r w:rsidRPr="00F2213B">
              <w:rPr>
                <w:rFonts w:ascii="Arial" w:hAnsi="Arial" w:cs="Arial"/>
              </w:rPr>
              <w:t xml:space="preserve"> 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F2213B" w:rsidTr="00121656">
        <w:tc>
          <w:tcPr>
            <w:tcW w:w="6120" w:type="dxa"/>
          </w:tcPr>
          <w:p w:rsidR="001C5049" w:rsidRPr="00F2213B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F2213B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C53CA6" w:rsidRPr="00F2213B" w:rsidRDefault="00C53CA6">
      <w:r w:rsidRPr="00F2213B">
        <w:br w:type="page"/>
      </w:r>
    </w:p>
    <w:p w:rsidR="00C53CA6" w:rsidRPr="00F2213B" w:rsidRDefault="00C53CA6" w:rsidP="00C53CA6">
      <w:pPr>
        <w:pStyle w:val="Textkrper"/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F2213B" w:rsidRPr="00F2213B" w:rsidTr="001057EC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>Name und</w:t>
            </w:r>
            <w:r w:rsidR="003F28B3" w:rsidRPr="00F2213B">
              <w:rPr>
                <w:b/>
                <w:sz w:val="20"/>
                <w:szCs w:val="20"/>
              </w:rPr>
              <w:t xml:space="preserve"> Anschrift Arbeitgeber</w:t>
            </w:r>
            <w:r w:rsidRPr="00F2213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4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ab/>
            </w:r>
          </w:p>
        </w:tc>
        <w:bookmarkEnd w:id="4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F2213B" w:rsidRPr="00F2213B" w:rsidTr="001057EC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rFonts w:cs="Arial"/>
        </w:rPr>
      </w:pP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28"/>
        <w:gridCol w:w="399"/>
        <w:gridCol w:w="287"/>
        <w:gridCol w:w="132"/>
        <w:gridCol w:w="105"/>
        <w:gridCol w:w="46"/>
        <w:gridCol w:w="569"/>
        <w:gridCol w:w="143"/>
        <w:gridCol w:w="143"/>
        <w:gridCol w:w="412"/>
        <w:gridCol w:w="15"/>
        <w:gridCol w:w="143"/>
        <w:gridCol w:w="128"/>
        <w:gridCol w:w="143"/>
        <w:gridCol w:w="171"/>
        <w:gridCol w:w="128"/>
        <w:gridCol w:w="13"/>
        <w:gridCol w:w="96"/>
        <w:gridCol w:w="17"/>
        <w:gridCol w:w="284"/>
        <w:gridCol w:w="283"/>
        <w:gridCol w:w="291"/>
        <w:gridCol w:w="281"/>
        <w:gridCol w:w="21"/>
        <w:gridCol w:w="126"/>
        <w:gridCol w:w="982"/>
        <w:gridCol w:w="179"/>
        <w:gridCol w:w="277"/>
        <w:gridCol w:w="1744"/>
        <w:gridCol w:w="1202"/>
      </w:tblGrid>
      <w:tr w:rsidR="00F2213B" w:rsidRPr="00F2213B" w:rsidTr="00D4790B">
        <w:trPr>
          <w:trHeight w:val="682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F2213B">
              <w:rPr>
                <w:b/>
                <w:sz w:val="24"/>
                <w:szCs w:val="24"/>
              </w:rPr>
              <w:t>Beschäftigungsbestätigung</w:t>
            </w:r>
          </w:p>
          <w:p w:rsidR="00C53CA6" w:rsidRPr="00F2213B" w:rsidRDefault="00C53CA6" w:rsidP="00A31D90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(nach </w:t>
            </w:r>
            <w:r w:rsidR="00A31D90">
              <w:rPr>
                <w:b/>
                <w:sz w:val="20"/>
                <w:szCs w:val="20"/>
              </w:rPr>
              <w:t>dreimonatiger</w:t>
            </w:r>
            <w:r w:rsidRPr="00F2213B">
              <w:rPr>
                <w:b/>
                <w:sz w:val="20"/>
                <w:szCs w:val="20"/>
              </w:rPr>
              <w:t xml:space="preserve"> Dauer des Beschäftigungsverhältnisses)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0335D2">
              <w:rPr>
                <w:sz w:val="20"/>
                <w:szCs w:val="20"/>
              </w:rPr>
            </w:r>
            <w:r w:rsidR="000335D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top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Es wird bestätigt, dass mit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0335D2">
              <w:rPr>
                <w:sz w:val="20"/>
                <w:szCs w:val="20"/>
              </w:rPr>
            </w:r>
            <w:r w:rsidR="000335D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0335D2">
              <w:rPr>
                <w:sz w:val="20"/>
                <w:szCs w:val="20"/>
              </w:rPr>
            </w:r>
            <w:r w:rsidR="000335D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276" w:type="dxa"/>
            <w:gridSpan w:val="21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946" w:type="dxa"/>
            <w:gridSpan w:val="2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9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wohnhaft</w:t>
            </w:r>
          </w:p>
        </w:tc>
        <w:tc>
          <w:tcPr>
            <w:tcW w:w="4581" w:type="dxa"/>
            <w:gridSpan w:val="1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Die Arbeitszeit beträgt mindestens 15 Stunden wöchentlich.                                  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0335D2">
              <w:rPr>
                <w:sz w:val="20"/>
                <w:szCs w:val="20"/>
              </w:rPr>
            </w:r>
            <w:r w:rsidR="000335D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0335D2">
              <w:rPr>
                <w:sz w:val="20"/>
                <w:szCs w:val="20"/>
              </w:rPr>
            </w:r>
            <w:r w:rsidR="000335D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Das Beschäftigungsverhältnis verstößt nicht gegen ein Gesetz oder die guten Sitten.</w:t>
            </w:r>
            <w:r w:rsidRPr="00F2213B">
              <w:rPr>
                <w:rFonts w:cs="Arial"/>
                <w:sz w:val="20"/>
                <w:szCs w:val="20"/>
              </w:rPr>
              <w:t xml:space="preserve">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0335D2">
              <w:rPr>
                <w:rFonts w:cs="Arial"/>
                <w:sz w:val="20"/>
                <w:szCs w:val="20"/>
              </w:rPr>
            </w:r>
            <w:r w:rsidR="000335D2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Ja 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0335D2">
              <w:rPr>
                <w:rFonts w:cs="Arial"/>
                <w:sz w:val="20"/>
                <w:szCs w:val="20"/>
              </w:rPr>
            </w:r>
            <w:r w:rsidR="000335D2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  <w:lang w:eastAsia="de-DE"/>
              </w:rPr>
              <w:t>Das Entgelt entspricht den gesetzlichen Bestimmungen des Mindestlohngesetzes, weil</w:t>
            </w:r>
          </w:p>
          <w:p w:rsidR="00C53CA6" w:rsidRPr="00F2213B" w:rsidRDefault="00C53CA6" w:rsidP="00D4790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0335D2">
              <w:rPr>
                <w:rFonts w:ascii="Arial" w:hAnsi="Arial" w:cs="Arial"/>
              </w:rPr>
            </w:r>
            <w:r w:rsidR="000335D2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r w:rsidRPr="00F2213B">
              <w:rPr>
                <w:rFonts w:ascii="Arial" w:hAnsi="Arial" w:cs="Arial"/>
              </w:rPr>
              <w:t xml:space="preserve">  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mindestens </w:t>
            </w:r>
            <w:r w:rsidR="00D4790B">
              <w:rPr>
                <w:rFonts w:ascii="Arial" w:hAnsi="Arial" w:cs="Arial"/>
                <w:lang w:eastAsia="de-DE"/>
              </w:rPr>
              <w:t>der Höhe des aktuell gültigen Mindestlohnes entspricht</w:t>
            </w:r>
            <w:r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</w:p>
        </w:tc>
      </w:tr>
      <w:tr w:rsidR="00F2213B" w:rsidRPr="00F2213B" w:rsidTr="00D4790B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22"/>
            <w:tcBorders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0335D2">
              <w:rPr>
                <w:rFonts w:cs="Arial"/>
                <w:sz w:val="20"/>
                <w:szCs w:val="20"/>
              </w:rPr>
            </w:r>
            <w:r w:rsidR="000335D2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 </w:t>
            </w: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folgender Ausnahmetatbestand vorliegt:</w:t>
            </w:r>
            <w:r w:rsidRPr="00F2213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1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555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6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1002" w:type="dxa"/>
            <w:gridSpan w:val="5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384" w:type="dxa"/>
            <w:gridSpan w:val="5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0335D2">
              <w:rPr>
                <w:sz w:val="20"/>
                <w:szCs w:val="20"/>
              </w:rPr>
            </w:r>
            <w:r w:rsidR="000335D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4688" w:type="dxa"/>
            <w:gridSpan w:val="2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auf Dauer</w:t>
            </w: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0335D2">
              <w:rPr>
                <w:sz w:val="20"/>
                <w:szCs w:val="20"/>
              </w:rPr>
            </w:r>
            <w:r w:rsidR="000335D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265" w:type="dxa"/>
            <w:gridSpan w:val="7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  <w:gridSpan w:val="7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geschlossen.</w:t>
            </w:r>
          </w:p>
        </w:tc>
      </w:tr>
      <w:tr w:rsidR="00F2213B" w:rsidRPr="00F2213B" w:rsidTr="00D4790B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9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979" w:type="dxa"/>
            <w:gridSpan w:val="16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Das Beschäftigungsverhältnis</w:t>
            </w: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0335D2">
              <w:rPr>
                <w:sz w:val="20"/>
                <w:szCs w:val="20"/>
              </w:rPr>
            </w:r>
            <w:r w:rsidR="000335D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406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103" w:type="dxa"/>
            <w:gridSpan w:val="9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0335D2">
              <w:rPr>
                <w:sz w:val="20"/>
                <w:szCs w:val="20"/>
              </w:rPr>
            </w:r>
            <w:r w:rsidR="000335D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</w:tr>
      <w:tr w:rsidR="00D4790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0335D2">
              <w:rPr>
                <w:sz w:val="20"/>
                <w:szCs w:val="20"/>
              </w:rPr>
            </w:r>
            <w:r w:rsidR="000335D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wurde kein Arbeitsentgelt gezahlt.</w:t>
            </w:r>
          </w:p>
        </w:tc>
      </w:tr>
      <w:tr w:rsidR="00D4790B" w:rsidRPr="00F2213B" w:rsidTr="00C33DF4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6098" w:type="dxa"/>
            <w:gridSpan w:val="28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D4790B">
              <w:rPr>
                <w:sz w:val="16"/>
              </w:rPr>
              <w:t>*</w:t>
            </w:r>
            <w:r>
              <w:rPr>
                <w:sz w:val="16"/>
              </w:rPr>
              <w:t xml:space="preserve"> </w:t>
            </w:r>
            <w:r w:rsidRPr="00D4790B">
              <w:rPr>
                <w:sz w:val="16"/>
                <w:szCs w:val="20"/>
              </w:rPr>
              <w:t>Zeiten ohne Arbeitsentgelt verlängern die Frist von drei Monaten entsprechend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0335D2">
              <w:rPr>
                <w:sz w:val="20"/>
                <w:szCs w:val="20"/>
              </w:rPr>
            </w:r>
            <w:r w:rsidR="000335D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3F28B3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Die/D</w:t>
            </w:r>
            <w:r w:rsidR="00C53CA6" w:rsidRPr="00F2213B">
              <w:rPr>
                <w:sz w:val="20"/>
                <w:szCs w:val="20"/>
              </w:rPr>
              <w:t xml:space="preserve">er Arbeitnehmer/in war in den letzten 4 Jahren vor Aufnahme der Beschäftigung 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3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6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die/den Beschäftigte/n wurde ein Eingliederungszuschuss beantragt             </w:t>
            </w:r>
            <w:r w:rsidR="003F28B3" w:rsidRPr="00F2213B">
              <w:rPr>
                <w:sz w:val="20"/>
                <w:szCs w:val="20"/>
              </w:rPr>
              <w:t xml:space="preserve"> </w:t>
            </w:r>
            <w:r w:rsidRPr="00F2213B">
              <w:rPr>
                <w:sz w:val="20"/>
                <w:szCs w:val="20"/>
              </w:rPr>
              <w:t xml:space="preserve">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0335D2">
              <w:rPr>
                <w:sz w:val="20"/>
                <w:szCs w:val="20"/>
              </w:rPr>
            </w:r>
            <w:r w:rsidR="000335D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0335D2">
              <w:rPr>
                <w:sz w:val="20"/>
                <w:szCs w:val="20"/>
              </w:rPr>
            </w:r>
            <w:r w:rsidR="000335D2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</w:tc>
      </w:tr>
      <w:tr w:rsidR="00F2213B" w:rsidRPr="00F2213B" w:rsidTr="00D4790B">
        <w:trPr>
          <w:trHeight w:val="80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7"/>
            <w:tcBorders>
              <w:bottom w:val="nil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893" w:type="dxa"/>
            <w:gridSpan w:val="15"/>
            <w:tcBorders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125"/>
        </w:trPr>
        <w:tc>
          <w:tcPr>
            <w:tcW w:w="1031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C53CA6" w:rsidRPr="00F2213B" w:rsidRDefault="00C53CA6" w:rsidP="003F28B3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Hinweis: </w:t>
            </w:r>
            <w:r w:rsidRPr="00F2213B">
              <w:rPr>
                <w:sz w:val="20"/>
                <w:szCs w:val="20"/>
              </w:rPr>
              <w:t>Mit Ihrer Unterschrift bestätigen Sie die Richti</w:t>
            </w:r>
            <w:r w:rsidR="004F2232" w:rsidRPr="00F2213B">
              <w:rPr>
                <w:sz w:val="20"/>
                <w:szCs w:val="20"/>
              </w:rPr>
              <w:t xml:space="preserve">gkeit der Angaben. Entsteht dem Jobcenter </w:t>
            </w:r>
            <w:r w:rsidRPr="00F2213B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wird.</w:t>
            </w:r>
          </w:p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220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und Stempel des </w:t>
            </w:r>
            <w:r w:rsidR="003F28B3" w:rsidRPr="00F2213B">
              <w:rPr>
                <w:sz w:val="16"/>
                <w:szCs w:val="16"/>
              </w:rPr>
              <w:t>Arbeitgebers*)</w:t>
            </w:r>
          </w:p>
        </w:tc>
      </w:tr>
      <w:tr w:rsidR="00F2213B" w:rsidRPr="00F2213B" w:rsidTr="00D4790B">
        <w:trPr>
          <w:trHeight w:val="142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936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8B3" w:rsidRPr="00F2213B" w:rsidRDefault="003F28B3" w:rsidP="003F28B3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*) Verweigert der Arbeitgeber die schriftliche Beschäftigungsbestätigung, können diese Angaben durch die Arbeitnehmer</w:t>
            </w:r>
            <w:r w:rsidR="00D4790B">
              <w:rPr>
                <w:sz w:val="20"/>
                <w:szCs w:val="20"/>
              </w:rPr>
              <w:t>i</w:t>
            </w:r>
            <w:r w:rsidRPr="00F2213B">
              <w:rPr>
                <w:sz w:val="20"/>
                <w:szCs w:val="20"/>
              </w:rPr>
              <w:t>n/den Arbeitnehmer bestätigt werden.</w:t>
            </w:r>
          </w:p>
          <w:p w:rsidR="003F28B3" w:rsidRPr="00F2213B" w:rsidRDefault="003F28B3" w:rsidP="003F28B3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C53CA6" w:rsidRPr="00F2213B" w:rsidTr="00D4790B">
        <w:trPr>
          <w:trHeight w:val="262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7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D4790B">
      <w:rPr>
        <w:rFonts w:ascii="Arial" w:hAnsi="Arial" w:cs="Arial"/>
      </w:rPr>
      <w:t>01</w:t>
    </w:r>
    <w:r w:rsidR="00C53CA6">
      <w:rPr>
        <w:rFonts w:ascii="Arial" w:hAnsi="Arial" w:cs="Arial"/>
      </w:rPr>
      <w:t>.0</w:t>
    </w:r>
    <w:r w:rsidR="00A31D90">
      <w:rPr>
        <w:rFonts w:ascii="Arial" w:hAnsi="Arial" w:cs="Arial"/>
      </w:rPr>
      <w:t>3</w:t>
    </w:r>
    <w:r w:rsidR="00C53CA6">
      <w:rPr>
        <w:rFonts w:ascii="Arial" w:hAnsi="Arial" w:cs="Arial"/>
      </w:rPr>
      <w:t>.201</w:t>
    </w:r>
    <w:r w:rsidR="00D4790B">
      <w:rPr>
        <w:rFonts w:ascii="Arial" w:hAnsi="Arial" w:cs="Arial"/>
      </w:rPr>
      <w:t>9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C53CA6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0335D2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0335D2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194E20"/>
    <w:multiLevelType w:val="hybridMultilevel"/>
    <w:tmpl w:val="0B668E68"/>
    <w:lvl w:ilvl="0" w:tplc="864810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35D2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7EC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286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A72D0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1E07"/>
    <w:rsid w:val="009E49D4"/>
    <w:rsid w:val="009E65D9"/>
    <w:rsid w:val="00A07B28"/>
    <w:rsid w:val="00A20661"/>
    <w:rsid w:val="00A307DF"/>
    <w:rsid w:val="00A317CA"/>
    <w:rsid w:val="00A31D90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13B7"/>
    <w:rsid w:val="00C03D19"/>
    <w:rsid w:val="00C0679F"/>
    <w:rsid w:val="00C232AC"/>
    <w:rsid w:val="00C37120"/>
    <w:rsid w:val="00C37228"/>
    <w:rsid w:val="00C42EE7"/>
    <w:rsid w:val="00C51FBD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4790B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67F9D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0524E"/>
    <w:rsid w:val="00F112A5"/>
    <w:rsid w:val="00F2213B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8C1B5"/>
  <w15:docId w15:val="{9D76260E-1154-42AD-80D6-237ADACC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5303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4</cp:revision>
  <cp:lastPrinted>2013-12-23T08:12:00Z</cp:lastPrinted>
  <dcterms:created xsi:type="dcterms:W3CDTF">2019-03-01T12:19:00Z</dcterms:created>
  <dcterms:modified xsi:type="dcterms:W3CDTF">2019-09-18T13:43:00Z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