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767A22">
        <w:rPr>
          <w:rFonts w:ascii="Arial" w:hAnsi="Arial" w:cs="Arial"/>
          <w:b/>
          <w:sz w:val="22"/>
          <w:szCs w:val="22"/>
        </w:rPr>
        <w:t>.1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</w:t>
            </w:r>
            <w:r w:rsidR="0077022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Jobcenters ein;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F2213B" w:rsidRDefault="009E1E07" w:rsidP="00FD29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 xml:space="preserve"> nach Aufnahme einer betrieblichen Ausbildung</w:t>
            </w:r>
          </w:p>
        </w:tc>
      </w:tr>
      <w:tr w:rsidR="00F2213B" w:rsidRPr="00F2213B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FD2944" w:rsidP="00FD294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FD2944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</w:t>
            </w:r>
            <w:r w:rsidR="00FD2944">
              <w:rPr>
                <w:rFonts w:ascii="Arial" w:hAnsi="Arial" w:cs="Arial"/>
              </w:rPr>
              <w:t>usbildungsbetrieb</w:t>
            </w:r>
            <w:r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FD2944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</w:t>
            </w:r>
            <w:r w:rsidR="009E1E07" w:rsidRPr="00F2213B">
              <w:rPr>
                <w:rFonts w:ascii="Arial" w:hAnsi="Arial" w:cs="Arial"/>
              </w:rPr>
              <w:t>eilnehme</w:t>
            </w:r>
            <w:r>
              <w:rPr>
                <w:rFonts w:ascii="Arial" w:hAnsi="Arial" w:cs="Arial"/>
              </w:rPr>
              <w:t>nde Person</w:t>
            </w:r>
            <w:r w:rsidR="00301BD5" w:rsidRPr="00F2213B">
              <w:rPr>
                <w:rFonts w:ascii="Arial" w:hAnsi="Arial" w:cs="Arial"/>
              </w:rPr>
              <w:t xml:space="preserve"> wurde im Rahmen der Maßnahme </w:t>
            </w:r>
            <w:r w:rsidR="008738F4">
              <w:rPr>
                <w:rFonts w:ascii="Arial" w:hAnsi="Arial" w:cs="Arial"/>
              </w:rPr>
              <w:t xml:space="preserve">in ein </w:t>
            </w:r>
            <w:r>
              <w:rPr>
                <w:rFonts w:ascii="Arial" w:hAnsi="Arial" w:cs="Arial"/>
              </w:rPr>
              <w:t>betriebliches Ausbildungs</w:t>
            </w:r>
            <w:r w:rsidR="008738F4">
              <w:rPr>
                <w:rFonts w:ascii="Arial" w:hAnsi="Arial" w:cs="Arial"/>
              </w:rPr>
              <w:t>verhältnis 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</w:t>
            </w:r>
            <w:r w:rsidR="00FD2944">
              <w:rPr>
                <w:rFonts w:ascii="Arial" w:hAnsi="Arial" w:cs="Arial"/>
              </w:rPr>
              <w:t>Aufnahme des Ausbildungsverhältnisses i.H.v. 5</w:t>
            </w:r>
            <w:r w:rsidR="00454286" w:rsidRPr="00F2213B">
              <w:rPr>
                <w:rFonts w:ascii="Arial" w:hAnsi="Arial" w:cs="Arial"/>
              </w:rPr>
              <w:t>00 Euro</w:t>
            </w:r>
            <w:r w:rsidR="00454286">
              <w:rPr>
                <w:rFonts w:ascii="Arial" w:hAnsi="Arial" w:cs="Arial"/>
              </w:rPr>
              <w:t>.</w:t>
            </w:r>
          </w:p>
          <w:p w:rsidR="00454286" w:rsidRPr="00F2213B" w:rsidRDefault="00454286" w:rsidP="00FD2944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FD2944">
              <w:rPr>
                <w:rFonts w:ascii="Arial" w:hAnsi="Arial" w:cs="Arial"/>
              </w:rPr>
              <w:t>Ausbildungs</w:t>
            </w:r>
            <w:r>
              <w:rPr>
                <w:rFonts w:ascii="Arial" w:hAnsi="Arial" w:cs="Arial"/>
              </w:rPr>
              <w:t>bestätigung ist beigefügt.</w:t>
            </w:r>
          </w:p>
        </w:tc>
      </w:tr>
      <w:tr w:rsidR="00454286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</w:t>
            </w:r>
            <w:r w:rsidR="00FD2944">
              <w:rPr>
                <w:rFonts w:ascii="Arial" w:hAnsi="Arial" w:cs="Arial"/>
              </w:rPr>
              <w:t xml:space="preserve">betriebliche Ausbildung bzw. </w:t>
            </w:r>
            <w:r w:rsidRPr="00F2213B">
              <w:rPr>
                <w:rFonts w:ascii="Arial" w:hAnsi="Arial" w:cs="Arial"/>
              </w:rPr>
              <w:t>Beschäftigung gem. 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</w:t>
            </w:r>
            <w:r w:rsidR="00FD2944">
              <w:rPr>
                <w:rFonts w:ascii="Arial" w:hAnsi="Arial" w:cs="Arial"/>
              </w:rPr>
              <w:t>Ausbildungs</w:t>
            </w:r>
            <w:r w:rsidRPr="00F2213B">
              <w:rPr>
                <w:rFonts w:ascii="Arial" w:hAnsi="Arial" w:cs="Arial"/>
              </w:rPr>
              <w:t xml:space="preserve">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gesetzlichen, weil </w:t>
            </w:r>
            <w:r w:rsidRPr="00F2213B">
              <w:rPr>
                <w:rFonts w:ascii="Arial" w:hAnsi="Arial" w:cs="Arial"/>
                <w:lang w:eastAsia="de-DE"/>
              </w:rPr>
              <w:t>das A</w:t>
            </w:r>
            <w:r w:rsidR="00FD2944">
              <w:rPr>
                <w:rFonts w:ascii="Arial" w:hAnsi="Arial" w:cs="Arial"/>
                <w:lang w:eastAsia="de-DE"/>
              </w:rPr>
              <w:t>usbildungsentgelt den einschlägigen tariflichen Vorgaben e</w:t>
            </w:r>
            <w:r w:rsidR="00D4790B">
              <w:rPr>
                <w:rFonts w:ascii="Arial" w:hAnsi="Arial" w:cs="Arial"/>
                <w:lang w:eastAsia="de-DE"/>
              </w:rPr>
              <w:t xml:space="preserve">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</w:t>
            </w:r>
            <w:r w:rsidR="00FD2944">
              <w:rPr>
                <w:rFonts w:ascii="Arial" w:hAnsi="Arial" w:cs="Arial"/>
              </w:rPr>
              <w:t xml:space="preserve">Ausbildung </w:t>
            </w:r>
            <w:r w:rsidRPr="00F2213B">
              <w:rPr>
                <w:rFonts w:ascii="Arial" w:hAnsi="Arial" w:cs="Arial"/>
              </w:rPr>
              <w:t xml:space="preserve">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="00FD2944">
              <w:rPr>
                <w:rFonts w:ascii="Arial" w:hAnsi="Arial" w:cs="Arial"/>
              </w:rPr>
              <w:t>dauer?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bookmarkStart w:id="3" w:name="_GoBack"/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 w:rsidRPr="00F2213B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</w:t>
            </w:r>
            <w:r w:rsidR="00FD2944">
              <w:rPr>
                <w:rFonts w:ascii="Arial" w:hAnsi="Arial" w:cs="Arial"/>
              </w:rPr>
              <w:t>Ausbildungsverhältnis wurde von der zuständigen Stelle eingetragen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Der </w:t>
            </w:r>
            <w:r w:rsidR="00FD2944">
              <w:rPr>
                <w:rFonts w:ascii="Arial" w:hAnsi="Arial" w:cs="Arial"/>
              </w:rPr>
              <w:t>Ausbildungs</w:t>
            </w:r>
            <w:r w:rsidRPr="00F2213B">
              <w:rPr>
                <w:rFonts w:ascii="Arial" w:hAnsi="Arial" w:cs="Arial"/>
              </w:rPr>
              <w:t>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 w:rsidR="00A31D90"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FD2944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FD2944">
              <w:rPr>
                <w:b/>
                <w:sz w:val="20"/>
                <w:szCs w:val="20"/>
              </w:rPr>
              <w:t>Aufnahme einer betrieblichen Ausbildung)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ein versicherungspflichtiges </w:t>
            </w:r>
            <w:r w:rsidR="00FD2944">
              <w:rPr>
                <w:sz w:val="20"/>
                <w:szCs w:val="20"/>
              </w:rPr>
              <w:t xml:space="preserve">Ausbildungsverhältnis </w:t>
            </w:r>
            <w:r w:rsidRPr="00F2213B">
              <w:rPr>
                <w:sz w:val="20"/>
                <w:szCs w:val="20"/>
              </w:rPr>
              <w:t>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8745E">
              <w:rPr>
                <w:rFonts w:cs="Arial"/>
                <w:sz w:val="20"/>
                <w:szCs w:val="20"/>
              </w:rPr>
            </w:r>
            <w:r w:rsidR="00F8745E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8745E">
              <w:rPr>
                <w:rFonts w:cs="Arial"/>
                <w:sz w:val="20"/>
                <w:szCs w:val="20"/>
              </w:rPr>
            </w:r>
            <w:r w:rsidR="00F8745E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</w:t>
            </w:r>
            <w:r w:rsidR="00202DD6">
              <w:rPr>
                <w:rFonts w:ascii="Arial" w:hAnsi="Arial" w:cs="Arial"/>
                <w:lang w:eastAsia="de-DE"/>
              </w:rPr>
              <w:t xml:space="preserve">, </w:t>
            </w:r>
            <w:r w:rsidRPr="00F2213B">
              <w:rPr>
                <w:rFonts w:ascii="Arial" w:hAnsi="Arial" w:cs="Arial"/>
                <w:lang w:eastAsia="de-DE"/>
              </w:rPr>
              <w:t>weil</w:t>
            </w:r>
          </w:p>
          <w:p w:rsidR="00C53CA6" w:rsidRPr="00F2213B" w:rsidRDefault="00C53CA6" w:rsidP="00202D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F8745E">
              <w:rPr>
                <w:rFonts w:ascii="Arial" w:hAnsi="Arial" w:cs="Arial"/>
              </w:rPr>
            </w:r>
            <w:r w:rsidR="00F8745E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="00202DD6">
              <w:rPr>
                <w:rFonts w:ascii="Arial" w:hAnsi="Arial" w:cs="Arial"/>
                <w:lang w:eastAsia="de-DE"/>
              </w:rPr>
              <w:t>es den einschlägigen aktuellen tariflichen Regelungen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F8745E">
              <w:rPr>
                <w:rFonts w:cs="Arial"/>
                <w:sz w:val="20"/>
                <w:szCs w:val="20"/>
              </w:rPr>
            </w:r>
            <w:r w:rsidR="00F8745E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202DD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  <w:tcBorders>
              <w:bottom w:val="nil"/>
            </w:tcBorders>
          </w:tcPr>
          <w:p w:rsidR="00C53CA6" w:rsidRPr="00F2213B" w:rsidRDefault="00C53CA6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</w:t>
            </w:r>
            <w:r w:rsidR="00FD2944">
              <w:rPr>
                <w:sz w:val="20"/>
                <w:szCs w:val="20"/>
              </w:rPr>
              <w:t>usbildungs</w:t>
            </w:r>
            <w:r w:rsidRPr="00F2213B">
              <w:rPr>
                <w:sz w:val="20"/>
                <w:szCs w:val="20"/>
              </w:rPr>
              <w:t>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202DD6" w:rsidRPr="00F2213B" w:rsidTr="00202DD6">
        <w:trPr>
          <w:trHeight w:val="312"/>
        </w:trPr>
        <w:tc>
          <w:tcPr>
            <w:tcW w:w="10314" w:type="dxa"/>
            <w:gridSpan w:val="3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2DD6" w:rsidRPr="00F2213B" w:rsidRDefault="00202D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202DD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  <w:tcBorders>
              <w:top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Das </w:t>
            </w:r>
            <w:r w:rsidR="00FD2944">
              <w:rPr>
                <w:sz w:val="20"/>
                <w:szCs w:val="20"/>
              </w:rPr>
              <w:t>Ausbildungs</w:t>
            </w:r>
            <w:r w:rsidRPr="00F2213B">
              <w:rPr>
                <w:sz w:val="20"/>
                <w:szCs w:val="20"/>
              </w:rPr>
              <w:t>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FD2944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202DD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</w:t>
            </w:r>
            <w:r w:rsidR="00FD2944">
              <w:rPr>
                <w:sz w:val="20"/>
                <w:szCs w:val="20"/>
              </w:rPr>
              <w:t xml:space="preserve">Auszubildende </w:t>
            </w:r>
            <w:r w:rsidR="00C53CA6" w:rsidRPr="00F2213B">
              <w:rPr>
                <w:sz w:val="20"/>
                <w:szCs w:val="20"/>
              </w:rPr>
              <w:t>war in den letzte</w:t>
            </w:r>
            <w:r w:rsidR="00202DD6">
              <w:rPr>
                <w:sz w:val="20"/>
                <w:szCs w:val="20"/>
              </w:rPr>
              <w:t>n 4 Jahren vor Aufnahme der Ausbildung</w:t>
            </w:r>
            <w:r w:rsidR="00C53CA6" w:rsidRPr="00F2213B">
              <w:rPr>
                <w:sz w:val="20"/>
                <w:szCs w:val="20"/>
              </w:rPr>
              <w:t xml:space="preserve">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F8745E">
              <w:rPr>
                <w:sz w:val="20"/>
                <w:szCs w:val="20"/>
              </w:rPr>
            </w:r>
            <w:r w:rsidR="00F8745E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*) Verweigert der Arbeitgeber die schriftliche Beschäftigungsbestätigung, können diese Angaben durch die </w:t>
            </w:r>
            <w:r w:rsidR="00FD2944" w:rsidRPr="00FD2944">
              <w:rPr>
                <w:sz w:val="20"/>
                <w:szCs w:val="20"/>
              </w:rPr>
              <w:t>der Auszubildenden/des Auszubildenden</w:t>
            </w:r>
            <w:r w:rsidRPr="00F2213B">
              <w:rPr>
                <w:sz w:val="20"/>
                <w:szCs w:val="20"/>
              </w:rPr>
              <w:t xml:space="preserve"> bestätigt werden.</w:t>
            </w:r>
          </w:p>
          <w:p w:rsidR="003F28B3" w:rsidRPr="00F2213B" w:rsidRDefault="003F28B3" w:rsidP="00FD2944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obigen Angaben werden durch die </w:t>
            </w:r>
            <w:r w:rsidR="00FD2944" w:rsidRPr="00FD2944">
              <w:rPr>
                <w:sz w:val="20"/>
                <w:szCs w:val="20"/>
              </w:rPr>
              <w:t>Auszubildende/de</w:t>
            </w:r>
            <w:r w:rsidR="00FD2944">
              <w:rPr>
                <w:sz w:val="20"/>
                <w:szCs w:val="20"/>
              </w:rPr>
              <w:t>n</w:t>
            </w:r>
            <w:r w:rsidR="00FD2944" w:rsidRPr="00FD2944">
              <w:rPr>
                <w:sz w:val="20"/>
                <w:szCs w:val="20"/>
              </w:rPr>
              <w:t xml:space="preserve"> Auszubildenden </w:t>
            </w:r>
            <w:r w:rsidRPr="00F2213B">
              <w:rPr>
                <w:sz w:val="20"/>
                <w:szCs w:val="20"/>
              </w:rPr>
              <w:t>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FD2944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Unterschrift der A</w:t>
            </w:r>
            <w:r w:rsidR="00FD2944">
              <w:rPr>
                <w:sz w:val="16"/>
                <w:szCs w:val="16"/>
              </w:rPr>
              <w:t>uszubildenden/des Auszubildenden</w:t>
            </w:r>
            <w:r w:rsidRPr="00F2213B">
              <w:rPr>
                <w:sz w:val="16"/>
                <w:szCs w:val="16"/>
              </w:rPr>
              <w:t xml:space="preserve">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FD2944">
      <w:rPr>
        <w:rFonts w:ascii="Arial" w:hAnsi="Arial" w:cs="Arial"/>
      </w:rPr>
      <w:t>09.12</w:t>
    </w:r>
    <w:r w:rsidR="00F8745E">
      <w:rPr>
        <w:rFonts w:ascii="Arial" w:hAnsi="Arial" w:cs="Arial"/>
      </w:rPr>
      <w:t>.2021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FD2944">
      <w:rPr>
        <w:rFonts w:ascii="Arial" w:hAnsi="Arial" w:cs="Arial"/>
      </w:rPr>
      <w:t>.1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F8745E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F8745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DD6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67A22"/>
    <w:rsid w:val="0077022B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738F4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5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B2D3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5023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5</cp:revision>
  <cp:lastPrinted>2013-12-23T08:12:00Z</cp:lastPrinted>
  <dcterms:created xsi:type="dcterms:W3CDTF">2021-12-09T14:20:00Z</dcterms:created>
  <dcterms:modified xsi:type="dcterms:W3CDTF">2021-12-09T14:58:00Z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