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767A22">
        <w:rPr>
          <w:rFonts w:ascii="Arial" w:hAnsi="Arial" w:cs="Arial"/>
          <w:b/>
          <w:sz w:val="22"/>
          <w:szCs w:val="22"/>
        </w:rPr>
        <w:t>.1</w:t>
      </w:r>
      <w:r w:rsidR="00EF6313">
        <w:rPr>
          <w:rFonts w:ascii="Arial" w:hAnsi="Arial" w:cs="Arial"/>
          <w:b/>
          <w:sz w:val="22"/>
          <w:szCs w:val="22"/>
        </w:rPr>
        <w:t>b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</w:t>
            </w:r>
            <w:r w:rsidR="0077022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Jobcenters ein;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F2213B" w:rsidRDefault="009E1E07" w:rsidP="000B747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 xml:space="preserve"> nach </w:t>
            </w:r>
            <w:r w:rsidR="000B747E">
              <w:rPr>
                <w:rFonts w:ascii="Arial" w:hAnsi="Arial" w:cs="Arial"/>
                <w:b/>
                <w:sz w:val="22"/>
                <w:szCs w:val="22"/>
              </w:rPr>
              <w:t xml:space="preserve">viermonatiger Dauer des 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>Ausbildung</w:t>
            </w:r>
            <w:r w:rsidR="000B747E">
              <w:rPr>
                <w:rFonts w:ascii="Arial" w:hAnsi="Arial" w:cs="Arial"/>
                <w:b/>
                <w:sz w:val="22"/>
                <w:szCs w:val="22"/>
              </w:rPr>
              <w:t>sverhältnisses</w:t>
            </w: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FD2944" w:rsidP="00FD294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FD2944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</w:t>
            </w:r>
            <w:r w:rsidR="00FD2944">
              <w:rPr>
                <w:rFonts w:ascii="Arial" w:hAnsi="Arial" w:cs="Arial"/>
              </w:rPr>
              <w:t>usbildungsbetrieb</w:t>
            </w:r>
            <w:r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FD2944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</w:t>
            </w:r>
            <w:r w:rsidR="009E1E07" w:rsidRPr="00F2213B">
              <w:rPr>
                <w:rFonts w:ascii="Arial" w:hAnsi="Arial" w:cs="Arial"/>
              </w:rPr>
              <w:t>eilnehme</w:t>
            </w:r>
            <w:r>
              <w:rPr>
                <w:rFonts w:ascii="Arial" w:hAnsi="Arial" w:cs="Arial"/>
              </w:rPr>
              <w:t>nde Person</w:t>
            </w:r>
            <w:r w:rsidR="00301BD5" w:rsidRPr="00F2213B">
              <w:rPr>
                <w:rFonts w:ascii="Arial" w:hAnsi="Arial" w:cs="Arial"/>
              </w:rPr>
              <w:t xml:space="preserve"> wurde im Rahmen der Maßnahme </w:t>
            </w:r>
            <w:r w:rsidR="008738F4">
              <w:rPr>
                <w:rFonts w:ascii="Arial" w:hAnsi="Arial" w:cs="Arial"/>
              </w:rPr>
              <w:t xml:space="preserve">in ein </w:t>
            </w:r>
            <w:r>
              <w:rPr>
                <w:rFonts w:ascii="Arial" w:hAnsi="Arial" w:cs="Arial"/>
              </w:rPr>
              <w:t>betriebliches Ausbildungs</w:t>
            </w:r>
            <w:r w:rsidR="008738F4">
              <w:rPr>
                <w:rFonts w:ascii="Arial" w:hAnsi="Arial" w:cs="Arial"/>
              </w:rPr>
              <w:t>verhältnis 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8F4223" w:rsidRDefault="000B747E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des Eingliederungshonorars nach </w:t>
            </w:r>
            <w:r>
              <w:rPr>
                <w:rFonts w:ascii="Arial" w:hAnsi="Arial" w:cs="Arial"/>
              </w:rPr>
              <w:t>vier</w:t>
            </w:r>
            <w:r>
              <w:rPr>
                <w:rFonts w:ascii="Arial" w:hAnsi="Arial" w:cs="Arial"/>
              </w:rPr>
              <w:t>monatiger Dauer de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Ausbildungsverhältnisses</w:t>
            </w:r>
            <w:r w:rsidR="00454286">
              <w:rPr>
                <w:rFonts w:ascii="Arial" w:hAnsi="Arial" w:cs="Arial"/>
              </w:rPr>
              <w:t>.</w:t>
            </w:r>
          </w:p>
          <w:p w:rsidR="00454286" w:rsidRPr="00F2213B" w:rsidRDefault="00454286" w:rsidP="00FD2944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FD2944">
              <w:rPr>
                <w:rFonts w:ascii="Arial" w:hAnsi="Arial" w:cs="Arial"/>
              </w:rPr>
              <w:t>Ausbildungs</w:t>
            </w:r>
            <w:r>
              <w:rPr>
                <w:rFonts w:ascii="Arial" w:hAnsi="Arial" w:cs="Arial"/>
              </w:rPr>
              <w:t>bestätigung ist beigefügt.</w:t>
            </w:r>
          </w:p>
        </w:tc>
      </w:tr>
      <w:tr w:rsidR="00454286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0B747E" w:rsidRPr="00806405" w:rsidRDefault="00793AFE" w:rsidP="000B747E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  <w:r w:rsidR="000B747E" w:rsidRPr="000B747E">
        <w:rPr>
          <w:rFonts w:ascii="Arial" w:hAnsi="Arial" w:cs="Arial"/>
          <w:b/>
          <w:sz w:val="22"/>
          <w:szCs w:val="22"/>
        </w:rPr>
        <w:t xml:space="preserve"> </w:t>
      </w:r>
    </w:p>
    <w:p w:rsidR="000B747E" w:rsidRPr="00806405" w:rsidRDefault="000B747E" w:rsidP="000B747E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Vom Jobcenter auszufüllen</w:t>
      </w:r>
    </w:p>
    <w:p w:rsidR="000B747E" w:rsidRPr="00806405" w:rsidRDefault="000B747E" w:rsidP="000B747E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Zahlungsvoraussetzungen für die 2.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0B747E" w:rsidRPr="00806405" w:rsidTr="00632491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>
              <w:rPr>
                <w:rFonts w:ascii="Arial" w:hAnsi="Arial" w:cs="Arial"/>
              </w:rPr>
              <w:t>s</w:t>
            </w:r>
            <w:r w:rsidRPr="008064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bookmarkStart w:id="1" w:name="_GoBack"/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747E" w:rsidRPr="00806405" w:rsidTr="00632491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0B747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 xml:space="preserve">versicherungspflichtige </w:t>
            </w:r>
            <w:r>
              <w:rPr>
                <w:rFonts w:ascii="Arial" w:hAnsi="Arial" w:cs="Arial"/>
              </w:rPr>
              <w:t xml:space="preserve">Ausbildungsverhältnis </w:t>
            </w:r>
            <w:r w:rsidRPr="00806405">
              <w:rPr>
                <w:rFonts w:ascii="Arial" w:hAnsi="Arial" w:cs="Arial"/>
              </w:rPr>
              <w:t xml:space="preserve">bestand mindestens </w:t>
            </w:r>
            <w:r>
              <w:rPr>
                <w:rFonts w:ascii="Arial" w:hAnsi="Arial" w:cs="Arial"/>
              </w:rPr>
              <w:t>vier</w:t>
            </w:r>
            <w:r w:rsidRPr="00806405">
              <w:rPr>
                <w:rFonts w:ascii="Arial" w:hAnsi="Arial" w:cs="Arial"/>
              </w:rPr>
              <w:t xml:space="preserve">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747E" w:rsidRPr="00806405" w:rsidTr="00632491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>
              <w:rPr>
                <w:rFonts w:ascii="Arial" w:hAnsi="Arial" w:cs="Arial"/>
              </w:rPr>
              <w:t>s</w:t>
            </w:r>
            <w:r w:rsidRPr="008064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0B747E" w:rsidRDefault="000B747E" w:rsidP="000B747E">
      <w:pPr>
        <w:ind w:left="-360"/>
        <w:rPr>
          <w:rFonts w:ascii="Arial" w:hAnsi="Arial" w:cs="Arial"/>
        </w:rPr>
      </w:pPr>
    </w:p>
    <w:p w:rsidR="000B747E" w:rsidRDefault="000B747E" w:rsidP="000B747E">
      <w:pPr>
        <w:ind w:left="-360"/>
        <w:rPr>
          <w:rFonts w:ascii="Arial" w:hAnsi="Arial" w:cs="Arial"/>
        </w:rPr>
      </w:pPr>
    </w:p>
    <w:p w:rsidR="000B747E" w:rsidRPr="00806405" w:rsidRDefault="000B747E" w:rsidP="000B747E">
      <w:pPr>
        <w:ind w:left="-360"/>
        <w:rPr>
          <w:rFonts w:ascii="Arial" w:hAnsi="Arial" w:cs="Arial"/>
        </w:rPr>
      </w:pPr>
    </w:p>
    <w:p w:rsidR="000B747E" w:rsidRPr="00806405" w:rsidRDefault="000B747E" w:rsidP="000B747E">
      <w:pPr>
        <w:ind w:left="-360"/>
        <w:rPr>
          <w:rFonts w:ascii="Arial" w:hAnsi="Arial" w:cs="Arial"/>
        </w:rPr>
      </w:pPr>
    </w:p>
    <w:p w:rsidR="000B747E" w:rsidRPr="00806405" w:rsidRDefault="000B747E" w:rsidP="000B747E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0B747E" w:rsidRPr="00806405" w:rsidTr="00632491">
        <w:tc>
          <w:tcPr>
            <w:tcW w:w="6069" w:type="dxa"/>
          </w:tcPr>
          <w:p w:rsidR="000B747E" w:rsidRPr="00806405" w:rsidRDefault="000B747E" w:rsidP="00632491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0B747E" w:rsidRPr="00806405" w:rsidRDefault="000B747E" w:rsidP="000B747E">
      <w:pPr>
        <w:pStyle w:val="Listenabsatz"/>
        <w:ind w:left="284" w:right="-1"/>
        <w:contextualSpacing w:val="0"/>
        <w:sectPr w:rsidR="000B747E" w:rsidRPr="00806405" w:rsidSect="0076732D">
          <w:footerReference w:type="default" r:id="rId7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6"/>
        <w:gridCol w:w="672"/>
        <w:gridCol w:w="1128"/>
        <w:gridCol w:w="237"/>
        <w:gridCol w:w="747"/>
        <w:gridCol w:w="446"/>
        <w:gridCol w:w="711"/>
        <w:gridCol w:w="16"/>
        <w:gridCol w:w="48"/>
        <w:gridCol w:w="218"/>
        <w:gridCol w:w="13"/>
        <w:gridCol w:w="40"/>
        <w:gridCol w:w="131"/>
        <w:gridCol w:w="262"/>
        <w:gridCol w:w="568"/>
        <w:gridCol w:w="22"/>
        <w:gridCol w:w="846"/>
        <w:gridCol w:w="112"/>
        <w:gridCol w:w="2878"/>
        <w:gridCol w:w="206"/>
        <w:gridCol w:w="81"/>
        <w:gridCol w:w="155"/>
      </w:tblGrid>
      <w:tr w:rsidR="000B747E" w:rsidRPr="00806405" w:rsidTr="000B747E">
        <w:trPr>
          <w:trHeight w:val="231"/>
        </w:trPr>
        <w:tc>
          <w:tcPr>
            <w:tcW w:w="4644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 w:rsidR="000B747E" w:rsidRPr="00806405" w:rsidRDefault="000B747E" w:rsidP="000B747E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>Name und Anschrift A</w:t>
            </w:r>
            <w:r>
              <w:rPr>
                <w:b/>
                <w:sz w:val="20"/>
                <w:szCs w:val="20"/>
              </w:rPr>
              <w:t>usbildungsbetrieb</w:t>
            </w:r>
            <w:r w:rsidRPr="0080640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7E" w:rsidRPr="00806405" w:rsidRDefault="000B747E" w:rsidP="00632491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0B747E" w:rsidRPr="00806405" w:rsidTr="000B747E">
        <w:trPr>
          <w:gridAfter w:val="2"/>
          <w:wAfter w:w="236" w:type="dxa"/>
          <w:trHeight w:val="64"/>
        </w:trPr>
        <w:tc>
          <w:tcPr>
            <w:tcW w:w="4644" w:type="dxa"/>
            <w:gridSpan w:val="11"/>
            <w:vMerge/>
            <w:tcBorders>
              <w:left w:val="nil"/>
              <w:bottom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0B747E" w:rsidRPr="00806405" w:rsidTr="000B747E">
        <w:trPr>
          <w:trHeight w:val="368"/>
        </w:trPr>
        <w:tc>
          <w:tcPr>
            <w:tcW w:w="444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0B747E" w:rsidRPr="00806405" w:rsidTr="000B747E">
        <w:trPr>
          <w:gridAfter w:val="2"/>
          <w:wAfter w:w="236" w:type="dxa"/>
          <w:trHeight w:val="88"/>
        </w:trPr>
        <w:tc>
          <w:tcPr>
            <w:tcW w:w="444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0B747E" w:rsidRPr="00806405" w:rsidTr="000B747E">
        <w:trPr>
          <w:gridAfter w:val="2"/>
          <w:wAfter w:w="236" w:type="dxa"/>
          <w:trHeight w:val="317"/>
        </w:trPr>
        <w:tc>
          <w:tcPr>
            <w:tcW w:w="444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670"/>
        </w:trPr>
        <w:tc>
          <w:tcPr>
            <w:tcW w:w="982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747E" w:rsidRPr="00806405" w:rsidRDefault="000B747E" w:rsidP="00632491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0B747E" w:rsidRDefault="000B747E" w:rsidP="00632491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 xml:space="preserve">(nach </w:t>
            </w:r>
            <w:r>
              <w:rPr>
                <w:b/>
                <w:sz w:val="20"/>
                <w:szCs w:val="20"/>
              </w:rPr>
              <w:t>vier</w:t>
            </w:r>
            <w:r w:rsidRPr="00D24A59">
              <w:rPr>
                <w:b/>
                <w:sz w:val="20"/>
                <w:szCs w:val="20"/>
              </w:rPr>
              <w:t>monatiger Dauer d</w:t>
            </w:r>
            <w:r>
              <w:rPr>
                <w:b/>
                <w:sz w:val="20"/>
                <w:szCs w:val="20"/>
              </w:rPr>
              <w:t xml:space="preserve">es </w:t>
            </w:r>
            <w:r>
              <w:rPr>
                <w:b/>
                <w:sz w:val="20"/>
                <w:szCs w:val="20"/>
              </w:rPr>
              <w:t>Ausbildungs</w:t>
            </w:r>
            <w:r>
              <w:rPr>
                <w:b/>
                <w:sz w:val="20"/>
                <w:szCs w:val="20"/>
              </w:rPr>
              <w:t>verhältnisses</w:t>
            </w:r>
            <w:r>
              <w:rPr>
                <w:rFonts w:cs="Arial"/>
                <w:b/>
                <w:sz w:val="20"/>
                <w:szCs w:val="20"/>
              </w:rPr>
              <w:t>¹</w:t>
            </w:r>
            <w:r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0B747E" w:rsidRPr="00806405" w:rsidRDefault="000B747E" w:rsidP="00632491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0B747E" w:rsidRPr="00806405" w:rsidRDefault="000B747E" w:rsidP="000B747E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 xml:space="preserve">Das </w:t>
            </w:r>
            <w:r>
              <w:rPr>
                <w:sz w:val="20"/>
                <w:szCs w:val="20"/>
              </w:rPr>
              <w:t>Ausbildungs</w:t>
            </w:r>
            <w:r w:rsidRPr="00806405">
              <w:rPr>
                <w:sz w:val="20"/>
                <w:szCs w:val="20"/>
              </w:rPr>
              <w:t>verhältnis mit</w:t>
            </w:r>
          </w:p>
        </w:tc>
        <w:tc>
          <w:tcPr>
            <w:tcW w:w="427" w:type="dxa"/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6"/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3"/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gridSpan w:val="2"/>
            <w:tcBorders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20"/>
            <w:vMerge w:val="restart"/>
            <w:tcBorders>
              <w:right w:val="single" w:sz="4" w:space="0" w:color="auto"/>
            </w:tcBorders>
          </w:tcPr>
          <w:p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:rsidR="000B747E" w:rsidRPr="00BA4BB4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In der Zeit vom</w:t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bis  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wurde kein A</w:t>
            </w:r>
            <w:r>
              <w:rPr>
                <w:color w:val="000000" w:themeColor="text1"/>
                <w:sz w:val="20"/>
                <w:szCs w:val="20"/>
              </w:rPr>
              <w:t>usbildung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sentgelt gezahlt. </w:t>
            </w:r>
          </w:p>
          <w:p w:rsidR="000B747E" w:rsidRPr="00BA4BB4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rStyle w:val="Funotenzeichen"/>
                <w:b/>
                <w:color w:val="000000" w:themeColor="text1"/>
                <w:sz w:val="16"/>
                <w:szCs w:val="16"/>
              </w:rPr>
              <w:t>1</w:t>
            </w:r>
            <w:r w:rsidRPr="00BA4BB4">
              <w:rPr>
                <w:color w:val="000000" w:themeColor="text1"/>
                <w:sz w:val="16"/>
                <w:szCs w:val="16"/>
              </w:rPr>
              <w:t>Zeiten ohne A</w:t>
            </w:r>
            <w:r>
              <w:rPr>
                <w:color w:val="000000" w:themeColor="text1"/>
                <w:sz w:val="16"/>
                <w:szCs w:val="16"/>
              </w:rPr>
              <w:t>usbildungs</w:t>
            </w:r>
            <w:r w:rsidRPr="00BA4BB4">
              <w:rPr>
                <w:color w:val="000000" w:themeColor="text1"/>
                <w:sz w:val="16"/>
                <w:szCs w:val="16"/>
              </w:rPr>
              <w:t xml:space="preserve">entgelt verlängern die Frist von </w:t>
            </w:r>
            <w:r>
              <w:rPr>
                <w:color w:val="000000" w:themeColor="text1"/>
                <w:sz w:val="16"/>
                <w:szCs w:val="16"/>
              </w:rPr>
              <w:t>vier</w:t>
            </w:r>
            <w:r w:rsidRPr="00BA4BB4">
              <w:rPr>
                <w:color w:val="000000" w:themeColor="text1"/>
                <w:sz w:val="16"/>
                <w:szCs w:val="16"/>
              </w:rPr>
              <w:t xml:space="preserve"> Monaten entsprechend.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20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46"/>
        </w:trPr>
        <w:tc>
          <w:tcPr>
            <w:tcW w:w="982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0B747E" w:rsidRDefault="000B747E" w:rsidP="00632491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0B747E" w:rsidRPr="00806405" w:rsidRDefault="000B747E" w:rsidP="00632491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80"/>
        </w:trPr>
        <w:tc>
          <w:tcPr>
            <w:tcW w:w="982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0B747E" w:rsidRPr="000452DB" w:rsidRDefault="000B747E" w:rsidP="00632491">
            <w:pPr>
              <w:pStyle w:val="Listenabsatz"/>
              <w:ind w:left="0"/>
              <w:contextualSpacing w:val="0"/>
              <w:rPr>
                <w:color w:val="FF0000"/>
                <w:sz w:val="6"/>
                <w:szCs w:val="6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B747E" w:rsidRPr="000452DB" w:rsidRDefault="000B747E" w:rsidP="00632491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452DB">
              <w:rPr>
                <w:rFonts w:cs="Arial"/>
                <w:color w:val="FF0000"/>
                <w:sz w:val="20"/>
                <w:szCs w:val="20"/>
              </w:rPr>
              <w:instrText xml:space="preserve"> FORMTEXT </w:instrText>
            </w:r>
            <w:r w:rsidRPr="000452DB">
              <w:rPr>
                <w:rFonts w:cs="Arial"/>
                <w:color w:val="FF0000"/>
                <w:sz w:val="20"/>
                <w:szCs w:val="20"/>
              </w:rPr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separate"/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0B747E" w:rsidRPr="000452DB" w:rsidRDefault="000B747E" w:rsidP="00632491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2"/>
          </w:tcPr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97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 xml:space="preserve">Unterschrift und Stempel des </w:t>
            </w:r>
            <w:r>
              <w:rPr>
                <w:color w:val="000000" w:themeColor="text1"/>
                <w:sz w:val="16"/>
                <w:szCs w:val="16"/>
              </w:rPr>
              <w:t>Ausbildungsbetriebs</w:t>
            </w:r>
            <w:r w:rsidRPr="00BA4BB4">
              <w:rPr>
                <w:color w:val="000000" w:themeColor="text1"/>
                <w:sz w:val="16"/>
                <w:szCs w:val="16"/>
              </w:rPr>
              <w:t>*)</w:t>
            </w:r>
          </w:p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8727" w:type="dxa"/>
            <w:gridSpan w:val="19"/>
            <w:tcBorders>
              <w:righ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  <w:tc>
          <w:tcPr>
            <w:tcW w:w="8727" w:type="dxa"/>
            <w:gridSpan w:val="19"/>
            <w:tcBorders>
              <w:righ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936"/>
        </w:trPr>
        <w:tc>
          <w:tcPr>
            <w:tcW w:w="982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0B747E" w:rsidRPr="00BA4BB4" w:rsidRDefault="000B747E" w:rsidP="00632491">
            <w:pPr>
              <w:pStyle w:val="Listenabsatz"/>
              <w:spacing w:after="12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*) Verweigert der A</w:t>
            </w:r>
            <w:r>
              <w:rPr>
                <w:color w:val="000000" w:themeColor="text1"/>
                <w:sz w:val="20"/>
                <w:szCs w:val="20"/>
              </w:rPr>
              <w:t>usbildungsbetrieb d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ie schriftliche Beschäftigungsbestätigung, können diese Angaben durch die </w:t>
            </w:r>
            <w:r>
              <w:rPr>
                <w:color w:val="000000" w:themeColor="text1"/>
                <w:sz w:val="20"/>
                <w:szCs w:val="20"/>
              </w:rPr>
              <w:t>Auszubildende/den</w:t>
            </w:r>
            <w:r w:rsidRPr="000B747E">
              <w:rPr>
                <w:color w:val="000000" w:themeColor="text1"/>
                <w:sz w:val="20"/>
                <w:szCs w:val="20"/>
              </w:rPr>
              <w:t xml:space="preserve"> Auszubildenden </w:t>
            </w:r>
            <w:r w:rsidRPr="00BA4BB4">
              <w:rPr>
                <w:color w:val="000000" w:themeColor="text1"/>
                <w:sz w:val="20"/>
                <w:szCs w:val="20"/>
              </w:rPr>
              <w:t>bestätigt werden.</w:t>
            </w:r>
          </w:p>
          <w:p w:rsidR="000B747E" w:rsidRPr="00BA4BB4" w:rsidRDefault="000B747E" w:rsidP="00632491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Di</w:t>
            </w:r>
            <w:r>
              <w:rPr>
                <w:color w:val="000000" w:themeColor="text1"/>
                <w:sz w:val="20"/>
                <w:szCs w:val="20"/>
              </w:rPr>
              <w:t>e obigen Angaben werden durch d</w:t>
            </w:r>
            <w:r w:rsidRPr="00BA4BB4">
              <w:rPr>
                <w:color w:val="000000" w:themeColor="text1"/>
                <w:sz w:val="20"/>
                <w:szCs w:val="20"/>
              </w:rPr>
              <w:t>e</w:t>
            </w:r>
            <w:r>
              <w:rPr>
                <w:color w:val="000000" w:themeColor="text1"/>
                <w:sz w:val="20"/>
                <w:szCs w:val="20"/>
              </w:rPr>
              <w:t>n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A</w:t>
            </w:r>
            <w:r>
              <w:rPr>
                <w:color w:val="000000" w:themeColor="text1"/>
                <w:sz w:val="20"/>
                <w:szCs w:val="20"/>
              </w:rPr>
              <w:t>usbildungsbetrieb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bestätigt:</w:t>
            </w:r>
          </w:p>
          <w:p w:rsidR="000B747E" w:rsidRPr="00BA4BB4" w:rsidRDefault="000B747E" w:rsidP="00632491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</w:tcPr>
          <w:p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7E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Unterschrift der</w:t>
            </w:r>
            <w:r w:rsidRPr="0080640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Auszubildende</w:t>
            </w:r>
            <w:r w:rsidRPr="00806405">
              <w:rPr>
                <w:sz w:val="16"/>
                <w:szCs w:val="16"/>
              </w:rPr>
              <w:t>n/des A</w:t>
            </w:r>
            <w:r>
              <w:rPr>
                <w:sz w:val="16"/>
                <w:szCs w:val="16"/>
              </w:rPr>
              <w:t>uszubildenden</w:t>
            </w:r>
            <w:r w:rsidRPr="00806405">
              <w:rPr>
                <w:sz w:val="16"/>
                <w:szCs w:val="16"/>
              </w:rPr>
              <w:t xml:space="preserve"> </w:t>
            </w:r>
          </w:p>
          <w:p w:rsidR="000B747E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C53CA6" w:rsidRPr="00F2213B" w:rsidRDefault="00C53CA6" w:rsidP="000B747E">
      <w:pPr>
        <w:ind w:left="-284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8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47E" w:rsidRDefault="000B747E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>
      <w:rPr>
        <w:rFonts w:ascii="Arial" w:hAnsi="Arial" w:cs="Arial"/>
      </w:rPr>
      <w:t>09</w:t>
    </w:r>
    <w:r>
      <w:rPr>
        <w:rFonts w:ascii="Arial" w:hAnsi="Arial" w:cs="Arial"/>
      </w:rPr>
      <w:t>.12.2021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>
      <w:rPr>
        <w:rFonts w:ascii="Arial" w:hAnsi="Arial" w:cs="Arial"/>
      </w:rPr>
      <w:t>.1</w:t>
    </w:r>
    <w:r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2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FD2944">
      <w:rPr>
        <w:rFonts w:ascii="Arial" w:hAnsi="Arial" w:cs="Arial"/>
      </w:rPr>
      <w:t>09.12</w:t>
    </w:r>
    <w:r w:rsidR="000B747E">
      <w:rPr>
        <w:rFonts w:ascii="Arial" w:hAnsi="Arial" w:cs="Arial"/>
      </w:rPr>
      <w:t>.2021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FD2944">
      <w:rPr>
        <w:rFonts w:ascii="Arial" w:hAnsi="Arial" w:cs="Arial"/>
      </w:rPr>
      <w:t>.1</w:t>
    </w:r>
    <w:r w:rsidR="000B747E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0B747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0B747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B747E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DD6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67A22"/>
    <w:rsid w:val="0077022B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738F4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EF6313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FFDD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B74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3226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3</cp:revision>
  <cp:lastPrinted>2013-12-23T08:12:00Z</cp:lastPrinted>
  <dcterms:created xsi:type="dcterms:W3CDTF">2021-12-09T14:31:00Z</dcterms:created>
  <dcterms:modified xsi:type="dcterms:W3CDTF">2021-12-09T14:57:00Z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