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6D51EE">
        <w:rPr>
          <w:rFonts w:ascii="Arial" w:hAnsi="Arial" w:cs="Arial"/>
          <w:b/>
          <w:sz w:val="22"/>
          <w:szCs w:val="22"/>
        </w:rPr>
        <w:t>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CE4E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Teilnehmerin/Der Teilnehmer wurde im Rahmen der Maßnahme </w:t>
            </w:r>
            <w:r w:rsidR="00BB4592">
              <w:rPr>
                <w:rFonts w:ascii="Arial" w:hAnsi="Arial" w:cs="Arial"/>
              </w:rPr>
              <w:t>in ein Beschäftigungsverhältnis eingegliedert</w:t>
            </w:r>
            <w:r>
              <w:rPr>
                <w:rFonts w:ascii="Arial" w:hAnsi="Arial" w:cs="Arial"/>
              </w:rPr>
              <w:t>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bitte um Auszahlung des Restbetrages de</w:t>
            </w:r>
            <w:r w:rsidR="00CE4ED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>
              <w:rPr>
                <w:rFonts w:ascii="Arial" w:hAnsi="Arial" w:cs="Arial"/>
              </w:rPr>
              <w:t xml:space="preserve"> nach </w:t>
            </w:r>
            <w:r w:rsidR="00CE4ED3">
              <w:rPr>
                <w:rFonts w:ascii="Arial" w:hAnsi="Arial" w:cs="Arial"/>
              </w:rPr>
              <w:t>sechs</w:t>
            </w:r>
            <w:r>
              <w:rPr>
                <w:rFonts w:ascii="Arial" w:hAnsi="Arial" w:cs="Arial"/>
              </w:rPr>
              <w:t>monatige</w:t>
            </w:r>
            <w:r w:rsidR="00CE4ED3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6D51EE">
              <w:rPr>
                <w:rFonts w:ascii="Arial" w:hAnsi="Arial" w:cs="Arial"/>
              </w:rPr>
            </w:r>
            <w:r w:rsidR="006D51EE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6D51EE">
              <w:rPr>
                <w:sz w:val="20"/>
                <w:szCs w:val="20"/>
              </w:rPr>
            </w:r>
            <w:r w:rsidR="006D51E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6D51EE">
              <w:rPr>
                <w:sz w:val="20"/>
                <w:szCs w:val="20"/>
              </w:rPr>
            </w:r>
            <w:r w:rsidR="006D51E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6D51EE">
              <w:rPr>
                <w:sz w:val="20"/>
                <w:szCs w:val="20"/>
              </w:rPr>
            </w:r>
            <w:r w:rsidR="006D51E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Arbeitsentgelt gezahlt. </w:t>
            </w:r>
          </w:p>
          <w:p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Arbeitsentgelt verlängern die Frist von sechs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6D51EE">
              <w:rPr>
                <w:sz w:val="20"/>
                <w:szCs w:val="20"/>
              </w:rPr>
            </w:r>
            <w:r w:rsidR="006D51E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6D51EE">
              <w:rPr>
                <w:sz w:val="20"/>
                <w:szCs w:val="20"/>
              </w:rPr>
            </w:r>
            <w:r w:rsidR="006D51EE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 w:rsidR="00E75392" w:rsidRPr="00BA4BB4">
              <w:rPr>
                <w:color w:val="000000" w:themeColor="text1"/>
                <w:sz w:val="16"/>
                <w:szCs w:val="16"/>
              </w:rPr>
              <w:t>Arbeitgebers *)</w:t>
            </w: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BA4BB4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Pr="00BA4BB4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BA4BB4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bookmarkStart w:id="2" w:name="_GoBack"/>
      <w:bookmarkEnd w:id="2"/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A9" w:rsidRDefault="003343A9">
      <w:r>
        <w:separator/>
      </w:r>
    </w:p>
  </w:endnote>
  <w:endnote w:type="continuationSeparator" w:id="0">
    <w:p w:rsidR="003343A9" w:rsidRDefault="0033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6D51EE">
      <w:rPr>
        <w:rFonts w:ascii="Arial" w:hAnsi="Arial" w:cs="Arial"/>
      </w:rPr>
      <w:t>09</w:t>
    </w:r>
    <w:r w:rsidR="00D24A59">
      <w:rPr>
        <w:rFonts w:ascii="Arial" w:hAnsi="Arial" w:cs="Arial"/>
      </w:rPr>
      <w:t>.</w:t>
    </w:r>
    <w:r w:rsidR="006D51EE">
      <w:rPr>
        <w:rFonts w:ascii="Arial" w:hAnsi="Arial" w:cs="Arial"/>
      </w:rPr>
      <w:t>12</w:t>
    </w:r>
    <w:r w:rsidR="001C634C">
      <w:rPr>
        <w:rFonts w:ascii="Arial" w:hAnsi="Arial" w:cs="Arial"/>
      </w:rPr>
      <w:t>.20</w:t>
    </w:r>
    <w:r w:rsidR="006D51EE">
      <w:rPr>
        <w:rFonts w:ascii="Arial" w:hAnsi="Arial" w:cs="Arial"/>
      </w:rPr>
      <w:t>21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6D51EE">
      <w:rPr>
        <w:rFonts w:ascii="Arial" w:hAnsi="Arial" w:cs="Arial"/>
      </w:rPr>
      <w:t>.2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D51E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D51E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A9" w:rsidRDefault="003343A9">
      <w:r>
        <w:separator/>
      </w:r>
    </w:p>
  </w:footnote>
  <w:footnote w:type="continuationSeparator" w:id="0">
    <w:p w:rsidR="003343A9" w:rsidRDefault="00334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452DB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343A9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D51EE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4BB4"/>
    <w:rsid w:val="00BA50FC"/>
    <w:rsid w:val="00BA6C6A"/>
    <w:rsid w:val="00BB4592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E4ED3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37B9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4606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4D182-D9F4-4EF7-B8E3-156D9CBC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3221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12</cp:revision>
  <cp:lastPrinted>2013-12-23T08:12:00Z</cp:lastPrinted>
  <dcterms:created xsi:type="dcterms:W3CDTF">2019-02-26T08:43:00Z</dcterms:created>
  <dcterms:modified xsi:type="dcterms:W3CDTF">2021-12-09T15:18:00Z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