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03005A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</w:t>
      </w:r>
      <w:r w:rsidR="0003005A">
        <w:rPr>
          <w:rFonts w:ascii="Arial" w:hAnsi="Arial" w:cs="Arial"/>
          <w:b/>
          <w:sz w:val="22"/>
          <w:szCs w:val="22"/>
        </w:rPr>
        <w:t>3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</w:t>
      </w:r>
    </w:p>
    <w:p w:rsidR="008F4223" w:rsidRPr="00F2213B" w:rsidRDefault="0003005A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2BEE7AC6" wp14:editId="76E8DB8D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Namen des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Jobcenters ein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811"/>
        <w:gridCol w:w="5503"/>
        <w:gridCol w:w="5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A063A">
              <w:rPr>
                <w:rFonts w:ascii="Arial" w:hAnsi="Arial" w:cs="Arial"/>
                <w:b/>
                <w:sz w:val="22"/>
                <w:szCs w:val="22"/>
              </w:rPr>
              <w:t xml:space="preserve">nach dreimonatiger Dauer des </w:t>
            </w:r>
            <w:r w:rsidR="00297111">
              <w:rPr>
                <w:rFonts w:ascii="Arial" w:hAnsi="Arial" w:cs="Arial"/>
                <w:b/>
                <w:sz w:val="22"/>
                <w:szCs w:val="22"/>
              </w:rPr>
              <w:t>Ausbildungsverhältnisses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785E2D">
        <w:trPr>
          <w:trHeight w:val="340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53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8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785E2D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4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533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D37EDD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Ausbildungsbetrieb</w:t>
            </w:r>
            <w:r w:rsidR="009E1E07" w:rsidRPr="00F2213B">
              <w:rPr>
                <w:rFonts w:ascii="Arial" w:hAnsi="Arial" w:cs="Arial"/>
              </w:rPr>
              <w:t>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F2213B" w:rsidRPr="00F2213B" w:rsidTr="006F414F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" w:type="dxa"/>
          <w:jc w:val="center"/>
        </w:trPr>
        <w:tc>
          <w:tcPr>
            <w:tcW w:w="9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 w:rsidR="00785E2D">
              <w:rPr>
                <w:rFonts w:ascii="Arial" w:hAnsi="Arial" w:cs="Arial"/>
              </w:rPr>
              <w:t xml:space="preserve">teilnehmende Person </w:t>
            </w:r>
            <w:r w:rsidR="00301BD5" w:rsidRPr="00F2213B">
              <w:rPr>
                <w:rFonts w:ascii="Arial" w:hAnsi="Arial" w:cs="Arial"/>
              </w:rPr>
              <w:t xml:space="preserve">wurde im Rahmen der Maßnahme </w:t>
            </w:r>
            <w:r w:rsidR="008A6400">
              <w:rPr>
                <w:rFonts w:ascii="Arial" w:hAnsi="Arial" w:cs="Arial"/>
              </w:rPr>
              <w:t>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972C27" w:rsidRDefault="008F4223" w:rsidP="00972C27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CA063A">
              <w:rPr>
                <w:rFonts w:ascii="Arial" w:hAnsi="Arial" w:cs="Arial"/>
              </w:rPr>
              <w:t xml:space="preserve"> nach </w:t>
            </w:r>
            <w:r w:rsidR="00972C27" w:rsidRPr="00F2213B">
              <w:rPr>
                <w:rFonts w:ascii="Arial" w:hAnsi="Arial" w:cs="Arial"/>
              </w:rPr>
              <w:t xml:space="preserve">einer </w:t>
            </w:r>
            <w:r w:rsidR="00972C27">
              <w:rPr>
                <w:rFonts w:ascii="Arial" w:hAnsi="Arial" w:cs="Arial"/>
              </w:rPr>
              <w:t>3</w:t>
            </w:r>
            <w:r w:rsidR="00972C27" w:rsidRPr="00F2213B">
              <w:rPr>
                <w:rFonts w:ascii="Arial" w:hAnsi="Arial" w:cs="Arial"/>
              </w:rPr>
              <w:t>-</w:t>
            </w:r>
            <w:r w:rsidR="00972C27">
              <w:rPr>
                <w:rFonts w:ascii="Arial" w:hAnsi="Arial" w:cs="Arial"/>
              </w:rPr>
              <w:t>monatigen</w:t>
            </w:r>
            <w:r w:rsidR="00972C27" w:rsidRPr="00F2213B">
              <w:rPr>
                <w:rFonts w:ascii="Arial" w:hAnsi="Arial" w:cs="Arial"/>
              </w:rPr>
              <w:t xml:space="preserve"> Dauer de</w:t>
            </w:r>
            <w:r w:rsidR="00C24D8D">
              <w:rPr>
                <w:rFonts w:ascii="Arial" w:hAnsi="Arial" w:cs="Arial"/>
              </w:rPr>
              <w:t>s</w:t>
            </w:r>
            <w:r w:rsidR="00972C27" w:rsidRPr="00F2213B">
              <w:rPr>
                <w:rFonts w:ascii="Arial" w:hAnsi="Arial" w:cs="Arial"/>
              </w:rPr>
              <w:t xml:space="preserve"> </w:t>
            </w:r>
            <w:r w:rsidR="00C24D8D">
              <w:rPr>
                <w:rFonts w:ascii="Arial" w:hAnsi="Arial" w:cs="Arial"/>
              </w:rPr>
              <w:t>Ausbildungsverhältnisses</w:t>
            </w:r>
            <w:r w:rsidR="00972C27">
              <w:rPr>
                <w:rFonts w:ascii="Arial" w:hAnsi="Arial" w:cs="Arial"/>
              </w:rPr>
              <w:t>.</w:t>
            </w:r>
          </w:p>
          <w:p w:rsidR="00454286" w:rsidRPr="00F2213B" w:rsidRDefault="00454286" w:rsidP="00972C27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6F414F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" w:type="dxa"/>
          <w:trHeight w:val="196"/>
          <w:jc w:val="center"/>
        </w:trPr>
        <w:tc>
          <w:tcPr>
            <w:tcW w:w="93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</w:t>
            </w:r>
            <w:r w:rsidR="00C24D8D">
              <w:rPr>
                <w:rFonts w:ascii="Arial" w:hAnsi="Arial" w:cs="Arial"/>
              </w:rPr>
              <w:t xml:space="preserve">Ausbildung </w:t>
            </w:r>
            <w:r w:rsidRPr="00F2213B">
              <w:rPr>
                <w:rFonts w:ascii="Arial" w:hAnsi="Arial" w:cs="Arial"/>
              </w:rPr>
              <w:t>gem. 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</w:t>
            </w:r>
            <w:r w:rsidR="00C24D8D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 xml:space="preserve">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 Entgelt entspricht den gesetzlichen Bestimmungen</w:t>
            </w:r>
            <w:r w:rsidR="00C24D8D">
              <w:rPr>
                <w:rFonts w:ascii="Arial" w:hAnsi="Arial" w:cs="Arial"/>
              </w:rPr>
              <w:t xml:space="preserve"> </w:t>
            </w:r>
            <w:r w:rsidR="0048779E">
              <w:rPr>
                <w:rFonts w:ascii="Arial" w:hAnsi="Arial" w:cs="Arial"/>
              </w:rPr>
              <w:t>des BBiG</w:t>
            </w:r>
            <w:r w:rsidRPr="00F2213B">
              <w:rPr>
                <w:rFonts w:ascii="Arial" w:hAnsi="Arial" w:cs="Arial"/>
              </w:rPr>
              <w:t xml:space="preserve">, weil </w:t>
            </w:r>
            <w:r w:rsidRPr="00F2213B">
              <w:rPr>
                <w:rFonts w:ascii="Arial" w:hAnsi="Arial" w:cs="Arial"/>
                <w:lang w:eastAsia="de-DE"/>
              </w:rPr>
              <w:t xml:space="preserve">das </w:t>
            </w:r>
            <w:r w:rsidR="00C24D8D">
              <w:rPr>
                <w:rFonts w:ascii="Arial" w:hAnsi="Arial" w:cs="Arial"/>
                <w:lang w:eastAsia="de-DE"/>
              </w:rPr>
              <w:t>Ausbildungs</w:t>
            </w:r>
            <w:r w:rsidRPr="00F2213B">
              <w:rPr>
                <w:rFonts w:ascii="Arial" w:hAnsi="Arial" w:cs="Arial"/>
                <w:lang w:eastAsia="de-DE"/>
              </w:rPr>
              <w:t xml:space="preserve">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</w:t>
            </w:r>
            <w:r w:rsidR="0048779E">
              <w:rPr>
                <w:rFonts w:ascii="Arial" w:hAnsi="Arial" w:cs="Arial"/>
                <w:lang w:eastAsia="de-DE"/>
              </w:rPr>
              <w:t xml:space="preserve">der </w:t>
            </w:r>
            <w:r w:rsidR="00D4790B">
              <w:rPr>
                <w:rFonts w:ascii="Arial" w:hAnsi="Arial" w:cs="Arial"/>
                <w:lang w:eastAsia="de-DE"/>
              </w:rPr>
              <w:t xml:space="preserve">aktuell gültigen </w:t>
            </w:r>
            <w:r w:rsidR="0048779E">
              <w:rPr>
                <w:rFonts w:ascii="Arial" w:hAnsi="Arial" w:cs="Arial"/>
              </w:rPr>
              <w:t xml:space="preserve">Mindestausbildungsvergütung (§17 BBiG) </w:t>
            </w:r>
            <w:r w:rsidR="00D4790B">
              <w:rPr>
                <w:rFonts w:ascii="Arial" w:hAnsi="Arial" w:cs="Arial"/>
                <w:lang w:eastAsia="de-DE"/>
              </w:rPr>
              <w:t>entspricht</w:t>
            </w:r>
            <w:r w:rsidRPr="00F2213B">
              <w:rPr>
                <w:rFonts w:ascii="Arial" w:hAnsi="Arial" w:cs="Arial"/>
                <w:lang w:eastAsia="de-DE"/>
              </w:rPr>
              <w:t>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785E2D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4A4D4F">
              <w:rPr>
                <w:rFonts w:ascii="Arial" w:hAnsi="Arial" w:cs="Arial"/>
              </w:rPr>
              <w:t xml:space="preserve">Die Aufnahme der </w:t>
            </w:r>
            <w:r w:rsidRPr="00F2213B">
              <w:rPr>
                <w:rFonts w:ascii="Arial" w:hAnsi="Arial" w:cs="Arial"/>
              </w:rPr>
              <w:t xml:space="preserve">versicherungspflichtigen </w:t>
            </w:r>
            <w:r w:rsidR="004A4D4F">
              <w:rPr>
                <w:rFonts w:ascii="Arial" w:hAnsi="Arial" w:cs="Arial"/>
              </w:rPr>
              <w:t>Ausbildung</w:t>
            </w:r>
            <w:r w:rsidRPr="00F2213B">
              <w:rPr>
                <w:rFonts w:ascii="Arial" w:hAnsi="Arial" w:cs="Arial"/>
              </w:rPr>
              <w:t xml:space="preserve">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</w:t>
            </w:r>
            <w:r w:rsidR="00785E2D">
              <w:rPr>
                <w:rFonts w:ascii="Arial" w:hAnsi="Arial" w:cs="Arial"/>
              </w:rPr>
              <w:t>r teilnehmenden Person</w:t>
            </w:r>
            <w:r w:rsidR="004A4D4F">
              <w:rPr>
                <w:rFonts w:ascii="Arial" w:hAnsi="Arial" w:cs="Arial"/>
              </w:rPr>
              <w:t xml:space="preserve"> bzw. i</w:t>
            </w:r>
            <w:r w:rsidR="004A4D4F" w:rsidRPr="003C2D9F">
              <w:rPr>
                <w:rFonts w:ascii="Arial" w:hAnsi="Arial" w:cs="Arial"/>
              </w:rPr>
              <w:t>m unmittelbar auf das Ende der individuellen Teilnahmedaue</w:t>
            </w:r>
            <w:r w:rsidR="004A4D4F">
              <w:rPr>
                <w:rFonts w:ascii="Arial" w:hAnsi="Arial" w:cs="Arial"/>
              </w:rPr>
              <w:t>r folgenden Ausbildungsjahrgang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</w:t>
            </w:r>
            <w:r w:rsidR="004A4D4F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 xml:space="preserve">verhältnis bestand mindestens </w:t>
            </w:r>
            <w:r w:rsidR="004A4D4F">
              <w:rPr>
                <w:rFonts w:ascii="Arial" w:hAnsi="Arial" w:cs="Arial"/>
              </w:rPr>
              <w:t xml:space="preserve">drei Monate </w:t>
            </w:r>
            <w:r w:rsidR="004A4D4F" w:rsidRPr="00F2213B">
              <w:rPr>
                <w:rFonts w:ascii="Arial" w:hAnsi="Arial" w:cs="Arial"/>
              </w:rPr>
              <w:t>ununterbrochen</w:t>
            </w:r>
            <w:r w:rsidR="004A4D4F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</w:t>
            </w:r>
            <w:r w:rsidR="009C16B6">
              <w:rPr>
                <w:b/>
                <w:sz w:val="20"/>
                <w:szCs w:val="20"/>
              </w:rPr>
              <w:t>Ausbildungsbetrieb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427"/>
        <w:gridCol w:w="287"/>
        <w:gridCol w:w="237"/>
        <w:gridCol w:w="46"/>
        <w:gridCol w:w="569"/>
        <w:gridCol w:w="589"/>
        <w:gridCol w:w="567"/>
        <w:gridCol w:w="270"/>
        <w:gridCol w:w="13"/>
        <w:gridCol w:w="567"/>
        <w:gridCol w:w="284"/>
        <w:gridCol w:w="661"/>
        <w:gridCol w:w="1048"/>
        <w:gridCol w:w="60"/>
        <w:gridCol w:w="74"/>
        <w:gridCol w:w="143"/>
        <w:gridCol w:w="1744"/>
        <w:gridCol w:w="1202"/>
        <w:gridCol w:w="29"/>
      </w:tblGrid>
      <w:tr w:rsidR="00F2213B" w:rsidRPr="00F2213B" w:rsidTr="00D242EA">
        <w:trPr>
          <w:gridAfter w:val="1"/>
          <w:wAfter w:w="29" w:type="dxa"/>
          <w:trHeight w:val="682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31D9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</w:t>
            </w:r>
            <w:r w:rsidR="004A4D4F">
              <w:rPr>
                <w:b/>
                <w:sz w:val="20"/>
                <w:szCs w:val="20"/>
              </w:rPr>
              <w:t>Ausbildungs</w:t>
            </w:r>
            <w:r w:rsidRPr="00F2213B">
              <w:rPr>
                <w:b/>
                <w:sz w:val="20"/>
                <w:szCs w:val="20"/>
              </w:rPr>
              <w:t>verhältnisses)</w:t>
            </w:r>
          </w:p>
        </w:tc>
      </w:tr>
      <w:tr w:rsidR="00F2213B" w:rsidRPr="00F2213B" w:rsidTr="00D242EA">
        <w:trPr>
          <w:gridAfter w:val="1"/>
          <w:wAfter w:w="29" w:type="dxa"/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21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242EA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1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215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="00D242EA">
              <w:rPr>
                <w:rFonts w:cs="Arial"/>
                <w:sz w:val="20"/>
                <w:szCs w:val="20"/>
              </w:rPr>
              <w:t xml:space="preserve">   wohnhaft</w:t>
            </w:r>
          </w:p>
        </w:tc>
        <w:tc>
          <w:tcPr>
            <w:tcW w:w="850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581" w:type="dxa"/>
            <w:gridSpan w:val="8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1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ein versicherungspflichtiges </w:t>
            </w:r>
            <w:r w:rsidR="004A4D4F">
              <w:rPr>
                <w:sz w:val="20"/>
                <w:szCs w:val="20"/>
              </w:rPr>
              <w:t>Ausbildung</w:t>
            </w:r>
            <w:r w:rsidRPr="00F2213B">
              <w:rPr>
                <w:sz w:val="20"/>
                <w:szCs w:val="20"/>
              </w:rPr>
              <w:t>sverhältnis eingegangen wurde.</w:t>
            </w:r>
          </w:p>
        </w:tc>
      </w:tr>
      <w:tr w:rsidR="00F2213B" w:rsidRPr="00F2213B" w:rsidTr="00D242EA">
        <w:trPr>
          <w:gridAfter w:val="1"/>
          <w:wAfter w:w="29" w:type="dxa"/>
          <w:trHeight w:val="80"/>
        </w:trPr>
        <w:tc>
          <w:tcPr>
            <w:tcW w:w="10314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1120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1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 xml:space="preserve">Das </w:t>
            </w:r>
            <w:r w:rsidR="004A4D4F">
              <w:rPr>
                <w:sz w:val="20"/>
                <w:szCs w:val="20"/>
              </w:rPr>
              <w:t>Ausbildung</w:t>
            </w:r>
            <w:r w:rsidR="004A4D4F" w:rsidRPr="00F2213B">
              <w:rPr>
                <w:sz w:val="20"/>
                <w:szCs w:val="20"/>
              </w:rPr>
              <w:t xml:space="preserve">sverhältnis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E2EF5">
              <w:rPr>
                <w:rFonts w:cs="Arial"/>
                <w:sz w:val="20"/>
                <w:szCs w:val="20"/>
              </w:rPr>
            </w:r>
            <w:r w:rsidR="00FE2EF5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E2EF5">
              <w:rPr>
                <w:rFonts w:cs="Arial"/>
                <w:sz w:val="20"/>
                <w:szCs w:val="20"/>
              </w:rPr>
            </w:r>
            <w:r w:rsidR="00FE2EF5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4A4D4F" w:rsidRDefault="00C53CA6" w:rsidP="004A4D4F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 xml:space="preserve">Das </w:t>
            </w:r>
            <w:r w:rsidR="004A4D4F">
              <w:rPr>
                <w:rFonts w:ascii="Arial" w:hAnsi="Arial" w:cs="Arial"/>
                <w:lang w:eastAsia="de-DE"/>
              </w:rPr>
              <w:t>Ausbildungsentgelt</w:t>
            </w:r>
            <w:r w:rsidRPr="00F2213B">
              <w:rPr>
                <w:rFonts w:ascii="Arial" w:hAnsi="Arial" w:cs="Arial"/>
                <w:lang w:eastAsia="de-DE"/>
              </w:rPr>
              <w:t xml:space="preserve"> entspricht den gesetzlichen Bestimmungen des </w:t>
            </w:r>
            <w:r w:rsidR="004A4D4F">
              <w:rPr>
                <w:rFonts w:ascii="Arial" w:hAnsi="Arial" w:cs="Arial"/>
                <w:lang w:eastAsia="de-DE"/>
              </w:rPr>
              <w:t>BBiG</w:t>
            </w:r>
            <w:r w:rsidRPr="00F2213B">
              <w:rPr>
                <w:rFonts w:ascii="Arial" w:hAnsi="Arial" w:cs="Arial"/>
                <w:lang w:eastAsia="de-DE"/>
              </w:rPr>
              <w:t>,</w:t>
            </w:r>
          </w:p>
          <w:p w:rsidR="004A4D4F" w:rsidRDefault="00C53CA6" w:rsidP="004A4D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lang w:eastAsia="de-DE"/>
              </w:rPr>
              <w:t>weil</w:t>
            </w:r>
            <w:r w:rsidR="004A4D4F">
              <w:rPr>
                <w:rFonts w:ascii="Arial" w:hAnsi="Arial" w:cs="Arial"/>
                <w:lang w:eastAsia="de-DE"/>
              </w:rPr>
              <w:t xml:space="preserve"> </w:t>
            </w:r>
            <w:r w:rsidR="004A4D4F" w:rsidRPr="00F2213B">
              <w:rPr>
                <w:rFonts w:ascii="Arial" w:hAnsi="Arial" w:cs="Arial"/>
                <w:lang w:eastAsia="de-DE"/>
              </w:rPr>
              <w:t xml:space="preserve">das </w:t>
            </w:r>
            <w:r w:rsidR="004A4D4F">
              <w:rPr>
                <w:rFonts w:ascii="Arial" w:hAnsi="Arial" w:cs="Arial"/>
                <w:lang w:eastAsia="de-DE"/>
              </w:rPr>
              <w:t>Ausbildungs</w:t>
            </w:r>
            <w:r w:rsidR="004A4D4F" w:rsidRPr="00F2213B">
              <w:rPr>
                <w:rFonts w:ascii="Arial" w:hAnsi="Arial" w:cs="Arial"/>
                <w:lang w:eastAsia="de-DE"/>
              </w:rPr>
              <w:t xml:space="preserve">entgelt </w:t>
            </w:r>
            <w:r w:rsidR="004A4D4F">
              <w:rPr>
                <w:rFonts w:ascii="Arial" w:hAnsi="Arial" w:cs="Arial"/>
                <w:lang w:eastAsia="de-DE"/>
              </w:rPr>
              <w:t xml:space="preserve">der Höhe der aktuell gültigen </w:t>
            </w:r>
            <w:r w:rsidR="004A4D4F">
              <w:rPr>
                <w:rFonts w:ascii="Arial" w:hAnsi="Arial" w:cs="Arial"/>
              </w:rPr>
              <w:t>Mindestausbildungs-</w:t>
            </w:r>
            <w:r w:rsidR="004A4D4F" w:rsidRPr="00F2213B">
              <w:rPr>
                <w:rFonts w:cs="Arial"/>
              </w:rPr>
              <w:t xml:space="preserve"> </w:t>
            </w:r>
            <w:r w:rsidR="004A4D4F">
              <w:rPr>
                <w:rFonts w:cs="Arial"/>
              </w:rPr>
              <w:t xml:space="preserve">     </w:t>
            </w:r>
            <w:r w:rsidR="004A4D4F" w:rsidRPr="00F2213B">
              <w:rPr>
                <w:rFonts w:cs="Arial"/>
              </w:rPr>
              <w:t xml:space="preserve">   </w:t>
            </w:r>
            <w:r w:rsidR="004A4D4F" w:rsidRPr="004A4D4F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D4F" w:rsidRPr="004A4D4F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="004A4D4F" w:rsidRPr="004A4D4F">
              <w:rPr>
                <w:rFonts w:ascii="Arial" w:hAnsi="Arial" w:cs="Arial"/>
              </w:rPr>
              <w:fldChar w:fldCharType="end"/>
            </w:r>
            <w:r w:rsidR="004A4D4F" w:rsidRPr="004A4D4F">
              <w:rPr>
                <w:rFonts w:ascii="Arial" w:hAnsi="Arial" w:cs="Arial"/>
              </w:rPr>
              <w:t xml:space="preserve">  Ja     </w:t>
            </w:r>
            <w:r w:rsidR="004A4D4F" w:rsidRPr="004A4D4F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D4F" w:rsidRPr="004A4D4F">
              <w:rPr>
                <w:rFonts w:ascii="Arial" w:hAnsi="Arial" w:cs="Arial"/>
              </w:rPr>
              <w:instrText xml:space="preserve"> FORMCHECKBOX </w:instrText>
            </w:r>
            <w:r w:rsidR="00FE2EF5">
              <w:rPr>
                <w:rFonts w:ascii="Arial" w:hAnsi="Arial" w:cs="Arial"/>
              </w:rPr>
            </w:r>
            <w:r w:rsidR="00FE2EF5">
              <w:rPr>
                <w:rFonts w:ascii="Arial" w:hAnsi="Arial" w:cs="Arial"/>
              </w:rPr>
              <w:fldChar w:fldCharType="separate"/>
            </w:r>
            <w:r w:rsidR="004A4D4F" w:rsidRPr="004A4D4F">
              <w:rPr>
                <w:rFonts w:ascii="Arial" w:hAnsi="Arial" w:cs="Arial"/>
              </w:rPr>
              <w:fldChar w:fldCharType="end"/>
            </w:r>
            <w:r w:rsidR="004A4D4F" w:rsidRPr="004A4D4F">
              <w:rPr>
                <w:rFonts w:ascii="Arial" w:hAnsi="Arial" w:cs="Arial"/>
              </w:rPr>
              <w:t xml:space="preserve"> Nein</w:t>
            </w:r>
          </w:p>
          <w:p w:rsidR="00C53CA6" w:rsidRPr="00F2213B" w:rsidRDefault="004A4D4F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 xml:space="preserve">vergütung (§17 BBiG) </w:t>
            </w:r>
            <w:r>
              <w:rPr>
                <w:rFonts w:ascii="Arial" w:hAnsi="Arial" w:cs="Arial"/>
                <w:lang w:eastAsia="de-DE"/>
              </w:rPr>
              <w:t>entspricht.</w:t>
            </w:r>
          </w:p>
        </w:tc>
      </w:tr>
      <w:tr w:rsidR="00887FFA" w:rsidRPr="00F2213B" w:rsidTr="006F414F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94" w:type="dxa"/>
            <w:gridSpan w:val="9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</w:t>
            </w:r>
            <w:r w:rsidR="004A4D4F">
              <w:rPr>
                <w:sz w:val="20"/>
                <w:szCs w:val="20"/>
              </w:rPr>
              <w:t>us</w:t>
            </w:r>
            <w:r w:rsidR="00887FFA">
              <w:rPr>
                <w:sz w:val="20"/>
                <w:szCs w:val="20"/>
              </w:rPr>
              <w:t>bildungsvertrag</w:t>
            </w:r>
            <w:r w:rsidRPr="00F2213B">
              <w:rPr>
                <w:sz w:val="20"/>
                <w:szCs w:val="20"/>
              </w:rPr>
              <w:t xml:space="preserve"> wurde am</w:t>
            </w:r>
            <w:r w:rsidR="004A4D4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6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7FFA" w:rsidRPr="00887FFA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="00887FFA">
              <w:rPr>
                <w:rFonts w:cs="Arial"/>
                <w:sz w:val="20"/>
                <w:szCs w:val="20"/>
              </w:rPr>
              <w:t xml:space="preserve"> bis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3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242EA">
        <w:trPr>
          <w:gridAfter w:val="1"/>
          <w:wAfter w:w="29" w:type="dxa"/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7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575" w:type="dxa"/>
            <w:gridSpan w:val="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993" w:type="dxa"/>
            <w:gridSpan w:val="3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21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Das </w:t>
            </w:r>
            <w:r w:rsidR="00D242EA">
              <w:rPr>
                <w:sz w:val="20"/>
                <w:szCs w:val="20"/>
              </w:rPr>
              <w:t>A</w:t>
            </w:r>
            <w:r w:rsidR="006F414F">
              <w:rPr>
                <w:sz w:val="20"/>
                <w:szCs w:val="20"/>
              </w:rPr>
              <w:t>u</w:t>
            </w:r>
            <w:r w:rsidR="00D242EA">
              <w:rPr>
                <w:sz w:val="20"/>
                <w:szCs w:val="20"/>
              </w:rPr>
              <w:t>sbildungsverhältnis</w:t>
            </w:r>
          </w:p>
        </w:tc>
      </w:tr>
      <w:tr w:rsidR="00F2213B" w:rsidRPr="00F2213B" w:rsidTr="00D242EA">
        <w:trPr>
          <w:gridAfter w:val="1"/>
          <w:wAfter w:w="29" w:type="dxa"/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3434" w:type="dxa"/>
            <w:gridSpan w:val="9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134" w:type="dxa"/>
            <w:gridSpan w:val="4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932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6F414F">
        <w:trPr>
          <w:trHeight w:val="370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3434" w:type="dxa"/>
            <w:gridSpan w:val="9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61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192" w:type="dxa"/>
            <w:gridSpan w:val="5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6F414F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E2EF5">
              <w:rPr>
                <w:sz w:val="20"/>
                <w:szCs w:val="20"/>
              </w:rPr>
            </w:r>
            <w:r w:rsidR="00FE2EF5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3434" w:type="dxa"/>
            <w:gridSpan w:val="9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61" w:type="dxa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192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wurde kein </w:t>
            </w:r>
            <w:r w:rsidR="00D242E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ntgelt gezahlt.</w:t>
            </w:r>
          </w:p>
        </w:tc>
      </w:tr>
      <w:tr w:rsidR="00D4790B" w:rsidRPr="00F2213B" w:rsidTr="006F414F">
        <w:trPr>
          <w:gridAfter w:val="1"/>
          <w:wAfter w:w="29" w:type="dxa"/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411" w:type="dxa"/>
            <w:gridSpan w:val="17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</w:t>
            </w:r>
            <w:r w:rsidR="006F414F">
              <w:rPr>
                <w:sz w:val="16"/>
                <w:szCs w:val="20"/>
              </w:rPr>
              <w:t>usbildung</w:t>
            </w:r>
            <w:r w:rsidRPr="00D4790B">
              <w:rPr>
                <w:sz w:val="16"/>
                <w:szCs w:val="20"/>
              </w:rPr>
              <w:t>sentgelt verlängern die Frist von drei Monaten entsprechend</w:t>
            </w:r>
          </w:p>
        </w:tc>
        <w:tc>
          <w:tcPr>
            <w:tcW w:w="3089" w:type="dxa"/>
            <w:gridSpan w:val="3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6F414F">
        <w:trPr>
          <w:gridAfter w:val="1"/>
          <w:wAfter w:w="29" w:type="dxa"/>
          <w:trHeight w:val="86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61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64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125"/>
        </w:trPr>
        <w:tc>
          <w:tcPr>
            <w:tcW w:w="1031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46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80"/>
        </w:trPr>
        <w:tc>
          <w:tcPr>
            <w:tcW w:w="10314" w:type="dxa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231"/>
        </w:trPr>
        <w:tc>
          <w:tcPr>
            <w:tcW w:w="2240" w:type="dxa"/>
            <w:gridSpan w:val="6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054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216" w:type="dxa"/>
            <w:gridSpan w:val="8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220"/>
        </w:trPr>
        <w:tc>
          <w:tcPr>
            <w:tcW w:w="2240" w:type="dxa"/>
            <w:gridSpan w:val="6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54" w:type="dxa"/>
            <w:gridSpan w:val="6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16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9C16B6">
              <w:rPr>
                <w:sz w:val="16"/>
                <w:szCs w:val="16"/>
              </w:rPr>
              <w:t>Ausbildungsbetriebes</w:t>
            </w:r>
            <w:r w:rsidR="003F28B3" w:rsidRPr="00F2213B">
              <w:rPr>
                <w:sz w:val="16"/>
                <w:szCs w:val="16"/>
              </w:rPr>
              <w:t>*)</w:t>
            </w:r>
          </w:p>
        </w:tc>
      </w:tr>
      <w:tr w:rsidR="00F2213B" w:rsidRPr="00F2213B" w:rsidTr="00D242EA">
        <w:trPr>
          <w:gridAfter w:val="1"/>
          <w:wAfter w:w="29" w:type="dxa"/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242EA">
        <w:trPr>
          <w:gridAfter w:val="1"/>
          <w:wAfter w:w="29" w:type="dxa"/>
          <w:trHeight w:val="936"/>
        </w:trPr>
        <w:tc>
          <w:tcPr>
            <w:tcW w:w="10314" w:type="dxa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*) Verweigert der </w:t>
            </w:r>
            <w:r w:rsidR="006F414F">
              <w:rPr>
                <w:sz w:val="20"/>
                <w:szCs w:val="20"/>
              </w:rPr>
              <w:t>Ausbildungsbetrieb</w:t>
            </w:r>
            <w:r w:rsidRPr="00F2213B">
              <w:rPr>
                <w:sz w:val="20"/>
                <w:szCs w:val="20"/>
              </w:rPr>
              <w:t xml:space="preserve"> die schriftliche Beschäftigungsbestätigung, können diese Angaben durch die A</w:t>
            </w:r>
            <w:r w:rsidR="006F414F">
              <w:rPr>
                <w:sz w:val="20"/>
                <w:szCs w:val="20"/>
              </w:rPr>
              <w:t>uszubildende</w:t>
            </w:r>
            <w:r w:rsidRPr="00F2213B">
              <w:rPr>
                <w:sz w:val="20"/>
                <w:szCs w:val="20"/>
              </w:rPr>
              <w:t xml:space="preserve">/den </w:t>
            </w:r>
            <w:r w:rsidR="006F414F">
              <w:rPr>
                <w:sz w:val="20"/>
                <w:szCs w:val="20"/>
              </w:rPr>
              <w:t>Auszubildenden</w:t>
            </w:r>
            <w:r w:rsidRPr="00F2213B">
              <w:rPr>
                <w:sz w:val="20"/>
                <w:szCs w:val="20"/>
              </w:rPr>
              <w:t xml:space="preserve">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obigen Angaben werden durch die </w:t>
            </w:r>
            <w:r w:rsidR="006F414F" w:rsidRPr="00F2213B">
              <w:rPr>
                <w:sz w:val="20"/>
                <w:szCs w:val="20"/>
              </w:rPr>
              <w:t>A</w:t>
            </w:r>
            <w:r w:rsidR="006F414F">
              <w:rPr>
                <w:sz w:val="20"/>
                <w:szCs w:val="20"/>
              </w:rPr>
              <w:t>uszubildende</w:t>
            </w:r>
            <w:r w:rsidR="006F414F" w:rsidRPr="00F2213B">
              <w:rPr>
                <w:sz w:val="20"/>
                <w:szCs w:val="20"/>
              </w:rPr>
              <w:t xml:space="preserve">/den </w:t>
            </w:r>
            <w:r w:rsidR="006F414F">
              <w:rPr>
                <w:sz w:val="20"/>
                <w:szCs w:val="20"/>
              </w:rPr>
              <w:t>Auszubildenden</w:t>
            </w:r>
            <w:r w:rsidR="006F414F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>bestätigt:</w:t>
            </w:r>
          </w:p>
        </w:tc>
      </w:tr>
      <w:tr w:rsidR="00F2213B" w:rsidRPr="00F2213B" w:rsidTr="00D242EA">
        <w:trPr>
          <w:gridAfter w:val="1"/>
          <w:wAfter w:w="29" w:type="dxa"/>
          <w:trHeight w:val="231"/>
        </w:trPr>
        <w:tc>
          <w:tcPr>
            <w:tcW w:w="2240" w:type="dxa"/>
            <w:gridSpan w:val="6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054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216" w:type="dxa"/>
            <w:gridSpan w:val="8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242EA">
        <w:trPr>
          <w:gridAfter w:val="1"/>
          <w:wAfter w:w="29" w:type="dxa"/>
          <w:trHeight w:val="262"/>
        </w:trPr>
        <w:tc>
          <w:tcPr>
            <w:tcW w:w="224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54" w:type="dxa"/>
            <w:gridSpan w:val="6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16" w:type="dxa"/>
            <w:gridSpan w:val="8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Unterschrift der</w:t>
            </w:r>
            <w:r w:rsidR="006F414F">
              <w:rPr>
                <w:sz w:val="16"/>
                <w:szCs w:val="16"/>
              </w:rPr>
              <w:t>/des</w:t>
            </w:r>
            <w:r w:rsidRPr="00F2213B">
              <w:rPr>
                <w:sz w:val="16"/>
                <w:szCs w:val="16"/>
              </w:rPr>
              <w:t xml:space="preserve"> </w:t>
            </w:r>
            <w:r w:rsidR="006F414F">
              <w:rPr>
                <w:sz w:val="16"/>
                <w:szCs w:val="16"/>
              </w:rPr>
              <w:t>Auszubildenden</w:t>
            </w:r>
            <w:r w:rsidRPr="00F2213B">
              <w:rPr>
                <w:sz w:val="16"/>
                <w:szCs w:val="16"/>
              </w:rPr>
              <w:t xml:space="preserve">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9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6F414F">
      <w:rPr>
        <w:rFonts w:ascii="Arial" w:hAnsi="Arial" w:cs="Arial"/>
      </w:rPr>
      <w:t>21</w:t>
    </w:r>
    <w:r w:rsidR="00C53CA6">
      <w:rPr>
        <w:rFonts w:ascii="Arial" w:hAnsi="Arial" w:cs="Arial"/>
      </w:rPr>
      <w:t>.0</w:t>
    </w:r>
    <w:r w:rsidR="006F414F">
      <w:rPr>
        <w:rFonts w:ascii="Arial" w:hAnsi="Arial" w:cs="Arial"/>
      </w:rPr>
      <w:t>9</w:t>
    </w:r>
    <w:r w:rsidR="00C53CA6">
      <w:rPr>
        <w:rFonts w:ascii="Arial" w:hAnsi="Arial" w:cs="Arial"/>
      </w:rPr>
      <w:t>.20</w:t>
    </w:r>
    <w:r w:rsidR="009E4BF8">
      <w:rPr>
        <w:rFonts w:ascii="Arial" w:hAnsi="Arial" w:cs="Arial"/>
      </w:rPr>
      <w:t>2</w:t>
    </w:r>
    <w:r w:rsidR="00202AA1">
      <w:rPr>
        <w:rFonts w:ascii="Arial" w:hAnsi="Arial" w:cs="Arial"/>
      </w:rPr>
      <w:t>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9E4BF8">
      <w:rPr>
        <w:rFonts w:ascii="Arial" w:hAnsi="Arial" w:cs="Arial"/>
      </w:rPr>
      <w:t>3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GyV+FvVgh8Z03pcYbEMpOn+dk4MTu84IpfRwlVhF9H/C4Mhlwcpzm7NdYBaISsC+vTCasghDDlRoc/I2Y9dEIQ==" w:saltValue="jvk9ffrCdXEvVOJbJqFQXg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005A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AA1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97111"/>
    <w:rsid w:val="002A28B7"/>
    <w:rsid w:val="002A399C"/>
    <w:rsid w:val="002B3A30"/>
    <w:rsid w:val="002B4159"/>
    <w:rsid w:val="002B447B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8779E"/>
    <w:rsid w:val="004911DB"/>
    <w:rsid w:val="004919E0"/>
    <w:rsid w:val="004A2B8E"/>
    <w:rsid w:val="004A4D4F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0B15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6F414F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85E2D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87FFA"/>
    <w:rsid w:val="00891059"/>
    <w:rsid w:val="0089244D"/>
    <w:rsid w:val="008A5E20"/>
    <w:rsid w:val="008A6400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C27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16B6"/>
    <w:rsid w:val="009C44CC"/>
    <w:rsid w:val="009E1890"/>
    <w:rsid w:val="009E1E07"/>
    <w:rsid w:val="009E49D4"/>
    <w:rsid w:val="009E4BF8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24D8D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063A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2EA"/>
    <w:rsid w:val="00D24DF2"/>
    <w:rsid w:val="00D26929"/>
    <w:rsid w:val="00D30488"/>
    <w:rsid w:val="00D33F2F"/>
    <w:rsid w:val="00D37135"/>
    <w:rsid w:val="00D37EDD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3DA7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E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7E27F-3206-4AFF-A0CD-C6AE2A65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4709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Sauer Sebastian</cp:lastModifiedBy>
  <cp:revision>15</cp:revision>
  <cp:lastPrinted>2013-12-23T08:12:00Z</cp:lastPrinted>
  <dcterms:created xsi:type="dcterms:W3CDTF">2019-03-01T12:19:00Z</dcterms:created>
  <dcterms:modified xsi:type="dcterms:W3CDTF">2022-12-05T14:30:00Z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