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7B2053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</w:t>
      </w:r>
      <w:r w:rsidR="00776A16">
        <w:rPr>
          <w:rFonts w:ascii="Arial" w:hAnsi="Arial" w:cs="Arial"/>
          <w:b/>
          <w:sz w:val="22"/>
          <w:szCs w:val="22"/>
        </w:rPr>
        <w:t>3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  <w:r w:rsidR="007E4C62" w:rsidRPr="00806405">
        <w:rPr>
          <w:rFonts w:ascii="Arial" w:hAnsi="Arial" w:cs="Arial"/>
          <w:b/>
          <w:sz w:val="22"/>
          <w:szCs w:val="22"/>
        </w:rPr>
        <w:t xml:space="preserve"> </w:t>
      </w:r>
      <w:r w:rsidRPr="00806405">
        <w:rPr>
          <w:rFonts w:ascii="Arial" w:hAnsi="Arial" w:cs="Arial"/>
          <w:b/>
          <w:sz w:val="22"/>
          <w:szCs w:val="22"/>
        </w:rPr>
        <w:t xml:space="preserve"> </w:t>
      </w:r>
    </w:p>
    <w:p w:rsidR="008F4223" w:rsidRPr="00806405" w:rsidRDefault="007B2053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40F8B1E2" wp14:editId="1FCD0564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</w:p>
    <w:tbl>
      <w:tblPr>
        <w:tblW w:w="9938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"/>
        <w:gridCol w:w="3691"/>
        <w:gridCol w:w="937"/>
        <w:gridCol w:w="4961"/>
        <w:gridCol w:w="236"/>
        <w:gridCol w:w="50"/>
      </w:tblGrid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806405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806405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806405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806405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806405">
              <w:rPr>
                <w:rFonts w:ascii="Arial" w:hAnsi="Arial" w:cs="Arial"/>
                <w:i/>
                <w:sz w:val="14"/>
                <w:szCs w:val="14"/>
              </w:rPr>
              <w:t>Namen  des</w:t>
            </w:r>
            <w:proofErr w:type="gramEnd"/>
            <w:r w:rsidRPr="00806405">
              <w:rPr>
                <w:rFonts w:ascii="Arial" w:hAnsi="Arial" w:cs="Arial"/>
                <w:i/>
                <w:sz w:val="14"/>
                <w:szCs w:val="14"/>
              </w:rPr>
              <w:t xml:space="preserve"> Jobcenters  ein;</w:t>
            </w: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806405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blCellSpacing w:w="15" w:type="dxa"/>
        </w:trPr>
        <w:tc>
          <w:tcPr>
            <w:tcW w:w="9938" w:type="dxa"/>
            <w:gridSpan w:val="6"/>
          </w:tcPr>
          <w:p w:rsidR="0094432F" w:rsidRPr="00806405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806405" w:rsidRDefault="00116725" w:rsidP="00AB6C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</w:t>
            </w:r>
            <w:r w:rsidR="009513E4">
              <w:rPr>
                <w:rFonts w:ascii="Arial" w:hAnsi="Arial" w:cs="Arial"/>
                <w:b/>
                <w:sz w:val="22"/>
                <w:szCs w:val="22"/>
              </w:rPr>
              <w:t>Ausbildungsv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>erhältnisses)</w:t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0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3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Auftragnehmer: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8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EC1387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533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513E4" w:rsidP="00DF6A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Ausbildungsbetrieb</w:t>
            </w:r>
            <w:r w:rsidR="00116725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06405" w:rsidRPr="00806405" w:rsidTr="007B2053">
        <w:tblPrEx>
          <w:tblCellMar>
            <w:left w:w="108" w:type="dxa"/>
            <w:right w:w="108" w:type="dxa"/>
          </w:tblCellMar>
          <w:tblLook w:val="00E0" w:firstRow="1" w:lastRow="1" w:firstColumn="1" w:lastColumn="0" w:noHBand="0" w:noVBand="0"/>
        </w:tblPrEx>
        <w:trPr>
          <w:gridBefore w:val="1"/>
          <w:gridAfter w:val="1"/>
          <w:wBefore w:w="63" w:type="dxa"/>
          <w:wAfter w:w="50" w:type="dxa"/>
        </w:trPr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D5" w:rsidRPr="00806405" w:rsidRDefault="00116725" w:rsidP="00F43669">
            <w:pPr>
              <w:spacing w:before="120" w:after="90"/>
              <w:ind w:right="-108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Die </w:t>
            </w:r>
            <w:r w:rsidR="00EC1387">
              <w:rPr>
                <w:rFonts w:ascii="Arial" w:hAnsi="Arial" w:cs="Arial"/>
              </w:rPr>
              <w:t xml:space="preserve">teilnehmende Person </w:t>
            </w:r>
            <w:r w:rsidR="00301BD5" w:rsidRPr="00806405">
              <w:rPr>
                <w:rFonts w:ascii="Arial" w:hAnsi="Arial" w:cs="Arial"/>
              </w:rPr>
              <w:t xml:space="preserve">wurde im Rahmen der Maßnahme </w:t>
            </w:r>
            <w:r w:rsidR="00EB5736">
              <w:rPr>
                <w:rFonts w:ascii="Arial" w:hAnsi="Arial" w:cs="Arial"/>
              </w:rPr>
              <w:t>eingegliedert</w:t>
            </w:r>
            <w:r w:rsidR="00301BD5" w:rsidRPr="00806405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Ich bitte um Auszahlung </w:t>
            </w:r>
            <w:r w:rsidR="00F43669">
              <w:rPr>
                <w:rFonts w:ascii="Arial" w:hAnsi="Arial" w:cs="Arial"/>
              </w:rPr>
              <w:t>des Restbetrages des Eingli</w:t>
            </w:r>
            <w:r w:rsidR="00682730">
              <w:rPr>
                <w:rFonts w:ascii="Arial" w:hAnsi="Arial" w:cs="Arial"/>
              </w:rPr>
              <w:t>e</w:t>
            </w:r>
            <w:r w:rsidR="00F43669">
              <w:rPr>
                <w:rFonts w:ascii="Arial" w:hAnsi="Arial" w:cs="Arial"/>
              </w:rPr>
              <w:t xml:space="preserve">derungshonorars nach einer sechsmonatigen Dauer des </w:t>
            </w:r>
            <w:r w:rsidR="009513E4">
              <w:rPr>
                <w:rFonts w:ascii="Arial" w:hAnsi="Arial" w:cs="Arial"/>
              </w:rPr>
              <w:t>Ausbildungs</w:t>
            </w:r>
            <w:r w:rsidR="00F43669">
              <w:rPr>
                <w:rFonts w:ascii="Arial" w:hAnsi="Arial" w:cs="Arial"/>
              </w:rPr>
              <w:t>verhältnisses.</w:t>
            </w:r>
          </w:p>
          <w:p w:rsidR="00F43669" w:rsidRPr="00806405" w:rsidRDefault="00F43669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F43669" w:rsidRDefault="00F43669" w:rsidP="00116725">
      <w:pPr>
        <w:spacing w:before="120" w:after="120"/>
        <w:ind w:left="-170"/>
        <w:rPr>
          <w:rFonts w:ascii="Arial" w:hAnsi="Arial" w:cs="Arial"/>
        </w:rPr>
      </w:pPr>
    </w:p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F43669" w:rsidRPr="00806405" w:rsidRDefault="00F43669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F43669" w:rsidRDefault="00F4366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F43669" w:rsidRDefault="00F4366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85553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C7E3A">
              <w:rPr>
                <w:rFonts w:ascii="Arial" w:hAnsi="Arial" w:cs="Arial"/>
              </w:rPr>
            </w:r>
            <w:r w:rsidR="004C7E3A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C7E3A">
              <w:rPr>
                <w:rFonts w:ascii="Arial" w:hAnsi="Arial" w:cs="Arial"/>
              </w:rPr>
            </w:r>
            <w:r w:rsidR="004C7E3A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Pr="00806405">
              <w:rPr>
                <w:rFonts w:ascii="Arial" w:hAnsi="Arial" w:cs="Arial"/>
              </w:rPr>
              <w:t xml:space="preserve"> mit der 1. Rate honorierte versicherungspflichtige </w:t>
            </w:r>
            <w:r w:rsidR="009513E4">
              <w:rPr>
                <w:rFonts w:ascii="Arial" w:hAnsi="Arial" w:cs="Arial"/>
              </w:rPr>
              <w:t>Ausbildung</w:t>
            </w:r>
            <w:r w:rsidRPr="00806405">
              <w:rPr>
                <w:rFonts w:ascii="Arial" w:hAnsi="Arial" w:cs="Arial"/>
              </w:rPr>
              <w:t xml:space="preserve"> gem. </w:t>
            </w:r>
            <w:r w:rsidRPr="00806405">
              <w:rPr>
                <w:rFonts w:ascii="Arial" w:hAnsi="Arial" w:cs="Arial"/>
              </w:rPr>
              <w:br w:type="textWrapping" w:clear="all"/>
              <w:t>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C7E3A">
              <w:rPr>
                <w:rFonts w:ascii="Arial" w:hAnsi="Arial" w:cs="Arial"/>
              </w:rPr>
            </w:r>
            <w:r w:rsidR="004C7E3A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C7E3A">
              <w:rPr>
                <w:rFonts w:ascii="Arial" w:hAnsi="Arial" w:cs="Arial"/>
              </w:rPr>
            </w:r>
            <w:r w:rsidR="004C7E3A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 xml:space="preserve">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C7E3A">
              <w:rPr>
                <w:rFonts w:ascii="Arial" w:hAnsi="Arial" w:cs="Arial"/>
              </w:rPr>
            </w:r>
            <w:r w:rsidR="004C7E3A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C7E3A">
              <w:rPr>
                <w:rFonts w:ascii="Arial" w:hAnsi="Arial" w:cs="Arial"/>
              </w:rPr>
            </w:r>
            <w:r w:rsidR="004C7E3A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174169">
          <w:footerReference w:type="default" r:id="rId8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9513E4">
              <w:rPr>
                <w:b/>
                <w:sz w:val="20"/>
                <w:szCs w:val="20"/>
              </w:rPr>
              <w:t>Ausbildungsbetrieb</w:t>
            </w:r>
            <w:r w:rsidR="00E75392" w:rsidRPr="0080640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1155"/>
        <w:gridCol w:w="237"/>
        <w:gridCol w:w="438"/>
        <w:gridCol w:w="569"/>
        <w:gridCol w:w="1701"/>
        <w:gridCol w:w="2489"/>
      </w:tblGrid>
      <w:tr w:rsidR="00806405" w:rsidRPr="00806405" w:rsidTr="001635F4">
        <w:trPr>
          <w:trHeight w:val="2552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126D6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(nach sechsmonatiger Dauer des </w:t>
            </w:r>
            <w:r w:rsidR="009513E4">
              <w:rPr>
                <w:b/>
                <w:sz w:val="20"/>
                <w:szCs w:val="20"/>
              </w:rPr>
              <w:t>Ausbildungs</w:t>
            </w:r>
            <w:r w:rsidRPr="00806405">
              <w:rPr>
                <w:b/>
                <w:sz w:val="20"/>
                <w:szCs w:val="20"/>
              </w:rPr>
              <w:t>verhältnisses)</w:t>
            </w:r>
          </w:p>
          <w:p w:rsidR="001635F4" w:rsidRPr="00806405" w:rsidRDefault="001635F4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lenraster"/>
              <w:tblW w:w="99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2818"/>
              <w:gridCol w:w="427"/>
              <w:gridCol w:w="712"/>
              <w:gridCol w:w="427"/>
              <w:gridCol w:w="855"/>
              <w:gridCol w:w="3880"/>
              <w:gridCol w:w="288"/>
            </w:tblGrid>
            <w:tr w:rsidR="001635F4" w:rsidRPr="00806405" w:rsidTr="001635F4">
              <w:trPr>
                <w:trHeight w:val="312"/>
              </w:trPr>
              <w:tc>
                <w:tcPr>
                  <w:tcW w:w="3386" w:type="dxa"/>
                  <w:gridSpan w:val="2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 xml:space="preserve">Das </w:t>
                  </w:r>
                  <w:r w:rsidR="009513E4">
                    <w:rPr>
                      <w:sz w:val="20"/>
                      <w:szCs w:val="20"/>
                    </w:rPr>
                    <w:t>Ausbildungs</w:t>
                  </w:r>
                  <w:r w:rsidRPr="00806405">
                    <w:rPr>
                      <w:sz w:val="20"/>
                      <w:szCs w:val="20"/>
                    </w:rPr>
                    <w:t>verhältnis mit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4C7E3A">
                    <w:rPr>
                      <w:sz w:val="20"/>
                      <w:szCs w:val="20"/>
                    </w:rPr>
                  </w:r>
                  <w:r w:rsidR="004C7E3A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12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Frau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4C7E3A">
                    <w:rPr>
                      <w:sz w:val="20"/>
                      <w:szCs w:val="20"/>
                    </w:rPr>
                  </w:r>
                  <w:r w:rsidR="004C7E3A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855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Herrn</w:t>
                  </w:r>
                </w:p>
              </w:tc>
              <w:tc>
                <w:tcPr>
                  <w:tcW w:w="3880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8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  <w:tr w:rsidR="001635F4" w:rsidRPr="00806405" w:rsidTr="001635F4">
              <w:trPr>
                <w:trHeight w:val="312"/>
              </w:trPr>
              <w:tc>
                <w:tcPr>
                  <w:tcW w:w="568" w:type="dxa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4C7E3A">
                    <w:rPr>
                      <w:sz w:val="20"/>
                      <w:szCs w:val="20"/>
                    </w:rPr>
                  </w:r>
                  <w:r w:rsidR="004C7E3A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4C7E3A">
                    <w:fldChar w:fldCharType="separate"/>
                  </w:r>
                  <w:r w:rsidRPr="00806405">
                    <w:fldChar w:fldCharType="end"/>
                  </w:r>
                </w:p>
                <w:p w:rsidR="001635F4" w:rsidRDefault="001635F4" w:rsidP="001635F4">
                  <w:pPr>
                    <w:spacing w:before="60"/>
                  </w:pPr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4C7E3A">
                    <w:fldChar w:fldCharType="separate"/>
                  </w:r>
                  <w:r w:rsidRPr="00806405">
                    <w:fldChar w:fldCharType="end"/>
                  </w:r>
                </w:p>
                <w:p w:rsidR="001635F4" w:rsidRPr="001635F4" w:rsidRDefault="001635F4" w:rsidP="001635F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9407" w:type="dxa"/>
                  <w:gridSpan w:val="7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rFonts w:cs="Arial"/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besteht ununterbrochen seit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bis  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bestand ununterbrochen vom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="00EB5736">
                    <w:rPr>
                      <w:rFonts w:cs="Arial"/>
                      <w:sz w:val="20"/>
                      <w:szCs w:val="20"/>
                    </w:rPr>
                    <w:t xml:space="preserve">  </w:t>
                  </w:r>
                  <w:r w:rsidR="00EB5736">
                    <w:rPr>
                      <w:sz w:val="20"/>
                      <w:szCs w:val="20"/>
                    </w:rPr>
                    <w:t xml:space="preserve">bis  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sz w:val="20"/>
                      <w:szCs w:val="20"/>
                    </w:rPr>
                    <w:t>In der Zeit vom</w:t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1635F4">
                    <w:rPr>
                      <w:sz w:val="20"/>
                      <w:szCs w:val="20"/>
                    </w:rPr>
                    <w:t xml:space="preserve"> bis  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sz w:val="20"/>
                      <w:szCs w:val="20"/>
                    </w:rPr>
                    <w:t xml:space="preserve"> wurde kein </w:t>
                  </w:r>
                  <w:r w:rsidR="009513E4">
                    <w:rPr>
                      <w:sz w:val="20"/>
                      <w:szCs w:val="20"/>
                    </w:rPr>
                    <w:t>Ausbildung</w:t>
                  </w:r>
                  <w:r w:rsidRPr="001635F4">
                    <w:rPr>
                      <w:sz w:val="20"/>
                      <w:szCs w:val="20"/>
                    </w:rPr>
                    <w:t xml:space="preserve">sentgelt gezahlt. </w:t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rStyle w:val="Funotenzeichen"/>
                      <w:b/>
                      <w:sz w:val="16"/>
                      <w:szCs w:val="16"/>
                    </w:rPr>
                    <w:t>1</w:t>
                  </w:r>
                  <w:r w:rsidRPr="001635F4">
                    <w:rPr>
                      <w:sz w:val="16"/>
                      <w:szCs w:val="16"/>
                    </w:rPr>
                    <w:t xml:space="preserve">Zeiten ohne </w:t>
                  </w:r>
                  <w:r w:rsidR="009513E4">
                    <w:rPr>
                      <w:sz w:val="16"/>
                      <w:szCs w:val="16"/>
                    </w:rPr>
                    <w:t>Ausbildungs</w:t>
                  </w:r>
                  <w:r w:rsidRPr="001635F4">
                    <w:rPr>
                      <w:sz w:val="16"/>
                      <w:szCs w:val="16"/>
                    </w:rPr>
                    <w:t>entgelt verlängern die Frist von sechs Monaten entsprechend.</w:t>
                  </w:r>
                  <w:r w:rsidRPr="001635F4">
                    <w:rPr>
                      <w:sz w:val="20"/>
                      <w:szCs w:val="20"/>
                    </w:rPr>
                    <w:t xml:space="preserve"> </w:t>
                  </w:r>
                </w:p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635F4" w:rsidRPr="00806405" w:rsidRDefault="001635F4" w:rsidP="001635F4">
            <w:pPr>
              <w:pStyle w:val="Listenabsatz"/>
              <w:spacing w:after="60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</w:tr>
      <w:tr w:rsidR="00F43669" w:rsidRPr="00806405" w:rsidTr="00F43669">
        <w:trPr>
          <w:trHeight w:val="836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F43669" w:rsidRPr="00806405" w:rsidRDefault="00F43669" w:rsidP="00F43669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80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und Stempel des </w:t>
            </w:r>
            <w:r w:rsidR="009513E4">
              <w:rPr>
                <w:sz w:val="16"/>
                <w:szCs w:val="16"/>
              </w:rPr>
              <w:t>Ausbildungsberiebes</w:t>
            </w:r>
            <w:r w:rsidRPr="00806405">
              <w:rPr>
                <w:sz w:val="16"/>
                <w:szCs w:val="16"/>
              </w:rPr>
              <w:t xml:space="preserve"> *)</w:t>
            </w:r>
          </w:p>
        </w:tc>
      </w:tr>
      <w:tr w:rsidR="00F43669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Pr="00806405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936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 xml:space="preserve">*) Verweigert der </w:t>
            </w:r>
            <w:r w:rsidR="009513E4">
              <w:rPr>
                <w:sz w:val="20"/>
                <w:szCs w:val="20"/>
              </w:rPr>
              <w:t>Ausbildungsbetrieb</w:t>
            </w:r>
            <w:r w:rsidRPr="00806405">
              <w:rPr>
                <w:sz w:val="20"/>
                <w:szCs w:val="20"/>
              </w:rPr>
              <w:t xml:space="preserve"> die schriftliche Beschäftigungsbestätigung, können diese Angaben durch die </w:t>
            </w:r>
            <w:r w:rsidR="009513E4">
              <w:rPr>
                <w:sz w:val="20"/>
                <w:szCs w:val="20"/>
              </w:rPr>
              <w:t>Auszubildende/</w:t>
            </w:r>
            <w:r w:rsidRPr="00806405">
              <w:rPr>
                <w:sz w:val="20"/>
                <w:szCs w:val="20"/>
              </w:rPr>
              <w:t xml:space="preserve">den </w:t>
            </w:r>
            <w:r w:rsidR="009513E4">
              <w:rPr>
                <w:sz w:val="20"/>
                <w:szCs w:val="20"/>
              </w:rPr>
              <w:t xml:space="preserve">Auszubildenden </w:t>
            </w:r>
            <w:r w:rsidRPr="00806405">
              <w:rPr>
                <w:sz w:val="20"/>
                <w:szCs w:val="20"/>
              </w:rPr>
              <w:t>bestätigt werden.</w:t>
            </w:r>
          </w:p>
          <w:p w:rsidR="001635F4" w:rsidRPr="00806405" w:rsidRDefault="00F43669" w:rsidP="00F43669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 xml:space="preserve">Die obigen Angaben werden durch die </w:t>
            </w:r>
            <w:r w:rsidR="009513E4">
              <w:rPr>
                <w:sz w:val="20"/>
                <w:szCs w:val="20"/>
              </w:rPr>
              <w:t>Auszubildende/</w:t>
            </w:r>
            <w:r w:rsidR="009513E4" w:rsidRPr="00806405">
              <w:rPr>
                <w:sz w:val="20"/>
                <w:szCs w:val="20"/>
              </w:rPr>
              <w:t xml:space="preserve">den </w:t>
            </w:r>
            <w:r w:rsidR="009513E4">
              <w:rPr>
                <w:sz w:val="20"/>
                <w:szCs w:val="20"/>
              </w:rPr>
              <w:t xml:space="preserve">Auszubildenden </w:t>
            </w:r>
            <w:r w:rsidRPr="00806405">
              <w:rPr>
                <w:sz w:val="20"/>
                <w:szCs w:val="20"/>
              </w:rPr>
              <w:t>bestätigt:</w:t>
            </w: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der</w:t>
            </w:r>
            <w:r w:rsidR="009513E4">
              <w:rPr>
                <w:sz w:val="16"/>
                <w:szCs w:val="16"/>
              </w:rPr>
              <w:t>/des Auszubildenden</w:t>
            </w:r>
            <w:r w:rsidRPr="00806405">
              <w:rPr>
                <w:sz w:val="16"/>
                <w:szCs w:val="16"/>
              </w:rPr>
              <w:t xml:space="preserve"> </w:t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382E82" w:rsidRPr="00806405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806405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9513E4">
      <w:rPr>
        <w:rFonts w:ascii="Arial" w:hAnsi="Arial" w:cs="Arial"/>
      </w:rPr>
      <w:t>21</w:t>
    </w:r>
    <w:r w:rsidR="00D126D6">
      <w:rPr>
        <w:rFonts w:ascii="Arial" w:hAnsi="Arial" w:cs="Arial"/>
      </w:rPr>
      <w:t>.0</w:t>
    </w:r>
    <w:r w:rsidR="009513E4">
      <w:rPr>
        <w:rFonts w:ascii="Arial" w:hAnsi="Arial" w:cs="Arial"/>
      </w:rPr>
      <w:t>9</w:t>
    </w:r>
    <w:r w:rsidR="007B2053">
      <w:rPr>
        <w:rFonts w:ascii="Arial" w:hAnsi="Arial" w:cs="Arial"/>
      </w:rPr>
      <w:t>.202</w:t>
    </w:r>
    <w:r w:rsidR="009513E4">
      <w:rPr>
        <w:rFonts w:ascii="Arial" w:hAnsi="Arial" w:cs="Arial"/>
      </w:rPr>
      <w:t>2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7B2053">
      <w:rPr>
        <w:rFonts w:ascii="Arial" w:hAnsi="Arial" w:cs="Arial"/>
      </w:rPr>
      <w:t>3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EC1387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EC138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fOPblhVpxkabtKC/ZsQY4UkqJ1Bt45zGfrBS1d8pMS6myzIbscNTBxOib5PT5vqGjen0hioUpfdESD4r5GkcKA==" w:saltValue="kWtp+mtuyfTbC6e7i4eykQ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35F4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C7E3A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1ADA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2730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76A16"/>
    <w:rsid w:val="007845DA"/>
    <w:rsid w:val="0079192C"/>
    <w:rsid w:val="00793AFE"/>
    <w:rsid w:val="007A3194"/>
    <w:rsid w:val="007B2053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3E4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B6C92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B5736"/>
    <w:rsid w:val="00EC0238"/>
    <w:rsid w:val="00EC1387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43669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3CEE0-A261-487E-A038-50445BC1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635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3267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Sauer Sebastian</cp:lastModifiedBy>
  <cp:revision>9</cp:revision>
  <cp:lastPrinted>2013-12-23T08:12:00Z</cp:lastPrinted>
  <dcterms:created xsi:type="dcterms:W3CDTF">2019-03-01T12:49:00Z</dcterms:created>
  <dcterms:modified xsi:type="dcterms:W3CDTF">2022-12-05T14:30:00Z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