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00B8FF"/>
  <w:body>
    <w:p w:rsidR="0003005A" w:rsidRDefault="008F4223" w:rsidP="008F4223">
      <w:pPr>
        <w:ind w:left="-360"/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sz w:val="22"/>
          <w:szCs w:val="22"/>
        </w:rPr>
        <w:t xml:space="preserve">Vordruck </w:t>
      </w:r>
      <w:r w:rsidR="00145F5F" w:rsidRPr="00F2213B">
        <w:rPr>
          <w:rFonts w:ascii="Arial" w:hAnsi="Arial" w:cs="Arial"/>
          <w:b/>
          <w:sz w:val="22"/>
          <w:szCs w:val="22"/>
        </w:rPr>
        <w:t>F.3.</w:t>
      </w:r>
      <w:r w:rsidR="00660B70">
        <w:rPr>
          <w:rFonts w:ascii="Arial" w:hAnsi="Arial" w:cs="Arial"/>
          <w:b/>
          <w:sz w:val="22"/>
          <w:szCs w:val="22"/>
        </w:rPr>
        <w:t>4</w:t>
      </w:r>
      <w:r w:rsidR="00C53CA6" w:rsidRPr="00F2213B">
        <w:rPr>
          <w:rFonts w:ascii="Arial" w:hAnsi="Arial" w:cs="Arial"/>
          <w:b/>
          <w:sz w:val="22"/>
          <w:szCs w:val="22"/>
        </w:rPr>
        <w:t>a</w:t>
      </w:r>
      <w:r w:rsidRPr="00F2213B">
        <w:rPr>
          <w:rFonts w:ascii="Arial" w:hAnsi="Arial" w:cs="Arial"/>
          <w:b/>
          <w:sz w:val="22"/>
          <w:szCs w:val="22"/>
        </w:rPr>
        <w:t xml:space="preserve">    </w:t>
      </w:r>
    </w:p>
    <w:p w:rsidR="008F4223" w:rsidRPr="00F2213B" w:rsidRDefault="0003005A" w:rsidP="008F4223">
      <w:pPr>
        <w:ind w:left="-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drawing>
          <wp:inline distT="0" distB="0" distL="0" distR="0" wp14:anchorId="2BEE7AC6" wp14:editId="76E8DB8D">
            <wp:extent cx="658462" cy="658462"/>
            <wp:effectExtent l="0" t="0" r="8890" b="889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1_ANTRA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2"/>
          <w:szCs w:val="22"/>
        </w:rPr>
        <w:t>2</w:t>
      </w:r>
      <w:r w:rsidR="008F4223" w:rsidRPr="00F2213B">
        <w:rPr>
          <w:rFonts w:ascii="Arial" w:hAnsi="Arial" w:cs="Arial"/>
          <w:b/>
          <w:sz w:val="22"/>
          <w:szCs w:val="22"/>
        </w:rPr>
        <w:t xml:space="preserve">                                                               </w:t>
      </w:r>
    </w:p>
    <w:tbl>
      <w:tblPr>
        <w:tblW w:w="4961" w:type="dxa"/>
        <w:tblInd w:w="468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F2213B" w:rsidRPr="00F2213B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2F" w:rsidRPr="00F2213B" w:rsidRDefault="0094432F" w:rsidP="0094432F">
            <w:pPr>
              <w:jc w:val="right"/>
              <w:rPr>
                <w:rFonts w:ascii="Arial" w:hAnsi="Arial" w:cs="Arial"/>
              </w:rPr>
            </w:pPr>
          </w:p>
          <w:p w:rsidR="00BE679D" w:rsidRPr="00F2213B" w:rsidRDefault="00BE679D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F2213B">
              <w:rPr>
                <w:rFonts w:cs="Arial"/>
                <w:sz w:val="22"/>
                <w:szCs w:val="22"/>
              </w:rPr>
              <w:t>Jobcenter:</w:t>
            </w:r>
          </w:p>
          <w:p w:rsidR="00BE679D" w:rsidRPr="00F2213B" w:rsidRDefault="001456AC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F2213B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BE679D" w:rsidRPr="00F2213B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F2213B">
              <w:rPr>
                <w:rFonts w:cs="Arial"/>
                <w:sz w:val="22"/>
                <w:szCs w:val="22"/>
              </w:rPr>
            </w:r>
            <w:r w:rsidRPr="00F2213B">
              <w:rPr>
                <w:rFonts w:cs="Arial"/>
                <w:sz w:val="22"/>
                <w:szCs w:val="22"/>
              </w:rPr>
              <w:fldChar w:fldCharType="separate"/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="00793AFE"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Pr="00F2213B">
              <w:rPr>
                <w:rFonts w:cs="Arial"/>
                <w:sz w:val="22"/>
                <w:szCs w:val="22"/>
              </w:rPr>
              <w:fldChar w:fldCharType="end"/>
            </w:r>
          </w:p>
          <w:p w:rsidR="00BE679D" w:rsidRPr="00F2213B" w:rsidRDefault="00BE679D" w:rsidP="00BE679D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BE679D" w:rsidRPr="00F2213B" w:rsidRDefault="00BE679D" w:rsidP="00BE679D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F2213B">
              <w:rPr>
                <w:rFonts w:ascii="Arial" w:hAnsi="Arial" w:cs="Arial"/>
                <w:i/>
                <w:sz w:val="14"/>
                <w:szCs w:val="14"/>
              </w:rPr>
              <w:t xml:space="preserve">(Bitte tragen Sie hier den vollständigen </w:t>
            </w:r>
            <w:r w:rsidR="008A6400" w:rsidRPr="00F2213B">
              <w:rPr>
                <w:rFonts w:ascii="Arial" w:hAnsi="Arial" w:cs="Arial"/>
                <w:i/>
                <w:sz w:val="14"/>
                <w:szCs w:val="14"/>
              </w:rPr>
              <w:t>Namen des</w:t>
            </w:r>
            <w:r w:rsidRPr="00F2213B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="008A6400" w:rsidRPr="00F2213B">
              <w:rPr>
                <w:rFonts w:ascii="Arial" w:hAnsi="Arial" w:cs="Arial"/>
                <w:i/>
                <w:sz w:val="14"/>
                <w:szCs w:val="14"/>
              </w:rPr>
              <w:t>Jobcenters ein</w:t>
            </w:r>
            <w:r w:rsidRPr="00F2213B">
              <w:rPr>
                <w:rFonts w:ascii="Arial" w:hAnsi="Arial" w:cs="Arial"/>
                <w:i/>
                <w:sz w:val="14"/>
                <w:szCs w:val="14"/>
              </w:rPr>
              <w:t>;</w:t>
            </w:r>
          </w:p>
          <w:p w:rsidR="00BE679D" w:rsidRPr="00F2213B" w:rsidRDefault="00BE679D" w:rsidP="00BE679D">
            <w:pPr>
              <w:ind w:left="354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  <w:i/>
                <w:sz w:val="14"/>
                <w:szCs w:val="14"/>
              </w:rPr>
              <w:t>z.B. Jobcenter Nürnberg)</w:t>
            </w:r>
          </w:p>
          <w:p w:rsidR="0094432F" w:rsidRPr="00F2213B" w:rsidRDefault="0094432F" w:rsidP="00BE679D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F2213B" w:rsidRPr="00F2213B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2F" w:rsidRPr="00F2213B" w:rsidRDefault="0094432F" w:rsidP="00DF6AE6">
            <w:pPr>
              <w:rPr>
                <w:rFonts w:ascii="MetaNormal-Roman" w:hAnsi="MetaNormal-Roman"/>
              </w:rPr>
            </w:pPr>
          </w:p>
        </w:tc>
      </w:tr>
      <w:tr w:rsidR="0094432F" w:rsidRPr="00F2213B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2F" w:rsidRPr="00F2213B" w:rsidRDefault="0094432F" w:rsidP="00DF6AE6">
            <w:pPr>
              <w:rPr>
                <w:rFonts w:ascii="MetaNormal-Roman" w:hAnsi="MetaNormal-Roman"/>
              </w:rPr>
            </w:pPr>
          </w:p>
        </w:tc>
      </w:tr>
    </w:tbl>
    <w:p w:rsidR="008F4223" w:rsidRPr="00F2213B" w:rsidRDefault="008F4223" w:rsidP="008F4223">
      <w:pPr>
        <w:rPr>
          <w:rFonts w:ascii="Arial" w:hAnsi="Arial" w:cs="Arial"/>
          <w:b/>
          <w:sz w:val="22"/>
          <w:szCs w:val="22"/>
        </w:rPr>
      </w:pPr>
    </w:p>
    <w:tbl>
      <w:tblPr>
        <w:tblW w:w="9364" w:type="dxa"/>
        <w:jc w:val="center"/>
        <w:tblCellSpacing w:w="15" w:type="dxa"/>
        <w:tblLayout w:type="fixed"/>
        <w:tblCellMar>
          <w:left w:w="120" w:type="dxa"/>
          <w:right w:w="120" w:type="dxa"/>
        </w:tblCellMar>
        <w:tblLook w:val="00E0" w:firstRow="1" w:lastRow="1" w:firstColumn="1" w:lastColumn="0" w:noHBand="0" w:noVBand="0"/>
      </w:tblPr>
      <w:tblGrid>
        <w:gridCol w:w="3828"/>
        <w:gridCol w:w="5436"/>
        <w:gridCol w:w="100"/>
      </w:tblGrid>
      <w:tr w:rsidR="00F2213B" w:rsidRPr="00F2213B" w:rsidTr="00454286">
        <w:trPr>
          <w:tblCellSpacing w:w="15" w:type="dxa"/>
          <w:jc w:val="center"/>
        </w:trPr>
        <w:tc>
          <w:tcPr>
            <w:tcW w:w="9304" w:type="dxa"/>
            <w:gridSpan w:val="3"/>
          </w:tcPr>
          <w:p w:rsidR="0094432F" w:rsidRPr="00F2213B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E1E07" w:rsidRPr="00F2213B" w:rsidRDefault="009E1E07" w:rsidP="009E1E0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2213B">
              <w:rPr>
                <w:rFonts w:ascii="Arial" w:hAnsi="Arial" w:cs="Arial"/>
                <w:b/>
                <w:sz w:val="22"/>
                <w:szCs w:val="22"/>
              </w:rPr>
              <w:t>Unterlage für die Auszahlung de</w:t>
            </w:r>
            <w:r w:rsidR="00A31D90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F2213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31D90">
              <w:rPr>
                <w:rFonts w:ascii="Arial" w:hAnsi="Arial" w:cs="Arial"/>
                <w:b/>
                <w:sz w:val="22"/>
                <w:szCs w:val="22"/>
              </w:rPr>
              <w:t>Eingliederungshonorars</w:t>
            </w:r>
            <w:r w:rsidR="008A5E20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 w:rsidR="00CA063A">
              <w:rPr>
                <w:rFonts w:ascii="Arial" w:hAnsi="Arial" w:cs="Arial"/>
                <w:b/>
                <w:sz w:val="22"/>
                <w:szCs w:val="22"/>
              </w:rPr>
              <w:t>nach dreimonatiger Dauer des Beschäftigungsverhältnisses</w:t>
            </w:r>
            <w:r w:rsidR="008A5E20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:rsidR="0094432F" w:rsidRPr="00F2213B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2213B" w:rsidRPr="00F2213B" w:rsidTr="00785E2D">
        <w:trPr>
          <w:trHeight w:val="340"/>
          <w:tblCellSpacing w:w="15" w:type="dxa"/>
          <w:jc w:val="center"/>
        </w:trPr>
        <w:tc>
          <w:tcPr>
            <w:tcW w:w="37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2213B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  <w:tc>
          <w:tcPr>
            <w:tcW w:w="549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</w:p>
        </w:tc>
      </w:tr>
      <w:tr w:rsidR="00F2213B" w:rsidRPr="00F2213B" w:rsidTr="00785E2D">
        <w:trPr>
          <w:trHeight w:val="353"/>
          <w:tblCellSpacing w:w="15" w:type="dxa"/>
          <w:jc w:val="center"/>
        </w:trPr>
        <w:tc>
          <w:tcPr>
            <w:tcW w:w="37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Auftragnehmer:</w:t>
            </w:r>
          </w:p>
        </w:tc>
        <w:tc>
          <w:tcPr>
            <w:tcW w:w="549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1456AC" w:rsidP="00F41B5A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785E2D">
        <w:trPr>
          <w:trHeight w:val="358"/>
          <w:tblCellSpacing w:w="15" w:type="dxa"/>
          <w:jc w:val="center"/>
        </w:trPr>
        <w:tc>
          <w:tcPr>
            <w:tcW w:w="37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F2213B" w:rsidRDefault="00C013B7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Maßnahme – Nr.</w:t>
            </w:r>
            <w:r w:rsidR="006C55D9" w:rsidRPr="00F2213B">
              <w:rPr>
                <w:rFonts w:ascii="Arial" w:hAnsi="Arial" w:cs="Arial"/>
              </w:rPr>
              <w:t>:</w:t>
            </w:r>
          </w:p>
        </w:tc>
        <w:tc>
          <w:tcPr>
            <w:tcW w:w="549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785E2D">
        <w:trPr>
          <w:trHeight w:val="341"/>
          <w:tblCellSpacing w:w="15" w:type="dxa"/>
          <w:jc w:val="center"/>
        </w:trPr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F2213B" w:rsidRDefault="00785E2D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Daten der teilnehmenden Person</w:t>
            </w:r>
          </w:p>
        </w:tc>
        <w:tc>
          <w:tcPr>
            <w:tcW w:w="549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</w:p>
        </w:tc>
      </w:tr>
      <w:tr w:rsidR="00F2213B" w:rsidRPr="00F2213B" w:rsidTr="00785E2D">
        <w:trPr>
          <w:trHeight w:val="349"/>
          <w:tblCellSpacing w:w="15" w:type="dxa"/>
          <w:jc w:val="center"/>
        </w:trPr>
        <w:tc>
          <w:tcPr>
            <w:tcW w:w="3783" w:type="dxa"/>
            <w:tcBorders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Name, Vorname:</w:t>
            </w:r>
          </w:p>
        </w:tc>
        <w:tc>
          <w:tcPr>
            <w:tcW w:w="5491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785E2D">
        <w:trPr>
          <w:trHeight w:val="359"/>
          <w:tblCellSpacing w:w="15" w:type="dxa"/>
          <w:jc w:val="center"/>
        </w:trPr>
        <w:tc>
          <w:tcPr>
            <w:tcW w:w="3783" w:type="dxa"/>
            <w:tcBorders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Kunden – Nr.: </w:t>
            </w:r>
          </w:p>
        </w:tc>
        <w:tc>
          <w:tcPr>
            <w:tcW w:w="5491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785E2D">
        <w:trPr>
          <w:trHeight w:val="341"/>
          <w:tblCellSpacing w:w="15" w:type="dxa"/>
          <w:jc w:val="center"/>
        </w:trPr>
        <w:tc>
          <w:tcPr>
            <w:tcW w:w="3783" w:type="dxa"/>
            <w:tcBorders>
              <w:left w:val="single" w:sz="4" w:space="0" w:color="auto"/>
            </w:tcBorders>
            <w:vAlign w:val="center"/>
          </w:tcPr>
          <w:p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Tätigkeit:</w:t>
            </w:r>
          </w:p>
        </w:tc>
        <w:tc>
          <w:tcPr>
            <w:tcW w:w="5491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F2213B" w:rsidRDefault="001456AC" w:rsidP="001A0622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:rsidTr="00785E2D">
        <w:trPr>
          <w:trHeight w:val="533"/>
          <w:tblCellSpacing w:w="15" w:type="dxa"/>
          <w:jc w:val="center"/>
        </w:trPr>
        <w:tc>
          <w:tcPr>
            <w:tcW w:w="37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F2213B" w:rsidRDefault="009E1E07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Arbeitgeber:</w:t>
            </w:r>
          </w:p>
        </w:tc>
        <w:tc>
          <w:tcPr>
            <w:tcW w:w="549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0" w:name="Text9"/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F2213B" w:rsidRPr="00F2213B" w:rsidTr="00454286">
        <w:tblPrEx>
          <w:tblCellSpacing w:w="0" w:type="nil"/>
          <w:tblCellMar>
            <w:left w:w="108" w:type="dxa"/>
            <w:right w:w="108" w:type="dxa"/>
          </w:tblCellMar>
        </w:tblPrEx>
        <w:trPr>
          <w:gridAfter w:val="1"/>
          <w:wAfter w:w="55" w:type="dxa"/>
          <w:jc w:val="center"/>
        </w:trPr>
        <w:tc>
          <w:tcPr>
            <w:tcW w:w="92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286" w:rsidRDefault="00454286" w:rsidP="00793AFE">
            <w:pPr>
              <w:spacing w:after="90"/>
              <w:ind w:right="-108"/>
              <w:rPr>
                <w:rFonts w:ascii="Arial" w:hAnsi="Arial" w:cs="Arial"/>
              </w:rPr>
            </w:pPr>
          </w:p>
          <w:p w:rsidR="00301BD5" w:rsidRPr="00F2213B" w:rsidRDefault="009E1E07" w:rsidP="00793AFE">
            <w:pPr>
              <w:spacing w:after="90"/>
              <w:ind w:right="-108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Die </w:t>
            </w:r>
            <w:r w:rsidR="00785E2D">
              <w:rPr>
                <w:rFonts w:ascii="Arial" w:hAnsi="Arial" w:cs="Arial"/>
              </w:rPr>
              <w:t xml:space="preserve">teilnehmende Person </w:t>
            </w:r>
            <w:r w:rsidR="00301BD5" w:rsidRPr="00F2213B">
              <w:rPr>
                <w:rFonts w:ascii="Arial" w:hAnsi="Arial" w:cs="Arial"/>
              </w:rPr>
              <w:t xml:space="preserve">wurde im Rahmen der Maßnahme </w:t>
            </w:r>
            <w:r w:rsidR="008A6400">
              <w:rPr>
                <w:rFonts w:ascii="Arial" w:hAnsi="Arial" w:cs="Arial"/>
              </w:rPr>
              <w:t>eingegliedert</w:t>
            </w:r>
            <w:r w:rsidR="00301BD5" w:rsidRPr="00F2213B">
              <w:rPr>
                <w:rFonts w:ascii="Arial" w:hAnsi="Arial" w:cs="Arial"/>
              </w:rPr>
              <w:t>.</w:t>
            </w:r>
          </w:p>
          <w:p w:rsidR="00972C27" w:rsidRDefault="008F4223" w:rsidP="00972C27">
            <w:pPr>
              <w:spacing w:after="90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Ich bitte um Auszahlung </w:t>
            </w:r>
            <w:r w:rsidR="00454286" w:rsidRPr="00F2213B">
              <w:rPr>
                <w:rFonts w:ascii="Arial" w:hAnsi="Arial" w:cs="Arial"/>
              </w:rPr>
              <w:t>de</w:t>
            </w:r>
            <w:r w:rsidR="00454286">
              <w:rPr>
                <w:rFonts w:ascii="Arial" w:hAnsi="Arial" w:cs="Arial"/>
              </w:rPr>
              <w:t>s</w:t>
            </w:r>
            <w:r w:rsidR="00454286" w:rsidRPr="00F2213B">
              <w:rPr>
                <w:rFonts w:ascii="Arial" w:hAnsi="Arial" w:cs="Arial"/>
              </w:rPr>
              <w:t xml:space="preserve"> </w:t>
            </w:r>
            <w:r w:rsidR="00454286">
              <w:rPr>
                <w:rFonts w:ascii="Arial" w:hAnsi="Arial" w:cs="Arial"/>
              </w:rPr>
              <w:t>Eingliederungshonorars</w:t>
            </w:r>
            <w:r w:rsidR="00CA063A">
              <w:rPr>
                <w:rFonts w:ascii="Arial" w:hAnsi="Arial" w:cs="Arial"/>
              </w:rPr>
              <w:t xml:space="preserve"> nach</w:t>
            </w:r>
            <w:r w:rsidR="00660B70">
              <w:rPr>
                <w:rFonts w:ascii="Arial" w:hAnsi="Arial" w:cs="Arial"/>
              </w:rPr>
              <w:t xml:space="preserve"> </w:t>
            </w:r>
            <w:r w:rsidR="00972C27" w:rsidRPr="00F2213B">
              <w:rPr>
                <w:rFonts w:ascii="Arial" w:hAnsi="Arial" w:cs="Arial"/>
              </w:rPr>
              <w:t xml:space="preserve">einer </w:t>
            </w:r>
            <w:r w:rsidR="00972C27">
              <w:rPr>
                <w:rFonts w:ascii="Arial" w:hAnsi="Arial" w:cs="Arial"/>
              </w:rPr>
              <w:t>3</w:t>
            </w:r>
            <w:r w:rsidR="00972C27" w:rsidRPr="00F2213B">
              <w:rPr>
                <w:rFonts w:ascii="Arial" w:hAnsi="Arial" w:cs="Arial"/>
              </w:rPr>
              <w:t>-</w:t>
            </w:r>
            <w:r w:rsidR="00972C27">
              <w:rPr>
                <w:rFonts w:ascii="Arial" w:hAnsi="Arial" w:cs="Arial"/>
              </w:rPr>
              <w:t>monatigen</w:t>
            </w:r>
            <w:r w:rsidR="00972C27" w:rsidRPr="00F2213B">
              <w:rPr>
                <w:rFonts w:ascii="Arial" w:hAnsi="Arial" w:cs="Arial"/>
              </w:rPr>
              <w:t xml:space="preserve"> Dauer der Beschäftigung</w:t>
            </w:r>
            <w:r w:rsidR="00972C27">
              <w:rPr>
                <w:rFonts w:ascii="Arial" w:hAnsi="Arial" w:cs="Arial"/>
              </w:rPr>
              <w:t>.</w:t>
            </w:r>
          </w:p>
          <w:p w:rsidR="00454286" w:rsidRPr="00F2213B" w:rsidRDefault="00454286" w:rsidP="00972C27">
            <w:pPr>
              <w:spacing w:befor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Beschäftigungsbestätigung ist beigefügt.</w:t>
            </w:r>
          </w:p>
        </w:tc>
      </w:tr>
      <w:tr w:rsidR="00454286" w:rsidRPr="00F2213B" w:rsidTr="008A5E20">
        <w:tblPrEx>
          <w:tblCellSpacing w:w="0" w:type="nil"/>
          <w:tblCellMar>
            <w:left w:w="108" w:type="dxa"/>
            <w:right w:w="108" w:type="dxa"/>
          </w:tblCellMar>
        </w:tblPrEx>
        <w:trPr>
          <w:gridAfter w:val="1"/>
          <w:wAfter w:w="55" w:type="dxa"/>
          <w:trHeight w:val="196"/>
          <w:jc w:val="center"/>
        </w:trPr>
        <w:tc>
          <w:tcPr>
            <w:tcW w:w="92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86" w:rsidRPr="00F2213B" w:rsidRDefault="00454286" w:rsidP="00793AFE">
            <w:pPr>
              <w:spacing w:after="90"/>
              <w:ind w:right="-108"/>
              <w:rPr>
                <w:rFonts w:ascii="Arial" w:hAnsi="Arial" w:cs="Arial"/>
              </w:rPr>
            </w:pPr>
          </w:p>
        </w:tc>
      </w:tr>
    </w:tbl>
    <w:p w:rsidR="00793AFE" w:rsidRPr="00F2213B" w:rsidRDefault="00793AFE" w:rsidP="00793AFE">
      <w:pPr>
        <w:spacing w:after="120"/>
        <w:ind w:left="-170"/>
        <w:rPr>
          <w:rFonts w:ascii="Arial" w:hAnsi="Arial" w:cs="Arial"/>
        </w:rPr>
      </w:pPr>
    </w:p>
    <w:p w:rsidR="00301BD5" w:rsidRPr="00F2213B" w:rsidRDefault="00301BD5" w:rsidP="00454286">
      <w:pPr>
        <w:spacing w:after="120"/>
        <w:ind w:left="284"/>
        <w:rPr>
          <w:rFonts w:ascii="Arial" w:hAnsi="Arial" w:cs="Arial"/>
        </w:rPr>
      </w:pPr>
      <w:r w:rsidRPr="00F2213B">
        <w:rPr>
          <w:rFonts w:ascii="Arial" w:hAnsi="Arial" w:cs="Arial"/>
        </w:rPr>
        <w:t xml:space="preserve">Mit der Unterschrift bestätige ich die Richtigkeit der Angaben. </w:t>
      </w:r>
    </w:p>
    <w:p w:rsidR="00301BD5" w:rsidRPr="00F2213B" w:rsidRDefault="00301BD5" w:rsidP="00454286">
      <w:pPr>
        <w:spacing w:after="120"/>
        <w:ind w:left="284"/>
        <w:rPr>
          <w:rFonts w:ascii="Arial" w:hAnsi="Arial" w:cs="Arial"/>
        </w:rPr>
      </w:pPr>
      <w:r w:rsidRPr="00F2213B">
        <w:rPr>
          <w:rFonts w:ascii="Arial" w:hAnsi="Arial" w:cs="Arial"/>
        </w:rPr>
        <w:t>Hinweis: Entsteht dem Bedarfsträger durch falsche Angaben ein finanzieller Schaden, handelt es sich dabei um eine strafbare Handlung im Sinne des § 263 StGB (Betrug), die zur Anzeige gebracht wird.</w:t>
      </w:r>
    </w:p>
    <w:p w:rsidR="008F4223" w:rsidRPr="00F2213B" w:rsidRDefault="008F4223" w:rsidP="008F4223">
      <w:pPr>
        <w:rPr>
          <w:rFonts w:ascii="Arial" w:hAnsi="Arial" w:cs="Arial"/>
        </w:rPr>
      </w:pPr>
    </w:p>
    <w:p w:rsidR="00793AFE" w:rsidRPr="00F2213B" w:rsidRDefault="00793AFE" w:rsidP="008F4223">
      <w:pPr>
        <w:rPr>
          <w:rFonts w:ascii="Arial" w:hAnsi="Arial" w:cs="Arial"/>
        </w:rPr>
      </w:pPr>
    </w:p>
    <w:p w:rsidR="008F4223" w:rsidRPr="00F2213B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069"/>
      </w:tblGrid>
      <w:tr w:rsidR="008F4223" w:rsidRPr="00F2213B" w:rsidTr="00121656">
        <w:tc>
          <w:tcPr>
            <w:tcW w:w="6069" w:type="dxa"/>
          </w:tcPr>
          <w:p w:rsidR="008F4223" w:rsidRPr="00F2213B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13B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793AFE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793AFE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C53CA6" w:rsidRPr="00F2213B" w:rsidRDefault="00C53CA6">
      <w:pPr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sz w:val="22"/>
          <w:szCs w:val="22"/>
        </w:rPr>
        <w:br w:type="page"/>
      </w:r>
    </w:p>
    <w:p w:rsidR="001C5049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noProof/>
          <w:sz w:val="22"/>
          <w:szCs w:val="22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A9CB6DE" wp14:editId="692060D3">
                <wp:simplePos x="0" y="0"/>
                <wp:positionH relativeFrom="column">
                  <wp:posOffset>-196850</wp:posOffset>
                </wp:positionH>
                <wp:positionV relativeFrom="paragraph">
                  <wp:posOffset>78105</wp:posOffset>
                </wp:positionV>
                <wp:extent cx="6423025" cy="11430"/>
                <wp:effectExtent l="13335" t="20955" r="21590" b="152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3025" cy="114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C4E42A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5pt,6.15pt" to="490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" strokeweight="2pt"/>
            </w:pict>
          </mc:Fallback>
        </mc:AlternateContent>
      </w:r>
    </w:p>
    <w:p w:rsidR="001C5049" w:rsidRPr="00F2213B" w:rsidRDefault="001C5049" w:rsidP="001C5049">
      <w:pPr>
        <w:ind w:left="-284"/>
        <w:rPr>
          <w:rFonts w:ascii="Arial" w:hAnsi="Arial" w:cs="Arial"/>
        </w:rPr>
      </w:pPr>
      <w:r w:rsidRPr="00F2213B">
        <w:rPr>
          <w:rFonts w:ascii="Arial" w:hAnsi="Arial" w:cs="Arial"/>
          <w:b/>
          <w:sz w:val="22"/>
          <w:szCs w:val="22"/>
        </w:rPr>
        <w:t>Vo</w:t>
      </w:r>
      <w:r w:rsidR="00145F5F" w:rsidRPr="00F2213B">
        <w:rPr>
          <w:rFonts w:ascii="Arial" w:hAnsi="Arial" w:cs="Arial"/>
          <w:b/>
          <w:sz w:val="22"/>
          <w:szCs w:val="22"/>
        </w:rPr>
        <w:t xml:space="preserve">m Jobcenter </w:t>
      </w:r>
      <w:r w:rsidRPr="00F2213B">
        <w:rPr>
          <w:rFonts w:ascii="Arial" w:hAnsi="Arial" w:cs="Arial"/>
          <w:b/>
          <w:sz w:val="22"/>
          <w:szCs w:val="22"/>
        </w:rPr>
        <w:t>auszufüllen</w:t>
      </w:r>
    </w:p>
    <w:p w:rsidR="001C5049" w:rsidRPr="00F2213B" w:rsidRDefault="001C5049" w:rsidP="001C5049">
      <w:pPr>
        <w:spacing w:after="75"/>
        <w:ind w:left="-284"/>
        <w:rPr>
          <w:rFonts w:ascii="Arial" w:hAnsi="Arial" w:cs="Arial"/>
          <w:b/>
        </w:rPr>
      </w:pPr>
      <w:r w:rsidRPr="00F2213B">
        <w:rPr>
          <w:rFonts w:ascii="Arial" w:hAnsi="Arial" w:cs="Arial"/>
          <w:b/>
        </w:rPr>
        <w:t>Prüfung der Zahlungsvoraussetzungen für die 1. Rate</w:t>
      </w: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F2213B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F2213B" w:rsidRDefault="001C5049" w:rsidP="00A31D90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Der Antrag auf Auszahlung der 1. Rate de</w:t>
            </w:r>
            <w:r w:rsidR="00A31D90">
              <w:rPr>
                <w:rFonts w:ascii="Arial" w:hAnsi="Arial" w:cs="Arial"/>
              </w:rPr>
              <w:t>s</w:t>
            </w:r>
            <w:r w:rsidR="00311CCE" w:rsidRPr="00F2213B">
              <w:rPr>
                <w:rFonts w:ascii="Arial" w:hAnsi="Arial" w:cs="Arial"/>
              </w:rPr>
              <w:t xml:space="preserve"> </w:t>
            </w:r>
            <w:r w:rsidR="00A31D90">
              <w:rPr>
                <w:rFonts w:ascii="Arial" w:hAnsi="Arial" w:cs="Arial"/>
              </w:rPr>
              <w:t xml:space="preserve">Eingliederungshonorars </w:t>
            </w:r>
            <w:r w:rsidRPr="00F2213B">
              <w:rPr>
                <w:rFonts w:ascii="Arial" w:hAnsi="Arial" w:cs="Arial"/>
              </w:rPr>
              <w:t>wurde fristgerecht gestellt?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87"/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660B70">
              <w:rPr>
                <w:rFonts w:ascii="Arial" w:hAnsi="Arial" w:cs="Arial"/>
              </w:rPr>
            </w:r>
            <w:r w:rsidR="00660B70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bookmarkEnd w:id="1"/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88"/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660B70">
              <w:rPr>
                <w:rFonts w:ascii="Arial" w:hAnsi="Arial" w:cs="Arial"/>
              </w:rPr>
            </w:r>
            <w:r w:rsidR="00660B70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F2213B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F2213B" w:rsidRDefault="001C5049" w:rsidP="00311CCE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Es handelt sich um eine versicherungspflichtige Beschäftigung gem. </w:t>
            </w:r>
            <w:r w:rsidRPr="00F2213B">
              <w:rPr>
                <w:rFonts w:ascii="Arial" w:hAnsi="Arial" w:cs="Arial"/>
              </w:rPr>
              <w:br w:type="textWrapping" w:clear="all"/>
              <w:t>§ 25 Abs. 1 SGB III?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660B70">
              <w:rPr>
                <w:rFonts w:ascii="Arial" w:hAnsi="Arial" w:cs="Arial"/>
              </w:rPr>
            </w:r>
            <w:r w:rsidR="00660B70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660B70">
              <w:rPr>
                <w:rFonts w:ascii="Arial" w:hAnsi="Arial" w:cs="Arial"/>
              </w:rPr>
            </w:r>
            <w:r w:rsidR="00660B70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F2213B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C53CA6" w:rsidRPr="00F2213B" w:rsidRDefault="00C53CA6" w:rsidP="00311CCE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Das Beschäftigungsverhältnis verstößt nicht gegen ein Gesetz oder die guten Sitten.    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60B70">
              <w:rPr>
                <w:rFonts w:ascii="Arial" w:hAnsi="Arial" w:cs="Arial"/>
              </w:rPr>
            </w:r>
            <w:r w:rsidR="00660B70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60B70">
              <w:rPr>
                <w:rFonts w:ascii="Arial" w:hAnsi="Arial" w:cs="Arial"/>
              </w:rPr>
            </w:r>
            <w:r w:rsidR="00660B70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C53CA6" w:rsidRPr="00F2213B" w:rsidRDefault="00C53CA6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F2213B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C53CA6" w:rsidRPr="00F2213B" w:rsidRDefault="00C53CA6" w:rsidP="00D4790B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Das Entgelt entspricht den gesetzlichen Bestimmungen des Mindestlohngesetzes, weil </w:t>
            </w:r>
            <w:r w:rsidRPr="00F2213B">
              <w:rPr>
                <w:rFonts w:ascii="Arial" w:hAnsi="Arial" w:cs="Arial"/>
                <w:lang w:eastAsia="de-DE"/>
              </w:rPr>
              <w:t xml:space="preserve">das Arbeitsentgelt </w:t>
            </w:r>
            <w:r w:rsidR="00D4790B">
              <w:rPr>
                <w:rFonts w:ascii="Arial" w:hAnsi="Arial" w:cs="Arial"/>
                <w:lang w:eastAsia="de-DE"/>
              </w:rPr>
              <w:t xml:space="preserve">der Höhe des aktuell gültigen Mindestlohnes entspricht </w:t>
            </w:r>
            <w:r w:rsidRPr="00F2213B">
              <w:rPr>
                <w:rFonts w:ascii="Arial" w:hAnsi="Arial" w:cs="Arial"/>
                <w:u w:val="single"/>
                <w:lang w:eastAsia="de-DE"/>
              </w:rPr>
              <w:t>oder</w:t>
            </w:r>
            <w:r w:rsidRPr="00F2213B">
              <w:rPr>
                <w:rFonts w:ascii="Arial" w:hAnsi="Arial" w:cs="Arial"/>
                <w:lang w:eastAsia="de-DE"/>
              </w:rPr>
              <w:t xml:space="preserve"> ein Ausnahmetatbestand vorliegt.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60B70">
              <w:rPr>
                <w:rFonts w:ascii="Arial" w:hAnsi="Arial" w:cs="Arial"/>
              </w:rPr>
            </w:r>
            <w:r w:rsidR="00660B70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60B70">
              <w:rPr>
                <w:rFonts w:ascii="Arial" w:hAnsi="Arial" w:cs="Arial"/>
              </w:rPr>
            </w:r>
            <w:r w:rsidR="00660B70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C53CA6" w:rsidRPr="00F2213B" w:rsidRDefault="00C53CA6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C51FBD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C51FBD" w:rsidRPr="00F2213B" w:rsidRDefault="00C51FBD" w:rsidP="00785E2D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Die </w:t>
            </w:r>
            <w:r>
              <w:rPr>
                <w:rFonts w:ascii="Arial" w:hAnsi="Arial" w:cs="Arial"/>
              </w:rPr>
              <w:t xml:space="preserve">Aufnahme der </w:t>
            </w:r>
            <w:r w:rsidRPr="00F2213B">
              <w:rPr>
                <w:rFonts w:ascii="Arial" w:hAnsi="Arial" w:cs="Arial"/>
              </w:rPr>
              <w:t xml:space="preserve">versicherungspflichtigen Beschäftigung erfolgte </w:t>
            </w:r>
            <w:r>
              <w:rPr>
                <w:rFonts w:ascii="Arial" w:hAnsi="Arial" w:cs="Arial"/>
              </w:rPr>
              <w:t xml:space="preserve">spätestens </w:t>
            </w:r>
            <w:r w:rsidR="00660B70">
              <w:rPr>
                <w:rFonts w:ascii="Arial" w:hAnsi="Arial" w:cs="Arial"/>
              </w:rPr>
              <w:t>drei</w:t>
            </w:r>
            <w:r>
              <w:rPr>
                <w:rFonts w:ascii="Arial" w:hAnsi="Arial" w:cs="Arial"/>
              </w:rPr>
              <w:t xml:space="preserve"> Monat</w:t>
            </w:r>
            <w:r w:rsidR="00660B70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nach Ende der </w:t>
            </w:r>
            <w:r w:rsidRPr="00F2213B">
              <w:rPr>
                <w:rFonts w:ascii="Arial" w:hAnsi="Arial" w:cs="Arial"/>
              </w:rPr>
              <w:t xml:space="preserve">individuellen </w:t>
            </w:r>
            <w:r>
              <w:rPr>
                <w:rFonts w:ascii="Arial" w:hAnsi="Arial" w:cs="Arial"/>
              </w:rPr>
              <w:t>Teilnahme</w:t>
            </w:r>
            <w:r w:rsidRPr="00F2213B">
              <w:rPr>
                <w:rFonts w:ascii="Arial" w:hAnsi="Arial" w:cs="Arial"/>
              </w:rPr>
              <w:t>dauer de</w:t>
            </w:r>
            <w:r w:rsidR="00785E2D">
              <w:rPr>
                <w:rFonts w:ascii="Arial" w:hAnsi="Arial" w:cs="Arial"/>
              </w:rPr>
              <w:t>r teilnehmenden Person</w:t>
            </w:r>
            <w:r w:rsidRPr="00F2213B">
              <w:rPr>
                <w:rFonts w:ascii="Arial" w:hAnsi="Arial" w:cs="Arial"/>
              </w:rPr>
              <w:t>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60B70">
              <w:rPr>
                <w:rFonts w:ascii="Arial" w:hAnsi="Arial" w:cs="Arial"/>
              </w:rPr>
            </w:r>
            <w:r w:rsidR="00660B70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60B70">
              <w:rPr>
                <w:rFonts w:ascii="Arial" w:hAnsi="Arial" w:cs="Arial"/>
              </w:rPr>
            </w:r>
            <w:r w:rsidR="00660B70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8A5E20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8A5E20" w:rsidRPr="00F2213B" w:rsidRDefault="008A5E20" w:rsidP="008A5E20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Das versicherungspflichtige Beschäftigungsverhältnis bestand mindestens </w:t>
            </w:r>
            <w:r>
              <w:rPr>
                <w:rFonts w:ascii="Arial" w:hAnsi="Arial" w:cs="Arial"/>
              </w:rPr>
              <w:t xml:space="preserve">drei Monate </w:t>
            </w:r>
            <w:r w:rsidRPr="00F2213B">
              <w:rPr>
                <w:rFonts w:ascii="Arial" w:hAnsi="Arial" w:cs="Arial"/>
              </w:rPr>
              <w:t>ununterbrochen?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60B70">
              <w:rPr>
                <w:rFonts w:ascii="Arial" w:hAnsi="Arial" w:cs="Arial"/>
              </w:rPr>
            </w:r>
            <w:r w:rsidR="00660B70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60B70">
              <w:rPr>
                <w:rFonts w:ascii="Arial" w:hAnsi="Arial" w:cs="Arial"/>
              </w:rPr>
            </w:r>
            <w:r w:rsidR="00660B70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8A5E20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8A5E20" w:rsidRPr="00F2213B" w:rsidRDefault="008A5E20" w:rsidP="008A5E20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Der Beschäftigungsbetrieb hat einen Eingliederungszuschuss beantragt?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60B70">
              <w:rPr>
                <w:rFonts w:ascii="Arial" w:hAnsi="Arial" w:cs="Arial"/>
              </w:rPr>
            </w:r>
            <w:r w:rsidR="00660B70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60B70">
              <w:rPr>
                <w:rFonts w:ascii="Arial" w:hAnsi="Arial" w:cs="Arial"/>
              </w:rPr>
            </w:r>
            <w:r w:rsidR="00660B70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8A5E20" w:rsidRPr="00F2213B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8A5E20" w:rsidRPr="00F2213B" w:rsidRDefault="008A5E20" w:rsidP="008A5E20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Die Zahlungsvoraussetzungen für die 1. Rate de</w:t>
            </w:r>
            <w:r>
              <w:rPr>
                <w:rFonts w:ascii="Arial" w:hAnsi="Arial" w:cs="Arial"/>
              </w:rPr>
              <w:t>s</w:t>
            </w:r>
            <w:r w:rsidRPr="00F2213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Eingliederungshonorars</w:t>
            </w:r>
            <w:r w:rsidRPr="00F2213B">
              <w:rPr>
                <w:rFonts w:ascii="Arial" w:hAnsi="Arial" w:cs="Arial"/>
              </w:rPr>
              <w:t xml:space="preserve"> liegen vor und wurden in COSACH dokumentiert?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bookmarkStart w:id="3" w:name="_GoBack"/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60B70">
              <w:rPr>
                <w:rFonts w:ascii="Arial" w:hAnsi="Arial" w:cs="Arial"/>
              </w:rPr>
            </w:r>
            <w:r w:rsidR="00660B70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bookmarkEnd w:id="3"/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60B70">
              <w:rPr>
                <w:rFonts w:ascii="Arial" w:hAnsi="Arial" w:cs="Arial"/>
              </w:rPr>
            </w:r>
            <w:r w:rsidR="00660B70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left w:val="single" w:sz="4" w:space="0" w:color="auto"/>
              <w:bottom w:val="nil"/>
              <w:right w:val="nil"/>
            </w:tcBorders>
          </w:tcPr>
          <w:p w:rsidR="008A5E20" w:rsidRPr="00F2213B" w:rsidRDefault="008A5E20" w:rsidP="008A5E20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1C5049" w:rsidRPr="00F2213B" w:rsidRDefault="001C5049" w:rsidP="001C5049">
      <w:pPr>
        <w:ind w:left="-360"/>
        <w:rPr>
          <w:rFonts w:ascii="Arial" w:hAnsi="Arial" w:cs="Arial"/>
        </w:rPr>
      </w:pP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p w:rsidR="001C5049" w:rsidRPr="00F2213B" w:rsidRDefault="001C5049" w:rsidP="001C5049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120"/>
      </w:tblGrid>
      <w:tr w:rsidR="001C5049" w:rsidRPr="00F2213B" w:rsidTr="00121656">
        <w:tc>
          <w:tcPr>
            <w:tcW w:w="6120" w:type="dxa"/>
          </w:tcPr>
          <w:p w:rsidR="001C5049" w:rsidRPr="00F2213B" w:rsidRDefault="001C5049" w:rsidP="00205729">
            <w:pPr>
              <w:ind w:left="-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13B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:rsidR="001C5049" w:rsidRPr="00F2213B" w:rsidRDefault="001C5049" w:rsidP="001C5049">
      <w:pPr>
        <w:spacing w:before="105"/>
        <w:ind w:left="-360"/>
        <w:rPr>
          <w:rFonts w:ascii="Arial" w:hAnsi="Arial" w:cs="Arial"/>
          <w:b/>
        </w:rPr>
      </w:pPr>
    </w:p>
    <w:p w:rsidR="00C53CA6" w:rsidRPr="00F2213B" w:rsidRDefault="00C53CA6">
      <w:r w:rsidRPr="00F2213B">
        <w:br w:type="page"/>
      </w:r>
    </w:p>
    <w:p w:rsidR="00C53CA6" w:rsidRPr="00F2213B" w:rsidRDefault="00C53CA6" w:rsidP="00C53CA6">
      <w:pPr>
        <w:pStyle w:val="Textkrper"/>
      </w:pPr>
    </w:p>
    <w:tbl>
      <w:tblPr>
        <w:tblStyle w:val="Tabellenraster"/>
        <w:tblW w:w="9983" w:type="dxa"/>
        <w:tblLook w:val="04A0" w:firstRow="1" w:lastRow="0" w:firstColumn="1" w:lastColumn="0" w:noHBand="0" w:noVBand="1"/>
      </w:tblPr>
      <w:tblGrid>
        <w:gridCol w:w="4442"/>
        <w:gridCol w:w="202"/>
        <w:gridCol w:w="34"/>
        <w:gridCol w:w="1951"/>
        <w:gridCol w:w="3118"/>
        <w:gridCol w:w="236"/>
      </w:tblGrid>
      <w:tr w:rsidR="00F2213B" w:rsidRPr="00F2213B" w:rsidTr="001057EC">
        <w:trPr>
          <w:trHeight w:val="231"/>
        </w:trPr>
        <w:tc>
          <w:tcPr>
            <w:tcW w:w="4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>Name und</w:t>
            </w:r>
            <w:r w:rsidR="003F28B3" w:rsidRPr="00F2213B">
              <w:rPr>
                <w:b/>
                <w:sz w:val="20"/>
                <w:szCs w:val="20"/>
              </w:rPr>
              <w:t xml:space="preserve"> Anschrift Arbeitgeber</w:t>
            </w:r>
            <w:r w:rsidRPr="00F2213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 xml:space="preserve">Betriebs-Nr.: </w:t>
            </w:r>
          </w:p>
        </w:tc>
        <w:bookmarkStart w:id="4" w:name="Text2"/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A6" w:rsidRPr="00F2213B" w:rsidRDefault="00C53CA6" w:rsidP="00CD06AA">
            <w:pPr>
              <w:pStyle w:val="Listenabsatz"/>
              <w:tabs>
                <w:tab w:val="left" w:pos="951"/>
              </w:tabs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ab/>
            </w:r>
          </w:p>
        </w:tc>
        <w:bookmarkEnd w:id="4"/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</w:rPr>
            </w:pPr>
          </w:p>
        </w:tc>
      </w:tr>
      <w:tr w:rsidR="00F2213B" w:rsidRPr="00F2213B" w:rsidTr="001057EC">
        <w:trPr>
          <w:gridAfter w:val="1"/>
          <w:wAfter w:w="236" w:type="dxa"/>
          <w:trHeight w:val="64"/>
        </w:trPr>
        <w:tc>
          <w:tcPr>
            <w:tcW w:w="4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sz w:val="6"/>
                <w:szCs w:val="6"/>
              </w:rPr>
            </w:pPr>
          </w:p>
        </w:tc>
      </w:tr>
      <w:tr w:rsidR="00F2213B" w:rsidRPr="00F2213B" w:rsidTr="001057EC">
        <w:trPr>
          <w:trHeight w:val="368"/>
        </w:trPr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F2213B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noProof/>
                <w:sz w:val="20"/>
                <w:szCs w:val="20"/>
              </w:rPr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proofErr w:type="gramStart"/>
            <w:r w:rsidRPr="00F2213B">
              <w:rPr>
                <w:rFonts w:cs="Arial"/>
                <w:b/>
                <w:sz w:val="20"/>
                <w:szCs w:val="20"/>
              </w:rPr>
              <w:t>Ansprechpartner :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noProof/>
                <w:sz w:val="20"/>
                <w:szCs w:val="20"/>
              </w:rPr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jc w:val="right"/>
              <w:rPr>
                <w:rFonts w:cs="Arial"/>
                <w:b/>
                <w:noProof/>
              </w:rPr>
            </w:pPr>
          </w:p>
        </w:tc>
      </w:tr>
      <w:tr w:rsidR="00F2213B" w:rsidRPr="00F2213B" w:rsidTr="001057EC">
        <w:trPr>
          <w:gridAfter w:val="1"/>
          <w:wAfter w:w="236" w:type="dxa"/>
          <w:trHeight w:val="88"/>
        </w:trPr>
        <w:tc>
          <w:tcPr>
            <w:tcW w:w="4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 w:val="restart"/>
            <w:tcBorders>
              <w:top w:val="nil"/>
              <w:left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  <w:sz w:val="20"/>
                <w:szCs w:val="20"/>
              </w:rPr>
            </w:pPr>
            <w:r w:rsidRPr="00F2213B">
              <w:rPr>
                <w:rFonts w:cs="Arial"/>
                <w:b/>
                <w:noProof/>
                <w:sz w:val="20"/>
                <w:szCs w:val="20"/>
              </w:rPr>
              <w:t>Telefon-Nr.: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6"/>
                <w:szCs w:val="6"/>
              </w:rPr>
            </w:pPr>
          </w:p>
        </w:tc>
      </w:tr>
      <w:tr w:rsidR="00F2213B" w:rsidRPr="00F2213B" w:rsidTr="001057EC">
        <w:trPr>
          <w:gridAfter w:val="1"/>
          <w:wAfter w:w="236" w:type="dxa"/>
          <w:trHeight w:val="317"/>
        </w:trPr>
        <w:tc>
          <w:tcPr>
            <w:tcW w:w="4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C53CA6" w:rsidRPr="00F2213B" w:rsidRDefault="00C53CA6" w:rsidP="00C53CA6">
      <w:pPr>
        <w:pStyle w:val="Listenabsatz"/>
        <w:ind w:left="0"/>
        <w:contextualSpacing w:val="0"/>
        <w:rPr>
          <w:rFonts w:cs="Arial"/>
        </w:rPr>
      </w:pPr>
      <w:r w:rsidRPr="00F2213B">
        <w:rPr>
          <w:rFonts w:cs="Arial"/>
        </w:rPr>
        <w:tab/>
      </w:r>
      <w:r w:rsidRPr="00F2213B">
        <w:rPr>
          <w:rFonts w:cs="Arial"/>
        </w:rPr>
        <w:tab/>
      </w:r>
      <w:r w:rsidRPr="00F2213B">
        <w:rPr>
          <w:rFonts w:cs="Arial"/>
        </w:rPr>
        <w:tab/>
      </w:r>
      <w:r w:rsidRPr="00F2213B">
        <w:rPr>
          <w:rFonts w:cs="Arial"/>
        </w:rPr>
        <w:tab/>
      </w:r>
    </w:p>
    <w:tbl>
      <w:tblPr>
        <w:tblStyle w:val="Tabellenraster"/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"/>
        <w:gridCol w:w="427"/>
        <w:gridCol w:w="283"/>
        <w:gridCol w:w="429"/>
        <w:gridCol w:w="28"/>
        <w:gridCol w:w="399"/>
        <w:gridCol w:w="287"/>
        <w:gridCol w:w="132"/>
        <w:gridCol w:w="105"/>
        <w:gridCol w:w="46"/>
        <w:gridCol w:w="569"/>
        <w:gridCol w:w="143"/>
        <w:gridCol w:w="143"/>
        <w:gridCol w:w="412"/>
        <w:gridCol w:w="15"/>
        <w:gridCol w:w="143"/>
        <w:gridCol w:w="128"/>
        <w:gridCol w:w="143"/>
        <w:gridCol w:w="171"/>
        <w:gridCol w:w="128"/>
        <w:gridCol w:w="13"/>
        <w:gridCol w:w="96"/>
        <w:gridCol w:w="17"/>
        <w:gridCol w:w="284"/>
        <w:gridCol w:w="283"/>
        <w:gridCol w:w="291"/>
        <w:gridCol w:w="281"/>
        <w:gridCol w:w="21"/>
        <w:gridCol w:w="126"/>
        <w:gridCol w:w="982"/>
        <w:gridCol w:w="179"/>
        <w:gridCol w:w="277"/>
        <w:gridCol w:w="1744"/>
        <w:gridCol w:w="1202"/>
      </w:tblGrid>
      <w:tr w:rsidR="00F2213B" w:rsidRPr="00F2213B" w:rsidTr="00D4790B">
        <w:trPr>
          <w:trHeight w:val="682"/>
        </w:trPr>
        <w:tc>
          <w:tcPr>
            <w:tcW w:w="10314" w:type="dxa"/>
            <w:gridSpan w:val="3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F2213B">
              <w:rPr>
                <w:b/>
                <w:sz w:val="24"/>
                <w:szCs w:val="24"/>
              </w:rPr>
              <w:t>Beschäftigungsbestätigung</w:t>
            </w:r>
          </w:p>
          <w:p w:rsidR="00C53CA6" w:rsidRPr="00F2213B" w:rsidRDefault="00C53CA6" w:rsidP="00A31D90">
            <w:pPr>
              <w:pStyle w:val="Listenabsatz"/>
              <w:spacing w:after="60"/>
              <w:ind w:left="0" w:firstLine="34"/>
              <w:contextualSpacing w:val="0"/>
              <w:jc w:val="center"/>
              <w:rPr>
                <w:b/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 xml:space="preserve">(nach </w:t>
            </w:r>
            <w:r w:rsidR="00A31D90">
              <w:rPr>
                <w:b/>
                <w:sz w:val="20"/>
                <w:szCs w:val="20"/>
              </w:rPr>
              <w:t>dreimonatiger</w:t>
            </w:r>
            <w:r w:rsidRPr="00F2213B">
              <w:rPr>
                <w:b/>
                <w:sz w:val="20"/>
                <w:szCs w:val="20"/>
              </w:rPr>
              <w:t xml:space="preserve"> Dauer des Beschäftigungsverhältnisses)</w:t>
            </w: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top w:val="nil"/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660B70">
              <w:rPr>
                <w:sz w:val="20"/>
                <w:szCs w:val="20"/>
              </w:rPr>
            </w:r>
            <w:r w:rsidR="00660B70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7" w:type="dxa"/>
            <w:gridSpan w:val="33"/>
            <w:tcBorders>
              <w:top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Es wird bestätigt, dass mit</w:t>
            </w: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566" w:type="dxa"/>
            <w:gridSpan w:val="5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660B70">
              <w:rPr>
                <w:sz w:val="20"/>
                <w:szCs w:val="20"/>
              </w:rPr>
            </w:r>
            <w:r w:rsidR="00660B70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Frau</w:t>
            </w:r>
          </w:p>
        </w:tc>
        <w:tc>
          <w:tcPr>
            <w:tcW w:w="1139" w:type="dxa"/>
            <w:gridSpan w:val="5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660B70">
              <w:rPr>
                <w:sz w:val="20"/>
                <w:szCs w:val="20"/>
              </w:rPr>
            </w:r>
            <w:r w:rsidR="00660B70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Herrn</w:t>
            </w:r>
          </w:p>
        </w:tc>
        <w:tc>
          <w:tcPr>
            <w:tcW w:w="4276" w:type="dxa"/>
            <w:gridSpan w:val="21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946" w:type="dxa"/>
            <w:gridSpan w:val="2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geb. am</w:t>
            </w:r>
          </w:p>
        </w:tc>
        <w:tc>
          <w:tcPr>
            <w:tcW w:w="1852" w:type="dxa"/>
            <w:gridSpan w:val="9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53" w:type="dxa"/>
            <w:gridSpan w:val="8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wohnhaft</w:t>
            </w:r>
          </w:p>
        </w:tc>
        <w:tc>
          <w:tcPr>
            <w:tcW w:w="4581" w:type="dxa"/>
            <w:gridSpan w:val="12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202" w:type="dxa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ein versicherungspflichtiges Beschäftigungsverhältnis eingegangen wurde.</w:t>
            </w:r>
          </w:p>
        </w:tc>
      </w:tr>
      <w:tr w:rsidR="00F2213B" w:rsidRPr="00F2213B" w:rsidTr="00D4790B">
        <w:trPr>
          <w:trHeight w:val="80"/>
        </w:trPr>
        <w:tc>
          <w:tcPr>
            <w:tcW w:w="10314" w:type="dxa"/>
            <w:gridSpan w:val="34"/>
            <w:tcBorders>
              <w:left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1276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Die Arbeitszeit beträgt mindestens 15 Stunden wöchentlich.                                      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660B70">
              <w:rPr>
                <w:sz w:val="20"/>
                <w:szCs w:val="20"/>
              </w:rPr>
            </w:r>
            <w:r w:rsidR="00660B70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 Ja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660B70">
              <w:rPr>
                <w:sz w:val="20"/>
                <w:szCs w:val="20"/>
              </w:rPr>
            </w:r>
            <w:r w:rsidR="00660B70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Nein</w:t>
            </w:r>
          </w:p>
          <w:p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eastAsia="Times New Roman" w:cs="Arial"/>
                <w:sz w:val="20"/>
                <w:szCs w:val="20"/>
                <w:lang w:eastAsia="de-DE"/>
              </w:rPr>
              <w:t>Das Beschäftigungsverhältnis verstößt nicht gegen ein Gesetz oder die guten Sitten.</w:t>
            </w:r>
            <w:r w:rsidRPr="00F2213B">
              <w:rPr>
                <w:rFonts w:cs="Arial"/>
                <w:sz w:val="20"/>
                <w:szCs w:val="20"/>
              </w:rPr>
              <w:t xml:space="preserve">    </w:t>
            </w: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60B70">
              <w:rPr>
                <w:rFonts w:cs="Arial"/>
                <w:sz w:val="20"/>
                <w:szCs w:val="20"/>
              </w:rPr>
            </w:r>
            <w:r w:rsidR="00660B70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 xml:space="preserve">  Ja     </w:t>
            </w: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60B70">
              <w:rPr>
                <w:rFonts w:cs="Arial"/>
                <w:sz w:val="20"/>
                <w:szCs w:val="20"/>
              </w:rPr>
            </w:r>
            <w:r w:rsidR="00660B70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 xml:space="preserve"> Nein</w:t>
            </w:r>
          </w:p>
          <w:p w:rsidR="00C53CA6" w:rsidRPr="00F2213B" w:rsidRDefault="00C53CA6" w:rsidP="00CD06A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lang w:eastAsia="de-DE"/>
              </w:rPr>
            </w:pPr>
            <w:r w:rsidRPr="00F2213B">
              <w:rPr>
                <w:rFonts w:ascii="Arial" w:hAnsi="Arial" w:cs="Arial"/>
                <w:lang w:eastAsia="de-DE"/>
              </w:rPr>
              <w:t>Das Entgelt entspricht den gesetzlichen Bestimmungen des Mindestlohngesetzes, weil</w:t>
            </w:r>
          </w:p>
          <w:p w:rsidR="00C53CA6" w:rsidRPr="00F2213B" w:rsidRDefault="00C53CA6" w:rsidP="00D4790B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lang w:eastAsia="de-DE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660B70">
              <w:rPr>
                <w:rFonts w:ascii="Arial" w:hAnsi="Arial" w:cs="Arial"/>
              </w:rPr>
            </w:r>
            <w:r w:rsidR="00660B70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r w:rsidRPr="00F2213B">
              <w:rPr>
                <w:rFonts w:ascii="Arial" w:hAnsi="Arial" w:cs="Arial"/>
              </w:rPr>
              <w:t xml:space="preserve">   </w:t>
            </w:r>
            <w:r w:rsidRPr="00F2213B">
              <w:rPr>
                <w:rFonts w:ascii="Arial" w:hAnsi="Arial" w:cs="Arial"/>
                <w:lang w:eastAsia="de-DE"/>
              </w:rPr>
              <w:t xml:space="preserve">das Arbeitsentgelt mindestens </w:t>
            </w:r>
            <w:r w:rsidR="00D4790B">
              <w:rPr>
                <w:rFonts w:ascii="Arial" w:hAnsi="Arial" w:cs="Arial"/>
                <w:lang w:eastAsia="de-DE"/>
              </w:rPr>
              <w:t>der Höhe des aktuell gültigen Mindestlohnes entspricht</w:t>
            </w:r>
            <w:r w:rsidRPr="00F2213B">
              <w:rPr>
                <w:rFonts w:ascii="Arial" w:hAnsi="Arial" w:cs="Arial"/>
                <w:lang w:eastAsia="de-DE"/>
              </w:rPr>
              <w:t xml:space="preserve"> </w:t>
            </w:r>
            <w:r w:rsidRPr="00F2213B">
              <w:rPr>
                <w:rFonts w:ascii="Arial" w:hAnsi="Arial" w:cs="Arial"/>
                <w:u w:val="single"/>
                <w:lang w:eastAsia="de-DE"/>
              </w:rPr>
              <w:t>oder</w:t>
            </w:r>
          </w:p>
        </w:tc>
      </w:tr>
      <w:tr w:rsidR="00F2213B" w:rsidRPr="00F2213B" w:rsidTr="00D4790B">
        <w:trPr>
          <w:trHeight w:val="445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57" w:type="dxa"/>
            <w:gridSpan w:val="22"/>
            <w:tcBorders>
              <w:right w:val="nil"/>
            </w:tcBorders>
          </w:tcPr>
          <w:p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jc w:val="both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60B70">
              <w:rPr>
                <w:rFonts w:cs="Arial"/>
                <w:sz w:val="20"/>
                <w:szCs w:val="20"/>
              </w:rPr>
            </w:r>
            <w:r w:rsidR="00660B70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 xml:space="preserve">   </w:t>
            </w:r>
            <w:r w:rsidRPr="00F2213B">
              <w:rPr>
                <w:rFonts w:eastAsia="Times New Roman" w:cs="Arial"/>
                <w:sz w:val="20"/>
                <w:szCs w:val="20"/>
                <w:lang w:eastAsia="de-DE"/>
              </w:rPr>
              <w:t>folgender Ausnahmetatbestand vorliegt:</w:t>
            </w:r>
            <w:r w:rsidRPr="00F2213B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848" w:type="dxa"/>
            <w:gridSpan w:val="11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Der Arbeitsvertrag wurde am</w:t>
            </w:r>
          </w:p>
        </w:tc>
        <w:tc>
          <w:tcPr>
            <w:tcW w:w="555" w:type="dxa"/>
            <w:gridSpan w:val="2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6" w:type="dxa"/>
            <w:gridSpan w:val="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.</w:t>
            </w:r>
          </w:p>
        </w:tc>
        <w:tc>
          <w:tcPr>
            <w:tcW w:w="568" w:type="dxa"/>
            <w:gridSpan w:val="6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4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.</w:t>
            </w:r>
          </w:p>
        </w:tc>
        <w:tc>
          <w:tcPr>
            <w:tcW w:w="1002" w:type="dxa"/>
            <w:gridSpan w:val="5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384" w:type="dxa"/>
            <w:gridSpan w:val="5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660B70">
              <w:rPr>
                <w:sz w:val="20"/>
                <w:szCs w:val="20"/>
              </w:rPr>
            </w:r>
            <w:r w:rsidR="00660B70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4688" w:type="dxa"/>
            <w:gridSpan w:val="24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auf Dauer</w:t>
            </w:r>
          </w:p>
        </w:tc>
        <w:tc>
          <w:tcPr>
            <w:tcW w:w="1589" w:type="dxa"/>
            <w:gridSpan w:val="5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223" w:type="dxa"/>
            <w:gridSpan w:val="3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660B70">
              <w:rPr>
                <w:sz w:val="20"/>
                <w:szCs w:val="20"/>
              </w:rPr>
            </w:r>
            <w:r w:rsidR="00660B70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1709" w:type="dxa"/>
            <w:gridSpan w:val="8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für die Zeit vom </w:t>
            </w:r>
          </w:p>
        </w:tc>
        <w:tc>
          <w:tcPr>
            <w:tcW w:w="1425" w:type="dxa"/>
            <w:gridSpan w:val="6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70" w:type="dxa"/>
            <w:gridSpan w:val="4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bis</w:t>
            </w:r>
          </w:p>
        </w:tc>
        <w:tc>
          <w:tcPr>
            <w:tcW w:w="1265" w:type="dxa"/>
            <w:gridSpan w:val="7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31" w:type="dxa"/>
            <w:gridSpan w:val="7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geschlossen.</w:t>
            </w:r>
          </w:p>
        </w:tc>
      </w:tr>
      <w:tr w:rsidR="00F2213B" w:rsidRPr="00F2213B" w:rsidTr="00D4790B">
        <w:trPr>
          <w:trHeight w:val="35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136" w:type="dxa"/>
            <w:gridSpan w:val="9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979" w:type="dxa"/>
            <w:gridSpan w:val="16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589" w:type="dxa"/>
            <w:gridSpan w:val="5"/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3223" w:type="dxa"/>
            <w:gridSpan w:val="3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Das Beschäftigungsverhältnis</w:t>
            </w:r>
          </w:p>
        </w:tc>
      </w:tr>
      <w:tr w:rsidR="00F2213B" w:rsidRPr="00F2213B" w:rsidTr="00D4790B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660B70">
              <w:rPr>
                <w:sz w:val="20"/>
                <w:szCs w:val="20"/>
              </w:rPr>
            </w:r>
            <w:r w:rsidR="00660B70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2991" w:type="dxa"/>
            <w:gridSpan w:val="1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besteht ununterbrochen seit</w:t>
            </w:r>
          </w:p>
        </w:tc>
        <w:tc>
          <w:tcPr>
            <w:tcW w:w="1406" w:type="dxa"/>
            <w:gridSpan w:val="10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103" w:type="dxa"/>
            <w:gridSpan w:val="9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660B70">
              <w:rPr>
                <w:sz w:val="20"/>
                <w:szCs w:val="20"/>
              </w:rPr>
            </w:r>
            <w:r w:rsidR="00660B70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2991" w:type="dxa"/>
            <w:gridSpan w:val="1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bestand ununterbrochen vom </w:t>
            </w:r>
          </w:p>
        </w:tc>
        <w:tc>
          <w:tcPr>
            <w:tcW w:w="1406" w:type="dxa"/>
            <w:gridSpan w:val="10"/>
            <w:tcBorders>
              <w:top w:val="single" w:sz="2" w:space="0" w:color="auto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93" w:type="dxa"/>
            <w:gridSpan w:val="3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bis</w:t>
            </w:r>
          </w:p>
        </w:tc>
        <w:tc>
          <w:tcPr>
            <w:tcW w:w="1108" w:type="dxa"/>
            <w:gridSpan w:val="2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.</w:t>
            </w:r>
          </w:p>
        </w:tc>
      </w:tr>
      <w:tr w:rsidR="00D4790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660B70">
              <w:rPr>
                <w:sz w:val="20"/>
                <w:szCs w:val="20"/>
              </w:rPr>
            </w:r>
            <w:r w:rsidR="00660B70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2991" w:type="dxa"/>
            <w:gridSpan w:val="13"/>
            <w:tcBorders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der Zeit vom</w:t>
            </w:r>
          </w:p>
        </w:tc>
        <w:tc>
          <w:tcPr>
            <w:tcW w:w="1406" w:type="dxa"/>
            <w:gridSpan w:val="10"/>
            <w:tcBorders>
              <w:top w:val="single" w:sz="2" w:space="0" w:color="auto"/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93" w:type="dxa"/>
            <w:gridSpan w:val="3"/>
            <w:tcBorders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</w:t>
            </w:r>
          </w:p>
        </w:tc>
        <w:tc>
          <w:tcPr>
            <w:tcW w:w="1108" w:type="dxa"/>
            <w:gridSpan w:val="2"/>
            <w:tcBorders>
              <w:top w:val="nil"/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wurde kein Arbeitsentgelt gezahlt.</w:t>
            </w:r>
          </w:p>
        </w:tc>
      </w:tr>
      <w:tr w:rsidR="00D4790B" w:rsidRPr="00F2213B" w:rsidTr="00C33DF4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6098" w:type="dxa"/>
            <w:gridSpan w:val="28"/>
            <w:tcBorders>
              <w:top w:val="nil"/>
              <w:bottom w:val="nil"/>
            </w:tcBorders>
          </w:tcPr>
          <w:p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D4790B">
              <w:rPr>
                <w:sz w:val="16"/>
              </w:rPr>
              <w:t>*</w:t>
            </w:r>
            <w:r>
              <w:rPr>
                <w:sz w:val="16"/>
              </w:rPr>
              <w:t xml:space="preserve"> </w:t>
            </w:r>
            <w:r w:rsidRPr="00D4790B">
              <w:rPr>
                <w:sz w:val="16"/>
                <w:szCs w:val="20"/>
              </w:rPr>
              <w:t>Zeiten ohne Arbeitsentgelt verlängern die Frist von drei Monaten entsprechend</w:t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</w:tcPr>
          <w:p w:rsidR="00D4790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660B70">
              <w:rPr>
                <w:sz w:val="20"/>
                <w:szCs w:val="20"/>
              </w:rPr>
            </w:r>
            <w:r w:rsidR="00660B70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3F28B3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Die/D</w:t>
            </w:r>
            <w:r w:rsidR="00C53CA6" w:rsidRPr="00F2213B">
              <w:rPr>
                <w:sz w:val="20"/>
                <w:szCs w:val="20"/>
              </w:rPr>
              <w:t xml:space="preserve">er Arbeitnehmer/in war in den letzten 4 Jahren vor Aufnahme der Beschäftigung </w:t>
            </w: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4"/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insgesamt</w:t>
            </w:r>
          </w:p>
        </w:tc>
        <w:tc>
          <w:tcPr>
            <w:tcW w:w="818" w:type="dxa"/>
            <w:gridSpan w:val="3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7942" w:type="dxa"/>
            <w:gridSpan w:val="26"/>
            <w:tcBorders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Monate versicherungspflichtig im Unternehmen beschäftigt.</w:t>
            </w:r>
          </w:p>
        </w:tc>
      </w:tr>
      <w:tr w:rsidR="00F2213B" w:rsidRPr="00F2213B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:rsidR="00C53CA6" w:rsidRPr="00F2213B" w:rsidRDefault="00C53CA6" w:rsidP="003F28B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Für die/</w:t>
            </w:r>
            <w:proofErr w:type="gramStart"/>
            <w:r w:rsidRPr="00F2213B">
              <w:rPr>
                <w:sz w:val="20"/>
                <w:szCs w:val="20"/>
              </w:rPr>
              <w:t>den Beschäftigte</w:t>
            </w:r>
            <w:proofErr w:type="gramEnd"/>
            <w:r w:rsidRPr="00F2213B">
              <w:rPr>
                <w:sz w:val="20"/>
                <w:szCs w:val="20"/>
              </w:rPr>
              <w:t xml:space="preserve">/n wurde ein Eingliederungszuschuss beantragt             </w:t>
            </w:r>
            <w:r w:rsidR="003F28B3" w:rsidRPr="00F2213B">
              <w:rPr>
                <w:sz w:val="20"/>
                <w:szCs w:val="20"/>
              </w:rPr>
              <w:t xml:space="preserve"> </w:t>
            </w:r>
            <w:r w:rsidRPr="00F2213B">
              <w:rPr>
                <w:sz w:val="20"/>
                <w:szCs w:val="20"/>
              </w:rPr>
              <w:t xml:space="preserve">    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660B70">
              <w:rPr>
                <w:sz w:val="20"/>
                <w:szCs w:val="20"/>
              </w:rPr>
            </w:r>
            <w:r w:rsidR="00660B70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 Ja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660B70">
              <w:rPr>
                <w:sz w:val="20"/>
                <w:szCs w:val="20"/>
              </w:rPr>
            </w:r>
            <w:r w:rsidR="00660B70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Nein</w:t>
            </w:r>
          </w:p>
        </w:tc>
      </w:tr>
      <w:tr w:rsidR="00F2213B" w:rsidRPr="00F2213B" w:rsidTr="00D4790B">
        <w:trPr>
          <w:trHeight w:val="80"/>
        </w:trPr>
        <w:tc>
          <w:tcPr>
            <w:tcW w:w="387" w:type="dxa"/>
            <w:tcBorders>
              <w:left w:val="single" w:sz="4" w:space="0" w:color="auto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832" w:type="dxa"/>
            <w:gridSpan w:val="17"/>
            <w:tcBorders>
              <w:bottom w:val="nil"/>
            </w:tcBorders>
          </w:tcPr>
          <w:p w:rsidR="00C53CA6" w:rsidRPr="00F2213B" w:rsidRDefault="00C53CA6" w:rsidP="003F28B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893" w:type="dxa"/>
            <w:gridSpan w:val="15"/>
            <w:tcBorders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125"/>
        </w:trPr>
        <w:tc>
          <w:tcPr>
            <w:tcW w:w="10314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46"/>
        </w:trPr>
        <w:tc>
          <w:tcPr>
            <w:tcW w:w="10314" w:type="dxa"/>
            <w:gridSpan w:val="3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C53CA6" w:rsidRPr="00F2213B" w:rsidRDefault="00C53CA6" w:rsidP="003F28B3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 xml:space="preserve">Hinweis: </w:t>
            </w:r>
            <w:r w:rsidRPr="00F2213B">
              <w:rPr>
                <w:sz w:val="20"/>
                <w:szCs w:val="20"/>
              </w:rPr>
              <w:t>Mit Ihrer Unterschrift bestätigen Sie die Richti</w:t>
            </w:r>
            <w:r w:rsidR="004F2232" w:rsidRPr="00F2213B">
              <w:rPr>
                <w:sz w:val="20"/>
                <w:szCs w:val="20"/>
              </w:rPr>
              <w:t xml:space="preserve">gkeit der Angaben. Entsteht dem Jobcenter </w:t>
            </w:r>
            <w:r w:rsidRPr="00F2213B">
              <w:rPr>
                <w:sz w:val="20"/>
                <w:szCs w:val="20"/>
              </w:rPr>
              <w:t>durch falsche Angaben ein finanzieller Schaden, handelt es sich dabei um eine strafbare Handlung im Sinne des § 263 StGB (Betrug), die zur Anzeige gebracht wird.</w:t>
            </w:r>
          </w:p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80"/>
        </w:trPr>
        <w:tc>
          <w:tcPr>
            <w:tcW w:w="10314" w:type="dxa"/>
            <w:gridSpan w:val="3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</w:tr>
      <w:tr w:rsidR="00F2213B" w:rsidRPr="00F2213B" w:rsidTr="00D4790B">
        <w:trPr>
          <w:trHeight w:val="231"/>
        </w:trPr>
        <w:tc>
          <w:tcPr>
            <w:tcW w:w="2240" w:type="dxa"/>
            <w:gridSpan w:val="7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:rsidTr="00D4790B">
        <w:trPr>
          <w:trHeight w:val="220"/>
        </w:trPr>
        <w:tc>
          <w:tcPr>
            <w:tcW w:w="2240" w:type="dxa"/>
            <w:gridSpan w:val="7"/>
            <w:tcBorders>
              <w:top w:val="single" w:sz="2" w:space="0" w:color="auto"/>
              <w:left w:val="single" w:sz="4" w:space="0" w:color="auto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nil"/>
              <w:right w:val="single" w:sz="4" w:space="0" w:color="auto"/>
            </w:tcBorders>
          </w:tcPr>
          <w:p w:rsidR="00C53CA6" w:rsidRPr="00F2213B" w:rsidRDefault="00C53CA6" w:rsidP="003F28B3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 xml:space="preserve">Unterschrift und Stempel des </w:t>
            </w:r>
            <w:r w:rsidR="003F28B3" w:rsidRPr="00F2213B">
              <w:rPr>
                <w:sz w:val="16"/>
                <w:szCs w:val="16"/>
              </w:rPr>
              <w:t>Arbeitgebers*)</w:t>
            </w:r>
          </w:p>
        </w:tc>
      </w:tr>
      <w:tr w:rsidR="00F2213B" w:rsidRPr="00F2213B" w:rsidTr="00D4790B">
        <w:trPr>
          <w:trHeight w:val="142"/>
        </w:trPr>
        <w:tc>
          <w:tcPr>
            <w:tcW w:w="10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  <w:tc>
          <w:tcPr>
            <w:tcW w:w="9217" w:type="dxa"/>
            <w:gridSpan w:val="3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16"/>
                <w:szCs w:val="16"/>
              </w:rPr>
            </w:pPr>
          </w:p>
        </w:tc>
      </w:tr>
      <w:tr w:rsidR="00F2213B" w:rsidRPr="00F2213B" w:rsidTr="00D4790B">
        <w:trPr>
          <w:trHeight w:val="46"/>
        </w:trPr>
        <w:tc>
          <w:tcPr>
            <w:tcW w:w="10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9217" w:type="dxa"/>
            <w:gridSpan w:val="3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:rsidTr="00D4790B">
        <w:trPr>
          <w:trHeight w:val="936"/>
        </w:trPr>
        <w:tc>
          <w:tcPr>
            <w:tcW w:w="10314" w:type="dxa"/>
            <w:gridSpan w:val="3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28B3" w:rsidRPr="00F2213B" w:rsidRDefault="003F28B3" w:rsidP="003F28B3">
            <w:pPr>
              <w:pStyle w:val="Listenabsatz"/>
              <w:spacing w:after="12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*) Verweigert der Arbeitgeber die schriftliche Beschäftigungsbestätigung, können diese Angaben durch die Arbeitnehmer</w:t>
            </w:r>
            <w:r w:rsidR="00D4790B">
              <w:rPr>
                <w:sz w:val="20"/>
                <w:szCs w:val="20"/>
              </w:rPr>
              <w:t>i</w:t>
            </w:r>
            <w:r w:rsidRPr="00F2213B">
              <w:rPr>
                <w:sz w:val="20"/>
                <w:szCs w:val="20"/>
              </w:rPr>
              <w:t>n/den Arbeitnehmer bestätigt werden.</w:t>
            </w:r>
          </w:p>
          <w:p w:rsidR="003F28B3" w:rsidRPr="00F2213B" w:rsidRDefault="003F28B3" w:rsidP="003F28B3">
            <w:pPr>
              <w:pStyle w:val="Listenabsatz"/>
              <w:spacing w:before="60" w:after="24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Die obigen Angaben werden durch die Arbeitnehmerin/den Arbeitnehmer bestätigt:</w:t>
            </w:r>
          </w:p>
        </w:tc>
      </w:tr>
      <w:tr w:rsidR="00F2213B" w:rsidRPr="00F2213B" w:rsidTr="00D4790B">
        <w:trPr>
          <w:trHeight w:val="231"/>
        </w:trPr>
        <w:tc>
          <w:tcPr>
            <w:tcW w:w="2240" w:type="dxa"/>
            <w:gridSpan w:val="7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single" w:sz="2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C53CA6" w:rsidRPr="00F2213B" w:rsidTr="00D4790B">
        <w:trPr>
          <w:trHeight w:val="262"/>
        </w:trPr>
        <w:tc>
          <w:tcPr>
            <w:tcW w:w="2240" w:type="dxa"/>
            <w:gridSpan w:val="7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3"/>
            <w:tcBorders>
              <w:top w:val="nil"/>
              <w:bottom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 xml:space="preserve">Unterschrift der Arbeitnehmerin/des Arbeitnehmers </w:t>
            </w:r>
          </w:p>
        </w:tc>
      </w:tr>
    </w:tbl>
    <w:p w:rsidR="00C53CA6" w:rsidRPr="00F2213B" w:rsidRDefault="00C53CA6" w:rsidP="00C53CA6">
      <w:pPr>
        <w:pStyle w:val="Listenabsatz"/>
        <w:ind w:left="0"/>
        <w:contextualSpacing w:val="0"/>
        <w:rPr>
          <w:b/>
          <w:sz w:val="16"/>
          <w:szCs w:val="16"/>
          <w:u w:val="single"/>
        </w:rPr>
      </w:pPr>
    </w:p>
    <w:sectPr w:rsidR="00C53CA6" w:rsidRPr="00F2213B" w:rsidSect="00194F3C">
      <w:footerReference w:type="default" r:id="rId9"/>
      <w:pgSz w:w="11906" w:h="16838"/>
      <w:pgMar w:top="709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4F3C" w:rsidRDefault="00194F3C">
      <w:r>
        <w:separator/>
      </w:r>
    </w:p>
  </w:endnote>
  <w:endnote w:type="continuationSeparator" w:id="0">
    <w:p w:rsidR="00194F3C" w:rsidRDefault="00194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etaNormal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F3C" w:rsidRDefault="00194F3C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660B70">
      <w:rPr>
        <w:rFonts w:ascii="Arial" w:hAnsi="Arial" w:cs="Arial"/>
      </w:rPr>
      <w:t>05.01.2023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 w:rsidR="00660B70">
      <w:rPr>
        <w:rFonts w:ascii="Arial" w:hAnsi="Arial" w:cs="Arial"/>
      </w:rPr>
      <w:t>4</w:t>
    </w:r>
    <w:r w:rsidR="00C53CA6">
      <w:rPr>
        <w:rFonts w:ascii="Arial" w:hAnsi="Arial" w:cs="Arial"/>
      </w:rPr>
      <w:t>a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 w:rsidR="00610B15">
      <w:rPr>
        <w:rStyle w:val="Seitenzahl"/>
        <w:rFonts w:ascii="Arial" w:hAnsi="Arial" w:cs="Arial"/>
        <w:noProof/>
      </w:rPr>
      <w:t>1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NUMPAGES </w:instrText>
    </w:r>
    <w:r w:rsidRPr="001C5049">
      <w:rPr>
        <w:rStyle w:val="Seitenzahl"/>
        <w:rFonts w:ascii="Arial" w:hAnsi="Arial" w:cs="Arial"/>
      </w:rPr>
      <w:fldChar w:fldCharType="separate"/>
    </w:r>
    <w:r w:rsidR="00610B15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4F3C" w:rsidRDefault="00194F3C">
      <w:r>
        <w:separator/>
      </w:r>
    </w:p>
  </w:footnote>
  <w:footnote w:type="continuationSeparator" w:id="0">
    <w:p w:rsidR="00194F3C" w:rsidRDefault="00194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EE7E52"/>
    <w:multiLevelType w:val="hybridMultilevel"/>
    <w:tmpl w:val="EBD28A6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E194E20"/>
    <w:multiLevelType w:val="hybridMultilevel"/>
    <w:tmpl w:val="0B668E68"/>
    <w:lvl w:ilvl="0" w:tplc="864810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42"/>
  </w:num>
  <w:num w:numId="3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LRgUZL9Fa+grJ2Md6/qhvpOv4XDWEAezr/NsERd1rNxz6RqHuhxd3ah8/8rq9DTj6nkdp0WV0X2ue/yE0cjyhQ==" w:saltValue="C5uJfBQpXllmsr6dNSPsxg==" w:algorithmName="SHA-512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18D"/>
    <w:rsid w:val="00010566"/>
    <w:rsid w:val="00011D1A"/>
    <w:rsid w:val="000231A7"/>
    <w:rsid w:val="00026963"/>
    <w:rsid w:val="00027F86"/>
    <w:rsid w:val="0003005A"/>
    <w:rsid w:val="00037D06"/>
    <w:rsid w:val="00044BC9"/>
    <w:rsid w:val="00055D62"/>
    <w:rsid w:val="00056AA8"/>
    <w:rsid w:val="000650BB"/>
    <w:rsid w:val="0007180C"/>
    <w:rsid w:val="00081499"/>
    <w:rsid w:val="000A4EB2"/>
    <w:rsid w:val="000A70CD"/>
    <w:rsid w:val="000A77AC"/>
    <w:rsid w:val="000B3B1F"/>
    <w:rsid w:val="000D072C"/>
    <w:rsid w:val="000D1EAD"/>
    <w:rsid w:val="000E1173"/>
    <w:rsid w:val="000E17BF"/>
    <w:rsid w:val="001057EC"/>
    <w:rsid w:val="00106038"/>
    <w:rsid w:val="00111AF8"/>
    <w:rsid w:val="00112AB6"/>
    <w:rsid w:val="00114EF6"/>
    <w:rsid w:val="00115F72"/>
    <w:rsid w:val="00121656"/>
    <w:rsid w:val="001262F6"/>
    <w:rsid w:val="00127761"/>
    <w:rsid w:val="00133F4B"/>
    <w:rsid w:val="0013427E"/>
    <w:rsid w:val="00134A96"/>
    <w:rsid w:val="0014445E"/>
    <w:rsid w:val="001456AC"/>
    <w:rsid w:val="00145F5F"/>
    <w:rsid w:val="001561BB"/>
    <w:rsid w:val="00162596"/>
    <w:rsid w:val="00166121"/>
    <w:rsid w:val="00167C11"/>
    <w:rsid w:val="00174144"/>
    <w:rsid w:val="00174169"/>
    <w:rsid w:val="00181BF7"/>
    <w:rsid w:val="00192706"/>
    <w:rsid w:val="00192C82"/>
    <w:rsid w:val="00194F3C"/>
    <w:rsid w:val="00196602"/>
    <w:rsid w:val="00196C76"/>
    <w:rsid w:val="001A0622"/>
    <w:rsid w:val="001A292C"/>
    <w:rsid w:val="001C14B3"/>
    <w:rsid w:val="001C4719"/>
    <w:rsid w:val="001C5049"/>
    <w:rsid w:val="001D0B34"/>
    <w:rsid w:val="001D309D"/>
    <w:rsid w:val="001D7739"/>
    <w:rsid w:val="001E4520"/>
    <w:rsid w:val="001F27CF"/>
    <w:rsid w:val="001F47E7"/>
    <w:rsid w:val="001F5BFB"/>
    <w:rsid w:val="00202AA1"/>
    <w:rsid w:val="00203AFE"/>
    <w:rsid w:val="00205729"/>
    <w:rsid w:val="002163BD"/>
    <w:rsid w:val="0023088C"/>
    <w:rsid w:val="002321D2"/>
    <w:rsid w:val="00232E96"/>
    <w:rsid w:val="00234E94"/>
    <w:rsid w:val="00244A0E"/>
    <w:rsid w:val="002524F2"/>
    <w:rsid w:val="00255C47"/>
    <w:rsid w:val="0026434F"/>
    <w:rsid w:val="002648D5"/>
    <w:rsid w:val="0027013E"/>
    <w:rsid w:val="00274F4B"/>
    <w:rsid w:val="00287570"/>
    <w:rsid w:val="00292F6F"/>
    <w:rsid w:val="002A28B7"/>
    <w:rsid w:val="002A399C"/>
    <w:rsid w:val="002B3A30"/>
    <w:rsid w:val="002B4159"/>
    <w:rsid w:val="002B5D21"/>
    <w:rsid w:val="002B6266"/>
    <w:rsid w:val="002C4295"/>
    <w:rsid w:val="002C685F"/>
    <w:rsid w:val="002C6B1C"/>
    <w:rsid w:val="002D7715"/>
    <w:rsid w:val="002E0E67"/>
    <w:rsid w:val="002F0C48"/>
    <w:rsid w:val="00300188"/>
    <w:rsid w:val="00301860"/>
    <w:rsid w:val="00301BD5"/>
    <w:rsid w:val="00303DD0"/>
    <w:rsid w:val="003111EB"/>
    <w:rsid w:val="00311CCE"/>
    <w:rsid w:val="0034105F"/>
    <w:rsid w:val="0034455B"/>
    <w:rsid w:val="003641DA"/>
    <w:rsid w:val="00373B25"/>
    <w:rsid w:val="00377164"/>
    <w:rsid w:val="003823AA"/>
    <w:rsid w:val="00382E82"/>
    <w:rsid w:val="00387CC8"/>
    <w:rsid w:val="00396560"/>
    <w:rsid w:val="003A04AA"/>
    <w:rsid w:val="003A3898"/>
    <w:rsid w:val="003C02B3"/>
    <w:rsid w:val="003C0644"/>
    <w:rsid w:val="003C42F1"/>
    <w:rsid w:val="003D3372"/>
    <w:rsid w:val="003E637D"/>
    <w:rsid w:val="003F28B3"/>
    <w:rsid w:val="003F324E"/>
    <w:rsid w:val="003F3A1F"/>
    <w:rsid w:val="003F4F4F"/>
    <w:rsid w:val="003F5C61"/>
    <w:rsid w:val="00404D08"/>
    <w:rsid w:val="00412966"/>
    <w:rsid w:val="004144A8"/>
    <w:rsid w:val="00416AD1"/>
    <w:rsid w:val="00427264"/>
    <w:rsid w:val="004306CE"/>
    <w:rsid w:val="00434168"/>
    <w:rsid w:val="004341E2"/>
    <w:rsid w:val="00442215"/>
    <w:rsid w:val="004523DB"/>
    <w:rsid w:val="00454286"/>
    <w:rsid w:val="00454B59"/>
    <w:rsid w:val="00455FD4"/>
    <w:rsid w:val="00456A38"/>
    <w:rsid w:val="0046241C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11DB"/>
    <w:rsid w:val="004919E0"/>
    <w:rsid w:val="004A2B8E"/>
    <w:rsid w:val="004A72D0"/>
    <w:rsid w:val="004B4A37"/>
    <w:rsid w:val="004B72C8"/>
    <w:rsid w:val="004E2123"/>
    <w:rsid w:val="004E381D"/>
    <w:rsid w:val="004E6149"/>
    <w:rsid w:val="004F2232"/>
    <w:rsid w:val="005358A4"/>
    <w:rsid w:val="005438C4"/>
    <w:rsid w:val="005451AB"/>
    <w:rsid w:val="0054794F"/>
    <w:rsid w:val="00550CB1"/>
    <w:rsid w:val="00553289"/>
    <w:rsid w:val="005541AE"/>
    <w:rsid w:val="005568CC"/>
    <w:rsid w:val="0056000F"/>
    <w:rsid w:val="00575600"/>
    <w:rsid w:val="005837A2"/>
    <w:rsid w:val="00586493"/>
    <w:rsid w:val="00587DCC"/>
    <w:rsid w:val="005973D3"/>
    <w:rsid w:val="005A274E"/>
    <w:rsid w:val="005B5BCB"/>
    <w:rsid w:val="005C016A"/>
    <w:rsid w:val="005C49A0"/>
    <w:rsid w:val="005C67B5"/>
    <w:rsid w:val="005E5571"/>
    <w:rsid w:val="005F1E8E"/>
    <w:rsid w:val="00603822"/>
    <w:rsid w:val="00610B15"/>
    <w:rsid w:val="0061487F"/>
    <w:rsid w:val="006222E6"/>
    <w:rsid w:val="0063228B"/>
    <w:rsid w:val="00633DCD"/>
    <w:rsid w:val="00634DFA"/>
    <w:rsid w:val="0065318D"/>
    <w:rsid w:val="006560AD"/>
    <w:rsid w:val="00660B70"/>
    <w:rsid w:val="00662FBD"/>
    <w:rsid w:val="00674753"/>
    <w:rsid w:val="006862EE"/>
    <w:rsid w:val="0069444A"/>
    <w:rsid w:val="006B3A89"/>
    <w:rsid w:val="006B6AD1"/>
    <w:rsid w:val="006C1438"/>
    <w:rsid w:val="006C55D9"/>
    <w:rsid w:val="006D07D2"/>
    <w:rsid w:val="006E1FE3"/>
    <w:rsid w:val="006E5376"/>
    <w:rsid w:val="006F2A70"/>
    <w:rsid w:val="00701E4D"/>
    <w:rsid w:val="00702264"/>
    <w:rsid w:val="00703A3A"/>
    <w:rsid w:val="00717930"/>
    <w:rsid w:val="00720B53"/>
    <w:rsid w:val="00723035"/>
    <w:rsid w:val="007238D9"/>
    <w:rsid w:val="00732B37"/>
    <w:rsid w:val="0073734B"/>
    <w:rsid w:val="007410F5"/>
    <w:rsid w:val="007438B7"/>
    <w:rsid w:val="0075757F"/>
    <w:rsid w:val="0076623D"/>
    <w:rsid w:val="00770C9A"/>
    <w:rsid w:val="007737A1"/>
    <w:rsid w:val="00775600"/>
    <w:rsid w:val="007768B7"/>
    <w:rsid w:val="007845DA"/>
    <w:rsid w:val="00785E2D"/>
    <w:rsid w:val="0079192C"/>
    <w:rsid w:val="00793AFE"/>
    <w:rsid w:val="007E0AEC"/>
    <w:rsid w:val="007E2282"/>
    <w:rsid w:val="007E3CEC"/>
    <w:rsid w:val="007E4C62"/>
    <w:rsid w:val="007E6847"/>
    <w:rsid w:val="007F4171"/>
    <w:rsid w:val="00800C21"/>
    <w:rsid w:val="00802564"/>
    <w:rsid w:val="0080422C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70356"/>
    <w:rsid w:val="008806B9"/>
    <w:rsid w:val="00891059"/>
    <w:rsid w:val="0089244D"/>
    <w:rsid w:val="008A5E20"/>
    <w:rsid w:val="008A6400"/>
    <w:rsid w:val="008B0ABB"/>
    <w:rsid w:val="008B100F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E0EB3"/>
    <w:rsid w:val="008E2972"/>
    <w:rsid w:val="008E3231"/>
    <w:rsid w:val="008E657B"/>
    <w:rsid w:val="008F4223"/>
    <w:rsid w:val="008F6BA8"/>
    <w:rsid w:val="00901298"/>
    <w:rsid w:val="00904832"/>
    <w:rsid w:val="009113EF"/>
    <w:rsid w:val="00915344"/>
    <w:rsid w:val="0092139F"/>
    <w:rsid w:val="00942B3E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68F5"/>
    <w:rsid w:val="00972C27"/>
    <w:rsid w:val="00977AD4"/>
    <w:rsid w:val="00980ED4"/>
    <w:rsid w:val="009820D6"/>
    <w:rsid w:val="00986BDC"/>
    <w:rsid w:val="0099609B"/>
    <w:rsid w:val="009A3FEF"/>
    <w:rsid w:val="009A5945"/>
    <w:rsid w:val="009A5A3D"/>
    <w:rsid w:val="009A68DB"/>
    <w:rsid w:val="009C072A"/>
    <w:rsid w:val="009C44CC"/>
    <w:rsid w:val="009E1890"/>
    <w:rsid w:val="009E1E07"/>
    <w:rsid w:val="009E49D4"/>
    <w:rsid w:val="009E4BF8"/>
    <w:rsid w:val="009E65D9"/>
    <w:rsid w:val="00A07B28"/>
    <w:rsid w:val="00A20661"/>
    <w:rsid w:val="00A307DF"/>
    <w:rsid w:val="00A317CA"/>
    <w:rsid w:val="00A31D90"/>
    <w:rsid w:val="00A3202B"/>
    <w:rsid w:val="00A41118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655D"/>
    <w:rsid w:val="00A8548E"/>
    <w:rsid w:val="00A9443D"/>
    <w:rsid w:val="00AA102C"/>
    <w:rsid w:val="00AA52F9"/>
    <w:rsid w:val="00AC2C7C"/>
    <w:rsid w:val="00AE1291"/>
    <w:rsid w:val="00AE5AFD"/>
    <w:rsid w:val="00AE718C"/>
    <w:rsid w:val="00B061C9"/>
    <w:rsid w:val="00B157DC"/>
    <w:rsid w:val="00B22EBF"/>
    <w:rsid w:val="00B302D4"/>
    <w:rsid w:val="00B352EB"/>
    <w:rsid w:val="00B51E4A"/>
    <w:rsid w:val="00B52FCC"/>
    <w:rsid w:val="00B53600"/>
    <w:rsid w:val="00B57D94"/>
    <w:rsid w:val="00B646DE"/>
    <w:rsid w:val="00B8240D"/>
    <w:rsid w:val="00B8414D"/>
    <w:rsid w:val="00BA0702"/>
    <w:rsid w:val="00BA455D"/>
    <w:rsid w:val="00BA50FC"/>
    <w:rsid w:val="00BA6C6A"/>
    <w:rsid w:val="00BB630A"/>
    <w:rsid w:val="00BC0D37"/>
    <w:rsid w:val="00BC74CB"/>
    <w:rsid w:val="00BD1B6B"/>
    <w:rsid w:val="00BD31C4"/>
    <w:rsid w:val="00BD6B0B"/>
    <w:rsid w:val="00BE53F8"/>
    <w:rsid w:val="00BE679D"/>
    <w:rsid w:val="00BE6CA8"/>
    <w:rsid w:val="00BF1B6B"/>
    <w:rsid w:val="00BF5C57"/>
    <w:rsid w:val="00BF79B5"/>
    <w:rsid w:val="00BF7AE4"/>
    <w:rsid w:val="00C013B7"/>
    <w:rsid w:val="00C03D19"/>
    <w:rsid w:val="00C0679F"/>
    <w:rsid w:val="00C232AC"/>
    <w:rsid w:val="00C37120"/>
    <w:rsid w:val="00C37228"/>
    <w:rsid w:val="00C42EE7"/>
    <w:rsid w:val="00C51FBD"/>
    <w:rsid w:val="00C53CA6"/>
    <w:rsid w:val="00C56EE2"/>
    <w:rsid w:val="00C572E0"/>
    <w:rsid w:val="00C57EF9"/>
    <w:rsid w:val="00C623DD"/>
    <w:rsid w:val="00C63523"/>
    <w:rsid w:val="00C65578"/>
    <w:rsid w:val="00C66B70"/>
    <w:rsid w:val="00C700D4"/>
    <w:rsid w:val="00C75B15"/>
    <w:rsid w:val="00C76456"/>
    <w:rsid w:val="00C81642"/>
    <w:rsid w:val="00C92C55"/>
    <w:rsid w:val="00C972DB"/>
    <w:rsid w:val="00CA063A"/>
    <w:rsid w:val="00CA6C7C"/>
    <w:rsid w:val="00CB6458"/>
    <w:rsid w:val="00CC44FE"/>
    <w:rsid w:val="00CC5F33"/>
    <w:rsid w:val="00CD22DB"/>
    <w:rsid w:val="00CD46A4"/>
    <w:rsid w:val="00CE0DD2"/>
    <w:rsid w:val="00CF02D1"/>
    <w:rsid w:val="00CF08CC"/>
    <w:rsid w:val="00CF68AB"/>
    <w:rsid w:val="00D04D5F"/>
    <w:rsid w:val="00D10F4F"/>
    <w:rsid w:val="00D11CA3"/>
    <w:rsid w:val="00D24DF2"/>
    <w:rsid w:val="00D26929"/>
    <w:rsid w:val="00D30488"/>
    <w:rsid w:val="00D33F2F"/>
    <w:rsid w:val="00D37135"/>
    <w:rsid w:val="00D40D8C"/>
    <w:rsid w:val="00D41F43"/>
    <w:rsid w:val="00D4790B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611D"/>
    <w:rsid w:val="00D926B7"/>
    <w:rsid w:val="00DA3FE7"/>
    <w:rsid w:val="00DB3C14"/>
    <w:rsid w:val="00DB4846"/>
    <w:rsid w:val="00DD1334"/>
    <w:rsid w:val="00DD5742"/>
    <w:rsid w:val="00DD777E"/>
    <w:rsid w:val="00DE482A"/>
    <w:rsid w:val="00DF6AE6"/>
    <w:rsid w:val="00E0200B"/>
    <w:rsid w:val="00E03B68"/>
    <w:rsid w:val="00E06C21"/>
    <w:rsid w:val="00E1733C"/>
    <w:rsid w:val="00E2796B"/>
    <w:rsid w:val="00E30A88"/>
    <w:rsid w:val="00E3333E"/>
    <w:rsid w:val="00E46FE2"/>
    <w:rsid w:val="00E473EF"/>
    <w:rsid w:val="00E63058"/>
    <w:rsid w:val="00E66E8F"/>
    <w:rsid w:val="00E67F9D"/>
    <w:rsid w:val="00E755AA"/>
    <w:rsid w:val="00E84C11"/>
    <w:rsid w:val="00E877E7"/>
    <w:rsid w:val="00E9402C"/>
    <w:rsid w:val="00EB1114"/>
    <w:rsid w:val="00EB47DE"/>
    <w:rsid w:val="00EC0238"/>
    <w:rsid w:val="00EE166D"/>
    <w:rsid w:val="00EE288E"/>
    <w:rsid w:val="00EE4785"/>
    <w:rsid w:val="00EE6ABB"/>
    <w:rsid w:val="00EF29C7"/>
    <w:rsid w:val="00EF2AA6"/>
    <w:rsid w:val="00EF4A84"/>
    <w:rsid w:val="00EF50B3"/>
    <w:rsid w:val="00EF61CC"/>
    <w:rsid w:val="00F0482C"/>
    <w:rsid w:val="00F0524E"/>
    <w:rsid w:val="00F112A5"/>
    <w:rsid w:val="00F2213B"/>
    <w:rsid w:val="00F24D67"/>
    <w:rsid w:val="00F300B0"/>
    <w:rsid w:val="00F41B5A"/>
    <w:rsid w:val="00F41D6E"/>
    <w:rsid w:val="00F502EA"/>
    <w:rsid w:val="00F514DF"/>
    <w:rsid w:val="00F70135"/>
    <w:rsid w:val="00F72563"/>
    <w:rsid w:val="00F72D4A"/>
    <w:rsid w:val="00F75AD5"/>
    <w:rsid w:val="00F833D2"/>
    <w:rsid w:val="00F83F3E"/>
    <w:rsid w:val="00F87482"/>
    <w:rsid w:val="00F90616"/>
    <w:rsid w:val="00F943A3"/>
    <w:rsid w:val="00F966DC"/>
    <w:rsid w:val="00F9724D"/>
    <w:rsid w:val="00FB158D"/>
    <w:rsid w:val="00FB2DF7"/>
    <w:rsid w:val="00FB4843"/>
    <w:rsid w:val="00FC1C2B"/>
    <w:rsid w:val="00FD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D67F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70DD6-A5C1-480A-8840-3AB8B5C23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727</Words>
  <Characters>4584</Characters>
  <Application>Microsoft Office Word</Application>
  <DocSecurity>0</DocSecurity>
  <Lines>38</Lines>
  <Paragraphs>10</Paragraphs>
  <ScaleCrop>false</ScaleCrop>
  <Company/>
  <LinksUpToDate>false</LinksUpToDate>
  <CharactersWithSpaces>5301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901-23-45ind-75007_Vertragsvordrucke</dc:title>
  <dc:creator/>
  <cp:lastModifiedBy/>
  <cp:revision>1</cp:revision>
  <dcterms:created xsi:type="dcterms:W3CDTF">2022-11-10T09:33:00Z</dcterms:created>
  <dcterms:modified xsi:type="dcterms:W3CDTF">2023-01-05T08:41:00Z</dcterms:modified>
</cp:coreProperties>
</file>