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7B2053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</w:t>
      </w:r>
      <w:r w:rsidR="00A95A55">
        <w:rPr>
          <w:rFonts w:ascii="Arial" w:hAnsi="Arial" w:cs="Arial"/>
          <w:b/>
          <w:sz w:val="22"/>
          <w:szCs w:val="22"/>
        </w:rPr>
        <w:t>4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  <w:r w:rsidR="007E4C62" w:rsidRPr="00806405">
        <w:rPr>
          <w:rFonts w:ascii="Arial" w:hAnsi="Arial" w:cs="Arial"/>
          <w:b/>
          <w:sz w:val="22"/>
          <w:szCs w:val="22"/>
        </w:rPr>
        <w:t xml:space="preserve"> </w:t>
      </w:r>
      <w:r w:rsidRPr="00806405">
        <w:rPr>
          <w:rFonts w:ascii="Arial" w:hAnsi="Arial" w:cs="Arial"/>
          <w:b/>
          <w:sz w:val="22"/>
          <w:szCs w:val="22"/>
        </w:rPr>
        <w:t xml:space="preserve"> </w:t>
      </w:r>
    </w:p>
    <w:p w:rsidR="008F4223" w:rsidRPr="00806405" w:rsidRDefault="007B2053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40F8B1E2" wp14:editId="1FCD0564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</w:t>
      </w:r>
    </w:p>
    <w:tbl>
      <w:tblPr>
        <w:tblW w:w="9938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"/>
        <w:gridCol w:w="3691"/>
        <w:gridCol w:w="937"/>
        <w:gridCol w:w="4961"/>
        <w:gridCol w:w="236"/>
        <w:gridCol w:w="50"/>
      </w:tblGrid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806405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806405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806405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806405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806405">
              <w:rPr>
                <w:rFonts w:ascii="Arial" w:hAnsi="Arial" w:cs="Arial"/>
                <w:i/>
                <w:sz w:val="14"/>
                <w:szCs w:val="14"/>
              </w:rPr>
              <w:t>Namen  des</w:t>
            </w:r>
            <w:proofErr w:type="gramEnd"/>
            <w:r w:rsidRPr="00806405">
              <w:rPr>
                <w:rFonts w:ascii="Arial" w:hAnsi="Arial" w:cs="Arial"/>
                <w:i/>
                <w:sz w:val="14"/>
                <w:szCs w:val="14"/>
              </w:rPr>
              <w:t xml:space="preserve"> Jobcenters  ein;</w:t>
            </w:r>
          </w:p>
          <w:p w:rsidR="00BE679D" w:rsidRPr="00806405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806405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806405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806405" w:rsidTr="007B2053">
        <w:trPr>
          <w:gridBefore w:val="3"/>
          <w:gridAfter w:val="2"/>
          <w:wBefore w:w="4691" w:type="dxa"/>
          <w:wAfter w:w="286" w:type="dxa"/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806405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blCellSpacing w:w="15" w:type="dxa"/>
        </w:trPr>
        <w:tc>
          <w:tcPr>
            <w:tcW w:w="9938" w:type="dxa"/>
            <w:gridSpan w:val="6"/>
          </w:tcPr>
          <w:p w:rsidR="0094432F" w:rsidRPr="00806405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Pr="00806405" w:rsidRDefault="00116725" w:rsidP="00AB6C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6C92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Beschäftigungsverhältnisses)</w:t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0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3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Auftragnehmer: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8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EC1387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61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59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341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84" w:type="dxa"/>
            <w:gridSpan w:val="4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7B2053">
        <w:tblPrEx>
          <w:tblCellSpacing w:w="15" w:type="dxa"/>
          <w:tblCellMar>
            <w:left w:w="120" w:type="dxa"/>
            <w:right w:w="120" w:type="dxa"/>
          </w:tblCellMar>
          <w:tblLook w:val="00E0" w:firstRow="1" w:lastRow="1" w:firstColumn="1" w:lastColumn="0" w:noHBand="0" w:noVBand="0"/>
        </w:tblPrEx>
        <w:trPr>
          <w:trHeight w:val="533"/>
          <w:tblCellSpacing w:w="15" w:type="dxa"/>
        </w:trPr>
        <w:tc>
          <w:tcPr>
            <w:tcW w:w="375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8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="00793AFE" w:rsidRPr="00806405">
              <w:rPr>
                <w:rFonts w:ascii="Arial" w:hAnsi="Arial" w:cs="Arial"/>
                <w:noProof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:rsidTr="007B2053">
        <w:tblPrEx>
          <w:tblCellMar>
            <w:left w:w="108" w:type="dxa"/>
            <w:right w:w="108" w:type="dxa"/>
          </w:tblCellMar>
          <w:tblLook w:val="00E0" w:firstRow="1" w:lastRow="1" w:firstColumn="1" w:lastColumn="0" w:noHBand="0" w:noVBand="0"/>
        </w:tblPrEx>
        <w:trPr>
          <w:gridBefore w:val="1"/>
          <w:gridAfter w:val="1"/>
          <w:wBefore w:w="63" w:type="dxa"/>
          <w:wAfter w:w="50" w:type="dxa"/>
        </w:trPr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D5" w:rsidRPr="00806405" w:rsidRDefault="00116725" w:rsidP="00F43669">
            <w:pPr>
              <w:spacing w:before="120" w:after="90"/>
              <w:ind w:right="-108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Die </w:t>
            </w:r>
            <w:r w:rsidR="00EC1387">
              <w:rPr>
                <w:rFonts w:ascii="Arial" w:hAnsi="Arial" w:cs="Arial"/>
              </w:rPr>
              <w:t xml:space="preserve">teilnehmende Person </w:t>
            </w:r>
            <w:r w:rsidR="00301BD5" w:rsidRPr="00806405">
              <w:rPr>
                <w:rFonts w:ascii="Arial" w:hAnsi="Arial" w:cs="Arial"/>
              </w:rPr>
              <w:t xml:space="preserve">wurde im Rahmen der Maßnahme </w:t>
            </w:r>
            <w:r w:rsidR="00EB5736">
              <w:rPr>
                <w:rFonts w:ascii="Arial" w:hAnsi="Arial" w:cs="Arial"/>
              </w:rPr>
              <w:t>eingegliedert</w:t>
            </w:r>
            <w:r w:rsidR="00301BD5" w:rsidRPr="00806405">
              <w:rPr>
                <w:rFonts w:ascii="Arial" w:hAnsi="Arial" w:cs="Arial"/>
              </w:rPr>
              <w:t>.</w:t>
            </w:r>
          </w:p>
          <w:p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 xml:space="preserve">Ich bitte um Auszahlung </w:t>
            </w:r>
            <w:r w:rsidR="00F43669">
              <w:rPr>
                <w:rFonts w:ascii="Arial" w:hAnsi="Arial" w:cs="Arial"/>
              </w:rPr>
              <w:t>des Restbetrages des Eingli</w:t>
            </w:r>
            <w:r w:rsidR="00682730">
              <w:rPr>
                <w:rFonts w:ascii="Arial" w:hAnsi="Arial" w:cs="Arial"/>
              </w:rPr>
              <w:t>e</w:t>
            </w:r>
            <w:r w:rsidR="00F43669">
              <w:rPr>
                <w:rFonts w:ascii="Arial" w:hAnsi="Arial" w:cs="Arial"/>
              </w:rPr>
              <w:t>derungshonorars nach einer sechsmonatigen Dauer des Beschäftigungsverhältnisses.</w:t>
            </w:r>
          </w:p>
          <w:p w:rsidR="00F43669" w:rsidRPr="00806405" w:rsidRDefault="00F43669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F43669" w:rsidRDefault="00F43669" w:rsidP="00116725">
      <w:pPr>
        <w:spacing w:before="120" w:after="120"/>
        <w:ind w:left="-170"/>
        <w:rPr>
          <w:rFonts w:ascii="Arial" w:hAnsi="Arial" w:cs="Arial"/>
        </w:rPr>
      </w:pPr>
    </w:p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F43669" w:rsidRPr="00806405" w:rsidRDefault="00F43669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F43669" w:rsidRDefault="00F4366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F43669" w:rsidRDefault="00F4366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85553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95A55">
              <w:rPr>
                <w:rFonts w:ascii="Arial" w:hAnsi="Arial" w:cs="Arial"/>
              </w:rPr>
            </w:r>
            <w:r w:rsidR="00A95A5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95A55">
              <w:rPr>
                <w:rFonts w:ascii="Arial" w:hAnsi="Arial" w:cs="Arial"/>
              </w:rPr>
            </w:r>
            <w:r w:rsidR="00A95A5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Pr="00806405">
              <w:rPr>
                <w:rFonts w:ascii="Arial" w:hAnsi="Arial" w:cs="Arial"/>
              </w:rPr>
              <w:t xml:space="preserve"> mit der 1. Rate honorierte versicherungspflichtige Beschäftigung gem. </w:t>
            </w:r>
            <w:r w:rsidRPr="00806405">
              <w:rPr>
                <w:rFonts w:ascii="Arial" w:hAnsi="Arial" w:cs="Arial"/>
              </w:rPr>
              <w:br w:type="textWrapping" w:clear="all"/>
              <w:t>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95A55">
              <w:rPr>
                <w:rFonts w:ascii="Arial" w:hAnsi="Arial" w:cs="Arial"/>
              </w:rPr>
            </w:r>
            <w:r w:rsidR="00A95A5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95A55">
              <w:rPr>
                <w:rFonts w:ascii="Arial" w:hAnsi="Arial" w:cs="Arial"/>
              </w:rPr>
            </w:r>
            <w:r w:rsidR="00A95A5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AB6C92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AB6C92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AB6C92">
              <w:rPr>
                <w:rFonts w:ascii="Arial" w:hAnsi="Arial" w:cs="Arial"/>
              </w:rPr>
              <w:t xml:space="preserve">Eingliederungshonorars </w:t>
            </w:r>
            <w:r w:rsidRPr="00806405">
              <w:rPr>
                <w:rFonts w:ascii="Arial" w:hAnsi="Arial" w:cs="Arial"/>
              </w:rPr>
              <w:t xml:space="preserve">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95A55">
              <w:rPr>
                <w:rFonts w:ascii="Arial" w:hAnsi="Arial" w:cs="Arial"/>
              </w:rPr>
            </w:r>
            <w:r w:rsidR="00A95A5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A95A55">
              <w:rPr>
                <w:rFonts w:ascii="Arial" w:hAnsi="Arial" w:cs="Arial"/>
              </w:rPr>
            </w:r>
            <w:r w:rsidR="00A95A5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174169">
          <w:footerReference w:type="default" r:id="rId8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1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bookmarkStart w:id="2" w:name="_GoBack"/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bookmarkEnd w:id="2"/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1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10"/>
        <w:gridCol w:w="1143"/>
        <w:gridCol w:w="237"/>
        <w:gridCol w:w="758"/>
        <w:gridCol w:w="1155"/>
        <w:gridCol w:w="237"/>
        <w:gridCol w:w="438"/>
        <w:gridCol w:w="569"/>
        <w:gridCol w:w="1701"/>
        <w:gridCol w:w="2489"/>
      </w:tblGrid>
      <w:tr w:rsidR="00806405" w:rsidRPr="00806405" w:rsidTr="001635F4">
        <w:trPr>
          <w:trHeight w:val="2552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126D6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>(nach sechsmonatiger Dauer des Beschäftigungsverhältnisses)</w:t>
            </w:r>
          </w:p>
          <w:p w:rsidR="001635F4" w:rsidRPr="00806405" w:rsidRDefault="001635F4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lenraster"/>
              <w:tblW w:w="99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2818"/>
              <w:gridCol w:w="427"/>
              <w:gridCol w:w="712"/>
              <w:gridCol w:w="427"/>
              <w:gridCol w:w="855"/>
              <w:gridCol w:w="3880"/>
              <w:gridCol w:w="288"/>
            </w:tblGrid>
            <w:tr w:rsidR="001635F4" w:rsidRPr="00806405" w:rsidTr="001635F4">
              <w:trPr>
                <w:trHeight w:val="312"/>
              </w:trPr>
              <w:tc>
                <w:tcPr>
                  <w:tcW w:w="3386" w:type="dxa"/>
                  <w:gridSpan w:val="2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Das Beschäftigungsverhältnis mit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A95A55">
                    <w:rPr>
                      <w:sz w:val="20"/>
                      <w:szCs w:val="20"/>
                    </w:rPr>
                  </w:r>
                  <w:r w:rsidR="00A95A55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712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Frau</w:t>
                  </w:r>
                </w:p>
              </w:tc>
              <w:tc>
                <w:tcPr>
                  <w:tcW w:w="427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A95A55">
                    <w:rPr>
                      <w:sz w:val="20"/>
                      <w:szCs w:val="20"/>
                    </w:rPr>
                  </w:r>
                  <w:r w:rsidR="00A95A55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855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Herrn</w:t>
                  </w:r>
                </w:p>
              </w:tc>
              <w:tc>
                <w:tcPr>
                  <w:tcW w:w="3880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8" w:type="dxa"/>
                </w:tcPr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  <w:tr w:rsidR="001635F4" w:rsidRPr="00806405" w:rsidTr="001635F4">
              <w:trPr>
                <w:trHeight w:val="312"/>
              </w:trPr>
              <w:tc>
                <w:tcPr>
                  <w:tcW w:w="568" w:type="dxa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A95A55">
                    <w:rPr>
                      <w:sz w:val="20"/>
                      <w:szCs w:val="20"/>
                    </w:rPr>
                  </w:r>
                  <w:r w:rsidR="00A95A55">
                    <w:rPr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A95A55">
                    <w:fldChar w:fldCharType="separate"/>
                  </w:r>
                  <w:r w:rsidRPr="00806405">
                    <w:fldChar w:fldCharType="end"/>
                  </w:r>
                </w:p>
                <w:p w:rsidR="001635F4" w:rsidRDefault="001635F4" w:rsidP="001635F4">
                  <w:pPr>
                    <w:spacing w:before="60"/>
                  </w:pPr>
                  <w:r w:rsidRPr="00806405"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6405">
                    <w:instrText xml:space="preserve"> FORMCHECKBOX </w:instrText>
                  </w:r>
                  <w:r w:rsidR="00A95A55">
                    <w:fldChar w:fldCharType="separate"/>
                  </w:r>
                  <w:r w:rsidRPr="00806405">
                    <w:fldChar w:fldCharType="end"/>
                  </w:r>
                </w:p>
                <w:p w:rsidR="001635F4" w:rsidRPr="001635F4" w:rsidRDefault="001635F4" w:rsidP="001635F4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9407" w:type="dxa"/>
                  <w:gridSpan w:val="7"/>
                </w:tcPr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rFonts w:cs="Arial"/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besteht ununterbrochen seit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 bis  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806405">
                    <w:rPr>
                      <w:sz w:val="20"/>
                      <w:szCs w:val="20"/>
                    </w:rPr>
                    <w:t>bestand ununterbrochen vom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806405">
                    <w:rPr>
                      <w:rFonts w:cs="Arial"/>
                      <w:sz w:val="20"/>
                      <w:szCs w:val="20"/>
                    </w:rPr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="00EB5736">
                    <w:rPr>
                      <w:rFonts w:cs="Arial"/>
                      <w:sz w:val="20"/>
                      <w:szCs w:val="20"/>
                    </w:rPr>
                    <w:t xml:space="preserve">  </w:t>
                  </w:r>
                  <w:r w:rsidR="00EB5736">
                    <w:rPr>
                      <w:sz w:val="20"/>
                      <w:szCs w:val="20"/>
                    </w:rPr>
                    <w:t xml:space="preserve">bis  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="00EB5736" w:rsidRPr="00806405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sz w:val="20"/>
                      <w:szCs w:val="20"/>
                    </w:rPr>
                    <w:t>In der Zeit vom</w:t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sz w:val="20"/>
                      <w:szCs w:val="20"/>
                    </w:rPr>
                    <w:tab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Pr="001635F4">
                    <w:rPr>
                      <w:sz w:val="20"/>
                      <w:szCs w:val="20"/>
                    </w:rPr>
                    <w:t xml:space="preserve"> bis  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date"/>
                          <w:maxLength w:val="10"/>
                          <w:format w:val="dd.MM.yyyy"/>
                        </w:textInput>
                      </w:ffData>
                    </w:fldCha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instrText xml:space="preserve"> FORMTEXT </w:instrText>
                  </w:r>
                  <w:r w:rsidRPr="001635F4">
                    <w:rPr>
                      <w:rFonts w:cs="Arial"/>
                      <w:sz w:val="20"/>
                      <w:szCs w:val="20"/>
                    </w:rPr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separate"/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noProof/>
                      <w:sz w:val="20"/>
                      <w:szCs w:val="20"/>
                    </w:rPr>
                    <w:t> </w:t>
                  </w:r>
                  <w:r w:rsidRPr="001635F4">
                    <w:rPr>
                      <w:rFonts w:cs="Arial"/>
                      <w:sz w:val="20"/>
                      <w:szCs w:val="20"/>
                    </w:rPr>
                    <w:fldChar w:fldCharType="end"/>
                  </w:r>
                  <w:r w:rsidRPr="001635F4">
                    <w:rPr>
                      <w:sz w:val="20"/>
                      <w:szCs w:val="20"/>
                    </w:rPr>
                    <w:t xml:space="preserve"> wurde kein Arbeitsentgelt gezahlt. </w:t>
                  </w:r>
                </w:p>
                <w:p w:rsidR="001635F4" w:rsidRPr="001635F4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  <w:r w:rsidRPr="001635F4">
                    <w:rPr>
                      <w:rStyle w:val="Funotenzeichen"/>
                      <w:b/>
                      <w:sz w:val="16"/>
                      <w:szCs w:val="16"/>
                    </w:rPr>
                    <w:t>1</w:t>
                  </w:r>
                  <w:r w:rsidRPr="001635F4">
                    <w:rPr>
                      <w:sz w:val="16"/>
                      <w:szCs w:val="16"/>
                    </w:rPr>
                    <w:t>Zeiten ohne Arbeitsentgelt verlängern die Frist von sechs Monaten entsprechend.</w:t>
                  </w:r>
                  <w:r w:rsidRPr="001635F4">
                    <w:rPr>
                      <w:sz w:val="20"/>
                      <w:szCs w:val="20"/>
                    </w:rPr>
                    <w:t xml:space="preserve"> </w:t>
                  </w:r>
                </w:p>
                <w:p w:rsidR="001635F4" w:rsidRPr="00806405" w:rsidRDefault="001635F4" w:rsidP="001635F4">
                  <w:pPr>
                    <w:pStyle w:val="Listenabsatz"/>
                    <w:spacing w:before="40" w:after="40"/>
                    <w:ind w:left="0"/>
                    <w:contextualSpacing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635F4" w:rsidRPr="00806405" w:rsidRDefault="001635F4" w:rsidP="001635F4">
            <w:pPr>
              <w:pStyle w:val="Listenabsatz"/>
              <w:spacing w:after="60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</w:tr>
      <w:tr w:rsidR="00F43669" w:rsidRPr="00806405" w:rsidTr="00F43669">
        <w:trPr>
          <w:trHeight w:val="836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F43669" w:rsidRPr="00806405" w:rsidRDefault="00F43669" w:rsidP="00F43669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80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und Stempel des Arbeitgebers *)</w:t>
            </w:r>
          </w:p>
        </w:tc>
      </w:tr>
      <w:tr w:rsidR="00F43669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43669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F43669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1635F4" w:rsidRPr="00806405" w:rsidRDefault="001635F4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9"/>
            <w:tcBorders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43669" w:rsidRPr="00806405" w:rsidTr="00CD06AA">
        <w:trPr>
          <w:trHeight w:val="936"/>
        </w:trPr>
        <w:tc>
          <w:tcPr>
            <w:tcW w:w="982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1635F4" w:rsidRPr="00806405" w:rsidRDefault="00F43669" w:rsidP="00F43669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43669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43669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69" w:rsidRPr="00806405" w:rsidRDefault="00F43669" w:rsidP="00F4366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  <w:noProof/>
        </w:rPr>
        <w:t> </w:t>
      </w:r>
      <w:r w:rsidRPr="00806405">
        <w:rPr>
          <w:rFonts w:cs="Arial"/>
          <w:noProof/>
        </w:rPr>
        <w:t> </w:t>
      </w:r>
    </w:p>
    <w:p w:rsidR="00382E82" w:rsidRPr="00806405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806405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A95A55">
      <w:rPr>
        <w:rFonts w:ascii="Arial" w:hAnsi="Arial" w:cs="Arial"/>
      </w:rPr>
      <w:t>05.01.2023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A95A55">
      <w:rPr>
        <w:rFonts w:ascii="Arial" w:hAnsi="Arial" w:cs="Arial"/>
      </w:rPr>
      <w:t>4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EC1387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EC138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LMZCeUSG6z01ZfbeRmYLWBFHMruSetzAD/x/0KE6mKiyEIbSHK0xkBh/jmwm13jWi6NcY8ydfWMejEn//o/6DQ==" w:saltValue="nJZU0Lx+3bKVEh6Ej6hVpw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35F4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1ADA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2730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76A16"/>
    <w:rsid w:val="007845DA"/>
    <w:rsid w:val="0079192C"/>
    <w:rsid w:val="00793AFE"/>
    <w:rsid w:val="007A3194"/>
    <w:rsid w:val="007B2053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290D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95A55"/>
    <w:rsid w:val="00AA102C"/>
    <w:rsid w:val="00AA52F9"/>
    <w:rsid w:val="00AB6C92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392"/>
    <w:rsid w:val="00E755AA"/>
    <w:rsid w:val="00E84C11"/>
    <w:rsid w:val="00E877E7"/>
    <w:rsid w:val="00E9402C"/>
    <w:rsid w:val="00EB1114"/>
    <w:rsid w:val="00EB47DE"/>
    <w:rsid w:val="00EB5736"/>
    <w:rsid w:val="00EC0238"/>
    <w:rsid w:val="00EC1387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43669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DFAC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635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901-23-45ind-75007_Vertragsvordrucke</dc:title>
  <dc:creator/>
  <cp:lastModifiedBy/>
  <cp:revision>1</cp:revision>
  <dcterms:created xsi:type="dcterms:W3CDTF">2022-11-10T09:34:00Z</dcterms:created>
  <dcterms:modified xsi:type="dcterms:W3CDTF">2023-01-05T08:42:00Z</dcterms:modified>
</cp:coreProperties>
</file>