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03005A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</w:t>
      </w:r>
      <w:r w:rsidR="0003005A">
        <w:rPr>
          <w:rFonts w:ascii="Arial" w:hAnsi="Arial" w:cs="Arial"/>
          <w:b/>
          <w:sz w:val="22"/>
          <w:szCs w:val="22"/>
        </w:rPr>
        <w:t>3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</w:t>
      </w:r>
    </w:p>
    <w:p w:rsidR="008F4223" w:rsidRPr="00F2213B" w:rsidRDefault="0003005A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2BEE7AC6" wp14:editId="76E8DB8D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Namen des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Jobcenters ein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828"/>
        <w:gridCol w:w="54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="008A5E2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CA063A">
              <w:rPr>
                <w:rFonts w:ascii="Arial" w:hAnsi="Arial" w:cs="Arial"/>
                <w:b/>
                <w:sz w:val="22"/>
                <w:szCs w:val="22"/>
              </w:rPr>
              <w:t>nach sechswöchiger/dreimonatiger Dauer des Beschäftigungsverhältnisses</w:t>
            </w:r>
            <w:r w:rsidR="008A5E20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785E2D">
        <w:trPr>
          <w:trHeight w:val="340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785E2D">
        <w:trPr>
          <w:trHeight w:val="353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58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41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785E2D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785E2D">
        <w:trPr>
          <w:trHeight w:val="349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59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41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533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 w:rsidR="00785E2D">
              <w:rPr>
                <w:rFonts w:ascii="Arial" w:hAnsi="Arial" w:cs="Arial"/>
              </w:rPr>
              <w:t xml:space="preserve">teilnehmende Person </w:t>
            </w:r>
            <w:r w:rsidR="00301BD5" w:rsidRPr="00F2213B">
              <w:rPr>
                <w:rFonts w:ascii="Arial" w:hAnsi="Arial" w:cs="Arial"/>
              </w:rPr>
              <w:t xml:space="preserve">wurde im Rahmen der Maßnahme </w:t>
            </w:r>
            <w:r w:rsidR="008A6400">
              <w:rPr>
                <w:rFonts w:ascii="Arial" w:hAnsi="Arial" w:cs="Arial"/>
              </w:rPr>
              <w:t>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972C27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CA063A">
              <w:rPr>
                <w:rFonts w:ascii="Arial" w:hAnsi="Arial" w:cs="Arial"/>
              </w:rPr>
              <w:t xml:space="preserve"> nach (bitte nachfolgend zutreffendes ankreuzen)</w:t>
            </w:r>
          </w:p>
          <w:p w:rsidR="008F4223" w:rsidRDefault="008A5E20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972C27">
              <w:rPr>
                <w:rFonts w:ascii="Arial" w:hAnsi="Arial" w:cs="Arial"/>
              </w:rPr>
              <w:t xml:space="preserve">   </w:t>
            </w:r>
            <w:r w:rsidR="00454286" w:rsidRPr="00F2213B">
              <w:rPr>
                <w:rFonts w:ascii="Arial" w:hAnsi="Arial" w:cs="Arial"/>
              </w:rPr>
              <w:t xml:space="preserve">einer </w:t>
            </w:r>
            <w:r w:rsidR="00972C27">
              <w:rPr>
                <w:rFonts w:ascii="Arial" w:hAnsi="Arial" w:cs="Arial"/>
              </w:rPr>
              <w:t>6</w:t>
            </w:r>
            <w:r w:rsidR="00454286" w:rsidRPr="00F2213B">
              <w:rPr>
                <w:rFonts w:ascii="Arial" w:hAnsi="Arial" w:cs="Arial"/>
              </w:rPr>
              <w:t>-</w:t>
            </w:r>
            <w:r w:rsidR="00972C27">
              <w:rPr>
                <w:rFonts w:ascii="Arial" w:hAnsi="Arial" w:cs="Arial"/>
              </w:rPr>
              <w:t>wöchigen</w:t>
            </w:r>
            <w:r w:rsidR="00454286" w:rsidRPr="00F2213B">
              <w:rPr>
                <w:rFonts w:ascii="Arial" w:hAnsi="Arial" w:cs="Arial"/>
              </w:rPr>
              <w:t xml:space="preserve"> Dauer der Beschäftigung</w:t>
            </w:r>
            <w:r w:rsidR="00454286">
              <w:rPr>
                <w:rFonts w:ascii="Arial" w:hAnsi="Arial" w:cs="Arial"/>
              </w:rPr>
              <w:t>.</w:t>
            </w:r>
          </w:p>
          <w:p w:rsidR="00972C27" w:rsidRDefault="00972C27" w:rsidP="00972C27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</w:t>
            </w:r>
            <w:r w:rsidRPr="00F2213B">
              <w:rPr>
                <w:rFonts w:ascii="Arial" w:hAnsi="Arial" w:cs="Arial"/>
              </w:rPr>
              <w:t xml:space="preserve">einer </w:t>
            </w:r>
            <w:r>
              <w:rPr>
                <w:rFonts w:ascii="Arial" w:hAnsi="Arial" w:cs="Arial"/>
              </w:rPr>
              <w:t>3</w:t>
            </w:r>
            <w:r w:rsidRPr="00F2213B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monatigen</w:t>
            </w:r>
            <w:r w:rsidRPr="00F2213B">
              <w:rPr>
                <w:rFonts w:ascii="Arial" w:hAnsi="Arial" w:cs="Arial"/>
              </w:rPr>
              <w:t xml:space="preserve"> Dauer der Beschäftigung</w:t>
            </w:r>
            <w:r>
              <w:rPr>
                <w:rFonts w:ascii="Arial" w:hAnsi="Arial" w:cs="Arial"/>
              </w:rPr>
              <w:t>.</w:t>
            </w:r>
          </w:p>
          <w:p w:rsidR="00454286" w:rsidRPr="00F2213B" w:rsidRDefault="00454286" w:rsidP="00972C27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  <w:tr w:rsidR="00454286" w:rsidRPr="00F2213B" w:rsidTr="008A5E20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trHeight w:val="196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D479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 w:rsidR="00D4790B">
              <w:rPr>
                <w:rFonts w:ascii="Arial" w:hAnsi="Arial" w:cs="Arial"/>
                <w:lang w:eastAsia="de-DE"/>
              </w:rPr>
              <w:t xml:space="preserve">der Höhe des aktuell gültigen Mindestlohnes entspricht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785E2D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Beschäftigung erfolgte </w:t>
            </w:r>
            <w:r>
              <w:rPr>
                <w:rFonts w:ascii="Arial" w:hAnsi="Arial" w:cs="Arial"/>
              </w:rPr>
              <w:t xml:space="preserve">spätestens </w:t>
            </w:r>
            <w:r w:rsidR="006342E4">
              <w:rPr>
                <w:rFonts w:ascii="Arial" w:hAnsi="Arial" w:cs="Arial"/>
              </w:rPr>
              <w:t>drei</w:t>
            </w:r>
            <w:r>
              <w:rPr>
                <w:rFonts w:ascii="Arial" w:hAnsi="Arial" w:cs="Arial"/>
              </w:rPr>
              <w:t xml:space="preserve"> Monat</w:t>
            </w:r>
            <w:r w:rsidR="006342E4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</w:t>
            </w:r>
            <w:r w:rsidR="00785E2D">
              <w:rPr>
                <w:rFonts w:ascii="Arial" w:hAnsi="Arial" w:cs="Arial"/>
              </w:rPr>
              <w:t>r teilnehmenden Person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bookmarkStart w:id="3" w:name="_GoBack"/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Beschäftigungsverhältnis bestand mindestens </w:t>
            </w:r>
            <w:r>
              <w:rPr>
                <w:rFonts w:ascii="Arial" w:hAnsi="Arial" w:cs="Arial"/>
              </w:rPr>
              <w:t xml:space="preserve">sechs Wochen </w:t>
            </w:r>
            <w:r w:rsidRPr="00F2213B">
              <w:rPr>
                <w:rFonts w:ascii="Arial" w:hAnsi="Arial" w:cs="Arial"/>
              </w:rPr>
              <w:t>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Beschäftigungsverhältnis bestand mindestens </w:t>
            </w:r>
            <w:r>
              <w:rPr>
                <w:rFonts w:ascii="Arial" w:hAnsi="Arial" w:cs="Arial"/>
              </w:rPr>
              <w:t xml:space="preserve">drei Monate </w:t>
            </w:r>
            <w:r w:rsidRPr="00F2213B">
              <w:rPr>
                <w:rFonts w:ascii="Arial" w:hAnsi="Arial" w:cs="Arial"/>
              </w:rPr>
              <w:t>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A31D90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CA063A">
              <w:rPr>
                <w:b/>
                <w:sz w:val="20"/>
                <w:szCs w:val="20"/>
              </w:rPr>
              <w:t>sech</w:t>
            </w:r>
            <w:r w:rsidR="00202AA1">
              <w:rPr>
                <w:b/>
                <w:sz w:val="20"/>
                <w:szCs w:val="20"/>
              </w:rPr>
              <w:t>s</w:t>
            </w:r>
            <w:r w:rsidR="00CA063A">
              <w:rPr>
                <w:b/>
                <w:sz w:val="20"/>
                <w:szCs w:val="20"/>
              </w:rPr>
              <w:t>wöchiger/</w:t>
            </w:r>
            <w:r w:rsidR="00A31D90">
              <w:rPr>
                <w:b/>
                <w:sz w:val="20"/>
                <w:szCs w:val="20"/>
              </w:rPr>
              <w:t>dreimonatiger</w:t>
            </w:r>
            <w:r w:rsidRPr="00F2213B">
              <w:rPr>
                <w:b/>
                <w:sz w:val="20"/>
                <w:szCs w:val="20"/>
              </w:rPr>
              <w:t xml:space="preserve"> Dauer des Beschäftigungsverhältnisses)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342E4">
              <w:rPr>
                <w:rFonts w:cs="Arial"/>
                <w:sz w:val="20"/>
                <w:szCs w:val="20"/>
              </w:rPr>
            </w:r>
            <w:r w:rsidR="006342E4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342E4">
              <w:rPr>
                <w:rFonts w:cs="Arial"/>
                <w:sz w:val="20"/>
                <w:szCs w:val="20"/>
              </w:rPr>
            </w:r>
            <w:r w:rsidR="006342E4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:rsidR="00C53CA6" w:rsidRPr="00F2213B" w:rsidRDefault="00C53CA6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342E4">
              <w:rPr>
                <w:rFonts w:ascii="Arial" w:hAnsi="Arial" w:cs="Arial"/>
              </w:rPr>
            </w:r>
            <w:r w:rsidR="006342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D4790B"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342E4">
              <w:rPr>
                <w:rFonts w:cs="Arial"/>
                <w:sz w:val="20"/>
                <w:szCs w:val="20"/>
              </w:rPr>
            </w:r>
            <w:r w:rsidR="006342E4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8" w:type="dxa"/>
            <w:gridSpan w:val="2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Das Beschäftigungsverhältnis</w:t>
            </w: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D4790B" w:rsidRPr="00F2213B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Arbeitsentgelt verlängern die Frist von drei Monaten entsprechend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3F28B3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Für die/</w:t>
            </w:r>
            <w:proofErr w:type="gramStart"/>
            <w:r w:rsidRPr="00F2213B">
              <w:rPr>
                <w:sz w:val="20"/>
                <w:szCs w:val="20"/>
              </w:rPr>
              <w:t>den Beschäftigte</w:t>
            </w:r>
            <w:proofErr w:type="gramEnd"/>
            <w:r w:rsidRPr="00F2213B">
              <w:rPr>
                <w:sz w:val="20"/>
                <w:szCs w:val="20"/>
              </w:rPr>
              <w:t xml:space="preserve">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342E4">
              <w:rPr>
                <w:sz w:val="20"/>
                <w:szCs w:val="20"/>
              </w:rPr>
            </w:r>
            <w:r w:rsidR="006342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 w:rsidR="00D4790B"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9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202AA1">
      <w:rPr>
        <w:rFonts w:ascii="Arial" w:hAnsi="Arial" w:cs="Arial"/>
      </w:rPr>
      <w:t>10</w:t>
    </w:r>
    <w:r w:rsidR="00C53CA6">
      <w:rPr>
        <w:rFonts w:ascii="Arial" w:hAnsi="Arial" w:cs="Arial"/>
      </w:rPr>
      <w:t>.0</w:t>
    </w:r>
    <w:r w:rsidR="00785E2D">
      <w:rPr>
        <w:rFonts w:ascii="Arial" w:hAnsi="Arial" w:cs="Arial"/>
      </w:rPr>
      <w:t>3</w:t>
    </w:r>
    <w:r w:rsidR="00C53CA6">
      <w:rPr>
        <w:rFonts w:ascii="Arial" w:hAnsi="Arial" w:cs="Arial"/>
      </w:rPr>
      <w:t>.20</w:t>
    </w:r>
    <w:r w:rsidR="009E4BF8">
      <w:rPr>
        <w:rFonts w:ascii="Arial" w:hAnsi="Arial" w:cs="Arial"/>
      </w:rPr>
      <w:t>2</w:t>
    </w:r>
    <w:r w:rsidR="00202AA1">
      <w:rPr>
        <w:rFonts w:ascii="Arial" w:hAnsi="Arial" w:cs="Arial"/>
      </w:rPr>
      <w:t>2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9E4BF8">
      <w:rPr>
        <w:rFonts w:ascii="Arial" w:hAnsi="Arial" w:cs="Arial"/>
      </w:rPr>
      <w:t>3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610B15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610B15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CvKwQFtNhQQ+9os9mFxOiZ0VVLRyHFM1TSgi3AQ21yZIvoFBEus1G739J4rWymEJTOIZFG+1pNHVbYHad90VIQ==" w:saltValue="FECizj/cuV2ey5LLadSL7g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005A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96C76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2AA1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0B15"/>
    <w:rsid w:val="0061487F"/>
    <w:rsid w:val="006222E6"/>
    <w:rsid w:val="0063228B"/>
    <w:rsid w:val="00633DCD"/>
    <w:rsid w:val="006342E4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85E2D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A5E20"/>
    <w:rsid w:val="008A6400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2C27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4BF8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063A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DB5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7B3B5-BCAA-4713-8249-FFF9F995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5606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2022-11-10T09:33:00Z</dcterms:created>
  <dcterms:modified xsi:type="dcterms:W3CDTF">2024-03-14T13:28:00Z</dcterms:modified>
</cp:coreProperties>
</file>