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78933D" w14:textId="77777777" w:rsidR="000B6827" w:rsidRDefault="006755EC" w:rsidP="006755EC">
      <w:pPr>
        <w:rPr>
          <w:rFonts w:ascii="Arial" w:hAnsi="Arial" w:cs="Arial"/>
          <w:b/>
          <w:sz w:val="22"/>
          <w:szCs w:val="22"/>
        </w:rPr>
      </w:pPr>
      <w:r w:rsidRPr="001C5049">
        <w:rPr>
          <w:rFonts w:ascii="Arial" w:hAnsi="Arial" w:cs="Arial"/>
          <w:b/>
          <w:sz w:val="22"/>
          <w:szCs w:val="22"/>
        </w:rPr>
        <w:t xml:space="preserve">Vordruck </w:t>
      </w:r>
      <w:r>
        <w:rPr>
          <w:rFonts w:ascii="Arial" w:hAnsi="Arial" w:cs="Arial"/>
          <w:b/>
          <w:sz w:val="22"/>
          <w:szCs w:val="22"/>
        </w:rPr>
        <w:t>F.3.</w:t>
      </w:r>
      <w:r w:rsidR="003E1FFF">
        <w:rPr>
          <w:rFonts w:ascii="Arial" w:hAnsi="Arial" w:cs="Arial"/>
          <w:b/>
          <w:sz w:val="22"/>
          <w:szCs w:val="22"/>
        </w:rPr>
        <w:t>2</w:t>
      </w:r>
      <w:r w:rsidR="00B121E0">
        <w:rPr>
          <w:rFonts w:ascii="Arial" w:hAnsi="Arial" w:cs="Arial"/>
          <w:b/>
          <w:sz w:val="22"/>
          <w:szCs w:val="22"/>
        </w:rPr>
        <w:t>a</w:t>
      </w:r>
    </w:p>
    <w:tbl>
      <w:tblPr>
        <w:tblpPr w:leftFromText="141" w:rightFromText="141" w:vertAnchor="text" w:horzAnchor="margin" w:tblpXSpec="right" w:tblpY="492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0B6827" w:rsidRPr="00F2213B" w14:paraId="1D90F436" w14:textId="77777777" w:rsidTr="007E6AFC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56AB2" w14:textId="77777777" w:rsidR="000B6827" w:rsidRPr="00F2213B" w:rsidRDefault="000B6827" w:rsidP="000B6827">
            <w:pPr>
              <w:jc w:val="right"/>
              <w:rPr>
                <w:rFonts w:ascii="Arial" w:hAnsi="Arial" w:cs="Arial"/>
              </w:rPr>
            </w:pPr>
          </w:p>
          <w:p w14:paraId="72CAF8D7" w14:textId="4B8FDB50" w:rsidR="000B6827" w:rsidRPr="00F2213B" w:rsidRDefault="000B6827" w:rsidP="000B6827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F2213B">
              <w:rPr>
                <w:rFonts w:cs="Arial"/>
                <w:sz w:val="22"/>
                <w:szCs w:val="22"/>
              </w:rPr>
              <w:t>Jobcenter:</w:t>
            </w:r>
          </w:p>
          <w:p w14:paraId="6FB94990" w14:textId="77777777" w:rsidR="000B6827" w:rsidRPr="00F2213B" w:rsidRDefault="000B6827" w:rsidP="000B6827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F2213B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F2213B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F2213B">
              <w:rPr>
                <w:rFonts w:cs="Arial"/>
                <w:sz w:val="22"/>
                <w:szCs w:val="22"/>
              </w:rPr>
            </w:r>
            <w:r w:rsidRPr="00F2213B">
              <w:rPr>
                <w:rFonts w:cs="Arial"/>
                <w:sz w:val="22"/>
                <w:szCs w:val="22"/>
              </w:rPr>
              <w:fldChar w:fldCharType="separate"/>
            </w:r>
            <w:r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Pr="00F2213B">
              <w:rPr>
                <w:rFonts w:cs="Arial"/>
                <w:sz w:val="22"/>
                <w:szCs w:val="22"/>
              </w:rPr>
              <w:fldChar w:fldCharType="end"/>
            </w:r>
          </w:p>
          <w:p w14:paraId="32480416" w14:textId="77777777" w:rsidR="000B6827" w:rsidRPr="00F2213B" w:rsidRDefault="000B6827" w:rsidP="000B6827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14:paraId="761B9CA7" w14:textId="0C9A3600" w:rsidR="000B6827" w:rsidRPr="00F2213B" w:rsidRDefault="000B6827" w:rsidP="000B6827">
            <w:pPr>
              <w:ind w:left="354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des Jobcenters</w:t>
            </w:r>
            <w:r w:rsidR="00990090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F2213B">
              <w:rPr>
                <w:rFonts w:ascii="Arial" w:hAnsi="Arial" w:cs="Arial"/>
                <w:i/>
                <w:sz w:val="14"/>
                <w:szCs w:val="14"/>
              </w:rPr>
              <w:t>ein;</w:t>
            </w:r>
            <w:r w:rsidR="00123161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F2213B">
              <w:rPr>
                <w:rFonts w:ascii="Arial" w:hAnsi="Arial" w:cs="Arial"/>
                <w:i/>
                <w:sz w:val="14"/>
                <w:szCs w:val="14"/>
              </w:rPr>
              <w:t>z.B. Jobcenter Nürnberg)</w:t>
            </w:r>
          </w:p>
          <w:p w14:paraId="1C55AB15" w14:textId="77777777" w:rsidR="000B6827" w:rsidRPr="00F2213B" w:rsidRDefault="000B6827" w:rsidP="000B6827">
            <w:pPr>
              <w:pStyle w:val="test"/>
              <w:spacing w:before="40"/>
              <w:ind w:left="907" w:right="-57"/>
              <w:rPr>
                <w:rFonts w:cs="Arial"/>
              </w:rPr>
            </w:pPr>
          </w:p>
        </w:tc>
      </w:tr>
      <w:tr w:rsidR="000B6827" w:rsidRPr="00F2213B" w14:paraId="50AAC6C2" w14:textId="77777777" w:rsidTr="007E6AFC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57C34" w14:textId="77777777" w:rsidR="000B6827" w:rsidRPr="00F2213B" w:rsidRDefault="000B6827" w:rsidP="000B6827">
            <w:pPr>
              <w:rPr>
                <w:rFonts w:ascii="MetaNormal-Roman" w:hAnsi="MetaNormal-Roman"/>
              </w:rPr>
            </w:pPr>
          </w:p>
        </w:tc>
      </w:tr>
      <w:tr w:rsidR="000B6827" w:rsidRPr="00F2213B" w14:paraId="57B5FA8D" w14:textId="77777777" w:rsidTr="007E6AFC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7E195" w14:textId="77777777" w:rsidR="000B6827" w:rsidRPr="00F2213B" w:rsidRDefault="000B6827" w:rsidP="000B6827">
            <w:pPr>
              <w:rPr>
                <w:rFonts w:ascii="MetaNormal-Roman" w:hAnsi="MetaNormal-Roman"/>
              </w:rPr>
            </w:pPr>
          </w:p>
        </w:tc>
      </w:tr>
    </w:tbl>
    <w:p w14:paraId="7B59E2DD" w14:textId="77777777" w:rsidR="000B6827" w:rsidRPr="001C5049" w:rsidRDefault="000B6827" w:rsidP="008F422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drawing>
          <wp:inline distT="0" distB="0" distL="0" distR="0" wp14:anchorId="7527BE0F" wp14:editId="10B34641">
            <wp:extent cx="658462" cy="658462"/>
            <wp:effectExtent l="0" t="0" r="8890" b="8890"/>
            <wp:docPr id="2" name="Grafik 2" descr="QR-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1_ANTRA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62" cy="658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2"/>
          <w:szCs w:val="22"/>
        </w:rPr>
        <w:t>2</w:t>
      </w:r>
    </w:p>
    <w:tbl>
      <w:tblPr>
        <w:tblStyle w:val="Tabellenraster"/>
        <w:tblW w:w="10025" w:type="dxa"/>
        <w:tblInd w:w="6" w:type="dxa"/>
        <w:tblLayout w:type="fixed"/>
        <w:tblLook w:val="01E0" w:firstRow="1" w:lastRow="1" w:firstColumn="1" w:lastColumn="1" w:noHBand="0" w:noVBand="0"/>
      </w:tblPr>
      <w:tblGrid>
        <w:gridCol w:w="2512"/>
        <w:gridCol w:w="7513"/>
      </w:tblGrid>
      <w:tr w:rsidR="00432150" w:rsidRPr="00432150" w14:paraId="17416308" w14:textId="77777777" w:rsidTr="003A7633">
        <w:tc>
          <w:tcPr>
            <w:tcW w:w="100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612ADA" w14:textId="77777777" w:rsidR="000B6827" w:rsidRPr="00432150" w:rsidRDefault="000B6827" w:rsidP="00A4334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4B5BCB2" w14:textId="600377B3" w:rsidR="0094432F" w:rsidRPr="00432150" w:rsidRDefault="00F86D66" w:rsidP="00A4334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2150">
              <w:rPr>
                <w:rFonts w:ascii="Arial" w:hAnsi="Arial" w:cs="Arial"/>
                <w:b/>
                <w:sz w:val="22"/>
                <w:szCs w:val="22"/>
              </w:rPr>
              <w:t>Unterlage für die</w:t>
            </w:r>
            <w:r w:rsidR="008F4223" w:rsidRPr="00432150">
              <w:rPr>
                <w:rFonts w:ascii="Arial" w:hAnsi="Arial" w:cs="Arial"/>
                <w:b/>
                <w:sz w:val="22"/>
                <w:szCs w:val="22"/>
              </w:rPr>
              <w:t xml:space="preserve"> Auszahlung de</w:t>
            </w:r>
            <w:r w:rsidR="004B4A37" w:rsidRPr="00432150">
              <w:rPr>
                <w:rFonts w:ascii="Arial" w:hAnsi="Arial" w:cs="Arial"/>
                <w:b/>
                <w:sz w:val="22"/>
                <w:szCs w:val="22"/>
              </w:rPr>
              <w:t>r Vermittlungsvergütung</w:t>
            </w:r>
            <w:r w:rsidR="00011ADD" w:rsidRPr="00432150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 w:rsidR="00123161" w:rsidRPr="00432150">
              <w:rPr>
                <w:rFonts w:ascii="Arial" w:hAnsi="Arial" w:cs="Arial"/>
                <w:b/>
                <w:sz w:val="22"/>
                <w:szCs w:val="22"/>
              </w:rPr>
              <w:t>1. Rate</w:t>
            </w:r>
            <w:r w:rsidR="00011ADD" w:rsidRPr="00432150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14:paraId="6B14C7C9" w14:textId="77777777" w:rsidR="00A43341" w:rsidRPr="00432150" w:rsidRDefault="00A43341" w:rsidP="00A4334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43341" w:rsidRPr="00121656" w14:paraId="66BF32FE" w14:textId="77777777" w:rsidTr="000416DB">
        <w:trPr>
          <w:trHeight w:val="338"/>
        </w:trPr>
        <w:tc>
          <w:tcPr>
            <w:tcW w:w="100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80EADF" w14:textId="77777777" w:rsidR="00A43341" w:rsidRPr="00A43341" w:rsidRDefault="00A43341" w:rsidP="00D252E1">
            <w:pPr>
              <w:rPr>
                <w:rFonts w:ascii="Arial" w:hAnsi="Arial" w:cs="Arial"/>
              </w:rPr>
            </w:pPr>
            <w:r w:rsidRPr="00A43341">
              <w:rPr>
                <w:rFonts w:ascii="Arial" w:hAnsi="Arial" w:cs="Arial"/>
                <w:b/>
                <w:sz w:val="22"/>
                <w:szCs w:val="22"/>
              </w:rPr>
              <w:t>Maßnahmedaten</w:t>
            </w:r>
          </w:p>
        </w:tc>
      </w:tr>
      <w:tr w:rsidR="008F4223" w:rsidRPr="00121656" w14:paraId="7AF2E81F" w14:textId="77777777" w:rsidTr="003A7633">
        <w:trPr>
          <w:trHeight w:val="353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0142D23" w14:textId="77777777" w:rsidR="008F4223" w:rsidRPr="00E7525C" w:rsidRDefault="008F4223" w:rsidP="00D252E1">
            <w:pPr>
              <w:rPr>
                <w:rFonts w:ascii="Arial" w:hAnsi="Arial" w:cs="Arial"/>
              </w:rPr>
            </w:pPr>
            <w:r w:rsidRPr="00E7525C">
              <w:rPr>
                <w:rFonts w:ascii="Arial" w:hAnsi="Arial" w:cs="Arial"/>
              </w:rPr>
              <w:t>Auftragnehmer: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1148303" w14:textId="77777777" w:rsidR="008F4223" w:rsidRPr="00121656" w:rsidRDefault="003A6494" w:rsidP="00D252E1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0416DB" w:rsidRPr="00121656" w14:paraId="3CDEEA58" w14:textId="77777777" w:rsidTr="000416DB">
        <w:trPr>
          <w:trHeight w:val="357"/>
        </w:trPr>
        <w:tc>
          <w:tcPr>
            <w:tcW w:w="25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3BFEBE4" w14:textId="77777777" w:rsidR="000416DB" w:rsidRPr="00E7525C" w:rsidRDefault="000416DB" w:rsidP="000416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Auftragnehmer Kd.-Nr.: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4C962C6" w14:textId="77777777" w:rsidR="000416DB" w:rsidRPr="00121656" w:rsidRDefault="000416DB" w:rsidP="00D252E1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E7525C" w:rsidRPr="00121656" w14:paraId="132E61E1" w14:textId="77777777" w:rsidTr="000416DB">
        <w:trPr>
          <w:trHeight w:val="357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D11672" w14:textId="77777777" w:rsidR="00E7525C" w:rsidRPr="00E7525C" w:rsidRDefault="003114E5" w:rsidP="00D252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Maßnahme -</w:t>
            </w:r>
            <w:r w:rsidR="00E7525C" w:rsidRPr="00E7525C">
              <w:rPr>
                <w:rFonts w:ascii="Arial" w:hAnsi="Arial" w:cs="Arial"/>
              </w:rPr>
              <w:t>Nr.: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70382" w14:textId="77777777" w:rsidR="00E7525C" w:rsidRPr="00121656" w:rsidRDefault="00E7525C" w:rsidP="00D252E1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E7525C" w:rsidRPr="00121656" w14:paraId="17FB046F" w14:textId="77777777" w:rsidTr="000416DB">
        <w:trPr>
          <w:trHeight w:val="64"/>
        </w:trPr>
        <w:tc>
          <w:tcPr>
            <w:tcW w:w="2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6DAB6F" w14:textId="77777777" w:rsidR="00E7525C" w:rsidRPr="00E7525C" w:rsidRDefault="00E7525C" w:rsidP="00D252E1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56B218" w14:textId="77777777" w:rsidR="00E7525C" w:rsidRPr="00E7525C" w:rsidRDefault="00E7525C" w:rsidP="00D252E1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E7525C" w:rsidRPr="00121656" w14:paraId="73335B5B" w14:textId="77777777" w:rsidTr="003A7633">
        <w:trPr>
          <w:trHeight w:val="341"/>
        </w:trPr>
        <w:tc>
          <w:tcPr>
            <w:tcW w:w="100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E5D544" w14:textId="77777777" w:rsidR="00E7525C" w:rsidRPr="00E7525C" w:rsidRDefault="00D86D72" w:rsidP="00D252E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Daten der teilnehmenden Person</w:t>
            </w:r>
          </w:p>
        </w:tc>
      </w:tr>
      <w:tr w:rsidR="008F4223" w:rsidRPr="00121656" w14:paraId="21660143" w14:textId="77777777" w:rsidTr="003A7633">
        <w:trPr>
          <w:trHeight w:val="349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444A11B" w14:textId="77777777" w:rsidR="008F4223" w:rsidRPr="00E7525C" w:rsidRDefault="008F4223" w:rsidP="00D252E1">
            <w:pPr>
              <w:rPr>
                <w:rFonts w:ascii="Arial" w:hAnsi="Arial" w:cs="Arial"/>
              </w:rPr>
            </w:pPr>
            <w:r w:rsidRPr="00E7525C">
              <w:rPr>
                <w:rFonts w:ascii="Arial" w:hAnsi="Arial" w:cs="Arial"/>
              </w:rPr>
              <w:t>Name, Vorname: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7E543C7" w14:textId="77777777" w:rsidR="008F4223" w:rsidRPr="00121656" w:rsidRDefault="003A6494" w:rsidP="00011ADD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8F4223" w:rsidRPr="00121656" w14:paraId="0A300633" w14:textId="77777777" w:rsidTr="003A7633">
        <w:trPr>
          <w:trHeight w:val="359"/>
        </w:trPr>
        <w:tc>
          <w:tcPr>
            <w:tcW w:w="25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14B2441" w14:textId="77777777" w:rsidR="008F4223" w:rsidRPr="00E7525C" w:rsidRDefault="0002564D" w:rsidP="00CE1F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Geburtsdatum</w:t>
            </w:r>
            <w:r w:rsidR="004905CB">
              <w:rPr>
                <w:rFonts w:ascii="Arial" w:hAnsi="Arial" w:cs="Arial"/>
              </w:rPr>
              <w:t>:</w:t>
            </w:r>
            <w:r w:rsidR="00311B4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ABAC54E" w14:textId="77777777" w:rsidR="008F4223" w:rsidRPr="00121656" w:rsidRDefault="003A6494" w:rsidP="00D252E1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8F4223" w:rsidRPr="00121656" w14:paraId="04F832C9" w14:textId="77777777" w:rsidTr="003A7633">
        <w:trPr>
          <w:trHeight w:val="341"/>
        </w:trPr>
        <w:tc>
          <w:tcPr>
            <w:tcW w:w="25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F6A833A" w14:textId="77777777" w:rsidR="008F4223" w:rsidRPr="00E7525C" w:rsidRDefault="008F4223" w:rsidP="00D252E1">
            <w:pPr>
              <w:rPr>
                <w:rFonts w:ascii="Arial" w:hAnsi="Arial" w:cs="Arial"/>
              </w:rPr>
            </w:pPr>
            <w:r w:rsidRPr="00E7525C">
              <w:rPr>
                <w:rFonts w:ascii="Arial" w:hAnsi="Arial" w:cs="Arial"/>
              </w:rPr>
              <w:t>Tätigkeit: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4394AD1" w14:textId="77777777" w:rsidR="008F4223" w:rsidRPr="00121656" w:rsidRDefault="003A6494" w:rsidP="00D252E1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8F4223" w:rsidRPr="00121656" w14:paraId="1F956499" w14:textId="77777777" w:rsidTr="003A7633">
        <w:trPr>
          <w:trHeight w:val="351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C0E9FD" w14:textId="77777777" w:rsidR="008F4223" w:rsidRPr="00E7525C" w:rsidRDefault="00011ADD" w:rsidP="00011A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Arbeitgeber</w:t>
            </w:r>
            <w:r w:rsidR="00A9416B" w:rsidRPr="00E7525C">
              <w:rPr>
                <w:rFonts w:ascii="Arial" w:hAnsi="Arial" w:cs="Arial"/>
              </w:rPr>
              <w:t>: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D65C1" w14:textId="77777777" w:rsidR="008F4223" w:rsidRPr="00121656" w:rsidRDefault="003A6494" w:rsidP="00D252E1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0" w:name="Text9"/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  <w:bookmarkEnd w:id="0"/>
          </w:p>
        </w:tc>
      </w:tr>
    </w:tbl>
    <w:p w14:paraId="4140FFFF" w14:textId="77777777" w:rsidR="008F4223" w:rsidRPr="00D252E1" w:rsidRDefault="008F4223" w:rsidP="00D252E1">
      <w:pPr>
        <w:rPr>
          <w:rFonts w:ascii="Arial" w:hAnsi="Arial" w:cs="Arial"/>
          <w:sz w:val="6"/>
          <w:szCs w:val="6"/>
        </w:rPr>
      </w:pPr>
    </w:p>
    <w:tbl>
      <w:tblPr>
        <w:tblStyle w:val="Tabellenraster"/>
        <w:tblW w:w="10031" w:type="dxa"/>
        <w:tblBorders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31"/>
      </w:tblGrid>
      <w:tr w:rsidR="00D252E1" w:rsidRPr="00121656" w14:paraId="12406A46" w14:textId="77777777" w:rsidTr="003A7633">
        <w:trPr>
          <w:trHeight w:val="691"/>
        </w:trPr>
        <w:tc>
          <w:tcPr>
            <w:tcW w:w="10031" w:type="dxa"/>
            <w:vAlign w:val="center"/>
          </w:tcPr>
          <w:p w14:paraId="75A9BF3D" w14:textId="77777777" w:rsidR="00D252E1" w:rsidRPr="00432150" w:rsidRDefault="00D252E1" w:rsidP="00D252E1">
            <w:pPr>
              <w:rPr>
                <w:rFonts w:ascii="Arial" w:hAnsi="Arial" w:cs="Arial"/>
              </w:rPr>
            </w:pPr>
          </w:p>
          <w:p w14:paraId="0C1A6CB1" w14:textId="6E0F4579" w:rsidR="00D252E1" w:rsidRPr="00432150" w:rsidRDefault="00D86D72" w:rsidP="00561CA9">
            <w:pPr>
              <w:spacing w:after="120"/>
              <w:jc w:val="both"/>
              <w:rPr>
                <w:rFonts w:ascii="Arial" w:hAnsi="Arial" w:cs="Arial"/>
              </w:rPr>
            </w:pPr>
            <w:r w:rsidRPr="00432150">
              <w:rPr>
                <w:rFonts w:ascii="Arial" w:hAnsi="Arial" w:cs="Arial"/>
              </w:rPr>
              <w:t>Im Kontakt mit der teilnehmenden Person sowie dem Arbeitgeber</w:t>
            </w:r>
            <w:r w:rsidR="00123161" w:rsidRPr="00432150">
              <w:rPr>
                <w:rFonts w:ascii="Arial" w:hAnsi="Arial" w:cs="Arial"/>
              </w:rPr>
              <w:t>/Ausbildungsbetrieb</w:t>
            </w:r>
            <w:r w:rsidR="0072600B" w:rsidRPr="00432150">
              <w:rPr>
                <w:rFonts w:ascii="Arial" w:hAnsi="Arial" w:cs="Arial"/>
              </w:rPr>
              <w:t>*</w:t>
            </w:r>
            <w:r w:rsidRPr="00432150">
              <w:rPr>
                <w:rFonts w:ascii="Arial" w:hAnsi="Arial" w:cs="Arial"/>
              </w:rPr>
              <w:t xml:space="preserve"> habe ich aktiv den Abschluss des Arbeitsvertrages</w:t>
            </w:r>
            <w:r w:rsidR="00123161" w:rsidRPr="00432150">
              <w:rPr>
                <w:rFonts w:ascii="Arial" w:hAnsi="Arial" w:cs="Arial"/>
              </w:rPr>
              <w:t>/Ausbildungsvertrages</w:t>
            </w:r>
            <w:r w:rsidR="0072600B" w:rsidRPr="00432150">
              <w:rPr>
                <w:rFonts w:ascii="Arial" w:hAnsi="Arial" w:cs="Arial"/>
              </w:rPr>
              <w:t>*</w:t>
            </w:r>
            <w:r w:rsidRPr="00432150">
              <w:rPr>
                <w:rFonts w:ascii="Arial" w:hAnsi="Arial" w:cs="Arial"/>
              </w:rPr>
              <w:t xml:space="preserve"> herbeigeführt und damit die teilnehmende Person</w:t>
            </w:r>
            <w:r w:rsidR="00D252E1" w:rsidRPr="00432150">
              <w:rPr>
                <w:rFonts w:ascii="Arial" w:hAnsi="Arial" w:cs="Arial"/>
              </w:rPr>
              <w:t xml:space="preserve"> im Rahmen der Maßnahme </w:t>
            </w:r>
            <w:r w:rsidRPr="00432150">
              <w:rPr>
                <w:rFonts w:ascii="Arial" w:hAnsi="Arial" w:cs="Arial"/>
              </w:rPr>
              <w:t xml:space="preserve">erfolgreich </w:t>
            </w:r>
            <w:r w:rsidR="00D252E1" w:rsidRPr="00432150">
              <w:rPr>
                <w:rFonts w:ascii="Arial" w:hAnsi="Arial" w:cs="Arial"/>
              </w:rPr>
              <w:t>vermittelt.</w:t>
            </w:r>
          </w:p>
          <w:p w14:paraId="6CC87A92" w14:textId="225A17D6" w:rsidR="00D252E1" w:rsidRPr="00432150" w:rsidRDefault="00BA4E58" w:rsidP="00561CA9">
            <w:pPr>
              <w:spacing w:after="120"/>
              <w:jc w:val="both"/>
              <w:rPr>
                <w:rFonts w:ascii="Arial" w:hAnsi="Arial" w:cs="Arial"/>
              </w:rPr>
            </w:pPr>
            <w:r w:rsidRPr="00432150">
              <w:rPr>
                <w:rFonts w:ascii="Arial" w:hAnsi="Arial" w:cs="Arial"/>
              </w:rPr>
              <w:t>Das vermittelte Beschäftigungsverhältnis besteht nun seit</w:t>
            </w:r>
            <w:r w:rsidR="00123161" w:rsidRPr="00432150">
              <w:rPr>
                <w:rFonts w:ascii="Arial" w:hAnsi="Arial" w:cs="Arial"/>
              </w:rPr>
              <w:t xml:space="preserve"> </w:t>
            </w:r>
            <w:r w:rsidR="00123161" w:rsidRPr="00432150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123161" w:rsidRPr="00432150">
              <w:rPr>
                <w:rFonts w:ascii="Arial" w:hAnsi="Arial" w:cs="Arial"/>
              </w:rPr>
              <w:instrText xml:space="preserve"> FORMTEXT </w:instrText>
            </w:r>
            <w:r w:rsidR="00123161" w:rsidRPr="00432150">
              <w:rPr>
                <w:rFonts w:ascii="Arial" w:hAnsi="Arial" w:cs="Arial"/>
              </w:rPr>
            </w:r>
            <w:r w:rsidR="00123161" w:rsidRPr="00432150">
              <w:rPr>
                <w:rFonts w:ascii="Arial" w:hAnsi="Arial" w:cs="Arial"/>
              </w:rPr>
              <w:fldChar w:fldCharType="separate"/>
            </w:r>
            <w:r w:rsidR="00123161" w:rsidRPr="00432150">
              <w:rPr>
                <w:rFonts w:ascii="Arial" w:hAnsi="Arial" w:cs="Arial"/>
                <w:noProof/>
              </w:rPr>
              <w:t> </w:t>
            </w:r>
            <w:r w:rsidR="00123161" w:rsidRPr="00432150">
              <w:rPr>
                <w:rFonts w:ascii="Arial" w:hAnsi="Arial" w:cs="Arial"/>
                <w:noProof/>
              </w:rPr>
              <w:t> </w:t>
            </w:r>
            <w:r w:rsidR="00123161" w:rsidRPr="00432150">
              <w:rPr>
                <w:rFonts w:ascii="Arial" w:hAnsi="Arial" w:cs="Arial"/>
                <w:noProof/>
              </w:rPr>
              <w:t> </w:t>
            </w:r>
            <w:r w:rsidR="00123161" w:rsidRPr="00432150">
              <w:rPr>
                <w:rFonts w:ascii="Arial" w:hAnsi="Arial" w:cs="Arial"/>
                <w:noProof/>
              </w:rPr>
              <w:t> </w:t>
            </w:r>
            <w:r w:rsidR="00123161" w:rsidRPr="00432150">
              <w:rPr>
                <w:rFonts w:ascii="Arial" w:hAnsi="Arial" w:cs="Arial"/>
                <w:noProof/>
              </w:rPr>
              <w:t> </w:t>
            </w:r>
            <w:r w:rsidR="00123161" w:rsidRPr="00432150">
              <w:rPr>
                <w:rFonts w:ascii="Arial" w:hAnsi="Arial" w:cs="Arial"/>
              </w:rPr>
              <w:fldChar w:fldCharType="end"/>
            </w:r>
            <w:r w:rsidR="00123161" w:rsidRPr="00432150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  <w:b/>
                </w:rPr>
                <w:alias w:val="Dauer"/>
                <w:tag w:val="Dauer"/>
                <w:id w:val="577640533"/>
                <w:placeholder>
                  <w:docPart w:val="410DD0EA362D47289C71C16F105FF581"/>
                </w:placeholder>
                <w:showingPlcHdr/>
                <w15:color w:val="000000"/>
                <w:dropDownList>
                  <w:listItem w:value="Wählen Sie ein Element aus."/>
                  <w:listItem w:displayText="Wochen" w:value="Wochen"/>
                  <w:listItem w:displayText="Monaten" w:value="Monaten"/>
                </w:dropDownList>
              </w:sdtPr>
              <w:sdtEndPr/>
              <w:sdtContent>
                <w:r w:rsidR="00891D75" w:rsidRPr="00432150">
                  <w:rPr>
                    <w:rStyle w:val="Platzhaltertext"/>
                    <w:rFonts w:ascii="Arial" w:hAnsi="Arial" w:cs="Arial"/>
                    <w:b/>
                    <w:color w:val="auto"/>
                    <w:highlight w:val="lightGray"/>
                  </w:rPr>
                  <w:t>Wählen Sie ein Element aus.</w:t>
                </w:r>
              </w:sdtContent>
            </w:sdt>
            <w:r w:rsidR="00A824FF" w:rsidRPr="00432150">
              <w:rPr>
                <w:rFonts w:ascii="Arial" w:hAnsi="Arial" w:cs="Arial"/>
              </w:rPr>
              <w:t xml:space="preserve"> </w:t>
            </w:r>
            <w:r w:rsidR="00D252E1" w:rsidRPr="00432150">
              <w:rPr>
                <w:rFonts w:ascii="Arial" w:hAnsi="Arial" w:cs="Arial"/>
              </w:rPr>
              <w:t xml:space="preserve">Ich bitte um Auszahlung </w:t>
            </w:r>
            <w:r w:rsidRPr="00432150">
              <w:rPr>
                <w:rFonts w:ascii="Arial" w:hAnsi="Arial" w:cs="Arial"/>
              </w:rPr>
              <w:t>der ersten Rate</w:t>
            </w:r>
            <w:r w:rsidR="004C203B" w:rsidRPr="00432150">
              <w:rPr>
                <w:rFonts w:ascii="Arial" w:hAnsi="Arial" w:cs="Arial"/>
              </w:rPr>
              <w:t xml:space="preserve"> </w:t>
            </w:r>
            <w:r w:rsidR="00F03EDA" w:rsidRPr="00432150">
              <w:rPr>
                <w:rFonts w:ascii="Arial" w:hAnsi="Arial" w:cs="Arial"/>
              </w:rPr>
              <w:t xml:space="preserve">der Vermittlungsvergütung </w:t>
            </w:r>
            <w:r w:rsidRPr="00432150">
              <w:rPr>
                <w:rFonts w:ascii="Arial" w:hAnsi="Arial" w:cs="Arial"/>
              </w:rPr>
              <w:t xml:space="preserve">gemäß </w:t>
            </w:r>
            <w:r w:rsidR="0022289F" w:rsidRPr="00432150">
              <w:rPr>
                <w:rFonts w:ascii="Arial" w:hAnsi="Arial" w:cs="Arial"/>
              </w:rPr>
              <w:t xml:space="preserve">den </w:t>
            </w:r>
            <w:r w:rsidRPr="00432150">
              <w:rPr>
                <w:rFonts w:ascii="Arial" w:hAnsi="Arial" w:cs="Arial"/>
              </w:rPr>
              <w:t>Vertrag</w:t>
            </w:r>
            <w:r w:rsidR="0033032B" w:rsidRPr="00432150">
              <w:rPr>
                <w:rFonts w:ascii="Arial" w:hAnsi="Arial" w:cs="Arial"/>
              </w:rPr>
              <w:t>sbedingungen</w:t>
            </w:r>
            <w:r w:rsidR="00F03EDA" w:rsidRPr="00432150">
              <w:rPr>
                <w:rFonts w:ascii="Arial" w:hAnsi="Arial" w:cs="Arial"/>
              </w:rPr>
              <w:t>.</w:t>
            </w:r>
          </w:p>
          <w:p w14:paraId="62131CB0" w14:textId="77777777" w:rsidR="00FE5225" w:rsidRPr="00432150" w:rsidRDefault="00F03EDA" w:rsidP="00561CA9">
            <w:pPr>
              <w:spacing w:after="120"/>
              <w:jc w:val="both"/>
              <w:rPr>
                <w:rFonts w:ascii="Arial" w:hAnsi="Arial" w:cs="Arial"/>
              </w:rPr>
            </w:pPr>
            <w:r w:rsidRPr="00432150">
              <w:rPr>
                <w:rFonts w:ascii="Arial" w:hAnsi="Arial" w:cs="Arial"/>
              </w:rPr>
              <w:t>Die Vermittlungs- und Beschäftigungsbestätigung ist beigefügt.</w:t>
            </w:r>
          </w:p>
        </w:tc>
      </w:tr>
    </w:tbl>
    <w:p w14:paraId="4C39CD34" w14:textId="77777777" w:rsidR="00D252E1" w:rsidRPr="001C5049" w:rsidRDefault="00D252E1" w:rsidP="00D252E1">
      <w:pPr>
        <w:tabs>
          <w:tab w:val="left" w:pos="422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082328F" w14:textId="77777777" w:rsidR="008B2E61" w:rsidRDefault="00D252E1" w:rsidP="00A8338C">
      <w:pPr>
        <w:pStyle w:val="Textkrper"/>
        <w:rPr>
          <w:sz w:val="20"/>
        </w:rPr>
      </w:pPr>
      <w:r w:rsidRPr="00A8338C">
        <w:rPr>
          <w:sz w:val="20"/>
        </w:rPr>
        <w:t xml:space="preserve">Mit der Unterschrift bestätige ich die Richtigkeit der Angaben. </w:t>
      </w:r>
    </w:p>
    <w:p w14:paraId="7DDA7CA6" w14:textId="77777777" w:rsidR="00242586" w:rsidRPr="00A8338C" w:rsidRDefault="00242586" w:rsidP="00A8338C">
      <w:pPr>
        <w:pStyle w:val="Textkrper"/>
        <w:rPr>
          <w:sz w:val="20"/>
        </w:rPr>
      </w:pPr>
    </w:p>
    <w:p w14:paraId="41ECF14D" w14:textId="77777777" w:rsidR="008B2E61" w:rsidRPr="00A8338C" w:rsidRDefault="00D252E1" w:rsidP="00A8338C">
      <w:pPr>
        <w:pStyle w:val="Textkrper"/>
        <w:rPr>
          <w:sz w:val="20"/>
        </w:rPr>
      </w:pPr>
      <w:r w:rsidRPr="00A8338C">
        <w:rPr>
          <w:sz w:val="20"/>
        </w:rPr>
        <w:t>Hinweis: Entsteht dem Bedarfsträger durch falsche Angaben ein finanzieller Schaden, handelt es sich dabei um eine strafbare Handlung im Sinne des § 263 StGB (Betrug), die zur Anzeige gebracht wird.</w:t>
      </w:r>
    </w:p>
    <w:p w14:paraId="39F200B2" w14:textId="77777777" w:rsidR="00D252E1" w:rsidRPr="00A8338C" w:rsidRDefault="00D252E1" w:rsidP="008F4223">
      <w:pPr>
        <w:rPr>
          <w:rFonts w:ascii="Arial" w:hAnsi="Arial" w:cs="Arial"/>
        </w:rPr>
      </w:pPr>
    </w:p>
    <w:p w14:paraId="141191D2" w14:textId="4F07D15F" w:rsidR="008B62CD" w:rsidRDefault="008B62CD" w:rsidP="008F4223">
      <w:pPr>
        <w:rPr>
          <w:rFonts w:ascii="Arial" w:hAnsi="Arial" w:cs="Arial"/>
        </w:rPr>
      </w:pPr>
    </w:p>
    <w:p w14:paraId="79F7FEB4" w14:textId="77777777" w:rsidR="0072600B" w:rsidRDefault="0072600B" w:rsidP="008F4223">
      <w:pPr>
        <w:rPr>
          <w:rFonts w:ascii="Arial" w:hAnsi="Arial" w:cs="Arial"/>
        </w:rPr>
      </w:pPr>
    </w:p>
    <w:p w14:paraId="0113E103" w14:textId="77777777" w:rsidR="00D252E1" w:rsidRDefault="00D252E1" w:rsidP="008F4223">
      <w:pPr>
        <w:rPr>
          <w:rFonts w:ascii="Arial" w:hAnsi="Arial" w:cs="Arial"/>
        </w:rPr>
      </w:pPr>
    </w:p>
    <w:p w14:paraId="72ABDAA5" w14:textId="77777777" w:rsidR="00D252E1" w:rsidRPr="001C5049" w:rsidRDefault="00D252E1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6069"/>
      </w:tblGrid>
      <w:tr w:rsidR="008F4223" w:rsidRPr="00121656" w14:paraId="21401959" w14:textId="77777777" w:rsidTr="00121656">
        <w:tc>
          <w:tcPr>
            <w:tcW w:w="6069" w:type="dxa"/>
          </w:tcPr>
          <w:p w14:paraId="45EFF2BD" w14:textId="77777777" w:rsidR="008F4223" w:rsidRPr="00121656" w:rsidRDefault="008F4223" w:rsidP="001216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1656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14:paraId="657FBA59" w14:textId="77777777" w:rsidR="00990090" w:rsidRDefault="00990090" w:rsidP="006755EC"/>
    <w:p w14:paraId="20006238" w14:textId="39A3D8A0" w:rsidR="00990090" w:rsidRDefault="00990090" w:rsidP="006755EC"/>
    <w:p w14:paraId="5DBA5002" w14:textId="5B6FF5B2" w:rsidR="0072600B" w:rsidRDefault="0072600B" w:rsidP="006755EC"/>
    <w:p w14:paraId="71318241" w14:textId="135EFA97" w:rsidR="0072600B" w:rsidRDefault="0072600B" w:rsidP="006755EC"/>
    <w:p w14:paraId="021A8909" w14:textId="77777777" w:rsidR="0072600B" w:rsidRDefault="0072600B" w:rsidP="006755EC"/>
    <w:p w14:paraId="3A52E2E7" w14:textId="18D79A60" w:rsidR="0072600B" w:rsidRDefault="0072600B" w:rsidP="006755EC"/>
    <w:p w14:paraId="224A2247" w14:textId="1111C9A0" w:rsidR="0072600B" w:rsidRDefault="0072600B" w:rsidP="006755EC"/>
    <w:p w14:paraId="7270ABB4" w14:textId="67781B83" w:rsidR="0072600B" w:rsidRDefault="0072600B" w:rsidP="006755EC"/>
    <w:p w14:paraId="05C46C00" w14:textId="77777777" w:rsidR="0072600B" w:rsidRDefault="0072600B" w:rsidP="006755EC"/>
    <w:p w14:paraId="07B51207" w14:textId="77777777" w:rsidR="00990090" w:rsidRDefault="00990090" w:rsidP="006755EC"/>
    <w:p w14:paraId="235A8F7B" w14:textId="77777777" w:rsidR="00990090" w:rsidRDefault="00990090" w:rsidP="006755EC"/>
    <w:p w14:paraId="66E44BFB" w14:textId="1DD2C387" w:rsidR="00990090" w:rsidRDefault="0072600B" w:rsidP="006755EC">
      <w:r w:rsidRPr="00432150">
        <w:rPr>
          <w:rFonts w:ascii="Arial" w:hAnsi="Arial" w:cs="Arial"/>
        </w:rPr>
        <w:t>* (nicht Zutreffendes bitte jeweils streichen)</w:t>
      </w:r>
    </w:p>
    <w:p w14:paraId="483141BC" w14:textId="77777777" w:rsidR="00990090" w:rsidRDefault="00990090" w:rsidP="006755EC"/>
    <w:p w14:paraId="18C8BB6F" w14:textId="77777777" w:rsidR="00990090" w:rsidRDefault="00990090" w:rsidP="006755EC"/>
    <w:p w14:paraId="33193942" w14:textId="24B39786" w:rsidR="006755EC" w:rsidRDefault="006755EC" w:rsidP="006755EC">
      <w:r>
        <w:br w:type="page"/>
      </w:r>
    </w:p>
    <w:p w14:paraId="5C2A4C7B" w14:textId="77777777" w:rsidR="00990090" w:rsidRDefault="00990090" w:rsidP="006755EC">
      <w:pPr>
        <w:rPr>
          <w:rFonts w:ascii="Arial" w:hAnsi="Arial"/>
          <w:sz w:val="22"/>
        </w:rPr>
      </w:pPr>
    </w:p>
    <w:p w14:paraId="04F36A96" w14:textId="4BB07306" w:rsidR="000B6827" w:rsidRPr="00F2213B" w:rsidRDefault="000B6827" w:rsidP="000B6827"/>
    <w:tbl>
      <w:tblPr>
        <w:tblStyle w:val="Tabellenraster"/>
        <w:tblW w:w="9991" w:type="dxa"/>
        <w:tblLook w:val="04A0" w:firstRow="1" w:lastRow="0" w:firstColumn="1" w:lastColumn="0" w:noHBand="0" w:noVBand="1"/>
      </w:tblPr>
      <w:tblGrid>
        <w:gridCol w:w="4320"/>
        <w:gridCol w:w="196"/>
        <w:gridCol w:w="34"/>
        <w:gridCol w:w="2035"/>
        <w:gridCol w:w="3170"/>
        <w:gridCol w:w="236"/>
      </w:tblGrid>
      <w:tr w:rsidR="00744E4D" w14:paraId="463A5212" w14:textId="77777777" w:rsidTr="00561CA9">
        <w:trPr>
          <w:trHeight w:val="284"/>
        </w:trPr>
        <w:tc>
          <w:tcPr>
            <w:tcW w:w="4516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094CA734" w14:textId="77777777" w:rsidR="00744E4D" w:rsidRPr="003A7633" w:rsidRDefault="00744E4D" w:rsidP="00011ADD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3A7633">
              <w:rPr>
                <w:b/>
                <w:sz w:val="20"/>
                <w:szCs w:val="20"/>
              </w:rPr>
              <w:t xml:space="preserve">Name und Anschrift </w:t>
            </w:r>
            <w:r w:rsidR="00011ADD">
              <w:rPr>
                <w:b/>
                <w:sz w:val="20"/>
                <w:szCs w:val="20"/>
              </w:rPr>
              <w:t>Arbeitgeber</w:t>
            </w:r>
            <w:r w:rsidRPr="003A7633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206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5CB73DE5" w14:textId="77777777" w:rsidR="00744E4D" w:rsidRPr="00CE4762" w:rsidRDefault="00744E4D" w:rsidP="008806B9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CE4762">
              <w:rPr>
                <w:b/>
                <w:sz w:val="20"/>
                <w:szCs w:val="20"/>
              </w:rPr>
              <w:t xml:space="preserve">Betriebs-Nr.: </w:t>
            </w:r>
          </w:p>
        </w:tc>
        <w:bookmarkStart w:id="1" w:name="Text2"/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E6962" w14:textId="77777777" w:rsidR="00744E4D" w:rsidRPr="00744E4D" w:rsidRDefault="003A7633" w:rsidP="008018D1">
            <w:pPr>
              <w:pStyle w:val="Listenabsatz"/>
              <w:tabs>
                <w:tab w:val="left" w:pos="951"/>
              </w:tabs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r w:rsidR="008018D1">
              <w:rPr>
                <w:rFonts w:cs="Arial"/>
                <w:sz w:val="20"/>
                <w:szCs w:val="20"/>
              </w:rPr>
              <w:tab/>
            </w:r>
          </w:p>
        </w:tc>
        <w:bookmarkEnd w:id="1"/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ADC3B9" w14:textId="77777777" w:rsidR="00744E4D" w:rsidRDefault="00744E4D" w:rsidP="008806B9">
            <w:pPr>
              <w:pStyle w:val="Listenabsatz"/>
              <w:ind w:left="0"/>
              <w:contextualSpacing w:val="0"/>
              <w:rPr>
                <w:rFonts w:cs="Arial"/>
                <w:noProof/>
              </w:rPr>
            </w:pPr>
          </w:p>
        </w:tc>
      </w:tr>
      <w:tr w:rsidR="00F86D66" w14:paraId="1522806B" w14:textId="77777777" w:rsidTr="00561CA9">
        <w:trPr>
          <w:gridAfter w:val="1"/>
          <w:wAfter w:w="236" w:type="dxa"/>
          <w:trHeight w:val="73"/>
        </w:trPr>
        <w:tc>
          <w:tcPr>
            <w:tcW w:w="4516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466B496A" w14:textId="77777777" w:rsidR="00F86D66" w:rsidRPr="00F86D66" w:rsidRDefault="00F86D66" w:rsidP="008806B9">
            <w:pPr>
              <w:pStyle w:val="Listenabsatz"/>
              <w:ind w:left="0"/>
              <w:contextualSpacing w:val="0"/>
              <w:rPr>
                <w:b/>
                <w:sz w:val="18"/>
                <w:szCs w:val="18"/>
              </w:rPr>
            </w:pPr>
          </w:p>
        </w:tc>
        <w:tc>
          <w:tcPr>
            <w:tcW w:w="2069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1CEC4F49" w14:textId="77777777" w:rsidR="00F86D66" w:rsidRPr="00CE4762" w:rsidRDefault="00F86D66" w:rsidP="008806B9">
            <w:pPr>
              <w:pStyle w:val="Listenabsatz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</w:tcPr>
          <w:p w14:paraId="30AA6CF3" w14:textId="77777777" w:rsidR="00F86D66" w:rsidRPr="00F86D66" w:rsidRDefault="00F86D66" w:rsidP="008806B9">
            <w:pPr>
              <w:pStyle w:val="Listenabsatz"/>
              <w:ind w:left="0"/>
              <w:contextualSpacing w:val="0"/>
              <w:rPr>
                <w:rFonts w:cs="Arial"/>
                <w:sz w:val="6"/>
                <w:szCs w:val="6"/>
              </w:rPr>
            </w:pPr>
          </w:p>
        </w:tc>
      </w:tr>
      <w:tr w:rsidR="00561CA9" w14:paraId="2832EBCB" w14:textId="77777777" w:rsidTr="00561CA9">
        <w:trPr>
          <w:gridAfter w:val="1"/>
          <w:wAfter w:w="236" w:type="dxa"/>
          <w:trHeight w:val="284"/>
        </w:trPr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A5500D" w14:textId="77777777" w:rsidR="00561CA9" w:rsidRPr="00D252E1" w:rsidRDefault="00561CA9" w:rsidP="008806B9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D252E1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Pr="00D252E1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D252E1">
              <w:rPr>
                <w:rFonts w:cs="Arial"/>
                <w:noProof/>
                <w:sz w:val="20"/>
                <w:szCs w:val="20"/>
              </w:rPr>
            </w:r>
            <w:r w:rsidRPr="00D252E1">
              <w:rPr>
                <w:rFonts w:cs="Arial"/>
                <w:noProof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 w:rsidRPr="00D252E1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0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4BFCF1FE" w14:textId="77777777" w:rsidR="00561CA9" w:rsidRPr="00F86D66" w:rsidRDefault="00561CA9" w:rsidP="008806B9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DC6CFF" w14:textId="18625C68" w:rsidR="00561CA9" w:rsidRPr="00CE4762" w:rsidRDefault="00561CA9" w:rsidP="00CE4762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Kontaktperson</w:t>
            </w:r>
            <w:r w:rsidRPr="00CE4762">
              <w:rPr>
                <w:rFonts w:cs="Arial"/>
                <w:b/>
                <w:sz w:val="20"/>
                <w:szCs w:val="20"/>
              </w:rPr>
              <w:t>: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E56AB" w14:textId="77777777" w:rsidR="00561CA9" w:rsidRPr="00744E4D" w:rsidRDefault="00561CA9" w:rsidP="008018D1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noProof/>
                <w:sz w:val="20"/>
                <w:szCs w:val="20"/>
              </w:rPr>
            </w:r>
            <w:r>
              <w:rPr>
                <w:rFonts w:cs="Arial"/>
                <w:noProof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</w:tr>
      <w:tr w:rsidR="00744E4D" w14:paraId="7149F6F4" w14:textId="77777777" w:rsidTr="00561CA9">
        <w:trPr>
          <w:gridAfter w:val="1"/>
          <w:wAfter w:w="236" w:type="dxa"/>
          <w:trHeight w:val="100"/>
        </w:trPr>
        <w:tc>
          <w:tcPr>
            <w:tcW w:w="4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8CA58F" w14:textId="77777777" w:rsidR="00744E4D" w:rsidRPr="00F86D66" w:rsidRDefault="00744E4D" w:rsidP="008806B9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0" w:type="dxa"/>
            <w:gridSpan w:val="2"/>
            <w:vMerge/>
            <w:tcBorders>
              <w:left w:val="single" w:sz="4" w:space="0" w:color="auto"/>
              <w:right w:val="nil"/>
            </w:tcBorders>
          </w:tcPr>
          <w:p w14:paraId="62B83E7B" w14:textId="77777777" w:rsidR="00744E4D" w:rsidRPr="00F86D66" w:rsidRDefault="00744E4D" w:rsidP="008806B9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035" w:type="dxa"/>
            <w:vMerge w:val="restart"/>
            <w:tcBorders>
              <w:top w:val="nil"/>
              <w:left w:val="nil"/>
              <w:right w:val="nil"/>
            </w:tcBorders>
          </w:tcPr>
          <w:p w14:paraId="5141E53A" w14:textId="77777777" w:rsidR="00744E4D" w:rsidRPr="00CE4762" w:rsidRDefault="00744E4D" w:rsidP="00CE4762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  <w:sz w:val="20"/>
                <w:szCs w:val="20"/>
              </w:rPr>
            </w:pPr>
            <w:r w:rsidRPr="00CE4762">
              <w:rPr>
                <w:rFonts w:cs="Arial"/>
                <w:b/>
                <w:noProof/>
                <w:sz w:val="20"/>
                <w:szCs w:val="20"/>
              </w:rPr>
              <w:t>Telefon-Nr.:</w:t>
            </w:r>
          </w:p>
        </w:tc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</w:tcPr>
          <w:p w14:paraId="6803B52A" w14:textId="77777777" w:rsidR="00744E4D" w:rsidRPr="00744E4D" w:rsidRDefault="00744E4D" w:rsidP="008806B9">
            <w:pPr>
              <w:pStyle w:val="Listenabsatz"/>
              <w:ind w:left="0"/>
              <w:contextualSpacing w:val="0"/>
              <w:rPr>
                <w:rFonts w:cs="Arial"/>
                <w:noProof/>
                <w:sz w:val="6"/>
                <w:szCs w:val="6"/>
              </w:rPr>
            </w:pPr>
          </w:p>
        </w:tc>
      </w:tr>
      <w:tr w:rsidR="00744E4D" w14:paraId="66F1340B" w14:textId="77777777" w:rsidTr="00561CA9">
        <w:trPr>
          <w:gridAfter w:val="1"/>
          <w:wAfter w:w="236" w:type="dxa"/>
          <w:trHeight w:val="284"/>
        </w:trPr>
        <w:tc>
          <w:tcPr>
            <w:tcW w:w="4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E1A8" w14:textId="77777777" w:rsidR="00744E4D" w:rsidRPr="00F86D66" w:rsidRDefault="00744E4D" w:rsidP="008806B9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0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14:paraId="6D44BCF9" w14:textId="77777777" w:rsidR="00744E4D" w:rsidRPr="00F86D66" w:rsidRDefault="00744E4D" w:rsidP="008806B9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035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01129F96" w14:textId="77777777" w:rsidR="00744E4D" w:rsidRPr="00191E12" w:rsidRDefault="00744E4D" w:rsidP="008806B9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EC2C" w14:textId="77777777" w:rsidR="00744E4D" w:rsidRDefault="00744E4D" w:rsidP="008018D1">
            <w:pPr>
              <w:pStyle w:val="Listenabsatz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14:paraId="4E666A0E" w14:textId="77777777" w:rsidR="00AB3914" w:rsidRPr="00290987" w:rsidRDefault="008806B9" w:rsidP="008806B9">
      <w:pPr>
        <w:pStyle w:val="Listenabsatz"/>
        <w:ind w:left="0"/>
        <w:contextualSpacing w:val="0"/>
        <w:rPr>
          <w:rFonts w:cs="Arial"/>
          <w:sz w:val="18"/>
          <w:szCs w:val="18"/>
        </w:rPr>
      </w:pPr>
      <w:r w:rsidRPr="00290987">
        <w:rPr>
          <w:rFonts w:cs="Arial"/>
          <w:sz w:val="18"/>
          <w:szCs w:val="18"/>
        </w:rPr>
        <w:tab/>
      </w:r>
      <w:r w:rsidRPr="00290987">
        <w:rPr>
          <w:rFonts w:cs="Arial"/>
          <w:sz w:val="18"/>
          <w:szCs w:val="18"/>
        </w:rPr>
        <w:tab/>
      </w:r>
      <w:r w:rsidRPr="00290987">
        <w:rPr>
          <w:rFonts w:cs="Arial"/>
          <w:sz w:val="18"/>
          <w:szCs w:val="18"/>
        </w:rPr>
        <w:tab/>
      </w:r>
      <w:r w:rsidRPr="00290987">
        <w:rPr>
          <w:rFonts w:cs="Arial"/>
          <w:sz w:val="18"/>
          <w:szCs w:val="18"/>
        </w:rPr>
        <w:tab/>
      </w:r>
    </w:p>
    <w:tbl>
      <w:tblPr>
        <w:tblStyle w:val="Tabellenraster"/>
        <w:tblW w:w="103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7"/>
        <w:gridCol w:w="427"/>
        <w:gridCol w:w="712"/>
        <w:gridCol w:w="28"/>
        <w:gridCol w:w="399"/>
        <w:gridCol w:w="419"/>
        <w:gridCol w:w="151"/>
        <w:gridCol w:w="569"/>
        <w:gridCol w:w="143"/>
        <w:gridCol w:w="143"/>
        <w:gridCol w:w="303"/>
        <w:gridCol w:w="267"/>
        <w:gridCol w:w="128"/>
        <w:gridCol w:w="143"/>
        <w:gridCol w:w="299"/>
        <w:gridCol w:w="13"/>
        <w:gridCol w:w="113"/>
        <w:gridCol w:w="236"/>
        <w:gridCol w:w="77"/>
        <w:gridCol w:w="850"/>
        <w:gridCol w:w="255"/>
        <w:gridCol w:w="1021"/>
        <w:gridCol w:w="140"/>
        <w:gridCol w:w="568"/>
        <w:gridCol w:w="1744"/>
        <w:gridCol w:w="779"/>
      </w:tblGrid>
      <w:tr w:rsidR="00AB3914" w:rsidRPr="008806B9" w14:paraId="3F4C5F9C" w14:textId="77777777" w:rsidTr="00290987">
        <w:trPr>
          <w:trHeight w:val="682"/>
        </w:trPr>
        <w:tc>
          <w:tcPr>
            <w:tcW w:w="10314" w:type="dxa"/>
            <w:gridSpan w:val="2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FF6FAE" w14:textId="77777777" w:rsidR="00AB3914" w:rsidRPr="008806B9" w:rsidRDefault="00AB3914" w:rsidP="007E6AFC">
            <w:pPr>
              <w:pStyle w:val="Listenabsatz"/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8806B9">
              <w:rPr>
                <w:b/>
                <w:sz w:val="24"/>
                <w:szCs w:val="24"/>
              </w:rPr>
              <w:t>Vermittlungs- und Beschäftigungsbestätigung</w:t>
            </w:r>
          </w:p>
          <w:p w14:paraId="676C42D2" w14:textId="50F98707" w:rsidR="00AB3914" w:rsidRPr="003A7633" w:rsidRDefault="0068150F" w:rsidP="00433F29">
            <w:pPr>
              <w:pStyle w:val="Listenabsatz"/>
              <w:spacing w:after="60"/>
              <w:ind w:left="0" w:firstLine="34"/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F232FC" w:rsidRPr="00432150">
              <w:rPr>
                <w:b/>
                <w:sz w:val="20"/>
                <w:szCs w:val="20"/>
              </w:rPr>
              <w:t>für die Auszahlung der Vermittlungsvergütung der 1. Rate</w:t>
            </w:r>
            <w:r w:rsidR="0022289F" w:rsidRPr="00432150">
              <w:rPr>
                <w:rStyle w:val="Funotenzeichen"/>
                <w:b/>
                <w:sz w:val="20"/>
                <w:szCs w:val="20"/>
              </w:rPr>
              <w:footnoteReference w:id="1"/>
            </w:r>
            <w:r w:rsidR="00F77790" w:rsidRPr="00432150">
              <w:rPr>
                <w:b/>
                <w:sz w:val="20"/>
                <w:szCs w:val="20"/>
              </w:rPr>
              <w:t>)</w:t>
            </w:r>
          </w:p>
        </w:tc>
      </w:tr>
      <w:tr w:rsidR="00AB3914" w:rsidRPr="008806B9" w14:paraId="52D8F50A" w14:textId="77777777" w:rsidTr="00290987">
        <w:trPr>
          <w:trHeight w:val="312"/>
        </w:trPr>
        <w:tc>
          <w:tcPr>
            <w:tcW w:w="387" w:type="dxa"/>
            <w:tcBorders>
              <w:top w:val="nil"/>
              <w:left w:val="single" w:sz="4" w:space="0" w:color="auto"/>
            </w:tcBorders>
          </w:tcPr>
          <w:p w14:paraId="6FFCBE08" w14:textId="77777777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06B9">
              <w:rPr>
                <w:sz w:val="20"/>
                <w:szCs w:val="20"/>
              </w:rPr>
              <w:instrText xml:space="preserve"> FORMCHECKBOX </w:instrText>
            </w:r>
            <w:r w:rsidR="008D2A39">
              <w:rPr>
                <w:sz w:val="20"/>
                <w:szCs w:val="20"/>
              </w:rPr>
            </w:r>
            <w:r w:rsidR="008D2A39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9927" w:type="dxa"/>
            <w:gridSpan w:val="25"/>
            <w:tcBorders>
              <w:top w:val="nil"/>
              <w:right w:val="single" w:sz="4" w:space="0" w:color="auto"/>
            </w:tcBorders>
          </w:tcPr>
          <w:p w14:paraId="4E133B5B" w14:textId="77777777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Es wird bestätigt, dass mit</w:t>
            </w:r>
          </w:p>
        </w:tc>
      </w:tr>
      <w:tr w:rsidR="00AB3914" w:rsidRPr="008806B9" w14:paraId="010E848E" w14:textId="77777777" w:rsidTr="00290987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14:paraId="683D5872" w14:textId="77777777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566" w:type="dxa"/>
            <w:gridSpan w:val="4"/>
          </w:tcPr>
          <w:p w14:paraId="14770920" w14:textId="77777777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06B9">
              <w:rPr>
                <w:sz w:val="20"/>
                <w:szCs w:val="20"/>
              </w:rPr>
              <w:instrText xml:space="preserve"> FORMCHECKBOX </w:instrText>
            </w:r>
            <w:r w:rsidR="008D2A39">
              <w:rPr>
                <w:sz w:val="20"/>
                <w:szCs w:val="20"/>
              </w:rPr>
            </w:r>
            <w:r w:rsidR="008D2A39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  <w:r w:rsidRPr="008806B9">
              <w:rPr>
                <w:sz w:val="20"/>
                <w:szCs w:val="20"/>
              </w:rPr>
              <w:t xml:space="preserve"> Frau</w:t>
            </w:r>
          </w:p>
        </w:tc>
        <w:tc>
          <w:tcPr>
            <w:tcW w:w="1139" w:type="dxa"/>
            <w:gridSpan w:val="3"/>
          </w:tcPr>
          <w:p w14:paraId="35A5BFD5" w14:textId="77777777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06B9">
              <w:rPr>
                <w:sz w:val="20"/>
                <w:szCs w:val="20"/>
              </w:rPr>
              <w:instrText xml:space="preserve"> FORMCHECKBOX </w:instrText>
            </w:r>
            <w:r w:rsidR="008D2A39">
              <w:rPr>
                <w:sz w:val="20"/>
                <w:szCs w:val="20"/>
              </w:rPr>
            </w:r>
            <w:r w:rsidR="008D2A39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  <w:r w:rsidRPr="008806B9">
              <w:rPr>
                <w:sz w:val="20"/>
                <w:szCs w:val="20"/>
              </w:rPr>
              <w:t xml:space="preserve"> Herrn</w:t>
            </w:r>
          </w:p>
        </w:tc>
        <w:tc>
          <w:tcPr>
            <w:tcW w:w="4699" w:type="dxa"/>
            <w:gridSpan w:val="16"/>
            <w:tcBorders>
              <w:top w:val="nil"/>
              <w:bottom w:val="single" w:sz="2" w:space="0" w:color="auto"/>
            </w:tcBorders>
          </w:tcPr>
          <w:p w14:paraId="32BD127D" w14:textId="77777777" w:rsidR="00AB3914" w:rsidRPr="008806B9" w:rsidRDefault="006F00E8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523" w:type="dxa"/>
            <w:gridSpan w:val="2"/>
            <w:tcBorders>
              <w:right w:val="single" w:sz="4" w:space="0" w:color="auto"/>
            </w:tcBorders>
          </w:tcPr>
          <w:p w14:paraId="1A7B2386" w14:textId="77777777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AB3914" w:rsidRPr="008806B9" w14:paraId="325AEE3D" w14:textId="77777777" w:rsidTr="00290987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14:paraId="24FFE9E5" w14:textId="77777777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2"/>
          </w:tcPr>
          <w:p w14:paraId="08BCB36A" w14:textId="77777777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geb. am</w:t>
            </w:r>
          </w:p>
        </w:tc>
        <w:tc>
          <w:tcPr>
            <w:tcW w:w="1852" w:type="dxa"/>
            <w:gridSpan w:val="7"/>
            <w:tcBorders>
              <w:top w:val="nil"/>
              <w:bottom w:val="single" w:sz="2" w:space="0" w:color="auto"/>
            </w:tcBorders>
          </w:tcPr>
          <w:p w14:paraId="4A3B917B" w14:textId="77777777" w:rsidR="00AB3914" w:rsidRPr="008806B9" w:rsidRDefault="006F00E8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53" w:type="dxa"/>
            <w:gridSpan w:val="6"/>
          </w:tcPr>
          <w:p w14:paraId="6A490511" w14:textId="77777777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wohnhaft</w:t>
            </w:r>
          </w:p>
        </w:tc>
        <w:tc>
          <w:tcPr>
            <w:tcW w:w="5004" w:type="dxa"/>
            <w:gridSpan w:val="9"/>
            <w:tcBorders>
              <w:top w:val="nil"/>
              <w:bottom w:val="single" w:sz="2" w:space="0" w:color="auto"/>
            </w:tcBorders>
          </w:tcPr>
          <w:p w14:paraId="0E545C8F" w14:textId="77777777" w:rsidR="00AB3914" w:rsidRPr="008806B9" w:rsidRDefault="006F00E8" w:rsidP="007E6AFC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779" w:type="dxa"/>
            <w:tcBorders>
              <w:right w:val="single" w:sz="4" w:space="0" w:color="auto"/>
            </w:tcBorders>
          </w:tcPr>
          <w:p w14:paraId="556F8555" w14:textId="77777777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</w:p>
        </w:tc>
      </w:tr>
      <w:tr w:rsidR="006F00E8" w:rsidRPr="008806B9" w14:paraId="1292C3D6" w14:textId="77777777" w:rsidTr="00290987">
        <w:trPr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14:paraId="65726443" w14:textId="77777777" w:rsidR="006F00E8" w:rsidRPr="008806B9" w:rsidRDefault="006F00E8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25"/>
            <w:tcBorders>
              <w:right w:val="single" w:sz="4" w:space="0" w:color="auto"/>
            </w:tcBorders>
          </w:tcPr>
          <w:p w14:paraId="707D50D4" w14:textId="77777777" w:rsidR="006F00E8" w:rsidRPr="008806B9" w:rsidRDefault="006F00E8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ein versicherungspflichtiges Beschäftigungsverhältnis eingegangen wurde.</w:t>
            </w:r>
          </w:p>
        </w:tc>
      </w:tr>
      <w:tr w:rsidR="00AB3914" w:rsidRPr="008806B9" w14:paraId="0F833715" w14:textId="77777777" w:rsidTr="00290987">
        <w:trPr>
          <w:trHeight w:val="80"/>
        </w:trPr>
        <w:tc>
          <w:tcPr>
            <w:tcW w:w="10314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14:paraId="236FB519" w14:textId="77777777" w:rsidR="00AB3914" w:rsidRPr="008806B9" w:rsidRDefault="00AB3914" w:rsidP="007E6AFC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AB3914" w:rsidRPr="008806B9" w14:paraId="6F8CFC2C" w14:textId="77777777" w:rsidTr="00290987">
        <w:trPr>
          <w:trHeight w:val="1276"/>
        </w:trPr>
        <w:tc>
          <w:tcPr>
            <w:tcW w:w="387" w:type="dxa"/>
            <w:tcBorders>
              <w:left w:val="single" w:sz="4" w:space="0" w:color="auto"/>
            </w:tcBorders>
          </w:tcPr>
          <w:p w14:paraId="37E4E08B" w14:textId="77777777" w:rsidR="008B2E61" w:rsidRDefault="008B2E61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  <w:p w14:paraId="62870C03" w14:textId="77777777" w:rsidR="008B2E61" w:rsidRPr="008806B9" w:rsidRDefault="008B2E61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25"/>
            <w:tcBorders>
              <w:right w:val="single" w:sz="4" w:space="0" w:color="auto"/>
            </w:tcBorders>
          </w:tcPr>
          <w:p w14:paraId="71E4AEEC" w14:textId="008AFF5E" w:rsidR="008B2E61" w:rsidRDefault="00AB3914" w:rsidP="00A8338C">
            <w:pPr>
              <w:pStyle w:val="Listenabsatz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 xml:space="preserve">Die Arbeitszeit beträgt mindestens </w:t>
            </w:r>
            <w:r w:rsidR="008D2A39" w:rsidRPr="008D2A39">
              <w:rPr>
                <w:b/>
                <w:sz w:val="20"/>
                <w:szCs w:val="20"/>
              </w:rPr>
              <w:t>20</w:t>
            </w:r>
            <w:r w:rsidRPr="008D2A39">
              <w:rPr>
                <w:b/>
                <w:sz w:val="20"/>
                <w:szCs w:val="20"/>
              </w:rPr>
              <w:t xml:space="preserve"> Stunden</w:t>
            </w:r>
            <w:r w:rsidRPr="008806B9">
              <w:rPr>
                <w:sz w:val="20"/>
                <w:szCs w:val="20"/>
              </w:rPr>
              <w:t xml:space="preserve"> wöchentlich</w:t>
            </w:r>
            <w:r w:rsidR="000B6827">
              <w:rPr>
                <w:sz w:val="20"/>
                <w:szCs w:val="20"/>
              </w:rPr>
              <w:tab/>
            </w:r>
            <w:r w:rsidR="000B6827">
              <w:rPr>
                <w:sz w:val="20"/>
                <w:szCs w:val="20"/>
              </w:rPr>
              <w:tab/>
            </w:r>
            <w:r w:rsidR="000B6827">
              <w:rPr>
                <w:sz w:val="20"/>
                <w:szCs w:val="20"/>
              </w:rPr>
              <w:tab/>
            </w:r>
            <w:r w:rsidR="000B6827">
              <w:rPr>
                <w:sz w:val="20"/>
                <w:szCs w:val="20"/>
              </w:rPr>
              <w:tab/>
            </w:r>
            <w:r w:rsidR="008B2E61"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2E61" w:rsidRPr="008806B9">
              <w:rPr>
                <w:sz w:val="20"/>
                <w:szCs w:val="20"/>
              </w:rPr>
              <w:instrText xml:space="preserve"> FORMCHECKBOX </w:instrText>
            </w:r>
            <w:r w:rsidR="008D2A39">
              <w:rPr>
                <w:sz w:val="20"/>
                <w:szCs w:val="20"/>
              </w:rPr>
            </w:r>
            <w:r w:rsidR="008D2A39">
              <w:rPr>
                <w:sz w:val="20"/>
                <w:szCs w:val="20"/>
              </w:rPr>
              <w:fldChar w:fldCharType="separate"/>
            </w:r>
            <w:r w:rsidR="008B2E61" w:rsidRPr="008806B9">
              <w:rPr>
                <w:sz w:val="20"/>
                <w:szCs w:val="20"/>
              </w:rPr>
              <w:fldChar w:fldCharType="end"/>
            </w:r>
            <w:r w:rsidR="008B2E61">
              <w:rPr>
                <w:sz w:val="20"/>
                <w:szCs w:val="20"/>
              </w:rPr>
              <w:t xml:space="preserve">  Ja     </w:t>
            </w:r>
            <w:r w:rsidR="008B2E61"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2E61" w:rsidRPr="008806B9">
              <w:rPr>
                <w:sz w:val="20"/>
                <w:szCs w:val="20"/>
              </w:rPr>
              <w:instrText xml:space="preserve"> FORMCHECKBOX </w:instrText>
            </w:r>
            <w:r w:rsidR="008D2A39">
              <w:rPr>
                <w:sz w:val="20"/>
                <w:szCs w:val="20"/>
              </w:rPr>
            </w:r>
            <w:r w:rsidR="008D2A39">
              <w:rPr>
                <w:sz w:val="20"/>
                <w:szCs w:val="20"/>
              </w:rPr>
              <w:fldChar w:fldCharType="separate"/>
            </w:r>
            <w:r w:rsidR="008B2E61" w:rsidRPr="008806B9">
              <w:rPr>
                <w:sz w:val="20"/>
                <w:szCs w:val="20"/>
              </w:rPr>
              <w:fldChar w:fldCharType="end"/>
            </w:r>
            <w:r w:rsidR="008B2E61">
              <w:rPr>
                <w:sz w:val="20"/>
                <w:szCs w:val="20"/>
              </w:rPr>
              <w:t xml:space="preserve"> Nein</w:t>
            </w:r>
          </w:p>
          <w:p w14:paraId="6D1779C9" w14:textId="77777777" w:rsidR="008B2E61" w:rsidRPr="006755EC" w:rsidRDefault="008B2E61" w:rsidP="00A8338C">
            <w:pPr>
              <w:pStyle w:val="Listenabsatz"/>
              <w:spacing w:after="12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8B2E61">
              <w:rPr>
                <w:rFonts w:eastAsia="Times New Roman" w:cs="Arial"/>
                <w:color w:val="000000"/>
                <w:sz w:val="20"/>
                <w:szCs w:val="20"/>
                <w:lang w:eastAsia="de-DE"/>
              </w:rPr>
              <w:t>Das Beschäftigungsverhältnis ve</w:t>
            </w:r>
            <w:r w:rsidRPr="006755EC">
              <w:rPr>
                <w:rFonts w:eastAsia="Times New Roman" w:cs="Arial"/>
                <w:color w:val="000000"/>
                <w:sz w:val="20"/>
                <w:szCs w:val="20"/>
                <w:lang w:eastAsia="de-DE"/>
              </w:rPr>
              <w:t>rstößt nicht gegen ein Gesetz oder die guten Sitten.</w:t>
            </w:r>
            <w:r w:rsidR="000B6827">
              <w:rPr>
                <w:rFonts w:cs="Arial"/>
                <w:sz w:val="20"/>
                <w:szCs w:val="20"/>
              </w:rPr>
              <w:tab/>
            </w:r>
            <w:r w:rsidRPr="00A8338C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338C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8D2A39">
              <w:rPr>
                <w:rFonts w:cs="Arial"/>
                <w:sz w:val="20"/>
                <w:szCs w:val="20"/>
              </w:rPr>
            </w:r>
            <w:r w:rsidR="008D2A39">
              <w:rPr>
                <w:rFonts w:cs="Arial"/>
                <w:sz w:val="20"/>
                <w:szCs w:val="20"/>
              </w:rPr>
              <w:fldChar w:fldCharType="separate"/>
            </w:r>
            <w:r w:rsidRPr="00A8338C">
              <w:rPr>
                <w:rFonts w:cs="Arial"/>
                <w:sz w:val="20"/>
                <w:szCs w:val="20"/>
              </w:rPr>
              <w:fldChar w:fldCharType="end"/>
            </w:r>
            <w:r w:rsidRPr="008B2E61">
              <w:rPr>
                <w:rFonts w:cs="Arial"/>
                <w:sz w:val="20"/>
                <w:szCs w:val="20"/>
              </w:rPr>
              <w:t xml:space="preserve">  </w:t>
            </w:r>
            <w:r w:rsidRPr="006755EC">
              <w:rPr>
                <w:rFonts w:cs="Arial"/>
                <w:sz w:val="20"/>
                <w:szCs w:val="20"/>
              </w:rPr>
              <w:t xml:space="preserve">Ja     </w:t>
            </w:r>
            <w:r w:rsidRPr="00A8338C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338C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8D2A39">
              <w:rPr>
                <w:rFonts w:cs="Arial"/>
                <w:sz w:val="20"/>
                <w:szCs w:val="20"/>
              </w:rPr>
            </w:r>
            <w:r w:rsidR="008D2A39">
              <w:rPr>
                <w:rFonts w:cs="Arial"/>
                <w:sz w:val="20"/>
                <w:szCs w:val="20"/>
              </w:rPr>
              <w:fldChar w:fldCharType="separate"/>
            </w:r>
            <w:r w:rsidRPr="00A8338C">
              <w:rPr>
                <w:rFonts w:cs="Arial"/>
                <w:sz w:val="20"/>
                <w:szCs w:val="20"/>
              </w:rPr>
              <w:fldChar w:fldCharType="end"/>
            </w:r>
            <w:r w:rsidRPr="008B2E61">
              <w:rPr>
                <w:rFonts w:cs="Arial"/>
                <w:sz w:val="20"/>
                <w:szCs w:val="20"/>
              </w:rPr>
              <w:t xml:space="preserve"> Nein</w:t>
            </w:r>
          </w:p>
          <w:p w14:paraId="38A7FD25" w14:textId="77777777" w:rsidR="008B2E61" w:rsidRPr="00060487" w:rsidRDefault="008B2E61" w:rsidP="00A8338C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lang w:eastAsia="de-DE"/>
              </w:rPr>
            </w:pPr>
            <w:r w:rsidRPr="006755EC">
              <w:rPr>
                <w:rFonts w:ascii="Arial" w:hAnsi="Arial" w:cs="Arial"/>
                <w:color w:val="000000"/>
                <w:lang w:eastAsia="de-DE"/>
              </w:rPr>
              <w:t>Das Entgelt entspricht den gesetzlichen Bestimmungen des Mindestlohngesetzes</w:t>
            </w:r>
            <w:r w:rsidR="006F00E8">
              <w:rPr>
                <w:rFonts w:ascii="Arial" w:hAnsi="Arial" w:cs="Arial"/>
                <w:color w:val="000000"/>
                <w:lang w:eastAsia="de-DE"/>
              </w:rPr>
              <w:t>,</w:t>
            </w:r>
            <w:r w:rsidRPr="006755EC">
              <w:rPr>
                <w:rFonts w:ascii="Arial" w:hAnsi="Arial" w:cs="Arial"/>
                <w:color w:val="000000"/>
                <w:lang w:eastAsia="de-DE"/>
              </w:rPr>
              <w:t xml:space="preserve"> weil</w:t>
            </w:r>
          </w:p>
          <w:p w14:paraId="1FA7484A" w14:textId="77777777" w:rsidR="008B2E61" w:rsidRPr="0044325B" w:rsidRDefault="008B2E61" w:rsidP="00B5112B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lang w:eastAsia="de-DE"/>
              </w:rPr>
            </w:pPr>
            <w:r w:rsidRPr="00A8338C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338C">
              <w:rPr>
                <w:rFonts w:ascii="Arial" w:hAnsi="Arial" w:cs="Arial"/>
              </w:rPr>
              <w:instrText xml:space="preserve"> FORMCHECKBOX </w:instrText>
            </w:r>
            <w:r w:rsidR="008D2A39">
              <w:rPr>
                <w:rFonts w:ascii="Arial" w:hAnsi="Arial" w:cs="Arial"/>
              </w:rPr>
            </w:r>
            <w:r w:rsidR="008D2A39">
              <w:rPr>
                <w:rFonts w:ascii="Arial" w:hAnsi="Arial" w:cs="Arial"/>
              </w:rPr>
              <w:fldChar w:fldCharType="separate"/>
            </w:r>
            <w:r w:rsidRPr="00A8338C">
              <w:rPr>
                <w:rFonts w:ascii="Arial" w:hAnsi="Arial" w:cs="Arial"/>
              </w:rPr>
              <w:fldChar w:fldCharType="end"/>
            </w:r>
            <w:r w:rsidRPr="00A8338C">
              <w:rPr>
                <w:rFonts w:ascii="Arial" w:hAnsi="Arial" w:cs="Arial"/>
              </w:rPr>
              <w:t xml:space="preserve">   </w:t>
            </w:r>
            <w:r w:rsidRPr="008B2E61">
              <w:rPr>
                <w:rFonts w:ascii="Arial" w:hAnsi="Arial" w:cs="Arial"/>
                <w:color w:val="000000"/>
                <w:lang w:eastAsia="de-DE"/>
              </w:rPr>
              <w:t>das Arbeitsen</w:t>
            </w:r>
            <w:r w:rsidR="006F00E8">
              <w:rPr>
                <w:rFonts w:ascii="Arial" w:hAnsi="Arial" w:cs="Arial"/>
                <w:color w:val="000000"/>
                <w:lang w:eastAsia="de-DE"/>
              </w:rPr>
              <w:t xml:space="preserve">tgelt mindestens </w:t>
            </w:r>
            <w:r w:rsidR="00B5112B">
              <w:rPr>
                <w:rFonts w:ascii="Arial" w:hAnsi="Arial" w:cs="Arial"/>
                <w:color w:val="000000"/>
                <w:lang w:eastAsia="de-DE"/>
              </w:rPr>
              <w:t>der Höhe des aktuell gültigen Mindestlohnes entspricht</w:t>
            </w:r>
            <w:r w:rsidRPr="008B2E61">
              <w:rPr>
                <w:rFonts w:ascii="Arial" w:hAnsi="Arial" w:cs="Arial"/>
                <w:color w:val="000000"/>
                <w:lang w:eastAsia="de-DE"/>
              </w:rPr>
              <w:t xml:space="preserve"> </w:t>
            </w:r>
            <w:r w:rsidRPr="006F00E8">
              <w:rPr>
                <w:rFonts w:ascii="Arial" w:hAnsi="Arial" w:cs="Arial"/>
                <w:color w:val="000000"/>
                <w:u w:val="single"/>
                <w:lang w:eastAsia="de-DE"/>
              </w:rPr>
              <w:t>oder</w:t>
            </w:r>
          </w:p>
        </w:tc>
      </w:tr>
      <w:tr w:rsidR="0044325B" w:rsidRPr="008806B9" w14:paraId="53FDCF09" w14:textId="77777777" w:rsidTr="00290987">
        <w:trPr>
          <w:trHeight w:val="445"/>
        </w:trPr>
        <w:tc>
          <w:tcPr>
            <w:tcW w:w="387" w:type="dxa"/>
            <w:tcBorders>
              <w:left w:val="single" w:sz="4" w:space="0" w:color="auto"/>
            </w:tcBorders>
          </w:tcPr>
          <w:p w14:paraId="0EB31428" w14:textId="77777777" w:rsidR="0044325B" w:rsidRDefault="0044325B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57" w:type="dxa"/>
            <w:gridSpan w:val="16"/>
            <w:tcBorders>
              <w:right w:val="nil"/>
            </w:tcBorders>
          </w:tcPr>
          <w:p w14:paraId="0718F2DD" w14:textId="77777777" w:rsidR="0044325B" w:rsidRPr="00A8338C" w:rsidRDefault="0044325B" w:rsidP="0044325B">
            <w:pPr>
              <w:pStyle w:val="Listenabsatz"/>
              <w:spacing w:after="120"/>
              <w:ind w:left="0"/>
              <w:contextualSpacing w:val="0"/>
              <w:jc w:val="both"/>
              <w:rPr>
                <w:rFonts w:cs="Arial"/>
                <w:sz w:val="20"/>
                <w:szCs w:val="20"/>
              </w:rPr>
            </w:pPr>
            <w:r w:rsidRPr="00A8338C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338C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8D2A39">
              <w:rPr>
                <w:rFonts w:cs="Arial"/>
                <w:sz w:val="20"/>
                <w:szCs w:val="20"/>
              </w:rPr>
            </w:r>
            <w:r w:rsidR="008D2A39">
              <w:rPr>
                <w:rFonts w:cs="Arial"/>
                <w:sz w:val="20"/>
                <w:szCs w:val="20"/>
              </w:rPr>
              <w:fldChar w:fldCharType="separate"/>
            </w:r>
            <w:r w:rsidRPr="00A8338C">
              <w:rPr>
                <w:rFonts w:cs="Arial"/>
                <w:sz w:val="20"/>
                <w:szCs w:val="20"/>
              </w:rPr>
              <w:fldChar w:fldCharType="end"/>
            </w:r>
            <w:r w:rsidRPr="008B2E61">
              <w:rPr>
                <w:rFonts w:cs="Arial"/>
                <w:sz w:val="20"/>
                <w:szCs w:val="20"/>
              </w:rPr>
              <w:t xml:space="preserve">   </w:t>
            </w:r>
            <w:r w:rsidRPr="006755EC">
              <w:rPr>
                <w:rFonts w:eastAsia="Times New Roman" w:cs="Arial"/>
                <w:color w:val="000000"/>
                <w:sz w:val="20"/>
                <w:szCs w:val="20"/>
                <w:lang w:eastAsia="de-DE"/>
              </w:rPr>
              <w:t>folgender Ausnahmetatbestand vorliegt:</w:t>
            </w:r>
            <w:r w:rsidRPr="006755EC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29C1D4" w14:textId="77777777" w:rsidR="0044325B" w:rsidRPr="008806B9" w:rsidRDefault="0044325B" w:rsidP="0044325B">
            <w:pPr>
              <w:pStyle w:val="Listenabsatz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AB3914" w:rsidRPr="008806B9" w14:paraId="6E029050" w14:textId="77777777" w:rsidTr="003838EE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14:paraId="4AFC711F" w14:textId="77777777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848" w:type="dxa"/>
            <w:gridSpan w:val="8"/>
          </w:tcPr>
          <w:p w14:paraId="518C9ED5" w14:textId="77777777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Der Arbeitsvertrag wurde am</w:t>
            </w:r>
          </w:p>
        </w:tc>
        <w:tc>
          <w:tcPr>
            <w:tcW w:w="446" w:type="dxa"/>
            <w:gridSpan w:val="2"/>
            <w:tcBorders>
              <w:top w:val="nil"/>
              <w:bottom w:val="single" w:sz="2" w:space="0" w:color="auto"/>
            </w:tcBorders>
          </w:tcPr>
          <w:p w14:paraId="1AB632CA" w14:textId="77777777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5" w:type="dxa"/>
            <w:gridSpan w:val="2"/>
          </w:tcPr>
          <w:p w14:paraId="5AC727F4" w14:textId="77777777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.</w:t>
            </w:r>
          </w:p>
        </w:tc>
        <w:tc>
          <w:tcPr>
            <w:tcW w:w="568" w:type="dxa"/>
            <w:gridSpan w:val="4"/>
            <w:tcBorders>
              <w:top w:val="nil"/>
              <w:bottom w:val="single" w:sz="2" w:space="0" w:color="auto"/>
            </w:tcBorders>
          </w:tcPr>
          <w:p w14:paraId="25549ACD" w14:textId="77777777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</w:tcPr>
          <w:p w14:paraId="39C3782D" w14:textId="77777777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.</w:t>
            </w:r>
          </w:p>
        </w:tc>
        <w:tc>
          <w:tcPr>
            <w:tcW w:w="1182" w:type="dxa"/>
            <w:gridSpan w:val="3"/>
            <w:tcBorders>
              <w:top w:val="nil"/>
              <w:bottom w:val="single" w:sz="2" w:space="0" w:color="auto"/>
            </w:tcBorders>
          </w:tcPr>
          <w:p w14:paraId="1AE617B0" w14:textId="77777777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252" w:type="dxa"/>
            <w:gridSpan w:val="5"/>
            <w:tcBorders>
              <w:right w:val="single" w:sz="4" w:space="0" w:color="auto"/>
            </w:tcBorders>
          </w:tcPr>
          <w:p w14:paraId="08277D67" w14:textId="77777777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AB3914" w:rsidRPr="008806B9" w14:paraId="0D6B324C" w14:textId="77777777" w:rsidTr="00130846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14:paraId="73673A3B" w14:textId="77777777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14:paraId="5A31DC4C" w14:textId="77777777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06B9">
              <w:rPr>
                <w:sz w:val="20"/>
                <w:szCs w:val="20"/>
              </w:rPr>
              <w:instrText xml:space="preserve"> FORMCHECKBOX </w:instrText>
            </w:r>
            <w:r w:rsidR="008D2A39">
              <w:rPr>
                <w:sz w:val="20"/>
                <w:szCs w:val="20"/>
              </w:rPr>
            </w:r>
            <w:r w:rsidR="008D2A39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4993" w:type="dxa"/>
            <w:gridSpan w:val="18"/>
          </w:tcPr>
          <w:p w14:paraId="45DD3AFB" w14:textId="77777777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auf Dauer</w:t>
            </w:r>
          </w:p>
        </w:tc>
        <w:tc>
          <w:tcPr>
            <w:tcW w:w="1416" w:type="dxa"/>
            <w:gridSpan w:val="3"/>
          </w:tcPr>
          <w:p w14:paraId="532C9430" w14:textId="77777777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091" w:type="dxa"/>
            <w:gridSpan w:val="3"/>
            <w:tcBorders>
              <w:right w:val="single" w:sz="4" w:space="0" w:color="auto"/>
            </w:tcBorders>
          </w:tcPr>
          <w:p w14:paraId="703DC994" w14:textId="77777777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AB3914" w:rsidRPr="008806B9" w14:paraId="410E864F" w14:textId="77777777" w:rsidTr="00130846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14:paraId="64754714" w14:textId="77777777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14:paraId="0234B052" w14:textId="77777777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06B9">
              <w:rPr>
                <w:sz w:val="20"/>
                <w:szCs w:val="20"/>
              </w:rPr>
              <w:instrText xml:space="preserve"> FORMCHECKBOX </w:instrText>
            </w:r>
            <w:r w:rsidR="008D2A39">
              <w:rPr>
                <w:sz w:val="20"/>
                <w:szCs w:val="20"/>
              </w:rPr>
            </w:r>
            <w:r w:rsidR="008D2A39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1709" w:type="dxa"/>
            <w:gridSpan w:val="5"/>
          </w:tcPr>
          <w:p w14:paraId="3A5CFC67" w14:textId="77777777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 xml:space="preserve">für die Zeit vom </w:t>
            </w:r>
          </w:p>
        </w:tc>
        <w:tc>
          <w:tcPr>
            <w:tcW w:w="1425" w:type="dxa"/>
            <w:gridSpan w:val="5"/>
            <w:tcBorders>
              <w:top w:val="nil"/>
              <w:bottom w:val="single" w:sz="2" w:space="0" w:color="auto"/>
            </w:tcBorders>
          </w:tcPr>
          <w:p w14:paraId="1C4BC142" w14:textId="77777777" w:rsidR="00AB3914" w:rsidRPr="008806B9" w:rsidRDefault="006F00E8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70" w:type="dxa"/>
            <w:gridSpan w:val="3"/>
          </w:tcPr>
          <w:p w14:paraId="2141B02F" w14:textId="77777777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bis</w:t>
            </w:r>
          </w:p>
        </w:tc>
        <w:tc>
          <w:tcPr>
            <w:tcW w:w="1289" w:type="dxa"/>
            <w:gridSpan w:val="5"/>
            <w:tcBorders>
              <w:top w:val="nil"/>
              <w:bottom w:val="single" w:sz="2" w:space="0" w:color="auto"/>
              <w:right w:val="nil"/>
            </w:tcBorders>
          </w:tcPr>
          <w:p w14:paraId="7010BF2E" w14:textId="77777777" w:rsidR="00AB3914" w:rsidRPr="008806B9" w:rsidRDefault="006F00E8" w:rsidP="00130846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r w:rsidR="00AB3914" w:rsidRPr="008806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07" w:type="dxa"/>
            <w:gridSpan w:val="6"/>
            <w:tcBorders>
              <w:left w:val="nil"/>
              <w:right w:val="single" w:sz="4" w:space="0" w:color="auto"/>
            </w:tcBorders>
          </w:tcPr>
          <w:p w14:paraId="4D834C2F" w14:textId="77777777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geschlossen.</w:t>
            </w:r>
          </w:p>
        </w:tc>
      </w:tr>
      <w:tr w:rsidR="00AB3914" w:rsidRPr="008806B9" w14:paraId="5E63CA5E" w14:textId="77777777" w:rsidTr="00130846">
        <w:trPr>
          <w:trHeight w:val="35"/>
        </w:trPr>
        <w:tc>
          <w:tcPr>
            <w:tcW w:w="387" w:type="dxa"/>
            <w:tcBorders>
              <w:left w:val="single" w:sz="4" w:space="0" w:color="auto"/>
            </w:tcBorders>
          </w:tcPr>
          <w:p w14:paraId="6543595E" w14:textId="77777777" w:rsidR="00AB3914" w:rsidRPr="008806B9" w:rsidRDefault="00AB3914" w:rsidP="007E6AFC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136" w:type="dxa"/>
            <w:gridSpan w:val="6"/>
          </w:tcPr>
          <w:p w14:paraId="63C84EBA" w14:textId="77777777" w:rsidR="00AB3914" w:rsidRPr="008806B9" w:rsidRDefault="00AB3914" w:rsidP="007E6AFC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3284" w:type="dxa"/>
            <w:gridSpan w:val="13"/>
          </w:tcPr>
          <w:p w14:paraId="16811EC6" w14:textId="77777777" w:rsidR="00AB3914" w:rsidRPr="008806B9" w:rsidRDefault="00AB3914" w:rsidP="007E6AFC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416" w:type="dxa"/>
            <w:gridSpan w:val="3"/>
          </w:tcPr>
          <w:p w14:paraId="7286464D" w14:textId="77777777" w:rsidR="00AB3914" w:rsidRPr="008806B9" w:rsidRDefault="00AB3914" w:rsidP="007E6AFC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3091" w:type="dxa"/>
            <w:gridSpan w:val="3"/>
            <w:tcBorders>
              <w:right w:val="single" w:sz="4" w:space="0" w:color="auto"/>
            </w:tcBorders>
          </w:tcPr>
          <w:p w14:paraId="2443F6E7" w14:textId="77777777" w:rsidR="00AB3914" w:rsidRPr="008806B9" w:rsidRDefault="00AB3914" w:rsidP="007E6AFC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AB3914" w:rsidRPr="008806B9" w14:paraId="7EB65991" w14:textId="77777777" w:rsidTr="00290987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14:paraId="355758CF" w14:textId="77777777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25"/>
            <w:tcBorders>
              <w:right w:val="single" w:sz="4" w:space="0" w:color="auto"/>
            </w:tcBorders>
          </w:tcPr>
          <w:p w14:paraId="72F6BCD0" w14:textId="77777777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Das Beschäftigungsverhältnis</w:t>
            </w:r>
          </w:p>
        </w:tc>
      </w:tr>
      <w:tr w:rsidR="00AB3914" w:rsidRPr="008806B9" w14:paraId="7ABE5381" w14:textId="77777777" w:rsidTr="003838EE">
        <w:trPr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14:paraId="3496FFFF" w14:textId="77777777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14:paraId="1FE797E8" w14:textId="77777777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06B9">
              <w:rPr>
                <w:sz w:val="20"/>
                <w:szCs w:val="20"/>
              </w:rPr>
              <w:instrText xml:space="preserve"> FORMCHECKBOX </w:instrText>
            </w:r>
            <w:r w:rsidR="008D2A39">
              <w:rPr>
                <w:sz w:val="20"/>
                <w:szCs w:val="20"/>
              </w:rPr>
            </w:r>
            <w:r w:rsidR="008D2A39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2867" w:type="dxa"/>
            <w:gridSpan w:val="9"/>
          </w:tcPr>
          <w:p w14:paraId="12BB5096" w14:textId="107FB94E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besteht seit</w:t>
            </w:r>
          </w:p>
        </w:tc>
        <w:tc>
          <w:tcPr>
            <w:tcW w:w="1276" w:type="dxa"/>
            <w:gridSpan w:val="8"/>
            <w:tcBorders>
              <w:top w:val="nil"/>
              <w:bottom w:val="single" w:sz="2" w:space="0" w:color="auto"/>
            </w:tcBorders>
          </w:tcPr>
          <w:p w14:paraId="370F51E6" w14:textId="77777777" w:rsidR="00AB3914" w:rsidRPr="008806B9" w:rsidRDefault="003838EE" w:rsidP="005A1FFB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5A1FFB">
              <w:rPr>
                <w:rFonts w:cs="Arial"/>
                <w:sz w:val="20"/>
                <w:szCs w:val="20"/>
              </w:rPr>
              <w:t> </w:t>
            </w:r>
            <w:r w:rsidR="005A1FFB">
              <w:rPr>
                <w:rFonts w:cs="Arial"/>
                <w:sz w:val="20"/>
                <w:szCs w:val="20"/>
              </w:rPr>
              <w:t> </w:t>
            </w:r>
            <w:r w:rsidR="005A1FFB">
              <w:rPr>
                <w:rFonts w:cs="Arial"/>
                <w:sz w:val="20"/>
                <w:szCs w:val="20"/>
              </w:rPr>
              <w:t> </w:t>
            </w:r>
            <w:r w:rsidR="005A1FFB">
              <w:rPr>
                <w:rFonts w:cs="Arial"/>
                <w:sz w:val="20"/>
                <w:szCs w:val="20"/>
              </w:rPr>
              <w:t> </w:t>
            </w:r>
            <w:r w:rsidR="005A1FFB">
              <w:rPr>
                <w:rFonts w:cs="Arial"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357" w:type="dxa"/>
            <w:gridSpan w:val="7"/>
            <w:tcBorders>
              <w:right w:val="single" w:sz="4" w:space="0" w:color="auto"/>
            </w:tcBorders>
          </w:tcPr>
          <w:p w14:paraId="61C5C25D" w14:textId="77777777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AB3914" w:rsidRPr="008806B9" w14:paraId="7898289D" w14:textId="77777777" w:rsidTr="00130846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14:paraId="72968761" w14:textId="77777777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14:paraId="13D47679" w14:textId="77777777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06B9">
              <w:rPr>
                <w:sz w:val="20"/>
                <w:szCs w:val="20"/>
              </w:rPr>
              <w:instrText xml:space="preserve"> FORMCHECKBOX </w:instrText>
            </w:r>
            <w:r w:rsidR="008D2A39">
              <w:rPr>
                <w:sz w:val="20"/>
                <w:szCs w:val="20"/>
              </w:rPr>
            </w:r>
            <w:r w:rsidR="008D2A39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2867" w:type="dxa"/>
            <w:gridSpan w:val="9"/>
          </w:tcPr>
          <w:p w14:paraId="58D1B887" w14:textId="0EF4AFAB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bestand vom</w:t>
            </w:r>
          </w:p>
        </w:tc>
        <w:tc>
          <w:tcPr>
            <w:tcW w:w="1276" w:type="dxa"/>
            <w:gridSpan w:val="8"/>
            <w:tcBorders>
              <w:top w:val="single" w:sz="2" w:space="0" w:color="auto"/>
              <w:bottom w:val="single" w:sz="2" w:space="0" w:color="auto"/>
            </w:tcBorders>
          </w:tcPr>
          <w:p w14:paraId="00A0F235" w14:textId="77777777" w:rsidR="00AB3914" w:rsidRPr="008806B9" w:rsidRDefault="00AB3914" w:rsidP="00130846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</w:tcPr>
          <w:p w14:paraId="39788298" w14:textId="77777777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bis</w:t>
            </w:r>
          </w:p>
        </w:tc>
        <w:tc>
          <w:tcPr>
            <w:tcW w:w="1276" w:type="dxa"/>
            <w:gridSpan w:val="2"/>
            <w:tcBorders>
              <w:top w:val="nil"/>
              <w:bottom w:val="single" w:sz="2" w:space="0" w:color="auto"/>
            </w:tcBorders>
          </w:tcPr>
          <w:p w14:paraId="5F36C28E" w14:textId="77777777" w:rsidR="00AB3914" w:rsidRPr="008806B9" w:rsidRDefault="003838EE" w:rsidP="00130846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231" w:type="dxa"/>
            <w:gridSpan w:val="4"/>
            <w:tcBorders>
              <w:right w:val="single" w:sz="4" w:space="0" w:color="auto"/>
            </w:tcBorders>
          </w:tcPr>
          <w:p w14:paraId="52D2B5E0" w14:textId="7278F514" w:rsidR="00AB3914" w:rsidRPr="00F06583" w:rsidRDefault="0022289F" w:rsidP="007E6AFC">
            <w:pPr>
              <w:pStyle w:val="Listenabsatz"/>
              <w:spacing w:before="40" w:after="40"/>
              <w:ind w:left="0"/>
              <w:contextualSpacing w:val="0"/>
              <w:rPr>
                <w:b/>
                <w:sz w:val="20"/>
                <w:szCs w:val="20"/>
              </w:rPr>
            </w:pPr>
            <w:r w:rsidRPr="00F06583">
              <w:rPr>
                <w:rStyle w:val="Funotenzeichen"/>
                <w:b/>
                <w:sz w:val="20"/>
                <w:szCs w:val="20"/>
              </w:rPr>
              <w:footnoteReference w:id="2"/>
            </w:r>
          </w:p>
        </w:tc>
      </w:tr>
      <w:tr w:rsidR="003838EE" w:rsidRPr="008806B9" w14:paraId="13D83C15" w14:textId="77777777" w:rsidTr="00130846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14:paraId="005B11DD" w14:textId="77777777" w:rsidR="003838EE" w:rsidRPr="008806B9" w:rsidRDefault="003838EE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14:paraId="40C90475" w14:textId="77777777" w:rsidR="003838EE" w:rsidRPr="008806B9" w:rsidRDefault="003838EE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06B9">
              <w:rPr>
                <w:sz w:val="20"/>
                <w:szCs w:val="20"/>
              </w:rPr>
              <w:instrText xml:space="preserve"> FORMCHECKBOX </w:instrText>
            </w:r>
            <w:r w:rsidR="008D2A39">
              <w:rPr>
                <w:sz w:val="20"/>
                <w:szCs w:val="20"/>
              </w:rPr>
            </w:r>
            <w:r w:rsidR="008D2A39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2867" w:type="dxa"/>
            <w:gridSpan w:val="9"/>
          </w:tcPr>
          <w:p w14:paraId="7ABCC6AE" w14:textId="77777777" w:rsidR="003838EE" w:rsidRPr="008806B9" w:rsidRDefault="003838EE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der Zeit vom</w:t>
            </w:r>
          </w:p>
        </w:tc>
        <w:tc>
          <w:tcPr>
            <w:tcW w:w="1276" w:type="dxa"/>
            <w:gridSpan w:val="8"/>
            <w:tcBorders>
              <w:top w:val="single" w:sz="2" w:space="0" w:color="auto"/>
              <w:bottom w:val="single" w:sz="2" w:space="0" w:color="auto"/>
            </w:tcBorders>
          </w:tcPr>
          <w:p w14:paraId="371F090F" w14:textId="77777777" w:rsidR="003838EE" w:rsidRDefault="003838EE" w:rsidP="007E6AFC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</w:tcPr>
          <w:p w14:paraId="3CAB4410" w14:textId="77777777" w:rsidR="003838EE" w:rsidRPr="008806B9" w:rsidRDefault="00614276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</w:t>
            </w:r>
          </w:p>
        </w:tc>
        <w:tc>
          <w:tcPr>
            <w:tcW w:w="1276" w:type="dxa"/>
            <w:gridSpan w:val="2"/>
            <w:tcBorders>
              <w:top w:val="nil"/>
              <w:bottom w:val="single" w:sz="2" w:space="0" w:color="auto"/>
            </w:tcBorders>
          </w:tcPr>
          <w:p w14:paraId="115EFBD2" w14:textId="77777777" w:rsidR="003838EE" w:rsidRDefault="003838EE" w:rsidP="00130846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231" w:type="dxa"/>
            <w:gridSpan w:val="4"/>
            <w:tcBorders>
              <w:right w:val="single" w:sz="4" w:space="0" w:color="auto"/>
            </w:tcBorders>
          </w:tcPr>
          <w:p w14:paraId="03EF713F" w14:textId="77777777" w:rsidR="003838EE" w:rsidRPr="008806B9" w:rsidRDefault="003838EE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wurde kein Arbeitsentgelt gezahlt.</w:t>
            </w:r>
          </w:p>
        </w:tc>
      </w:tr>
      <w:tr w:rsidR="003838EE" w:rsidRPr="008806B9" w14:paraId="15A95465" w14:textId="77777777" w:rsidTr="007E6AFC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14:paraId="69859BF6" w14:textId="77777777" w:rsidR="003838EE" w:rsidRPr="008806B9" w:rsidRDefault="003838EE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14:paraId="45BD1E42" w14:textId="77777777" w:rsidR="003838EE" w:rsidRPr="008806B9" w:rsidRDefault="003838EE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500" w:type="dxa"/>
            <w:gridSpan w:val="24"/>
            <w:tcBorders>
              <w:right w:val="single" w:sz="4" w:space="0" w:color="auto"/>
            </w:tcBorders>
          </w:tcPr>
          <w:p w14:paraId="033EA76B" w14:textId="3AF4358C" w:rsidR="00343BDC" w:rsidRPr="003838EE" w:rsidRDefault="00343BDC" w:rsidP="00347392">
            <w:pPr>
              <w:pStyle w:val="Listenabsatz"/>
              <w:spacing w:before="40" w:after="40"/>
              <w:ind w:left="0"/>
              <w:contextualSpacing w:val="0"/>
              <w:rPr>
                <w:sz w:val="16"/>
                <w:szCs w:val="16"/>
              </w:rPr>
            </w:pPr>
          </w:p>
        </w:tc>
      </w:tr>
      <w:tr w:rsidR="00AB3914" w:rsidRPr="008806B9" w14:paraId="369BFD56" w14:textId="77777777" w:rsidTr="00290987">
        <w:trPr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14:paraId="1C1753BA" w14:textId="77777777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06B9">
              <w:rPr>
                <w:sz w:val="20"/>
                <w:szCs w:val="20"/>
              </w:rPr>
              <w:instrText xml:space="preserve"> FORMCHECKBOX </w:instrText>
            </w:r>
            <w:r w:rsidR="008D2A39">
              <w:rPr>
                <w:sz w:val="20"/>
                <w:szCs w:val="20"/>
              </w:rPr>
            </w:r>
            <w:r w:rsidR="008D2A39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9927" w:type="dxa"/>
            <w:gridSpan w:val="25"/>
            <w:tcBorders>
              <w:right w:val="single" w:sz="4" w:space="0" w:color="auto"/>
            </w:tcBorders>
          </w:tcPr>
          <w:p w14:paraId="45F3D76B" w14:textId="77777777" w:rsidR="00AB3914" w:rsidRPr="008806B9" w:rsidRDefault="00AB3914" w:rsidP="00011ADD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Die/</w:t>
            </w:r>
            <w:r w:rsidR="00011ADD">
              <w:rPr>
                <w:sz w:val="20"/>
                <w:szCs w:val="20"/>
              </w:rPr>
              <w:t>D</w:t>
            </w:r>
            <w:r w:rsidRPr="008806B9">
              <w:rPr>
                <w:sz w:val="20"/>
                <w:szCs w:val="20"/>
              </w:rPr>
              <w:t xml:space="preserve">er Arbeitnehmer/in war in den letzten 4 Jahren vor Aufnahme der Beschäftigung </w:t>
            </w:r>
          </w:p>
        </w:tc>
      </w:tr>
      <w:tr w:rsidR="00AB3914" w:rsidRPr="008806B9" w14:paraId="37CC2FF7" w14:textId="77777777" w:rsidTr="00290987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14:paraId="1952A170" w14:textId="77777777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67" w:type="dxa"/>
            <w:gridSpan w:val="3"/>
          </w:tcPr>
          <w:p w14:paraId="12080D52" w14:textId="77777777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insgesamt</w:t>
            </w:r>
          </w:p>
        </w:tc>
        <w:tc>
          <w:tcPr>
            <w:tcW w:w="818" w:type="dxa"/>
            <w:gridSpan w:val="2"/>
            <w:tcBorders>
              <w:top w:val="nil"/>
              <w:bottom w:val="single" w:sz="2" w:space="0" w:color="auto"/>
            </w:tcBorders>
          </w:tcPr>
          <w:p w14:paraId="59F3CF24" w14:textId="77777777" w:rsidR="00AB3914" w:rsidRPr="008806B9" w:rsidRDefault="006F00E8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7942" w:type="dxa"/>
            <w:gridSpan w:val="20"/>
            <w:tcBorders>
              <w:right w:val="single" w:sz="4" w:space="0" w:color="auto"/>
            </w:tcBorders>
          </w:tcPr>
          <w:p w14:paraId="795E7570" w14:textId="77777777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Monate versicherungspflichtig im Unternehmen beschäftigt.</w:t>
            </w:r>
          </w:p>
        </w:tc>
      </w:tr>
      <w:tr w:rsidR="00AB3914" w:rsidRPr="008806B9" w14:paraId="16F2D0CA" w14:textId="77777777" w:rsidTr="00290987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14:paraId="2F58EE53" w14:textId="77777777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25"/>
            <w:tcBorders>
              <w:right w:val="single" w:sz="4" w:space="0" w:color="auto"/>
            </w:tcBorders>
          </w:tcPr>
          <w:p w14:paraId="01BBA698" w14:textId="77777777" w:rsidR="00AB3914" w:rsidRPr="008806B9" w:rsidRDefault="00AB3914" w:rsidP="000B6827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Für die/</w:t>
            </w:r>
            <w:proofErr w:type="gramStart"/>
            <w:r w:rsidRPr="008806B9">
              <w:rPr>
                <w:sz w:val="20"/>
                <w:szCs w:val="20"/>
              </w:rPr>
              <w:t>den Beschäftigte</w:t>
            </w:r>
            <w:proofErr w:type="gramEnd"/>
            <w:r w:rsidRPr="008806B9">
              <w:rPr>
                <w:sz w:val="20"/>
                <w:szCs w:val="20"/>
              </w:rPr>
              <w:t>/n wurde ein Eingliederungszuschuss beantragt</w:t>
            </w:r>
            <w:r w:rsidR="000B6827">
              <w:rPr>
                <w:sz w:val="20"/>
                <w:szCs w:val="20"/>
              </w:rPr>
              <w:tab/>
            </w:r>
            <w:r w:rsidR="000B6827">
              <w:rPr>
                <w:sz w:val="20"/>
                <w:szCs w:val="20"/>
              </w:rPr>
              <w:tab/>
            </w:r>
            <w:r w:rsidR="000B6827">
              <w:rPr>
                <w:sz w:val="20"/>
                <w:szCs w:val="20"/>
              </w:rPr>
              <w:tab/>
            </w:r>
            <w:r w:rsidR="006F00E8"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F00E8" w:rsidRPr="008806B9">
              <w:rPr>
                <w:sz w:val="20"/>
                <w:szCs w:val="20"/>
              </w:rPr>
              <w:instrText xml:space="preserve"> FORMCHECKBOX </w:instrText>
            </w:r>
            <w:r w:rsidR="008D2A39">
              <w:rPr>
                <w:sz w:val="20"/>
                <w:szCs w:val="20"/>
              </w:rPr>
            </w:r>
            <w:r w:rsidR="008D2A39">
              <w:rPr>
                <w:sz w:val="20"/>
                <w:szCs w:val="20"/>
              </w:rPr>
              <w:fldChar w:fldCharType="separate"/>
            </w:r>
            <w:r w:rsidR="006F00E8" w:rsidRPr="008806B9">
              <w:rPr>
                <w:sz w:val="20"/>
                <w:szCs w:val="20"/>
              </w:rPr>
              <w:fldChar w:fldCharType="end"/>
            </w:r>
            <w:r w:rsidR="006F00E8">
              <w:rPr>
                <w:sz w:val="20"/>
                <w:szCs w:val="20"/>
              </w:rPr>
              <w:t xml:space="preserve">  Ja     </w:t>
            </w:r>
            <w:r w:rsidR="006F00E8"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00E8" w:rsidRPr="008806B9">
              <w:rPr>
                <w:sz w:val="20"/>
                <w:szCs w:val="20"/>
              </w:rPr>
              <w:instrText xml:space="preserve"> FORMCHECKBOX </w:instrText>
            </w:r>
            <w:r w:rsidR="008D2A39">
              <w:rPr>
                <w:sz w:val="20"/>
                <w:szCs w:val="20"/>
              </w:rPr>
            </w:r>
            <w:r w:rsidR="008D2A39">
              <w:rPr>
                <w:sz w:val="20"/>
                <w:szCs w:val="20"/>
              </w:rPr>
              <w:fldChar w:fldCharType="separate"/>
            </w:r>
            <w:r w:rsidR="006F00E8" w:rsidRPr="008806B9">
              <w:rPr>
                <w:sz w:val="20"/>
                <w:szCs w:val="20"/>
              </w:rPr>
              <w:fldChar w:fldCharType="end"/>
            </w:r>
            <w:r w:rsidR="006F00E8">
              <w:rPr>
                <w:sz w:val="20"/>
                <w:szCs w:val="20"/>
              </w:rPr>
              <w:t xml:space="preserve"> Nein</w:t>
            </w:r>
          </w:p>
        </w:tc>
      </w:tr>
      <w:tr w:rsidR="00AB3914" w:rsidRPr="008806B9" w14:paraId="34D59E4E" w14:textId="77777777" w:rsidTr="00290987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14:paraId="7C40985E" w14:textId="77777777" w:rsidR="00AB3914" w:rsidRPr="008806B9" w:rsidRDefault="00AB3914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25"/>
            <w:tcBorders>
              <w:right w:val="single" w:sz="4" w:space="0" w:color="auto"/>
            </w:tcBorders>
          </w:tcPr>
          <w:p w14:paraId="55224DD3" w14:textId="77777777" w:rsidR="00D86D72" w:rsidRDefault="00AB3914" w:rsidP="000B6827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Die/</w:t>
            </w:r>
            <w:r w:rsidR="00E239DC">
              <w:rPr>
                <w:sz w:val="20"/>
                <w:szCs w:val="20"/>
              </w:rPr>
              <w:t>D</w:t>
            </w:r>
            <w:r w:rsidRPr="008806B9">
              <w:rPr>
                <w:sz w:val="20"/>
                <w:szCs w:val="20"/>
              </w:rPr>
              <w:t>er Beschäftigte wurde durch den Träger einer Maßnahme</w:t>
            </w:r>
            <w:r w:rsidR="00E75917">
              <w:rPr>
                <w:sz w:val="20"/>
                <w:szCs w:val="20"/>
              </w:rPr>
              <w:t xml:space="preserve"> </w:t>
            </w:r>
            <w:r w:rsidR="006F00E8" w:rsidRPr="008806B9">
              <w:rPr>
                <w:sz w:val="20"/>
                <w:szCs w:val="20"/>
              </w:rPr>
              <w:t>vermittelt</w:t>
            </w:r>
            <w:r w:rsidR="00D86D72">
              <w:rPr>
                <w:sz w:val="20"/>
                <w:szCs w:val="20"/>
              </w:rPr>
              <w:t>,</w:t>
            </w:r>
          </w:p>
          <w:p w14:paraId="20108546" w14:textId="77777777" w:rsidR="00AB3914" w:rsidRPr="008806B9" w:rsidRDefault="00D86D72" w:rsidP="000B6827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das heißt, die/der Beschäftigte hat sich nicht eigeninitiativ beworben</w:t>
            </w:r>
            <w:r>
              <w:rPr>
                <w:sz w:val="20"/>
                <w:szCs w:val="20"/>
              </w:rPr>
              <w:tab/>
            </w:r>
            <w:r w:rsidR="000B6827">
              <w:rPr>
                <w:sz w:val="20"/>
                <w:szCs w:val="20"/>
              </w:rPr>
              <w:tab/>
            </w:r>
            <w:r w:rsidR="000B6827">
              <w:rPr>
                <w:sz w:val="20"/>
                <w:szCs w:val="20"/>
              </w:rPr>
              <w:tab/>
            </w:r>
            <w:r w:rsidR="006F00E8" w:rsidRPr="006F00E8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00E8" w:rsidRPr="006F00E8">
              <w:rPr>
                <w:sz w:val="20"/>
                <w:szCs w:val="20"/>
              </w:rPr>
              <w:instrText xml:space="preserve"> FORMCHECKBOX </w:instrText>
            </w:r>
            <w:r w:rsidR="008D2A39">
              <w:rPr>
                <w:sz w:val="20"/>
                <w:szCs w:val="20"/>
              </w:rPr>
            </w:r>
            <w:r w:rsidR="008D2A39">
              <w:rPr>
                <w:sz w:val="20"/>
                <w:szCs w:val="20"/>
              </w:rPr>
              <w:fldChar w:fldCharType="separate"/>
            </w:r>
            <w:r w:rsidR="006F00E8" w:rsidRPr="006F00E8">
              <w:rPr>
                <w:sz w:val="20"/>
                <w:szCs w:val="20"/>
              </w:rPr>
              <w:fldChar w:fldCharType="end"/>
            </w:r>
            <w:r w:rsidR="006F00E8" w:rsidRPr="006F00E8">
              <w:rPr>
                <w:sz w:val="20"/>
                <w:szCs w:val="20"/>
              </w:rPr>
              <w:t xml:space="preserve">  Ja     </w:t>
            </w:r>
            <w:r w:rsidR="006F00E8" w:rsidRPr="006F00E8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F00E8" w:rsidRPr="006F00E8">
              <w:rPr>
                <w:sz w:val="20"/>
                <w:szCs w:val="20"/>
              </w:rPr>
              <w:instrText xml:space="preserve"> FORMCHECKBOX </w:instrText>
            </w:r>
            <w:r w:rsidR="008D2A39">
              <w:rPr>
                <w:sz w:val="20"/>
                <w:szCs w:val="20"/>
              </w:rPr>
            </w:r>
            <w:r w:rsidR="008D2A39">
              <w:rPr>
                <w:sz w:val="20"/>
                <w:szCs w:val="20"/>
              </w:rPr>
              <w:fldChar w:fldCharType="separate"/>
            </w:r>
            <w:r w:rsidR="006F00E8" w:rsidRPr="006F00E8">
              <w:rPr>
                <w:sz w:val="20"/>
                <w:szCs w:val="20"/>
              </w:rPr>
              <w:fldChar w:fldCharType="end"/>
            </w:r>
            <w:r w:rsidR="006F00E8" w:rsidRPr="006F00E8">
              <w:rPr>
                <w:sz w:val="20"/>
                <w:szCs w:val="20"/>
              </w:rPr>
              <w:t xml:space="preserve"> Nein</w:t>
            </w:r>
          </w:p>
        </w:tc>
      </w:tr>
      <w:tr w:rsidR="006F00E8" w:rsidRPr="008806B9" w14:paraId="6B06A4F4" w14:textId="77777777" w:rsidTr="00290987">
        <w:trPr>
          <w:trHeight w:val="231"/>
        </w:trPr>
        <w:tc>
          <w:tcPr>
            <w:tcW w:w="387" w:type="dxa"/>
            <w:tcBorders>
              <w:left w:val="single" w:sz="4" w:space="0" w:color="auto"/>
              <w:bottom w:val="nil"/>
            </w:tcBorders>
          </w:tcPr>
          <w:p w14:paraId="0226E1F1" w14:textId="77777777" w:rsidR="006F00E8" w:rsidRPr="008806B9" w:rsidRDefault="006F00E8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148" w:type="dxa"/>
            <w:gridSpan w:val="24"/>
            <w:tcBorders>
              <w:bottom w:val="nil"/>
            </w:tcBorders>
          </w:tcPr>
          <w:p w14:paraId="28B69898" w14:textId="77777777" w:rsidR="006F00E8" w:rsidRPr="008806B9" w:rsidRDefault="006F00E8" w:rsidP="006F00E8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Wenn ja,</w:t>
            </w:r>
          </w:p>
        </w:tc>
        <w:tc>
          <w:tcPr>
            <w:tcW w:w="779" w:type="dxa"/>
            <w:tcBorders>
              <w:bottom w:val="nil"/>
              <w:right w:val="single" w:sz="4" w:space="0" w:color="auto"/>
            </w:tcBorders>
          </w:tcPr>
          <w:p w14:paraId="0008C1FD" w14:textId="77777777" w:rsidR="006F00E8" w:rsidRPr="008806B9" w:rsidRDefault="006F00E8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44325B" w:rsidRPr="008806B9" w14:paraId="16131BD7" w14:textId="77777777" w:rsidTr="007236EB">
        <w:trPr>
          <w:trHeight w:val="775"/>
        </w:trPr>
        <w:tc>
          <w:tcPr>
            <w:tcW w:w="387" w:type="dxa"/>
            <w:tcBorders>
              <w:left w:val="single" w:sz="4" w:space="0" w:color="auto"/>
              <w:bottom w:val="nil"/>
            </w:tcBorders>
          </w:tcPr>
          <w:p w14:paraId="12212FDB" w14:textId="77777777" w:rsidR="0044325B" w:rsidRDefault="0044325B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  <w:p w14:paraId="090523B9" w14:textId="77777777" w:rsidR="006E333F" w:rsidRDefault="006E333F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  <w:p w14:paraId="78F31E9F" w14:textId="25381599" w:rsidR="006E333F" w:rsidRPr="008806B9" w:rsidRDefault="006E333F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832" w:type="dxa"/>
            <w:gridSpan w:val="13"/>
            <w:tcBorders>
              <w:bottom w:val="nil"/>
            </w:tcBorders>
          </w:tcPr>
          <w:p w14:paraId="21EABCAA" w14:textId="758DF985" w:rsidR="0027382B" w:rsidRDefault="0044325B" w:rsidP="00011ADD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Name/Anschrift des Trägers</w:t>
            </w:r>
            <w:r w:rsidR="00011ADD">
              <w:rPr>
                <w:sz w:val="20"/>
                <w:szCs w:val="20"/>
              </w:rPr>
              <w:t xml:space="preserve"> </w:t>
            </w:r>
          </w:p>
          <w:p w14:paraId="455485D2" w14:textId="77777777" w:rsidR="0044325B" w:rsidRDefault="00011ADD" w:rsidP="00011ADD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der Maßnahme</w:t>
            </w:r>
            <w:r w:rsidR="0061427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16" w:type="dxa"/>
            <w:gridSpan w:val="11"/>
            <w:tcBorders>
              <w:bottom w:val="nil"/>
            </w:tcBorders>
          </w:tcPr>
          <w:p w14:paraId="569EAEBE" w14:textId="77777777" w:rsidR="0044325B" w:rsidRDefault="0044325B" w:rsidP="0044325B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290987">
              <w:rPr>
                <w:noProof/>
                <w:sz w:val="20"/>
                <w:szCs w:val="20"/>
              </w:rPr>
              <w:t> </w:t>
            </w:r>
            <w:r w:rsidR="00290987">
              <w:rPr>
                <w:noProof/>
                <w:sz w:val="20"/>
                <w:szCs w:val="20"/>
              </w:rPr>
              <w:t> </w:t>
            </w:r>
            <w:r w:rsidR="00290987">
              <w:rPr>
                <w:noProof/>
                <w:sz w:val="20"/>
                <w:szCs w:val="20"/>
              </w:rPr>
              <w:t> </w:t>
            </w:r>
            <w:r w:rsidR="00290987">
              <w:rPr>
                <w:noProof/>
                <w:sz w:val="20"/>
                <w:szCs w:val="20"/>
              </w:rPr>
              <w:t> </w:t>
            </w:r>
            <w:r w:rsidR="00290987"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79" w:type="dxa"/>
            <w:tcBorders>
              <w:bottom w:val="nil"/>
              <w:right w:val="single" w:sz="4" w:space="0" w:color="auto"/>
            </w:tcBorders>
          </w:tcPr>
          <w:p w14:paraId="20A2869E" w14:textId="77777777" w:rsidR="0044325B" w:rsidRPr="008806B9" w:rsidRDefault="0044325B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6E333F" w:rsidRPr="008806B9" w14:paraId="4FFEF675" w14:textId="77777777" w:rsidTr="007236EB">
        <w:trPr>
          <w:trHeight w:val="301"/>
        </w:trPr>
        <w:tc>
          <w:tcPr>
            <w:tcW w:w="38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C02A608" w14:textId="77777777" w:rsidR="006E333F" w:rsidRPr="008806B9" w:rsidRDefault="006E333F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06B9">
              <w:rPr>
                <w:sz w:val="20"/>
                <w:szCs w:val="20"/>
              </w:rPr>
              <w:instrText xml:space="preserve"> FORMCHECKBOX </w:instrText>
            </w:r>
            <w:r w:rsidR="008D2A39">
              <w:rPr>
                <w:sz w:val="20"/>
                <w:szCs w:val="20"/>
              </w:rPr>
            </w:r>
            <w:r w:rsidR="008D2A39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9927" w:type="dxa"/>
            <w:gridSpan w:val="25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D123AEB" w14:textId="77777777" w:rsidR="006E333F" w:rsidRDefault="006E333F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Besteht mit dem o. g. Träger eine rechtliche, wirtschaftliche oder persönliche Verflechtung? </w:t>
            </w: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06B9">
              <w:rPr>
                <w:sz w:val="20"/>
                <w:szCs w:val="20"/>
              </w:rPr>
              <w:instrText xml:space="preserve"> FORMCHECKBOX </w:instrText>
            </w:r>
            <w:r w:rsidR="008D2A39">
              <w:rPr>
                <w:sz w:val="20"/>
                <w:szCs w:val="20"/>
              </w:rPr>
            </w:r>
            <w:r w:rsidR="008D2A39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Ja     </w:t>
            </w: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06B9">
              <w:rPr>
                <w:sz w:val="20"/>
                <w:szCs w:val="20"/>
              </w:rPr>
              <w:instrText xml:space="preserve"> FORMCHECKBOX </w:instrText>
            </w:r>
            <w:r w:rsidR="008D2A39">
              <w:rPr>
                <w:sz w:val="20"/>
                <w:szCs w:val="20"/>
              </w:rPr>
            </w:r>
            <w:r w:rsidR="008D2A39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Nein</w:t>
            </w:r>
          </w:p>
          <w:p w14:paraId="2CA84F82" w14:textId="0341C43E" w:rsidR="006E333F" w:rsidRPr="008806B9" w:rsidRDefault="006E333F" w:rsidP="007E6AFC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</w:tbl>
    <w:p w14:paraId="10F65E60" w14:textId="568F3D40" w:rsidR="007236EB" w:rsidRDefault="007236EB"/>
    <w:p w14:paraId="502D98D1" w14:textId="004C583B" w:rsidR="007236EB" w:rsidRDefault="007236EB"/>
    <w:p w14:paraId="0BE17BCB" w14:textId="2A63E60C" w:rsidR="007236EB" w:rsidRDefault="007236EB"/>
    <w:p w14:paraId="557D25F6" w14:textId="77777777" w:rsidR="007236EB" w:rsidRDefault="007236EB"/>
    <w:p w14:paraId="74401D94" w14:textId="5ABB9A0B" w:rsidR="007236EB" w:rsidRDefault="007236EB"/>
    <w:p w14:paraId="6A118BC2" w14:textId="3E2B83AB" w:rsidR="007236EB" w:rsidRDefault="007236EB"/>
    <w:tbl>
      <w:tblPr>
        <w:tblStyle w:val="Tabellenraster"/>
        <w:tblW w:w="103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7"/>
        <w:gridCol w:w="1143"/>
        <w:gridCol w:w="237"/>
        <w:gridCol w:w="1913"/>
        <w:gridCol w:w="237"/>
        <w:gridCol w:w="5687"/>
      </w:tblGrid>
      <w:tr w:rsidR="00AB3914" w:rsidRPr="008806B9" w14:paraId="3DC3F73F" w14:textId="77777777" w:rsidTr="003838EE">
        <w:trPr>
          <w:trHeight w:val="1140"/>
        </w:trPr>
        <w:tc>
          <w:tcPr>
            <w:tcW w:w="1031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5DB935" w14:textId="77777777" w:rsidR="00AB3914" w:rsidRPr="008806B9" w:rsidRDefault="00AB3914" w:rsidP="007E6AFC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14:paraId="1796DE27" w14:textId="77777777" w:rsidR="00AB3914" w:rsidRPr="003838EE" w:rsidRDefault="00AB3914" w:rsidP="0027382B">
            <w:pPr>
              <w:pStyle w:val="Listenabsatz"/>
              <w:spacing w:after="240"/>
              <w:ind w:left="0"/>
              <w:contextualSpacing w:val="0"/>
            </w:pPr>
            <w:r w:rsidRPr="008806B9">
              <w:rPr>
                <w:b/>
                <w:sz w:val="20"/>
                <w:szCs w:val="20"/>
              </w:rPr>
              <w:t xml:space="preserve">Hinweis: </w:t>
            </w:r>
            <w:r w:rsidRPr="008806B9">
              <w:rPr>
                <w:sz w:val="20"/>
                <w:szCs w:val="20"/>
              </w:rPr>
              <w:t>Mit Ihrer Unterschrift bestätigen Sie die Richti</w:t>
            </w:r>
            <w:r w:rsidR="0031288C">
              <w:rPr>
                <w:sz w:val="20"/>
                <w:szCs w:val="20"/>
              </w:rPr>
              <w:t xml:space="preserve">gkeit der Angaben. Entsteht dem Jobcenter </w:t>
            </w:r>
            <w:r w:rsidRPr="008806B9">
              <w:rPr>
                <w:sz w:val="20"/>
                <w:szCs w:val="20"/>
              </w:rPr>
              <w:t>durch falsche Angaben ein finanzieller Schaden, handelt es sich dabei um eine strafbare Handlung im Sinne des § 263 StGB (Betrug), die zur Anzeige gebracht wird</w:t>
            </w:r>
            <w:r w:rsidR="00E7525C">
              <w:rPr>
                <w:sz w:val="20"/>
                <w:szCs w:val="20"/>
              </w:rPr>
              <w:t>.</w:t>
            </w:r>
          </w:p>
          <w:p w14:paraId="11D544FA" w14:textId="77777777" w:rsidR="006F00E8" w:rsidRPr="008806B9" w:rsidRDefault="006F00E8" w:rsidP="006F00E8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AB3914" w:rsidRPr="008806B9" w14:paraId="3807F023" w14:textId="77777777" w:rsidTr="003838EE">
        <w:trPr>
          <w:trHeight w:val="115"/>
        </w:trPr>
        <w:tc>
          <w:tcPr>
            <w:tcW w:w="10314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11038" w14:textId="77777777" w:rsidR="00AB3914" w:rsidRPr="008018D1" w:rsidRDefault="00AB3914" w:rsidP="007E6AFC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</w:tr>
      <w:tr w:rsidR="00AB3914" w:rsidRPr="008806B9" w14:paraId="37125CA4" w14:textId="77777777" w:rsidTr="00290987">
        <w:trPr>
          <w:trHeight w:val="231"/>
        </w:trPr>
        <w:tc>
          <w:tcPr>
            <w:tcW w:w="2240" w:type="dxa"/>
            <w:gridSpan w:val="2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14:paraId="2394469C" w14:textId="77777777" w:rsidR="00AB3914" w:rsidRPr="00BD00D2" w:rsidRDefault="00AB3914" w:rsidP="007E6AFC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BD00D2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BD00D2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BD00D2">
              <w:rPr>
                <w:rFonts w:cs="Arial"/>
                <w:sz w:val="20"/>
                <w:szCs w:val="20"/>
              </w:rPr>
            </w:r>
            <w:r w:rsidRPr="00BD00D2">
              <w:rPr>
                <w:rFonts w:cs="Arial"/>
                <w:sz w:val="20"/>
                <w:szCs w:val="20"/>
              </w:rPr>
              <w:fldChar w:fldCharType="separate"/>
            </w:r>
            <w:bookmarkStart w:id="2" w:name="_GoBack"/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bookmarkEnd w:id="2"/>
            <w:r w:rsidRPr="00BD00D2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tcBorders>
              <w:top w:val="nil"/>
              <w:bottom w:val="nil"/>
            </w:tcBorders>
          </w:tcPr>
          <w:p w14:paraId="0A6584A0" w14:textId="77777777" w:rsidR="00AB3914" w:rsidRPr="008806B9" w:rsidRDefault="00AB3914" w:rsidP="007E6AFC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nil"/>
              <w:bottom w:val="single" w:sz="2" w:space="0" w:color="auto"/>
            </w:tcBorders>
          </w:tcPr>
          <w:p w14:paraId="739D9935" w14:textId="77777777" w:rsidR="00AB3914" w:rsidRPr="008806B9" w:rsidRDefault="00AB3914" w:rsidP="007E6AFC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tcBorders>
              <w:top w:val="nil"/>
              <w:bottom w:val="nil"/>
            </w:tcBorders>
          </w:tcPr>
          <w:p w14:paraId="000B711B" w14:textId="77777777" w:rsidR="00AB3914" w:rsidRPr="008806B9" w:rsidRDefault="00AB3914" w:rsidP="007E6AFC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687" w:type="dxa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14:paraId="51FECD2F" w14:textId="77777777" w:rsidR="00AB3914" w:rsidRPr="008806B9" w:rsidRDefault="00AB3914" w:rsidP="007E6AFC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AB3914" w:rsidRPr="008806B9" w14:paraId="006F884D" w14:textId="77777777" w:rsidTr="003838EE">
        <w:trPr>
          <w:trHeight w:val="358"/>
        </w:trPr>
        <w:tc>
          <w:tcPr>
            <w:tcW w:w="2240" w:type="dxa"/>
            <w:gridSpan w:val="2"/>
            <w:tcBorders>
              <w:top w:val="single" w:sz="2" w:space="0" w:color="auto"/>
              <w:left w:val="single" w:sz="4" w:space="0" w:color="auto"/>
              <w:bottom w:val="nil"/>
            </w:tcBorders>
          </w:tcPr>
          <w:p w14:paraId="5678DB84" w14:textId="77777777" w:rsidR="00AB3914" w:rsidRPr="008806B9" w:rsidRDefault="00AB3914" w:rsidP="007E6AFC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tcBorders>
              <w:top w:val="nil"/>
              <w:bottom w:val="nil"/>
            </w:tcBorders>
          </w:tcPr>
          <w:p w14:paraId="758A2BEB" w14:textId="77777777" w:rsidR="00AB3914" w:rsidRPr="008806B9" w:rsidRDefault="00AB3914" w:rsidP="007E6AFC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50C3D5D3" w14:textId="77777777" w:rsidR="00AB3914" w:rsidRPr="008806B9" w:rsidRDefault="00AB3914" w:rsidP="007E6AFC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tcBorders>
              <w:top w:val="nil"/>
              <w:bottom w:val="nil"/>
            </w:tcBorders>
          </w:tcPr>
          <w:p w14:paraId="03EED872" w14:textId="77777777" w:rsidR="00AB3914" w:rsidRPr="008806B9" w:rsidRDefault="00AB3914" w:rsidP="007E6AFC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87" w:type="dxa"/>
            <w:tcBorders>
              <w:top w:val="nil"/>
              <w:bottom w:val="nil"/>
              <w:right w:val="single" w:sz="4" w:space="0" w:color="auto"/>
            </w:tcBorders>
          </w:tcPr>
          <w:p w14:paraId="7CF24A41" w14:textId="45B71C11" w:rsidR="00AB3914" w:rsidRPr="00F06583" w:rsidRDefault="00AB3914" w:rsidP="00011ADD">
            <w:pPr>
              <w:pStyle w:val="Listenabsatz"/>
              <w:spacing w:before="4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  <w:r w:rsidRPr="008806B9">
              <w:rPr>
                <w:sz w:val="16"/>
                <w:szCs w:val="16"/>
              </w:rPr>
              <w:t xml:space="preserve">Unterschrift und Stempel des </w:t>
            </w:r>
            <w:r w:rsidR="00011ADD">
              <w:rPr>
                <w:sz w:val="16"/>
                <w:szCs w:val="16"/>
              </w:rPr>
              <w:t>Arbeitgebers</w:t>
            </w:r>
            <w:r w:rsidR="00F06583">
              <w:rPr>
                <w:sz w:val="16"/>
                <w:szCs w:val="16"/>
              </w:rPr>
              <w:t xml:space="preserve"> </w:t>
            </w:r>
            <w:r w:rsidR="0059064A" w:rsidRPr="00F06583">
              <w:rPr>
                <w:rStyle w:val="Funotenzeichen"/>
                <w:b/>
                <w:sz w:val="20"/>
                <w:szCs w:val="20"/>
              </w:rPr>
              <w:footnoteReference w:id="3"/>
            </w:r>
          </w:p>
          <w:p w14:paraId="76178C55" w14:textId="77777777" w:rsidR="00BC1BFC" w:rsidRPr="008806B9" w:rsidRDefault="00BC1BFC" w:rsidP="00011ADD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</w:tr>
      <w:tr w:rsidR="00AB3914" w:rsidRPr="008806B9" w14:paraId="3BC2E8F2" w14:textId="77777777" w:rsidTr="003838EE">
        <w:trPr>
          <w:trHeight w:val="80"/>
        </w:trPr>
        <w:tc>
          <w:tcPr>
            <w:tcW w:w="10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CCA958" w14:textId="77777777" w:rsidR="00AB3914" w:rsidRPr="008806B9" w:rsidRDefault="00AB3914" w:rsidP="007E6AFC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921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8977BA" w14:textId="77777777" w:rsidR="00AB3914" w:rsidRPr="008806B9" w:rsidRDefault="00AB3914" w:rsidP="007E6AFC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AB3914" w:rsidRPr="008806B9" w14:paraId="35DD1AA1" w14:textId="77777777" w:rsidTr="003838EE">
        <w:trPr>
          <w:trHeight w:val="1309"/>
        </w:trPr>
        <w:tc>
          <w:tcPr>
            <w:tcW w:w="10314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B9712" w14:textId="77777777" w:rsidR="0059064A" w:rsidRDefault="0059064A" w:rsidP="003838EE">
            <w:pPr>
              <w:pStyle w:val="Listenabsatz"/>
              <w:spacing w:after="240"/>
              <w:ind w:left="0"/>
              <w:contextualSpacing w:val="0"/>
              <w:jc w:val="both"/>
              <w:rPr>
                <w:sz w:val="20"/>
                <w:szCs w:val="20"/>
              </w:rPr>
            </w:pPr>
          </w:p>
          <w:p w14:paraId="2F99AF0C" w14:textId="55289FE9" w:rsidR="003838EE" w:rsidRPr="008806B9" w:rsidRDefault="00011ADD" w:rsidP="003838EE">
            <w:pPr>
              <w:pStyle w:val="Listenabsatz"/>
              <w:spacing w:after="240"/>
              <w:ind w:left="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obigen Angaben werden durch die Arbeitnehmerin/den Arbeitnehmer bestätigt:</w:t>
            </w:r>
          </w:p>
        </w:tc>
      </w:tr>
      <w:tr w:rsidR="00AB3914" w:rsidRPr="008806B9" w14:paraId="62A01F69" w14:textId="77777777" w:rsidTr="00290987">
        <w:trPr>
          <w:trHeight w:val="231"/>
        </w:trPr>
        <w:tc>
          <w:tcPr>
            <w:tcW w:w="2240" w:type="dxa"/>
            <w:gridSpan w:val="2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14:paraId="7E535FF6" w14:textId="77777777" w:rsidR="00AB3914" w:rsidRPr="00BD00D2" w:rsidRDefault="00AB3914" w:rsidP="007E6AFC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BD00D2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BD00D2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BD00D2">
              <w:rPr>
                <w:rFonts w:cs="Arial"/>
                <w:sz w:val="20"/>
                <w:szCs w:val="20"/>
              </w:rPr>
            </w:r>
            <w:r w:rsidRPr="00BD00D2"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Pr="00BD00D2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tcBorders>
              <w:top w:val="nil"/>
              <w:bottom w:val="nil"/>
            </w:tcBorders>
          </w:tcPr>
          <w:p w14:paraId="5F955986" w14:textId="77777777" w:rsidR="00AB3914" w:rsidRPr="008806B9" w:rsidRDefault="00AB3914" w:rsidP="007E6AFC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nil"/>
              <w:bottom w:val="single" w:sz="2" w:space="0" w:color="auto"/>
            </w:tcBorders>
          </w:tcPr>
          <w:p w14:paraId="7F985EF0" w14:textId="77777777" w:rsidR="00AB3914" w:rsidRPr="008806B9" w:rsidRDefault="00AB3914" w:rsidP="007E6AFC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tcBorders>
              <w:top w:val="nil"/>
              <w:bottom w:val="nil"/>
            </w:tcBorders>
          </w:tcPr>
          <w:p w14:paraId="137F27A8" w14:textId="77777777" w:rsidR="00AB3914" w:rsidRPr="008806B9" w:rsidRDefault="00AB3914" w:rsidP="007E6AFC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687" w:type="dxa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14:paraId="10212549" w14:textId="77777777" w:rsidR="00AB3914" w:rsidRPr="008806B9" w:rsidRDefault="00AB3914" w:rsidP="007E6AFC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AB3914" w:rsidRPr="008806B9" w14:paraId="3D8A0482" w14:textId="77777777" w:rsidTr="00D86D72">
        <w:trPr>
          <w:trHeight w:val="334"/>
        </w:trPr>
        <w:tc>
          <w:tcPr>
            <w:tcW w:w="224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</w:tcPr>
          <w:p w14:paraId="33E1DA55" w14:textId="77777777" w:rsidR="00AB3914" w:rsidRPr="008806B9" w:rsidRDefault="00AB3914" w:rsidP="007E6AFC">
            <w:pPr>
              <w:pStyle w:val="Listenabsatz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tcBorders>
              <w:top w:val="nil"/>
              <w:bottom w:val="single" w:sz="4" w:space="0" w:color="auto"/>
            </w:tcBorders>
          </w:tcPr>
          <w:p w14:paraId="7A81CAE3" w14:textId="77777777" w:rsidR="00AB3914" w:rsidRPr="008806B9" w:rsidRDefault="00AB3914" w:rsidP="007E6AFC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nil"/>
              <w:bottom w:val="single" w:sz="4" w:space="0" w:color="auto"/>
            </w:tcBorders>
          </w:tcPr>
          <w:p w14:paraId="605168C3" w14:textId="77777777" w:rsidR="00AB3914" w:rsidRPr="008806B9" w:rsidRDefault="00AB3914" w:rsidP="007E6AFC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tcBorders>
              <w:top w:val="nil"/>
              <w:bottom w:val="single" w:sz="4" w:space="0" w:color="auto"/>
            </w:tcBorders>
          </w:tcPr>
          <w:p w14:paraId="2E2CFC40" w14:textId="77777777" w:rsidR="00AB3914" w:rsidRPr="008806B9" w:rsidRDefault="00AB3914" w:rsidP="007E6AFC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8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ED5DCF3" w14:textId="77777777" w:rsidR="00AB3914" w:rsidRPr="008806B9" w:rsidRDefault="00AB3914" w:rsidP="007E6AFC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 xml:space="preserve">Unterschrift der Arbeitnehmerin/des Arbeitnehmers </w:t>
            </w:r>
          </w:p>
        </w:tc>
      </w:tr>
    </w:tbl>
    <w:p w14:paraId="72DBCBD6" w14:textId="77777777" w:rsidR="0065318D" w:rsidRPr="008018D1" w:rsidRDefault="0065318D" w:rsidP="00D86D72">
      <w:pPr>
        <w:pStyle w:val="Listenabsatz"/>
        <w:ind w:left="0"/>
        <w:contextualSpacing w:val="0"/>
        <w:rPr>
          <w:b/>
          <w:sz w:val="16"/>
          <w:szCs w:val="16"/>
          <w:u w:val="single"/>
        </w:rPr>
      </w:pPr>
    </w:p>
    <w:sectPr w:rsidR="0065318D" w:rsidRPr="008018D1" w:rsidSect="00DD7FAD">
      <w:footerReference w:type="default" r:id="rId9"/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51369D" w14:textId="77777777" w:rsidR="00A824FF" w:rsidRDefault="00A824FF">
      <w:r>
        <w:separator/>
      </w:r>
    </w:p>
  </w:endnote>
  <w:endnote w:type="continuationSeparator" w:id="0">
    <w:p w14:paraId="67F06CED" w14:textId="77777777" w:rsidR="00A824FF" w:rsidRDefault="00A82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etaNormal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C4BF5A" w14:textId="42B9B75A" w:rsidR="00A824FF" w:rsidRDefault="00A824FF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>
      <w:rPr>
        <w:rFonts w:ascii="Arial" w:hAnsi="Arial" w:cs="Arial"/>
      </w:rPr>
      <w:t>28.02.2024</w:t>
    </w:r>
    <w:r>
      <w:rPr>
        <w:rFonts w:ascii="Arial" w:hAnsi="Arial" w:cs="Arial"/>
      </w:rPr>
      <w:tab/>
    </w:r>
    <w:r>
      <w:rPr>
        <w:rFonts w:ascii="Arial" w:hAnsi="Arial" w:cs="Arial"/>
      </w:rPr>
      <w:tab/>
      <w:t>F.3.2a</w:t>
    </w:r>
    <w:r w:rsidRPr="001C5049">
      <w:rPr>
        <w:rFonts w:ascii="Arial" w:hAnsi="Arial" w:cs="Arial"/>
      </w:rPr>
      <w:t xml:space="preserve"> - Seite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Pr="001C5049">
      <w:rPr>
        <w:rStyle w:val="Seitenzahl"/>
        <w:rFonts w:ascii="Arial" w:hAnsi="Arial" w:cs="Arial"/>
      </w:rPr>
      <w:fldChar w:fldCharType="separate"/>
    </w:r>
    <w:r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>
      <w:rPr>
        <w:rStyle w:val="Seitenzahl"/>
        <w:rFonts w:ascii="Arial" w:hAnsi="Arial" w:cs="Arial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56D36" w14:textId="77777777" w:rsidR="00A824FF" w:rsidRDefault="00A824FF">
      <w:r>
        <w:separator/>
      </w:r>
    </w:p>
  </w:footnote>
  <w:footnote w:type="continuationSeparator" w:id="0">
    <w:p w14:paraId="45D0FB9A" w14:textId="77777777" w:rsidR="00A824FF" w:rsidRDefault="00A824FF">
      <w:r>
        <w:continuationSeparator/>
      </w:r>
    </w:p>
  </w:footnote>
  <w:footnote w:id="1">
    <w:p w14:paraId="7BE1E2C4" w14:textId="4BF9153C" w:rsidR="00A824FF" w:rsidRPr="00F06583" w:rsidRDefault="00A824FF" w:rsidP="00F06583">
      <w:pPr>
        <w:pStyle w:val="Funotentext"/>
        <w:spacing w:after="120"/>
        <w:ind w:left="142" w:hanging="142"/>
        <w:jc w:val="both"/>
        <w:rPr>
          <w:rFonts w:ascii="Arial" w:hAnsi="Arial" w:cs="Arial"/>
          <w:sz w:val="16"/>
          <w:szCs w:val="16"/>
        </w:rPr>
      </w:pPr>
      <w:r w:rsidRPr="0022289F">
        <w:rPr>
          <w:rStyle w:val="Funotenzeichen"/>
          <w:rFonts w:ascii="Arial" w:hAnsi="Arial" w:cs="Arial"/>
        </w:rPr>
        <w:footnoteRef/>
      </w:r>
      <w:r w:rsidRPr="0022289F">
        <w:rPr>
          <w:rFonts w:ascii="Arial" w:hAnsi="Arial" w:cs="Arial"/>
        </w:rPr>
        <w:t xml:space="preserve"> </w:t>
      </w:r>
      <w:r w:rsidRPr="0022289F">
        <w:rPr>
          <w:rFonts w:ascii="Arial" w:hAnsi="Arial" w:cs="Arial"/>
          <w:sz w:val="16"/>
          <w:szCs w:val="16"/>
        </w:rPr>
        <w:t xml:space="preserve">Zeiten ohne Arbeitsentgelt </w:t>
      </w:r>
      <w:r>
        <w:rPr>
          <w:rFonts w:ascii="Arial" w:hAnsi="Arial" w:cs="Arial"/>
          <w:sz w:val="16"/>
          <w:szCs w:val="16"/>
        </w:rPr>
        <w:t>s</w:t>
      </w:r>
      <w:r w:rsidRPr="0022289F">
        <w:rPr>
          <w:rFonts w:ascii="Arial" w:hAnsi="Arial" w:cs="Arial"/>
          <w:sz w:val="16"/>
          <w:szCs w:val="16"/>
        </w:rPr>
        <w:t xml:space="preserve">owie Bezugszeiten von Kurzarbeitergeld in Höhe von 100 Prozent </w:t>
      </w:r>
      <w:r>
        <w:rPr>
          <w:rFonts w:ascii="Arial" w:hAnsi="Arial" w:cs="Arial"/>
          <w:sz w:val="16"/>
          <w:szCs w:val="16"/>
        </w:rPr>
        <w:t>v</w:t>
      </w:r>
      <w:r w:rsidRPr="0022289F">
        <w:rPr>
          <w:rFonts w:ascii="Arial" w:hAnsi="Arial" w:cs="Arial"/>
          <w:sz w:val="16"/>
          <w:szCs w:val="16"/>
        </w:rPr>
        <w:t>erlängern die Frist von sechs Wochen entsprechend.</w:t>
      </w:r>
    </w:p>
  </w:footnote>
  <w:footnote w:id="2">
    <w:p w14:paraId="618B1D04" w14:textId="5BAF9AEB" w:rsidR="00A824FF" w:rsidRDefault="00A824FF" w:rsidP="0022289F">
      <w:pPr>
        <w:pStyle w:val="Funotentext"/>
        <w:ind w:left="142" w:hanging="142"/>
      </w:pPr>
      <w:r w:rsidRPr="0022289F">
        <w:rPr>
          <w:rStyle w:val="Funotenzeichen"/>
          <w:rFonts w:ascii="Arial" w:hAnsi="Arial" w:cs="Arial"/>
        </w:rPr>
        <w:footnoteRef/>
      </w:r>
      <w:r w:rsidRPr="0022289F">
        <w:rPr>
          <w:rFonts w:ascii="Arial" w:hAnsi="Arial" w:cs="Arial"/>
        </w:rPr>
        <w:t xml:space="preserve"> </w:t>
      </w:r>
      <w:r w:rsidRPr="0022289F">
        <w:rPr>
          <w:rFonts w:ascii="Arial" w:hAnsi="Arial" w:cs="Arial"/>
          <w:sz w:val="16"/>
          <w:szCs w:val="16"/>
        </w:rPr>
        <w:t xml:space="preserve">Bei einer einvernehmlichen, unwiderruflichen Freistellung von der Arbeitsleistung durch den Arbeitgeber mit tatsächlicher Weiterzahlung des Arbeitsentgelts, ist der letzte Tag anzugeben, an dem </w:t>
      </w:r>
      <w:proofErr w:type="gramStart"/>
      <w:r w:rsidRPr="0022289F">
        <w:rPr>
          <w:rFonts w:ascii="Arial" w:hAnsi="Arial" w:cs="Arial"/>
          <w:sz w:val="16"/>
          <w:szCs w:val="16"/>
        </w:rPr>
        <w:t>tatsächlich Arbeit</w:t>
      </w:r>
      <w:proofErr w:type="gramEnd"/>
      <w:r w:rsidRPr="0022289F">
        <w:rPr>
          <w:rFonts w:ascii="Arial" w:hAnsi="Arial" w:cs="Arial"/>
          <w:sz w:val="16"/>
          <w:szCs w:val="16"/>
        </w:rPr>
        <w:t xml:space="preserve"> geleistet wurde.</w:t>
      </w:r>
    </w:p>
  </w:footnote>
  <w:footnote w:id="3">
    <w:p w14:paraId="6329819F" w14:textId="4A5EA054" w:rsidR="00A824FF" w:rsidRPr="0059064A" w:rsidRDefault="00A824FF" w:rsidP="0059064A">
      <w:pPr>
        <w:pStyle w:val="Listenabsatz"/>
        <w:spacing w:after="120"/>
        <w:ind w:left="142" w:hanging="142"/>
        <w:contextualSpacing w:val="0"/>
        <w:jc w:val="both"/>
        <w:rPr>
          <w:sz w:val="16"/>
          <w:szCs w:val="16"/>
        </w:rPr>
      </w:pPr>
      <w:r>
        <w:rPr>
          <w:rStyle w:val="Funotenzeichen"/>
        </w:rPr>
        <w:footnoteRef/>
      </w:r>
      <w:r>
        <w:t xml:space="preserve"> </w:t>
      </w:r>
      <w:r w:rsidRPr="0059064A">
        <w:rPr>
          <w:sz w:val="16"/>
          <w:szCs w:val="16"/>
        </w:rPr>
        <w:t>Verweigert der Arbeitgeber die schriftliche Vermittlungs- und Beschäftigungsbestätigung, können diese Angaben durch die Arbeitnehmerin/den Arbeitnehmer bestätigt werden.</w:t>
      </w:r>
    </w:p>
    <w:p w14:paraId="7B326ADD" w14:textId="5D6ABEE0" w:rsidR="00A824FF" w:rsidRDefault="00A824FF">
      <w:pPr>
        <w:pStyle w:val="Funoten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32565588"/>
    <w:multiLevelType w:val="hybridMultilevel"/>
    <w:tmpl w:val="68BA27B8"/>
    <w:lvl w:ilvl="0" w:tplc="0407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C30D22"/>
    <w:multiLevelType w:val="hybridMultilevel"/>
    <w:tmpl w:val="EEA616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7BB1B11"/>
    <w:multiLevelType w:val="hybridMultilevel"/>
    <w:tmpl w:val="1B60AAC2"/>
    <w:lvl w:ilvl="0" w:tplc="0407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EE7E52"/>
    <w:multiLevelType w:val="hybridMultilevel"/>
    <w:tmpl w:val="A4F48C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5"/>
  </w:num>
  <w:num w:numId="2">
    <w:abstractNumId w:val="43"/>
  </w:num>
  <w:num w:numId="3">
    <w:abstractNumId w:val="42"/>
  </w:num>
  <w:num w:numId="4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G3cxVvVPBclQcbOeQ1b6FBg5sr1nv+KttxRTdwjU8PP0GQuL+t4hww0DZfCuC9LO3RTT3AKzxp+rc4v0hHjyMg==" w:saltValue="gl3bqUJTvUDEcSjqw6WZAg==" w:algorithmName="SHA-512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18D"/>
    <w:rsid w:val="00011ADD"/>
    <w:rsid w:val="00011D1A"/>
    <w:rsid w:val="000231A7"/>
    <w:rsid w:val="0002564D"/>
    <w:rsid w:val="00026963"/>
    <w:rsid w:val="00027F86"/>
    <w:rsid w:val="00030F86"/>
    <w:rsid w:val="00037D06"/>
    <w:rsid w:val="000416DB"/>
    <w:rsid w:val="00044BC9"/>
    <w:rsid w:val="000461A5"/>
    <w:rsid w:val="00055D62"/>
    <w:rsid w:val="00056AA8"/>
    <w:rsid w:val="00060487"/>
    <w:rsid w:val="000650BB"/>
    <w:rsid w:val="0007180C"/>
    <w:rsid w:val="000772B5"/>
    <w:rsid w:val="00081499"/>
    <w:rsid w:val="000A4EB2"/>
    <w:rsid w:val="000A70CD"/>
    <w:rsid w:val="000A77AC"/>
    <w:rsid w:val="000B3B1F"/>
    <w:rsid w:val="000B6827"/>
    <w:rsid w:val="000B72C9"/>
    <w:rsid w:val="000B78B0"/>
    <w:rsid w:val="000D072C"/>
    <w:rsid w:val="000D1EAD"/>
    <w:rsid w:val="000E1173"/>
    <w:rsid w:val="000E17BF"/>
    <w:rsid w:val="00106038"/>
    <w:rsid w:val="00111AF8"/>
    <w:rsid w:val="00112AB6"/>
    <w:rsid w:val="00114EF6"/>
    <w:rsid w:val="00115F72"/>
    <w:rsid w:val="00121656"/>
    <w:rsid w:val="00123161"/>
    <w:rsid w:val="001262F6"/>
    <w:rsid w:val="00127761"/>
    <w:rsid w:val="00130846"/>
    <w:rsid w:val="00133F4B"/>
    <w:rsid w:val="00134A96"/>
    <w:rsid w:val="00143EB5"/>
    <w:rsid w:val="0014445E"/>
    <w:rsid w:val="001561BB"/>
    <w:rsid w:val="001566FC"/>
    <w:rsid w:val="00162596"/>
    <w:rsid w:val="00166121"/>
    <w:rsid w:val="00167C11"/>
    <w:rsid w:val="00174144"/>
    <w:rsid w:val="00174169"/>
    <w:rsid w:val="00181BF7"/>
    <w:rsid w:val="0018699E"/>
    <w:rsid w:val="00191E12"/>
    <w:rsid w:val="00192706"/>
    <w:rsid w:val="00192C82"/>
    <w:rsid w:val="00196602"/>
    <w:rsid w:val="001A0622"/>
    <w:rsid w:val="001A292C"/>
    <w:rsid w:val="001B7646"/>
    <w:rsid w:val="001C14B3"/>
    <w:rsid w:val="001C4719"/>
    <w:rsid w:val="001C5049"/>
    <w:rsid w:val="001D0B34"/>
    <w:rsid w:val="001D1EB9"/>
    <w:rsid w:val="001D309D"/>
    <w:rsid w:val="001D7739"/>
    <w:rsid w:val="001E4520"/>
    <w:rsid w:val="001F0EC7"/>
    <w:rsid w:val="001F27CF"/>
    <w:rsid w:val="001F47E7"/>
    <w:rsid w:val="001F5BFB"/>
    <w:rsid w:val="00203AFE"/>
    <w:rsid w:val="00212FDD"/>
    <w:rsid w:val="002163BD"/>
    <w:rsid w:val="002169DE"/>
    <w:rsid w:val="0022289F"/>
    <w:rsid w:val="0023088C"/>
    <w:rsid w:val="002321D2"/>
    <w:rsid w:val="00232E96"/>
    <w:rsid w:val="00234E94"/>
    <w:rsid w:val="00242586"/>
    <w:rsid w:val="00244A0E"/>
    <w:rsid w:val="002524F2"/>
    <w:rsid w:val="00255C47"/>
    <w:rsid w:val="0026434F"/>
    <w:rsid w:val="002648D5"/>
    <w:rsid w:val="0027013E"/>
    <w:rsid w:val="0027208D"/>
    <w:rsid w:val="0027382B"/>
    <w:rsid w:val="00274F4B"/>
    <w:rsid w:val="00277F2F"/>
    <w:rsid w:val="0028018B"/>
    <w:rsid w:val="00287570"/>
    <w:rsid w:val="00290987"/>
    <w:rsid w:val="00292F6F"/>
    <w:rsid w:val="002A28B7"/>
    <w:rsid w:val="002A399C"/>
    <w:rsid w:val="002B4159"/>
    <w:rsid w:val="002B5D21"/>
    <w:rsid w:val="002B6266"/>
    <w:rsid w:val="002C4295"/>
    <w:rsid w:val="002C685F"/>
    <w:rsid w:val="002C6B1C"/>
    <w:rsid w:val="002D2519"/>
    <w:rsid w:val="002D7715"/>
    <w:rsid w:val="002E0E67"/>
    <w:rsid w:val="002E1ADB"/>
    <w:rsid w:val="002F0C48"/>
    <w:rsid w:val="00300188"/>
    <w:rsid w:val="00301860"/>
    <w:rsid w:val="00301BD5"/>
    <w:rsid w:val="00303DD0"/>
    <w:rsid w:val="003111EB"/>
    <w:rsid w:val="003114E5"/>
    <w:rsid w:val="00311B4A"/>
    <w:rsid w:val="00311CCE"/>
    <w:rsid w:val="0031288C"/>
    <w:rsid w:val="00317608"/>
    <w:rsid w:val="0033032B"/>
    <w:rsid w:val="0034105F"/>
    <w:rsid w:val="00342EB3"/>
    <w:rsid w:val="00343BDC"/>
    <w:rsid w:val="0034455B"/>
    <w:rsid w:val="003453F8"/>
    <w:rsid w:val="00346120"/>
    <w:rsid w:val="00347392"/>
    <w:rsid w:val="003641DA"/>
    <w:rsid w:val="00373B25"/>
    <w:rsid w:val="00377164"/>
    <w:rsid w:val="003823AA"/>
    <w:rsid w:val="003838EE"/>
    <w:rsid w:val="003866E7"/>
    <w:rsid w:val="00387CC8"/>
    <w:rsid w:val="00396560"/>
    <w:rsid w:val="00397D0C"/>
    <w:rsid w:val="003A04AA"/>
    <w:rsid w:val="003A3898"/>
    <w:rsid w:val="003A6494"/>
    <w:rsid w:val="003A7633"/>
    <w:rsid w:val="003C02B3"/>
    <w:rsid w:val="003C0644"/>
    <w:rsid w:val="003C391C"/>
    <w:rsid w:val="003C42F1"/>
    <w:rsid w:val="003D3372"/>
    <w:rsid w:val="003E1FFF"/>
    <w:rsid w:val="003E637D"/>
    <w:rsid w:val="003E6774"/>
    <w:rsid w:val="003F1A3F"/>
    <w:rsid w:val="003F324E"/>
    <w:rsid w:val="003F3A1F"/>
    <w:rsid w:val="003F4F4F"/>
    <w:rsid w:val="003F4FE1"/>
    <w:rsid w:val="003F5C61"/>
    <w:rsid w:val="003F6223"/>
    <w:rsid w:val="00404D08"/>
    <w:rsid w:val="00412966"/>
    <w:rsid w:val="004144A8"/>
    <w:rsid w:val="00416AD1"/>
    <w:rsid w:val="00427264"/>
    <w:rsid w:val="004306CE"/>
    <w:rsid w:val="00432150"/>
    <w:rsid w:val="00433F29"/>
    <w:rsid w:val="00434168"/>
    <w:rsid w:val="00434756"/>
    <w:rsid w:val="00442215"/>
    <w:rsid w:val="0044325B"/>
    <w:rsid w:val="004523DB"/>
    <w:rsid w:val="00454B59"/>
    <w:rsid w:val="00456A38"/>
    <w:rsid w:val="0046241C"/>
    <w:rsid w:val="00463FEB"/>
    <w:rsid w:val="00470DA5"/>
    <w:rsid w:val="00473465"/>
    <w:rsid w:val="00473631"/>
    <w:rsid w:val="00474093"/>
    <w:rsid w:val="00474335"/>
    <w:rsid w:val="00481ECC"/>
    <w:rsid w:val="004830AA"/>
    <w:rsid w:val="004869B7"/>
    <w:rsid w:val="00486E37"/>
    <w:rsid w:val="004905CB"/>
    <w:rsid w:val="004911DB"/>
    <w:rsid w:val="004919E0"/>
    <w:rsid w:val="004A2B8E"/>
    <w:rsid w:val="004B4A37"/>
    <w:rsid w:val="004B7126"/>
    <w:rsid w:val="004B72C8"/>
    <w:rsid w:val="004C203B"/>
    <w:rsid w:val="004C2778"/>
    <w:rsid w:val="004C6247"/>
    <w:rsid w:val="004D1353"/>
    <w:rsid w:val="004D1B8E"/>
    <w:rsid w:val="004D7352"/>
    <w:rsid w:val="004E2123"/>
    <w:rsid w:val="004E381D"/>
    <w:rsid w:val="004E6149"/>
    <w:rsid w:val="0052421F"/>
    <w:rsid w:val="00531F15"/>
    <w:rsid w:val="005338BF"/>
    <w:rsid w:val="005358A4"/>
    <w:rsid w:val="005438C4"/>
    <w:rsid w:val="005451AB"/>
    <w:rsid w:val="0054794F"/>
    <w:rsid w:val="00550CB1"/>
    <w:rsid w:val="00553289"/>
    <w:rsid w:val="005541AE"/>
    <w:rsid w:val="005568CC"/>
    <w:rsid w:val="0056000F"/>
    <w:rsid w:val="00561CA9"/>
    <w:rsid w:val="00575600"/>
    <w:rsid w:val="00582AE5"/>
    <w:rsid w:val="005837A2"/>
    <w:rsid w:val="00586493"/>
    <w:rsid w:val="00587DCC"/>
    <w:rsid w:val="005905A2"/>
    <w:rsid w:val="0059064A"/>
    <w:rsid w:val="005973D3"/>
    <w:rsid w:val="005A1960"/>
    <w:rsid w:val="005A1FFB"/>
    <w:rsid w:val="005A274E"/>
    <w:rsid w:val="005A42C1"/>
    <w:rsid w:val="005B0AE4"/>
    <w:rsid w:val="005B5BCB"/>
    <w:rsid w:val="005C016A"/>
    <w:rsid w:val="005C487F"/>
    <w:rsid w:val="005C67B5"/>
    <w:rsid w:val="005E5571"/>
    <w:rsid w:val="005F1B93"/>
    <w:rsid w:val="005F1E8E"/>
    <w:rsid w:val="006003B2"/>
    <w:rsid w:val="00603822"/>
    <w:rsid w:val="00604301"/>
    <w:rsid w:val="00614276"/>
    <w:rsid w:val="0061487F"/>
    <w:rsid w:val="00615AC6"/>
    <w:rsid w:val="006222E6"/>
    <w:rsid w:val="0063228B"/>
    <w:rsid w:val="00634DFA"/>
    <w:rsid w:val="006468A0"/>
    <w:rsid w:val="0065318D"/>
    <w:rsid w:val="006560AD"/>
    <w:rsid w:val="00662FBD"/>
    <w:rsid w:val="00674753"/>
    <w:rsid w:val="006755EC"/>
    <w:rsid w:val="0068150F"/>
    <w:rsid w:val="006862EE"/>
    <w:rsid w:val="0069444A"/>
    <w:rsid w:val="006A0C1A"/>
    <w:rsid w:val="006B3A89"/>
    <w:rsid w:val="006B6AD1"/>
    <w:rsid w:val="006C04B9"/>
    <w:rsid w:val="006C1438"/>
    <w:rsid w:val="006C55D9"/>
    <w:rsid w:val="006D07D2"/>
    <w:rsid w:val="006E1FE3"/>
    <w:rsid w:val="006E333F"/>
    <w:rsid w:val="006E5376"/>
    <w:rsid w:val="006F00E8"/>
    <w:rsid w:val="006F2A70"/>
    <w:rsid w:val="006F3FB5"/>
    <w:rsid w:val="00701E4D"/>
    <w:rsid w:val="00702264"/>
    <w:rsid w:val="00703A3A"/>
    <w:rsid w:val="00704EF3"/>
    <w:rsid w:val="00717930"/>
    <w:rsid w:val="00720B53"/>
    <w:rsid w:val="00723035"/>
    <w:rsid w:val="007236EB"/>
    <w:rsid w:val="0072600B"/>
    <w:rsid w:val="00732B37"/>
    <w:rsid w:val="0073734B"/>
    <w:rsid w:val="007400A4"/>
    <w:rsid w:val="007410F5"/>
    <w:rsid w:val="007438B7"/>
    <w:rsid w:val="00744E4D"/>
    <w:rsid w:val="0075757F"/>
    <w:rsid w:val="00761BC5"/>
    <w:rsid w:val="0076623D"/>
    <w:rsid w:val="00770C9A"/>
    <w:rsid w:val="007737A1"/>
    <w:rsid w:val="0077587C"/>
    <w:rsid w:val="007768B7"/>
    <w:rsid w:val="007845DA"/>
    <w:rsid w:val="0079192C"/>
    <w:rsid w:val="007A6BDD"/>
    <w:rsid w:val="007E0AEC"/>
    <w:rsid w:val="007E2282"/>
    <w:rsid w:val="007E3CEC"/>
    <w:rsid w:val="007E4C62"/>
    <w:rsid w:val="007E6847"/>
    <w:rsid w:val="007E6AFC"/>
    <w:rsid w:val="007F4171"/>
    <w:rsid w:val="00800C21"/>
    <w:rsid w:val="008018D1"/>
    <w:rsid w:val="00802564"/>
    <w:rsid w:val="00803DE5"/>
    <w:rsid w:val="0080422C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233C"/>
    <w:rsid w:val="008543B4"/>
    <w:rsid w:val="008806B9"/>
    <w:rsid w:val="00891059"/>
    <w:rsid w:val="00891D75"/>
    <w:rsid w:val="0089244D"/>
    <w:rsid w:val="008939B3"/>
    <w:rsid w:val="008B0ABB"/>
    <w:rsid w:val="008B100F"/>
    <w:rsid w:val="008B2E61"/>
    <w:rsid w:val="008B62CD"/>
    <w:rsid w:val="008B6C24"/>
    <w:rsid w:val="008B77F4"/>
    <w:rsid w:val="008C2F6E"/>
    <w:rsid w:val="008C3687"/>
    <w:rsid w:val="008C6140"/>
    <w:rsid w:val="008D0E99"/>
    <w:rsid w:val="008D2A39"/>
    <w:rsid w:val="008D2C30"/>
    <w:rsid w:val="008D3CC2"/>
    <w:rsid w:val="008D5915"/>
    <w:rsid w:val="008D5971"/>
    <w:rsid w:val="008E0EB3"/>
    <w:rsid w:val="008E3231"/>
    <w:rsid w:val="008E657B"/>
    <w:rsid w:val="008F4223"/>
    <w:rsid w:val="00901298"/>
    <w:rsid w:val="00904832"/>
    <w:rsid w:val="009113EF"/>
    <w:rsid w:val="00915344"/>
    <w:rsid w:val="00915AAE"/>
    <w:rsid w:val="0092139F"/>
    <w:rsid w:val="0092721E"/>
    <w:rsid w:val="009322CA"/>
    <w:rsid w:val="00942B3E"/>
    <w:rsid w:val="00943722"/>
    <w:rsid w:val="0094432F"/>
    <w:rsid w:val="00944848"/>
    <w:rsid w:val="00951D84"/>
    <w:rsid w:val="00952034"/>
    <w:rsid w:val="00955E05"/>
    <w:rsid w:val="009566E6"/>
    <w:rsid w:val="00962DD2"/>
    <w:rsid w:val="00963875"/>
    <w:rsid w:val="00963ACE"/>
    <w:rsid w:val="00964E7F"/>
    <w:rsid w:val="009668F5"/>
    <w:rsid w:val="00977AD4"/>
    <w:rsid w:val="00980ED4"/>
    <w:rsid w:val="009820D6"/>
    <w:rsid w:val="00986285"/>
    <w:rsid w:val="00986BDC"/>
    <w:rsid w:val="00990090"/>
    <w:rsid w:val="0099609B"/>
    <w:rsid w:val="009A3FEF"/>
    <w:rsid w:val="009A5945"/>
    <w:rsid w:val="009A5A3D"/>
    <w:rsid w:val="009A68DB"/>
    <w:rsid w:val="009C072A"/>
    <w:rsid w:val="009C44CC"/>
    <w:rsid w:val="009E1890"/>
    <w:rsid w:val="009E3C66"/>
    <w:rsid w:val="009E49D4"/>
    <w:rsid w:val="009E65D9"/>
    <w:rsid w:val="00A05943"/>
    <w:rsid w:val="00A07B28"/>
    <w:rsid w:val="00A20661"/>
    <w:rsid w:val="00A307DF"/>
    <w:rsid w:val="00A3202B"/>
    <w:rsid w:val="00A41118"/>
    <w:rsid w:val="00A4158A"/>
    <w:rsid w:val="00A43341"/>
    <w:rsid w:val="00A43AAE"/>
    <w:rsid w:val="00A500AF"/>
    <w:rsid w:val="00A52C64"/>
    <w:rsid w:val="00A52FB5"/>
    <w:rsid w:val="00A55617"/>
    <w:rsid w:val="00A55843"/>
    <w:rsid w:val="00A567F7"/>
    <w:rsid w:val="00A57002"/>
    <w:rsid w:val="00A57BCC"/>
    <w:rsid w:val="00A607A2"/>
    <w:rsid w:val="00A60B9A"/>
    <w:rsid w:val="00A71818"/>
    <w:rsid w:val="00A729B5"/>
    <w:rsid w:val="00A72F2A"/>
    <w:rsid w:val="00A7655D"/>
    <w:rsid w:val="00A824FF"/>
    <w:rsid w:val="00A8338C"/>
    <w:rsid w:val="00A8548E"/>
    <w:rsid w:val="00A9416B"/>
    <w:rsid w:val="00A9443D"/>
    <w:rsid w:val="00AA52C2"/>
    <w:rsid w:val="00AA52F9"/>
    <w:rsid w:val="00AB3914"/>
    <w:rsid w:val="00AB7D0A"/>
    <w:rsid w:val="00AC2C7C"/>
    <w:rsid w:val="00AC4F72"/>
    <w:rsid w:val="00AC6E1C"/>
    <w:rsid w:val="00AD15F7"/>
    <w:rsid w:val="00AE1291"/>
    <w:rsid w:val="00AE5AFD"/>
    <w:rsid w:val="00AE718C"/>
    <w:rsid w:val="00B061C9"/>
    <w:rsid w:val="00B121E0"/>
    <w:rsid w:val="00B157DC"/>
    <w:rsid w:val="00B2242C"/>
    <w:rsid w:val="00B227CD"/>
    <w:rsid w:val="00B302D4"/>
    <w:rsid w:val="00B352EB"/>
    <w:rsid w:val="00B50ED9"/>
    <w:rsid w:val="00B5112B"/>
    <w:rsid w:val="00B51E4A"/>
    <w:rsid w:val="00B52FCC"/>
    <w:rsid w:val="00B53600"/>
    <w:rsid w:val="00B57D94"/>
    <w:rsid w:val="00B646DE"/>
    <w:rsid w:val="00B8240D"/>
    <w:rsid w:val="00B8414D"/>
    <w:rsid w:val="00B968CC"/>
    <w:rsid w:val="00BA0702"/>
    <w:rsid w:val="00BA297D"/>
    <w:rsid w:val="00BA455D"/>
    <w:rsid w:val="00BA4E58"/>
    <w:rsid w:val="00BA50FC"/>
    <w:rsid w:val="00BA6C6A"/>
    <w:rsid w:val="00BB1EB8"/>
    <w:rsid w:val="00BB630A"/>
    <w:rsid w:val="00BC0D37"/>
    <w:rsid w:val="00BC1BFC"/>
    <w:rsid w:val="00BC74CB"/>
    <w:rsid w:val="00BD00D2"/>
    <w:rsid w:val="00BD1B6B"/>
    <w:rsid w:val="00BD31C4"/>
    <w:rsid w:val="00BD6B0B"/>
    <w:rsid w:val="00BE1B21"/>
    <w:rsid w:val="00BE53F8"/>
    <w:rsid w:val="00BE59A4"/>
    <w:rsid w:val="00BE6CA8"/>
    <w:rsid w:val="00BF5C57"/>
    <w:rsid w:val="00BF79B5"/>
    <w:rsid w:val="00BF7AE4"/>
    <w:rsid w:val="00C03D19"/>
    <w:rsid w:val="00C0679F"/>
    <w:rsid w:val="00C232AC"/>
    <w:rsid w:val="00C37120"/>
    <w:rsid w:val="00C37228"/>
    <w:rsid w:val="00C42EE7"/>
    <w:rsid w:val="00C56EE2"/>
    <w:rsid w:val="00C572E0"/>
    <w:rsid w:val="00C57EF9"/>
    <w:rsid w:val="00C623DD"/>
    <w:rsid w:val="00C62581"/>
    <w:rsid w:val="00C65578"/>
    <w:rsid w:val="00C66B70"/>
    <w:rsid w:val="00C700D4"/>
    <w:rsid w:val="00C75B15"/>
    <w:rsid w:val="00C76456"/>
    <w:rsid w:val="00C81642"/>
    <w:rsid w:val="00C83381"/>
    <w:rsid w:val="00C92C55"/>
    <w:rsid w:val="00CA6C7C"/>
    <w:rsid w:val="00CB26E1"/>
    <w:rsid w:val="00CB6458"/>
    <w:rsid w:val="00CC44FE"/>
    <w:rsid w:val="00CC5F33"/>
    <w:rsid w:val="00CD22DB"/>
    <w:rsid w:val="00CD46A4"/>
    <w:rsid w:val="00CE0DD2"/>
    <w:rsid w:val="00CE1FA9"/>
    <w:rsid w:val="00CE4762"/>
    <w:rsid w:val="00CF02D1"/>
    <w:rsid w:val="00CF08CC"/>
    <w:rsid w:val="00CF68AB"/>
    <w:rsid w:val="00D04D5F"/>
    <w:rsid w:val="00D0775F"/>
    <w:rsid w:val="00D10F4F"/>
    <w:rsid w:val="00D11CA3"/>
    <w:rsid w:val="00D24DF2"/>
    <w:rsid w:val="00D252E1"/>
    <w:rsid w:val="00D26929"/>
    <w:rsid w:val="00D30488"/>
    <w:rsid w:val="00D33F2F"/>
    <w:rsid w:val="00D37135"/>
    <w:rsid w:val="00D40D8C"/>
    <w:rsid w:val="00D41F43"/>
    <w:rsid w:val="00D50A9F"/>
    <w:rsid w:val="00D50C2F"/>
    <w:rsid w:val="00D53085"/>
    <w:rsid w:val="00D56DC7"/>
    <w:rsid w:val="00D62DB0"/>
    <w:rsid w:val="00D66C3E"/>
    <w:rsid w:val="00D66D90"/>
    <w:rsid w:val="00D70CA3"/>
    <w:rsid w:val="00D743F6"/>
    <w:rsid w:val="00D7611D"/>
    <w:rsid w:val="00D86D72"/>
    <w:rsid w:val="00D900EB"/>
    <w:rsid w:val="00D926B7"/>
    <w:rsid w:val="00D930F4"/>
    <w:rsid w:val="00D932C6"/>
    <w:rsid w:val="00DA3FE7"/>
    <w:rsid w:val="00DB3C14"/>
    <w:rsid w:val="00DB4846"/>
    <w:rsid w:val="00DD1334"/>
    <w:rsid w:val="00DD5742"/>
    <w:rsid w:val="00DD777E"/>
    <w:rsid w:val="00DD7FAD"/>
    <w:rsid w:val="00DE482A"/>
    <w:rsid w:val="00DF673C"/>
    <w:rsid w:val="00DF6AE6"/>
    <w:rsid w:val="00E0200B"/>
    <w:rsid w:val="00E03B68"/>
    <w:rsid w:val="00E06C21"/>
    <w:rsid w:val="00E1733C"/>
    <w:rsid w:val="00E239DC"/>
    <w:rsid w:val="00E2796B"/>
    <w:rsid w:val="00E30A88"/>
    <w:rsid w:val="00E3333E"/>
    <w:rsid w:val="00E46FE2"/>
    <w:rsid w:val="00E51FE2"/>
    <w:rsid w:val="00E562BF"/>
    <w:rsid w:val="00E576EB"/>
    <w:rsid w:val="00E63058"/>
    <w:rsid w:val="00E66E8F"/>
    <w:rsid w:val="00E7525C"/>
    <w:rsid w:val="00E755AA"/>
    <w:rsid w:val="00E75917"/>
    <w:rsid w:val="00E877E7"/>
    <w:rsid w:val="00E9402C"/>
    <w:rsid w:val="00EB1114"/>
    <w:rsid w:val="00EC0238"/>
    <w:rsid w:val="00EC4083"/>
    <w:rsid w:val="00EC55E4"/>
    <w:rsid w:val="00EC5774"/>
    <w:rsid w:val="00EE166D"/>
    <w:rsid w:val="00EE288E"/>
    <w:rsid w:val="00EE3FA1"/>
    <w:rsid w:val="00EE4785"/>
    <w:rsid w:val="00EE5115"/>
    <w:rsid w:val="00EE5D07"/>
    <w:rsid w:val="00EE6ABB"/>
    <w:rsid w:val="00EF29C7"/>
    <w:rsid w:val="00EF2AA6"/>
    <w:rsid w:val="00EF4A84"/>
    <w:rsid w:val="00EF50B3"/>
    <w:rsid w:val="00F02518"/>
    <w:rsid w:val="00F02AD1"/>
    <w:rsid w:val="00F03EDA"/>
    <w:rsid w:val="00F0482C"/>
    <w:rsid w:val="00F06583"/>
    <w:rsid w:val="00F112A5"/>
    <w:rsid w:val="00F232FC"/>
    <w:rsid w:val="00F24D67"/>
    <w:rsid w:val="00F300B0"/>
    <w:rsid w:val="00F41B5A"/>
    <w:rsid w:val="00F41D6E"/>
    <w:rsid w:val="00F514DF"/>
    <w:rsid w:val="00F527A7"/>
    <w:rsid w:val="00F70135"/>
    <w:rsid w:val="00F72563"/>
    <w:rsid w:val="00F72D4A"/>
    <w:rsid w:val="00F75AD5"/>
    <w:rsid w:val="00F77790"/>
    <w:rsid w:val="00F80BA0"/>
    <w:rsid w:val="00F81E5D"/>
    <w:rsid w:val="00F833D2"/>
    <w:rsid w:val="00F83F3E"/>
    <w:rsid w:val="00F85208"/>
    <w:rsid w:val="00F86D66"/>
    <w:rsid w:val="00F87482"/>
    <w:rsid w:val="00F87C91"/>
    <w:rsid w:val="00F90616"/>
    <w:rsid w:val="00F966DC"/>
    <w:rsid w:val="00F9724D"/>
    <w:rsid w:val="00FA53DB"/>
    <w:rsid w:val="00FB158D"/>
    <w:rsid w:val="00FB2DF7"/>
    <w:rsid w:val="00FB4843"/>
    <w:rsid w:val="00FC1C2B"/>
    <w:rsid w:val="00FC4585"/>
    <w:rsid w:val="00FD25EE"/>
    <w:rsid w:val="00FE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4AE97BE"/>
  <w15:docId w15:val="{F43BF591-B415-42BF-B613-B6C348FE9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E49D4"/>
    <w:rPr>
      <w:lang w:eastAsia="ar-SA"/>
    </w:rPr>
  </w:style>
  <w:style w:type="paragraph" w:styleId="berschrift1">
    <w:name w:val="heading 1"/>
    <w:basedOn w:val="Standard"/>
    <w:next w:val="Standard"/>
    <w:qFormat/>
    <w:rsid w:val="009E49D4"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9E49D4"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9E49D4"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9E49D4"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rsid w:val="009E49D4"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9E49D4"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rsid w:val="009E49D4"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rsid w:val="009E49D4"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rsid w:val="009E49D4"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E49D4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sid w:val="009E49D4"/>
    <w:rPr>
      <w:rFonts w:ascii="Courier New" w:hAnsi="Courier New" w:cs="Courier New"/>
    </w:rPr>
  </w:style>
  <w:style w:type="character" w:customStyle="1" w:styleId="WW8Num5z0">
    <w:name w:val="WW8Num5z0"/>
    <w:rsid w:val="009E49D4"/>
    <w:rPr>
      <w:rFonts w:ascii="Symbol" w:hAnsi="Symbol"/>
    </w:rPr>
  </w:style>
  <w:style w:type="character" w:customStyle="1" w:styleId="WW8Num6z0">
    <w:name w:val="WW8Num6z0"/>
    <w:rsid w:val="009E49D4"/>
    <w:rPr>
      <w:rFonts w:ascii="Courier New" w:hAnsi="Courier New" w:cs="Courier New"/>
    </w:rPr>
  </w:style>
  <w:style w:type="character" w:customStyle="1" w:styleId="WW8Num7z0">
    <w:name w:val="WW8Num7z0"/>
    <w:rsid w:val="009E49D4"/>
    <w:rPr>
      <w:strike w:val="0"/>
      <w:dstrike w:val="0"/>
      <w:color w:val="auto"/>
      <w:u w:val="none"/>
    </w:rPr>
  </w:style>
  <w:style w:type="character" w:customStyle="1" w:styleId="WW8Num10z0">
    <w:name w:val="WW8Num10z0"/>
    <w:rsid w:val="009E49D4"/>
    <w:rPr>
      <w:rFonts w:ascii="Symbol" w:hAnsi="Symbol"/>
    </w:rPr>
  </w:style>
  <w:style w:type="character" w:customStyle="1" w:styleId="WW8Num11z0">
    <w:name w:val="WW8Num11z0"/>
    <w:rsid w:val="009E49D4"/>
    <w:rPr>
      <w:i w:val="0"/>
      <w:color w:val="auto"/>
    </w:rPr>
  </w:style>
  <w:style w:type="character" w:customStyle="1" w:styleId="WW8Num13z0">
    <w:name w:val="WW8Num13z0"/>
    <w:rsid w:val="009E49D4"/>
    <w:rPr>
      <w:rFonts w:ascii="Arial" w:hAnsi="Arial" w:cs="Arial"/>
    </w:rPr>
  </w:style>
  <w:style w:type="character" w:customStyle="1" w:styleId="WW8Num15z0">
    <w:name w:val="WW8Num15z0"/>
    <w:rsid w:val="009E49D4"/>
    <w:rPr>
      <w:rFonts w:ascii="Courier New" w:hAnsi="Courier New" w:cs="Courier New"/>
    </w:rPr>
  </w:style>
  <w:style w:type="character" w:customStyle="1" w:styleId="WW8Num16z0">
    <w:name w:val="WW8Num16z0"/>
    <w:rsid w:val="009E49D4"/>
    <w:rPr>
      <w:rFonts w:ascii="Symbol" w:hAnsi="Symbol"/>
      <w:color w:val="auto"/>
    </w:rPr>
  </w:style>
  <w:style w:type="character" w:customStyle="1" w:styleId="WW8Num17z0">
    <w:name w:val="WW8Num17z0"/>
    <w:rsid w:val="009E49D4"/>
    <w:rPr>
      <w:rFonts w:ascii="Symbol" w:hAnsi="Symbol"/>
    </w:rPr>
  </w:style>
  <w:style w:type="character" w:customStyle="1" w:styleId="WW8Num18z0">
    <w:name w:val="WW8Num18z0"/>
    <w:rsid w:val="009E49D4"/>
    <w:rPr>
      <w:rFonts w:ascii="Courier New" w:hAnsi="Courier New" w:cs="Courier New"/>
    </w:rPr>
  </w:style>
  <w:style w:type="character" w:customStyle="1" w:styleId="WW8Num20z0">
    <w:name w:val="WW8Num20z0"/>
    <w:rsid w:val="009E49D4"/>
    <w:rPr>
      <w:i w:val="0"/>
      <w:color w:val="auto"/>
    </w:rPr>
  </w:style>
  <w:style w:type="character" w:customStyle="1" w:styleId="WW8Num21z0">
    <w:name w:val="WW8Num21z0"/>
    <w:rsid w:val="009E49D4"/>
    <w:rPr>
      <w:rFonts w:ascii="Symbol" w:hAnsi="Symbol"/>
    </w:rPr>
  </w:style>
  <w:style w:type="character" w:customStyle="1" w:styleId="WW8Num24z0">
    <w:name w:val="WW8Num24z0"/>
    <w:rsid w:val="009E49D4"/>
    <w:rPr>
      <w:rFonts w:ascii="Symbol" w:hAnsi="Symbol"/>
    </w:rPr>
  </w:style>
  <w:style w:type="character" w:customStyle="1" w:styleId="WW8Num25z0">
    <w:name w:val="WW8Num25z0"/>
    <w:rsid w:val="009E49D4"/>
    <w:rPr>
      <w:rFonts w:ascii="Symbol" w:hAnsi="Symbol"/>
      <w:b/>
      <w:sz w:val="20"/>
      <w:szCs w:val="20"/>
    </w:rPr>
  </w:style>
  <w:style w:type="character" w:customStyle="1" w:styleId="WW8Num26z0">
    <w:name w:val="WW8Num26z0"/>
    <w:rsid w:val="009E49D4"/>
    <w:rPr>
      <w:rFonts w:ascii="Courier New" w:hAnsi="Courier New" w:cs="Courier New"/>
    </w:rPr>
  </w:style>
  <w:style w:type="character" w:customStyle="1" w:styleId="WW8Num30z0">
    <w:name w:val="WW8Num30z0"/>
    <w:rsid w:val="009E49D4"/>
    <w:rPr>
      <w:strike w:val="0"/>
      <w:dstrike w:val="0"/>
      <w:color w:val="auto"/>
      <w:u w:val="none"/>
    </w:rPr>
  </w:style>
  <w:style w:type="character" w:customStyle="1" w:styleId="WW8Num33z0">
    <w:name w:val="WW8Num33z0"/>
    <w:rsid w:val="009E49D4"/>
    <w:rPr>
      <w:rFonts w:ascii="Symbol" w:hAnsi="Symbol"/>
    </w:rPr>
  </w:style>
  <w:style w:type="character" w:customStyle="1" w:styleId="WW8Num34z0">
    <w:name w:val="WW8Num34z0"/>
    <w:rsid w:val="009E49D4"/>
    <w:rPr>
      <w:rFonts w:ascii="Symbol" w:hAnsi="Symbol"/>
    </w:rPr>
  </w:style>
  <w:style w:type="character" w:customStyle="1" w:styleId="WW8Num40z0">
    <w:name w:val="WW8Num40z0"/>
    <w:rsid w:val="009E49D4"/>
    <w:rPr>
      <w:b w:val="0"/>
      <w:color w:val="auto"/>
    </w:rPr>
  </w:style>
  <w:style w:type="character" w:customStyle="1" w:styleId="WW8Num41z0">
    <w:name w:val="WW8Num41z0"/>
    <w:rsid w:val="009E49D4"/>
    <w:rPr>
      <w:rFonts w:ascii="Symbol" w:hAnsi="Symbol"/>
    </w:rPr>
  </w:style>
  <w:style w:type="character" w:customStyle="1" w:styleId="WW-Absatz-Standardschriftart">
    <w:name w:val="WW-Absatz-Standardschriftart"/>
    <w:rsid w:val="009E49D4"/>
  </w:style>
  <w:style w:type="character" w:customStyle="1" w:styleId="WW8Num2z0">
    <w:name w:val="WW8Num2z0"/>
    <w:rsid w:val="009E49D4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sid w:val="009E49D4"/>
    <w:rPr>
      <w:rFonts w:ascii="Times New Roman" w:hAnsi="Times New Roman"/>
    </w:rPr>
  </w:style>
  <w:style w:type="character" w:customStyle="1" w:styleId="WW8Num3z1">
    <w:name w:val="WW8Num3z1"/>
    <w:rsid w:val="009E49D4"/>
    <w:rPr>
      <w:rFonts w:ascii="Courier New" w:hAnsi="Courier New" w:cs="Courier New"/>
    </w:rPr>
  </w:style>
  <w:style w:type="character" w:customStyle="1" w:styleId="WW8Num3z2">
    <w:name w:val="WW8Num3z2"/>
    <w:rsid w:val="009E49D4"/>
    <w:rPr>
      <w:rFonts w:ascii="Wingdings" w:hAnsi="Wingdings"/>
    </w:rPr>
  </w:style>
  <w:style w:type="character" w:customStyle="1" w:styleId="WW8Num3z3">
    <w:name w:val="WW8Num3z3"/>
    <w:rsid w:val="009E49D4"/>
    <w:rPr>
      <w:rFonts w:ascii="Symbol" w:hAnsi="Symbol"/>
    </w:rPr>
  </w:style>
  <w:style w:type="character" w:customStyle="1" w:styleId="WW8Num4z0">
    <w:name w:val="WW8Num4z0"/>
    <w:rsid w:val="009E49D4"/>
    <w:rPr>
      <w:rFonts w:ascii="Courier New" w:hAnsi="Courier New" w:cs="Courier New"/>
    </w:rPr>
  </w:style>
  <w:style w:type="character" w:customStyle="1" w:styleId="WW8Num4z2">
    <w:name w:val="WW8Num4z2"/>
    <w:rsid w:val="009E49D4"/>
    <w:rPr>
      <w:rFonts w:ascii="Wingdings" w:hAnsi="Wingdings"/>
    </w:rPr>
  </w:style>
  <w:style w:type="character" w:customStyle="1" w:styleId="WW8Num4z3">
    <w:name w:val="WW8Num4z3"/>
    <w:rsid w:val="009E49D4"/>
    <w:rPr>
      <w:rFonts w:ascii="Symbol" w:hAnsi="Symbol"/>
    </w:rPr>
  </w:style>
  <w:style w:type="character" w:customStyle="1" w:styleId="WW8Num5z1">
    <w:name w:val="WW8Num5z1"/>
    <w:rsid w:val="009E49D4"/>
    <w:rPr>
      <w:rFonts w:ascii="Courier New" w:hAnsi="Courier New" w:cs="Courier New"/>
    </w:rPr>
  </w:style>
  <w:style w:type="character" w:customStyle="1" w:styleId="WW8Num5z2">
    <w:name w:val="WW8Num5z2"/>
    <w:rsid w:val="009E49D4"/>
    <w:rPr>
      <w:rFonts w:ascii="Wingdings" w:hAnsi="Wingdings"/>
    </w:rPr>
  </w:style>
  <w:style w:type="character" w:customStyle="1" w:styleId="WW8Num5z3">
    <w:name w:val="WW8Num5z3"/>
    <w:rsid w:val="009E49D4"/>
    <w:rPr>
      <w:rFonts w:ascii="Symbol" w:hAnsi="Symbol"/>
    </w:rPr>
  </w:style>
  <w:style w:type="character" w:customStyle="1" w:styleId="WW-WW8Num6z0">
    <w:name w:val="WW-WW8Num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sid w:val="009E49D4"/>
    <w:rPr>
      <w:u w:val="none"/>
    </w:rPr>
  </w:style>
  <w:style w:type="character" w:customStyle="1" w:styleId="WW-WW8Num7z0">
    <w:name w:val="WW-WW8Num7z0"/>
    <w:rsid w:val="009E49D4"/>
    <w:rPr>
      <w:rFonts w:ascii="Courier New" w:hAnsi="Courier New" w:cs="Courier New"/>
    </w:rPr>
  </w:style>
  <w:style w:type="character" w:customStyle="1" w:styleId="WW8Num7z2">
    <w:name w:val="WW8Num7z2"/>
    <w:rsid w:val="009E49D4"/>
    <w:rPr>
      <w:rFonts w:ascii="Wingdings" w:hAnsi="Wingdings"/>
    </w:rPr>
  </w:style>
  <w:style w:type="character" w:customStyle="1" w:styleId="WW8Num7z3">
    <w:name w:val="WW8Num7z3"/>
    <w:rsid w:val="009E49D4"/>
    <w:rPr>
      <w:rFonts w:ascii="Symbol" w:hAnsi="Symbol"/>
    </w:rPr>
  </w:style>
  <w:style w:type="character" w:customStyle="1" w:styleId="WW-WW8Num10z0">
    <w:name w:val="WW-WW8Num10z0"/>
    <w:rsid w:val="009E49D4"/>
    <w:rPr>
      <w:rFonts w:ascii="Times New Roman" w:hAnsi="Times New Roman"/>
      <w:b/>
    </w:rPr>
  </w:style>
  <w:style w:type="character" w:customStyle="1" w:styleId="WW8Num10z1">
    <w:name w:val="WW8Num10z1"/>
    <w:rsid w:val="009E49D4"/>
    <w:rPr>
      <w:rFonts w:ascii="Courier New" w:hAnsi="Courier New" w:cs="Courier New"/>
    </w:rPr>
  </w:style>
  <w:style w:type="character" w:customStyle="1" w:styleId="WW8Num10z2">
    <w:name w:val="WW8Num10z2"/>
    <w:rsid w:val="009E49D4"/>
    <w:rPr>
      <w:rFonts w:ascii="Wingdings" w:hAnsi="Wingdings"/>
    </w:rPr>
  </w:style>
  <w:style w:type="character" w:customStyle="1" w:styleId="WW8Num10z3">
    <w:name w:val="WW8Num10z3"/>
    <w:rsid w:val="009E49D4"/>
    <w:rPr>
      <w:rFonts w:ascii="Symbol" w:hAnsi="Symbol"/>
    </w:rPr>
  </w:style>
  <w:style w:type="character" w:customStyle="1" w:styleId="WW-WW8Num11z0">
    <w:name w:val="WW-WW8Num11z0"/>
    <w:rsid w:val="009E49D4"/>
    <w:rPr>
      <w:rFonts w:ascii="Symbol" w:hAnsi="Symbol"/>
      <w:color w:val="auto"/>
      <w:sz w:val="28"/>
    </w:rPr>
  </w:style>
  <w:style w:type="character" w:customStyle="1" w:styleId="WW-WW8Num13z0">
    <w:name w:val="WW-WW8Num13z0"/>
    <w:rsid w:val="009E49D4"/>
    <w:rPr>
      <w:rFonts w:ascii="Times New Roman" w:hAnsi="Times New Roman"/>
    </w:rPr>
  </w:style>
  <w:style w:type="character" w:customStyle="1" w:styleId="WW8Num13z1">
    <w:name w:val="WW8Num13z1"/>
    <w:rsid w:val="009E49D4"/>
    <w:rPr>
      <w:rFonts w:ascii="Courier New" w:hAnsi="Courier New" w:cs="Courier New"/>
    </w:rPr>
  </w:style>
  <w:style w:type="character" w:customStyle="1" w:styleId="WW8Num13z2">
    <w:name w:val="WW8Num13z2"/>
    <w:rsid w:val="009E49D4"/>
    <w:rPr>
      <w:rFonts w:ascii="Wingdings" w:hAnsi="Wingdings"/>
    </w:rPr>
  </w:style>
  <w:style w:type="character" w:customStyle="1" w:styleId="WW8Num13z3">
    <w:name w:val="WW8Num13z3"/>
    <w:rsid w:val="009E49D4"/>
    <w:rPr>
      <w:rFonts w:ascii="Symbol" w:hAnsi="Symbol"/>
    </w:rPr>
  </w:style>
  <w:style w:type="character" w:customStyle="1" w:styleId="WW8Num14z0">
    <w:name w:val="WW8Num14z0"/>
    <w:rsid w:val="009E49D4"/>
    <w:rPr>
      <w:rFonts w:ascii="Courier New" w:hAnsi="Courier New" w:cs="Courier New"/>
    </w:rPr>
  </w:style>
  <w:style w:type="character" w:customStyle="1" w:styleId="WW8Num14z2">
    <w:name w:val="WW8Num14z2"/>
    <w:rsid w:val="009E49D4"/>
    <w:rPr>
      <w:rFonts w:ascii="Wingdings" w:hAnsi="Wingdings"/>
    </w:rPr>
  </w:style>
  <w:style w:type="character" w:customStyle="1" w:styleId="WW8Num14z3">
    <w:name w:val="WW8Num14z3"/>
    <w:rsid w:val="009E49D4"/>
    <w:rPr>
      <w:rFonts w:ascii="Symbol" w:hAnsi="Symbol"/>
    </w:rPr>
  </w:style>
  <w:style w:type="character" w:customStyle="1" w:styleId="WW-WW8Num16z0">
    <w:name w:val="WW-WW8Num16z0"/>
    <w:rsid w:val="009E49D4"/>
    <w:rPr>
      <w:rFonts w:ascii="Symbol" w:hAnsi="Symbol"/>
      <w:color w:val="auto"/>
      <w:sz w:val="28"/>
    </w:rPr>
  </w:style>
  <w:style w:type="character" w:customStyle="1" w:styleId="WW-WW8Num17z0">
    <w:name w:val="WW-WW8Num17z0"/>
    <w:rsid w:val="009E49D4"/>
    <w:rPr>
      <w:rFonts w:ascii="Times New Roman" w:hAnsi="Times New Roman"/>
      <w:b/>
    </w:rPr>
  </w:style>
  <w:style w:type="character" w:customStyle="1" w:styleId="WW8Num17z1">
    <w:name w:val="WW8Num17z1"/>
    <w:rsid w:val="009E49D4"/>
    <w:rPr>
      <w:rFonts w:ascii="Courier New" w:hAnsi="Courier New" w:cs="Courier New"/>
    </w:rPr>
  </w:style>
  <w:style w:type="character" w:customStyle="1" w:styleId="WW8Num17z2">
    <w:name w:val="WW8Num17z2"/>
    <w:rsid w:val="009E49D4"/>
    <w:rPr>
      <w:rFonts w:ascii="Wingdings" w:hAnsi="Wingdings"/>
    </w:rPr>
  </w:style>
  <w:style w:type="character" w:customStyle="1" w:styleId="WW8Num17z3">
    <w:name w:val="WW8Num17z3"/>
    <w:rsid w:val="009E49D4"/>
    <w:rPr>
      <w:rFonts w:ascii="Symbol" w:hAnsi="Symbol"/>
    </w:rPr>
  </w:style>
  <w:style w:type="character" w:customStyle="1" w:styleId="WW-WW8Num18z0">
    <w:name w:val="WW-WW8Num18z0"/>
    <w:rsid w:val="009E49D4"/>
    <w:rPr>
      <w:rFonts w:ascii="Courier New" w:hAnsi="Courier New" w:cs="Courier New"/>
    </w:rPr>
  </w:style>
  <w:style w:type="character" w:customStyle="1" w:styleId="WW8Num18z2">
    <w:name w:val="WW8Num18z2"/>
    <w:rsid w:val="009E49D4"/>
    <w:rPr>
      <w:rFonts w:ascii="Wingdings" w:hAnsi="Wingdings"/>
    </w:rPr>
  </w:style>
  <w:style w:type="character" w:customStyle="1" w:styleId="WW8Num18z3">
    <w:name w:val="WW8Num18z3"/>
    <w:rsid w:val="009E49D4"/>
    <w:rPr>
      <w:rFonts w:ascii="Symbol" w:hAnsi="Symbol"/>
    </w:rPr>
  </w:style>
  <w:style w:type="character" w:customStyle="1" w:styleId="WW8Num19z0">
    <w:name w:val="WW8Num19z0"/>
    <w:rsid w:val="009E49D4"/>
    <w:rPr>
      <w:rFonts w:ascii="Courier New" w:hAnsi="Courier New" w:cs="Courier New"/>
    </w:rPr>
  </w:style>
  <w:style w:type="character" w:customStyle="1" w:styleId="WW8Num19z2">
    <w:name w:val="WW8Num19z2"/>
    <w:rsid w:val="009E49D4"/>
    <w:rPr>
      <w:rFonts w:ascii="Wingdings" w:hAnsi="Wingdings"/>
    </w:rPr>
  </w:style>
  <w:style w:type="character" w:customStyle="1" w:styleId="WW8Num19z3">
    <w:name w:val="WW8Num19z3"/>
    <w:rsid w:val="009E49D4"/>
    <w:rPr>
      <w:rFonts w:ascii="Symbol" w:hAnsi="Symbol"/>
    </w:rPr>
  </w:style>
  <w:style w:type="character" w:customStyle="1" w:styleId="WW-WW8Num20z0">
    <w:name w:val="WW-WW8Num20z0"/>
    <w:rsid w:val="009E49D4"/>
    <w:rPr>
      <w:rFonts w:ascii="Symbol" w:hAnsi="Symbol"/>
    </w:rPr>
  </w:style>
  <w:style w:type="character" w:customStyle="1" w:styleId="WW8Num20z1">
    <w:name w:val="WW8Num20z1"/>
    <w:rsid w:val="009E49D4"/>
    <w:rPr>
      <w:rFonts w:ascii="Courier New" w:hAnsi="Courier New" w:cs="Courier New"/>
    </w:rPr>
  </w:style>
  <w:style w:type="character" w:customStyle="1" w:styleId="WW8Num20z2">
    <w:name w:val="WW8Num20z2"/>
    <w:rsid w:val="009E49D4"/>
    <w:rPr>
      <w:rFonts w:ascii="Wingdings" w:hAnsi="Wingdings"/>
    </w:rPr>
  </w:style>
  <w:style w:type="character" w:customStyle="1" w:styleId="WW-WW8Num21z0">
    <w:name w:val="WW-WW8Num21z0"/>
    <w:rsid w:val="009E49D4"/>
    <w:rPr>
      <w:rFonts w:ascii="Times New Roman" w:hAnsi="Times New Roman"/>
    </w:rPr>
  </w:style>
  <w:style w:type="character" w:customStyle="1" w:styleId="WW8Num22z0">
    <w:name w:val="WW8Num22z0"/>
    <w:rsid w:val="009E49D4"/>
    <w:rPr>
      <w:rFonts w:ascii="Symbol" w:hAnsi="Symbol"/>
    </w:rPr>
  </w:style>
  <w:style w:type="character" w:customStyle="1" w:styleId="WW8Num22z1">
    <w:name w:val="WW8Num22z1"/>
    <w:rsid w:val="009E49D4"/>
    <w:rPr>
      <w:rFonts w:ascii="Courier New" w:hAnsi="Courier New" w:cs="Courier New"/>
    </w:rPr>
  </w:style>
  <w:style w:type="character" w:customStyle="1" w:styleId="WW8Num22z2">
    <w:name w:val="WW8Num22z2"/>
    <w:rsid w:val="009E49D4"/>
    <w:rPr>
      <w:rFonts w:ascii="Wingdings" w:hAnsi="Wingdings"/>
    </w:rPr>
  </w:style>
  <w:style w:type="character" w:customStyle="1" w:styleId="WW8Num23z0">
    <w:name w:val="WW8Num23z0"/>
    <w:rsid w:val="009E49D4"/>
    <w:rPr>
      <w:rFonts w:ascii="Symbol" w:hAnsi="Symbol"/>
    </w:rPr>
  </w:style>
  <w:style w:type="character" w:customStyle="1" w:styleId="WW8Num23z1">
    <w:name w:val="WW8Num23z1"/>
    <w:rsid w:val="009E49D4"/>
    <w:rPr>
      <w:rFonts w:ascii="Courier New" w:hAnsi="Courier New" w:cs="Courier New"/>
    </w:rPr>
  </w:style>
  <w:style w:type="character" w:customStyle="1" w:styleId="WW8Num23z2">
    <w:name w:val="WW8Num23z2"/>
    <w:rsid w:val="009E49D4"/>
    <w:rPr>
      <w:rFonts w:ascii="Wingdings" w:hAnsi="Wingdings"/>
    </w:rPr>
  </w:style>
  <w:style w:type="character" w:customStyle="1" w:styleId="WW-WW8Num24z0">
    <w:name w:val="WW-WW8Num24z0"/>
    <w:rsid w:val="009E49D4"/>
    <w:rPr>
      <w:rFonts w:ascii="Times New Roman" w:hAnsi="Times New Roman"/>
    </w:rPr>
  </w:style>
  <w:style w:type="character" w:customStyle="1" w:styleId="WW8Num29z0">
    <w:name w:val="WW8Num29z0"/>
    <w:rsid w:val="009E49D4"/>
    <w:rPr>
      <w:rFonts w:ascii="Symbol" w:hAnsi="Symbol"/>
    </w:rPr>
  </w:style>
  <w:style w:type="character" w:customStyle="1" w:styleId="WW8Num29z1">
    <w:name w:val="WW8Num29z1"/>
    <w:rsid w:val="009E49D4"/>
    <w:rPr>
      <w:rFonts w:ascii="Courier New" w:hAnsi="Courier New"/>
    </w:rPr>
  </w:style>
  <w:style w:type="character" w:customStyle="1" w:styleId="WW8Num29z2">
    <w:name w:val="WW8Num29z2"/>
    <w:rsid w:val="009E49D4"/>
    <w:rPr>
      <w:rFonts w:ascii="Wingdings" w:hAnsi="Wingdings"/>
    </w:rPr>
  </w:style>
  <w:style w:type="character" w:customStyle="1" w:styleId="WW-WW8Num30z0">
    <w:name w:val="WW-WW8Num3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sid w:val="009E49D4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9E49D4"/>
    <w:rPr>
      <w:rFonts w:ascii="Courier New" w:hAnsi="Courier New"/>
    </w:rPr>
  </w:style>
  <w:style w:type="character" w:customStyle="1" w:styleId="WW8Num33z2">
    <w:name w:val="WW8Num33z2"/>
    <w:rsid w:val="009E49D4"/>
    <w:rPr>
      <w:rFonts w:ascii="Wingdings" w:hAnsi="Wingdings"/>
    </w:rPr>
  </w:style>
  <w:style w:type="character" w:customStyle="1" w:styleId="WW8Num33z3">
    <w:name w:val="WW8Num33z3"/>
    <w:rsid w:val="009E49D4"/>
    <w:rPr>
      <w:rFonts w:ascii="Symbol" w:hAnsi="Symbol"/>
    </w:rPr>
  </w:style>
  <w:style w:type="character" w:customStyle="1" w:styleId="WW8Num35z0">
    <w:name w:val="WW8Num35z0"/>
    <w:rsid w:val="009E49D4"/>
    <w:rPr>
      <w:rFonts w:ascii="Symbol" w:hAnsi="Symbol"/>
    </w:rPr>
  </w:style>
  <w:style w:type="character" w:customStyle="1" w:styleId="WW8Num35z1">
    <w:name w:val="WW8Num35z1"/>
    <w:rsid w:val="009E49D4"/>
    <w:rPr>
      <w:rFonts w:ascii="Courier New" w:hAnsi="Courier New" w:cs="Courier New"/>
    </w:rPr>
  </w:style>
  <w:style w:type="character" w:customStyle="1" w:styleId="WW8Num35z2">
    <w:name w:val="WW8Num35z2"/>
    <w:rsid w:val="009E49D4"/>
    <w:rPr>
      <w:rFonts w:ascii="Wingdings" w:hAnsi="Wingdings"/>
    </w:rPr>
  </w:style>
  <w:style w:type="character" w:customStyle="1" w:styleId="WW8Num36z0">
    <w:name w:val="WW8Num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sid w:val="009E49D4"/>
    <w:rPr>
      <w:rFonts w:ascii="Symbol" w:hAnsi="Symbol"/>
    </w:rPr>
  </w:style>
  <w:style w:type="character" w:customStyle="1" w:styleId="WW8Num37z1">
    <w:name w:val="WW8Num37z1"/>
    <w:rsid w:val="009E49D4"/>
    <w:rPr>
      <w:rFonts w:ascii="Courier New" w:hAnsi="Courier New" w:cs="Courier New"/>
    </w:rPr>
  </w:style>
  <w:style w:type="character" w:customStyle="1" w:styleId="WW8Num37z2">
    <w:name w:val="WW8Num37z2"/>
    <w:rsid w:val="009E49D4"/>
    <w:rPr>
      <w:rFonts w:ascii="Wingdings" w:hAnsi="Wingdings"/>
    </w:rPr>
  </w:style>
  <w:style w:type="character" w:customStyle="1" w:styleId="WW8Num39z0">
    <w:name w:val="WW8Num39z0"/>
    <w:rsid w:val="009E49D4"/>
    <w:rPr>
      <w:rFonts w:ascii="Courier New" w:hAnsi="Courier New" w:cs="Courier New"/>
    </w:rPr>
  </w:style>
  <w:style w:type="character" w:customStyle="1" w:styleId="WW8Num39z2">
    <w:name w:val="WW8Num39z2"/>
    <w:rsid w:val="009E49D4"/>
    <w:rPr>
      <w:rFonts w:ascii="Wingdings" w:hAnsi="Wingdings"/>
    </w:rPr>
  </w:style>
  <w:style w:type="character" w:customStyle="1" w:styleId="WW8Num39z3">
    <w:name w:val="WW8Num39z3"/>
    <w:rsid w:val="009E49D4"/>
    <w:rPr>
      <w:rFonts w:ascii="Symbol" w:hAnsi="Symbol"/>
    </w:rPr>
  </w:style>
  <w:style w:type="character" w:customStyle="1" w:styleId="WW-WW8Num40z0">
    <w:name w:val="WW-WW8Num40z0"/>
    <w:rsid w:val="009E49D4"/>
    <w:rPr>
      <w:rFonts w:ascii="Symbol" w:hAnsi="Symbol"/>
      <w:color w:val="auto"/>
      <w:sz w:val="28"/>
    </w:rPr>
  </w:style>
  <w:style w:type="character" w:customStyle="1" w:styleId="WW-WW8Num41z0">
    <w:name w:val="WW-WW8Num41z0"/>
    <w:rsid w:val="009E49D4"/>
    <w:rPr>
      <w:rFonts w:ascii="Times New Roman" w:hAnsi="Times New Roman"/>
    </w:rPr>
  </w:style>
  <w:style w:type="character" w:customStyle="1" w:styleId="WW8Num41z1">
    <w:name w:val="WW8Num41z1"/>
    <w:rsid w:val="009E49D4"/>
    <w:rPr>
      <w:rFonts w:ascii="Courier New" w:hAnsi="Courier New" w:cs="Courier New"/>
    </w:rPr>
  </w:style>
  <w:style w:type="character" w:customStyle="1" w:styleId="WW8Num41z2">
    <w:name w:val="WW8Num41z2"/>
    <w:rsid w:val="009E49D4"/>
    <w:rPr>
      <w:rFonts w:ascii="Wingdings" w:hAnsi="Wingdings"/>
    </w:rPr>
  </w:style>
  <w:style w:type="character" w:customStyle="1" w:styleId="WW8Num41z3">
    <w:name w:val="WW8Num41z3"/>
    <w:rsid w:val="009E49D4"/>
    <w:rPr>
      <w:rFonts w:ascii="Symbol" w:hAnsi="Symbol"/>
    </w:rPr>
  </w:style>
  <w:style w:type="character" w:customStyle="1" w:styleId="WW8Num42z0">
    <w:name w:val="WW8Num42z0"/>
    <w:rsid w:val="009E49D4"/>
    <w:rPr>
      <w:rFonts w:ascii="Symbol" w:hAnsi="Symbol"/>
    </w:rPr>
  </w:style>
  <w:style w:type="character" w:customStyle="1" w:styleId="WW8Num42z1">
    <w:name w:val="WW8Num42z1"/>
    <w:rsid w:val="009E49D4"/>
    <w:rPr>
      <w:rFonts w:ascii="Courier New" w:hAnsi="Courier New" w:cs="Courier New"/>
    </w:rPr>
  </w:style>
  <w:style w:type="character" w:customStyle="1" w:styleId="WW8Num42z2">
    <w:name w:val="WW8Num42z2"/>
    <w:rsid w:val="009E49D4"/>
    <w:rPr>
      <w:rFonts w:ascii="Wingdings" w:hAnsi="Wingdings"/>
    </w:rPr>
  </w:style>
  <w:style w:type="character" w:customStyle="1" w:styleId="WW8Num43z0">
    <w:name w:val="WW8Num4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sid w:val="009E49D4"/>
    <w:rPr>
      <w:u w:val="none"/>
    </w:rPr>
  </w:style>
  <w:style w:type="character" w:customStyle="1" w:styleId="WW8Num44z0">
    <w:name w:val="WW8Num4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sid w:val="009E49D4"/>
    <w:rPr>
      <w:rFonts w:ascii="Symbol" w:hAnsi="Symbol"/>
    </w:rPr>
  </w:style>
  <w:style w:type="character" w:customStyle="1" w:styleId="WW8Num45z1">
    <w:name w:val="WW8Num45z1"/>
    <w:rsid w:val="009E49D4"/>
    <w:rPr>
      <w:rFonts w:ascii="Courier New" w:hAnsi="Courier New" w:cs="Courier New"/>
    </w:rPr>
  </w:style>
  <w:style w:type="character" w:customStyle="1" w:styleId="WW8Num45z2">
    <w:name w:val="WW8Num45z2"/>
    <w:rsid w:val="009E49D4"/>
    <w:rPr>
      <w:rFonts w:ascii="Wingdings" w:hAnsi="Wingdings"/>
    </w:rPr>
  </w:style>
  <w:style w:type="character" w:customStyle="1" w:styleId="WW8Num47z0">
    <w:name w:val="WW8Num47z0"/>
    <w:rsid w:val="009E49D4"/>
    <w:rPr>
      <w:i w:val="0"/>
      <w:color w:val="auto"/>
    </w:rPr>
  </w:style>
  <w:style w:type="character" w:customStyle="1" w:styleId="WW8Num50z0">
    <w:name w:val="WW8Num50z0"/>
    <w:rsid w:val="009E49D4"/>
    <w:rPr>
      <w:strike w:val="0"/>
      <w:dstrike w:val="0"/>
      <w:color w:val="auto"/>
      <w:u w:val="none"/>
    </w:rPr>
  </w:style>
  <w:style w:type="character" w:customStyle="1" w:styleId="WW8Num51z0">
    <w:name w:val="WW8Num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sid w:val="009E49D4"/>
    <w:rPr>
      <w:rFonts w:ascii="Times New Roman" w:hAnsi="Times New Roman"/>
      <w:b/>
    </w:rPr>
  </w:style>
  <w:style w:type="character" w:customStyle="1" w:styleId="WW8Num52z1">
    <w:name w:val="WW8Num52z1"/>
    <w:rsid w:val="009E49D4"/>
    <w:rPr>
      <w:rFonts w:ascii="Courier New" w:hAnsi="Courier New" w:cs="Courier New"/>
    </w:rPr>
  </w:style>
  <w:style w:type="character" w:customStyle="1" w:styleId="WW8Num52z2">
    <w:name w:val="WW8Num52z2"/>
    <w:rsid w:val="009E49D4"/>
    <w:rPr>
      <w:rFonts w:ascii="Wingdings" w:hAnsi="Wingdings"/>
    </w:rPr>
  </w:style>
  <w:style w:type="character" w:customStyle="1" w:styleId="WW8Num52z3">
    <w:name w:val="WW8Num52z3"/>
    <w:rsid w:val="009E49D4"/>
    <w:rPr>
      <w:rFonts w:ascii="Symbol" w:hAnsi="Symbol"/>
      <w:b/>
    </w:rPr>
  </w:style>
  <w:style w:type="character" w:customStyle="1" w:styleId="WW8Num52z6">
    <w:name w:val="WW8Num52z6"/>
    <w:rsid w:val="009E49D4"/>
    <w:rPr>
      <w:rFonts w:ascii="Symbol" w:hAnsi="Symbol"/>
    </w:rPr>
  </w:style>
  <w:style w:type="character" w:customStyle="1" w:styleId="WW8Num54z0">
    <w:name w:val="WW8Num54z0"/>
    <w:rsid w:val="009E49D4"/>
    <w:rPr>
      <w:i w:val="0"/>
      <w:color w:val="auto"/>
    </w:rPr>
  </w:style>
  <w:style w:type="character" w:customStyle="1" w:styleId="WW8Num55z0">
    <w:name w:val="WW8Num55z0"/>
    <w:rsid w:val="009E49D4"/>
    <w:rPr>
      <w:rFonts w:ascii="Times New Roman" w:hAnsi="Times New Roman"/>
      <w:b/>
    </w:rPr>
  </w:style>
  <w:style w:type="character" w:customStyle="1" w:styleId="WW8Num55z1">
    <w:name w:val="WW8Num55z1"/>
    <w:rsid w:val="009E49D4"/>
    <w:rPr>
      <w:rFonts w:ascii="Courier New" w:hAnsi="Courier New" w:cs="Courier New"/>
    </w:rPr>
  </w:style>
  <w:style w:type="character" w:customStyle="1" w:styleId="WW8Num55z2">
    <w:name w:val="WW8Num55z2"/>
    <w:rsid w:val="009E49D4"/>
    <w:rPr>
      <w:rFonts w:ascii="Wingdings" w:hAnsi="Wingdings"/>
    </w:rPr>
  </w:style>
  <w:style w:type="character" w:customStyle="1" w:styleId="WW8Num55z3">
    <w:name w:val="WW8Num55z3"/>
    <w:rsid w:val="009E49D4"/>
    <w:rPr>
      <w:rFonts w:ascii="Symbol" w:hAnsi="Symbol"/>
    </w:rPr>
  </w:style>
  <w:style w:type="character" w:customStyle="1" w:styleId="WW8Num56z1">
    <w:name w:val="WW8Num56z1"/>
    <w:rsid w:val="009E49D4"/>
    <w:rPr>
      <w:rFonts w:ascii="Symbol" w:hAnsi="Symbol"/>
    </w:rPr>
  </w:style>
  <w:style w:type="character" w:customStyle="1" w:styleId="WW8Num57z0">
    <w:name w:val="WW8Num57z0"/>
    <w:rsid w:val="009E49D4"/>
    <w:rPr>
      <w:i w:val="0"/>
      <w:color w:val="auto"/>
    </w:rPr>
  </w:style>
  <w:style w:type="character" w:customStyle="1" w:styleId="WW8Num58z0">
    <w:name w:val="WW8Num58z0"/>
    <w:rsid w:val="009E49D4"/>
    <w:rPr>
      <w:rFonts w:ascii="Symbol" w:hAnsi="Symbol"/>
    </w:rPr>
  </w:style>
  <w:style w:type="character" w:customStyle="1" w:styleId="WW8Num60z0">
    <w:name w:val="WW8Num60z0"/>
    <w:rsid w:val="009E49D4"/>
    <w:rPr>
      <w:i w:val="0"/>
      <w:color w:val="auto"/>
    </w:rPr>
  </w:style>
  <w:style w:type="character" w:customStyle="1" w:styleId="WW8Num63z0">
    <w:name w:val="WW8Num63z0"/>
    <w:rsid w:val="009E49D4"/>
    <w:rPr>
      <w:rFonts w:ascii="Symbol" w:hAnsi="Symbol"/>
    </w:rPr>
  </w:style>
  <w:style w:type="character" w:customStyle="1" w:styleId="WW8Num63z1">
    <w:name w:val="WW8Num63z1"/>
    <w:rsid w:val="009E49D4"/>
    <w:rPr>
      <w:rFonts w:ascii="Courier New" w:hAnsi="Courier New" w:cs="Courier New"/>
    </w:rPr>
  </w:style>
  <w:style w:type="character" w:customStyle="1" w:styleId="WW8Num63z2">
    <w:name w:val="WW8Num63z2"/>
    <w:rsid w:val="009E49D4"/>
    <w:rPr>
      <w:rFonts w:ascii="Wingdings" w:hAnsi="Wingdings"/>
    </w:rPr>
  </w:style>
  <w:style w:type="character" w:customStyle="1" w:styleId="WW8Num64z0">
    <w:name w:val="WW8Num64z0"/>
    <w:rsid w:val="009E49D4"/>
    <w:rPr>
      <w:rFonts w:ascii="Times New Roman" w:hAnsi="Times New Roman"/>
    </w:rPr>
  </w:style>
  <w:style w:type="character" w:customStyle="1" w:styleId="WW8Num66z0">
    <w:name w:val="WW8Num66z0"/>
    <w:rsid w:val="009E49D4"/>
    <w:rPr>
      <w:rFonts w:ascii="Symbol" w:hAnsi="Symbol"/>
    </w:rPr>
  </w:style>
  <w:style w:type="character" w:customStyle="1" w:styleId="WW8Num66z1">
    <w:name w:val="WW8Num66z1"/>
    <w:rsid w:val="009E49D4"/>
    <w:rPr>
      <w:rFonts w:ascii="Courier New" w:hAnsi="Courier New" w:cs="Courier New"/>
    </w:rPr>
  </w:style>
  <w:style w:type="character" w:customStyle="1" w:styleId="WW8Num66z2">
    <w:name w:val="WW8Num66z2"/>
    <w:rsid w:val="009E49D4"/>
    <w:rPr>
      <w:rFonts w:ascii="Wingdings" w:hAnsi="Wingdings"/>
    </w:rPr>
  </w:style>
  <w:style w:type="character" w:customStyle="1" w:styleId="WW8Num67z0">
    <w:name w:val="WW8Num67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sid w:val="009E49D4"/>
    <w:rPr>
      <w:rFonts w:ascii="Symbol" w:hAnsi="Symbol"/>
    </w:rPr>
  </w:style>
  <w:style w:type="character" w:customStyle="1" w:styleId="WW8Num69z0">
    <w:name w:val="WW8Num69z0"/>
    <w:rsid w:val="009E49D4"/>
    <w:rPr>
      <w:rFonts w:ascii="Times New Roman" w:hAnsi="Times New Roman"/>
      <w:b/>
    </w:rPr>
  </w:style>
  <w:style w:type="character" w:customStyle="1" w:styleId="WW8Num69z1">
    <w:name w:val="WW8Num69z1"/>
    <w:rsid w:val="009E49D4"/>
    <w:rPr>
      <w:rFonts w:ascii="Courier New" w:hAnsi="Courier New" w:cs="Courier New"/>
    </w:rPr>
  </w:style>
  <w:style w:type="character" w:customStyle="1" w:styleId="WW8Num69z2">
    <w:name w:val="WW8Num69z2"/>
    <w:rsid w:val="009E49D4"/>
    <w:rPr>
      <w:rFonts w:ascii="Wingdings" w:hAnsi="Wingdings"/>
    </w:rPr>
  </w:style>
  <w:style w:type="character" w:customStyle="1" w:styleId="WW8Num69z3">
    <w:name w:val="WW8Num69z3"/>
    <w:rsid w:val="009E49D4"/>
    <w:rPr>
      <w:rFonts w:ascii="Symbol" w:hAnsi="Symbol"/>
    </w:rPr>
  </w:style>
  <w:style w:type="character" w:customStyle="1" w:styleId="WW8Num70z0">
    <w:name w:val="WW8Num70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sid w:val="009E49D4"/>
    <w:rPr>
      <w:rFonts w:ascii="Times New Roman" w:hAnsi="Times New Roman"/>
      <w:b/>
    </w:rPr>
  </w:style>
  <w:style w:type="character" w:customStyle="1" w:styleId="WW8Num74z1">
    <w:name w:val="WW8Num74z1"/>
    <w:rsid w:val="009E49D4"/>
    <w:rPr>
      <w:rFonts w:ascii="Courier New" w:hAnsi="Courier New" w:cs="Courier New"/>
    </w:rPr>
  </w:style>
  <w:style w:type="character" w:customStyle="1" w:styleId="WW8Num74z2">
    <w:name w:val="WW8Num74z2"/>
    <w:rsid w:val="009E49D4"/>
    <w:rPr>
      <w:rFonts w:ascii="Wingdings" w:hAnsi="Wingdings"/>
    </w:rPr>
  </w:style>
  <w:style w:type="character" w:customStyle="1" w:styleId="WW8Num74z3">
    <w:name w:val="WW8Num74z3"/>
    <w:rsid w:val="009E49D4"/>
    <w:rPr>
      <w:rFonts w:ascii="Symbol" w:hAnsi="Symbol"/>
    </w:rPr>
  </w:style>
  <w:style w:type="character" w:customStyle="1" w:styleId="WW8Num75z0">
    <w:name w:val="WW8Num75z0"/>
    <w:rsid w:val="009E49D4"/>
    <w:rPr>
      <w:rFonts w:ascii="Symbol" w:hAnsi="Symbol"/>
    </w:rPr>
  </w:style>
  <w:style w:type="character" w:customStyle="1" w:styleId="WW8Num76z0">
    <w:name w:val="WW8Num76z0"/>
    <w:rsid w:val="009E49D4"/>
    <w:rPr>
      <w:sz w:val="16"/>
    </w:rPr>
  </w:style>
  <w:style w:type="character" w:customStyle="1" w:styleId="WW8Num78z0">
    <w:name w:val="WW8Num7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sid w:val="009E49D4"/>
    <w:rPr>
      <w:i w:val="0"/>
      <w:color w:val="auto"/>
    </w:rPr>
  </w:style>
  <w:style w:type="character" w:customStyle="1" w:styleId="WW8Num81z0">
    <w:name w:val="WW8Num81z0"/>
    <w:rsid w:val="009E49D4"/>
    <w:rPr>
      <w:rFonts w:ascii="Symbol" w:hAnsi="Symbol"/>
    </w:rPr>
  </w:style>
  <w:style w:type="character" w:customStyle="1" w:styleId="WW8Num83z0">
    <w:name w:val="WW8Num83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sid w:val="009E49D4"/>
    <w:rPr>
      <w:rFonts w:ascii="Symbol" w:hAnsi="Symbol"/>
    </w:rPr>
  </w:style>
  <w:style w:type="character" w:customStyle="1" w:styleId="WW8Num85z1">
    <w:name w:val="WW8Num85z1"/>
    <w:rsid w:val="009E49D4"/>
    <w:rPr>
      <w:rFonts w:ascii="Courier New" w:hAnsi="Courier New" w:cs="Courier New"/>
    </w:rPr>
  </w:style>
  <w:style w:type="character" w:customStyle="1" w:styleId="WW8Num85z2">
    <w:name w:val="WW8Num85z2"/>
    <w:rsid w:val="009E49D4"/>
    <w:rPr>
      <w:rFonts w:ascii="Wingdings" w:hAnsi="Wingdings"/>
    </w:rPr>
  </w:style>
  <w:style w:type="character" w:customStyle="1" w:styleId="WW8Num86z0">
    <w:name w:val="WW8Num86z0"/>
    <w:rsid w:val="009E49D4"/>
    <w:rPr>
      <w:rFonts w:ascii="Symbol" w:hAnsi="Symbol"/>
    </w:rPr>
  </w:style>
  <w:style w:type="character" w:customStyle="1" w:styleId="WW8Num87z0">
    <w:name w:val="WW8Num87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sid w:val="009E49D4"/>
    <w:rPr>
      <w:rFonts w:ascii="Arial" w:eastAsia="Times New Roman" w:hAnsi="Arial" w:cs="Arial"/>
    </w:rPr>
  </w:style>
  <w:style w:type="character" w:customStyle="1" w:styleId="WW8Num90z1">
    <w:name w:val="WW8Num90z1"/>
    <w:rsid w:val="009E49D4"/>
    <w:rPr>
      <w:rFonts w:ascii="Courier New" w:hAnsi="Courier New" w:cs="Courier New"/>
    </w:rPr>
  </w:style>
  <w:style w:type="character" w:customStyle="1" w:styleId="WW8Num90z2">
    <w:name w:val="WW8Num90z2"/>
    <w:rsid w:val="009E49D4"/>
    <w:rPr>
      <w:rFonts w:ascii="Wingdings" w:hAnsi="Wingdings"/>
    </w:rPr>
  </w:style>
  <w:style w:type="character" w:customStyle="1" w:styleId="WW8Num90z3">
    <w:name w:val="WW8Num90z3"/>
    <w:rsid w:val="009E49D4"/>
    <w:rPr>
      <w:rFonts w:ascii="Symbol" w:hAnsi="Symbol"/>
    </w:rPr>
  </w:style>
  <w:style w:type="character" w:customStyle="1" w:styleId="WW8Num93z0">
    <w:name w:val="WW8Num93z0"/>
    <w:rsid w:val="009E49D4"/>
    <w:rPr>
      <w:rFonts w:ascii="Times New Roman" w:hAnsi="Times New Roman"/>
    </w:rPr>
  </w:style>
  <w:style w:type="character" w:customStyle="1" w:styleId="WW8Num93z1">
    <w:name w:val="WW8Num93z1"/>
    <w:rsid w:val="009E49D4"/>
    <w:rPr>
      <w:rFonts w:ascii="Courier New" w:hAnsi="Courier New" w:cs="Courier New"/>
    </w:rPr>
  </w:style>
  <w:style w:type="character" w:customStyle="1" w:styleId="WW8Num93z2">
    <w:name w:val="WW8Num93z2"/>
    <w:rsid w:val="009E49D4"/>
    <w:rPr>
      <w:rFonts w:ascii="Wingdings" w:hAnsi="Wingdings"/>
    </w:rPr>
  </w:style>
  <w:style w:type="character" w:customStyle="1" w:styleId="WW8Num93z3">
    <w:name w:val="WW8Num93z3"/>
    <w:rsid w:val="009E49D4"/>
    <w:rPr>
      <w:rFonts w:ascii="Symbol" w:hAnsi="Symbol"/>
    </w:rPr>
  </w:style>
  <w:style w:type="character" w:customStyle="1" w:styleId="WW8Num95z0">
    <w:name w:val="WW8Num95z0"/>
    <w:rsid w:val="009E49D4"/>
    <w:rPr>
      <w:rFonts w:ascii="Courier New" w:hAnsi="Courier New" w:cs="Courier New"/>
    </w:rPr>
  </w:style>
  <w:style w:type="character" w:customStyle="1" w:styleId="WW8Num95z2">
    <w:name w:val="WW8Num95z2"/>
    <w:rsid w:val="009E49D4"/>
    <w:rPr>
      <w:rFonts w:ascii="Wingdings" w:hAnsi="Wingdings"/>
    </w:rPr>
  </w:style>
  <w:style w:type="character" w:customStyle="1" w:styleId="WW8Num95z3">
    <w:name w:val="WW8Num95z3"/>
    <w:rsid w:val="009E49D4"/>
    <w:rPr>
      <w:rFonts w:ascii="Symbol" w:hAnsi="Symbol"/>
    </w:rPr>
  </w:style>
  <w:style w:type="character" w:customStyle="1" w:styleId="WW8Num96z0">
    <w:name w:val="WW8Num9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sid w:val="009E49D4"/>
    <w:rPr>
      <w:rFonts w:ascii="Symbol" w:hAnsi="Symbol"/>
    </w:rPr>
  </w:style>
  <w:style w:type="character" w:customStyle="1" w:styleId="WW8Num97z1">
    <w:name w:val="WW8Num97z1"/>
    <w:rsid w:val="009E49D4"/>
    <w:rPr>
      <w:rFonts w:ascii="Courier New" w:hAnsi="Courier New" w:cs="Courier New"/>
    </w:rPr>
  </w:style>
  <w:style w:type="character" w:customStyle="1" w:styleId="WW8Num97z2">
    <w:name w:val="WW8Num97z2"/>
    <w:rsid w:val="009E49D4"/>
    <w:rPr>
      <w:rFonts w:ascii="Wingdings" w:hAnsi="Wingdings"/>
    </w:rPr>
  </w:style>
  <w:style w:type="character" w:customStyle="1" w:styleId="WW8Num98z0">
    <w:name w:val="WW8Num98z0"/>
    <w:rsid w:val="009E49D4"/>
    <w:rPr>
      <w:rFonts w:ascii="Times New Roman" w:hAnsi="Times New Roman"/>
    </w:rPr>
  </w:style>
  <w:style w:type="character" w:customStyle="1" w:styleId="WW8Num98z1">
    <w:name w:val="WW8Num98z1"/>
    <w:rsid w:val="009E49D4"/>
    <w:rPr>
      <w:rFonts w:ascii="Courier New" w:hAnsi="Courier New" w:cs="Courier New"/>
    </w:rPr>
  </w:style>
  <w:style w:type="character" w:customStyle="1" w:styleId="WW8Num98z2">
    <w:name w:val="WW8Num98z2"/>
    <w:rsid w:val="009E49D4"/>
    <w:rPr>
      <w:rFonts w:ascii="Wingdings" w:hAnsi="Wingdings"/>
    </w:rPr>
  </w:style>
  <w:style w:type="character" w:customStyle="1" w:styleId="WW8Num98z3">
    <w:name w:val="WW8Num98z3"/>
    <w:rsid w:val="009E49D4"/>
    <w:rPr>
      <w:rFonts w:ascii="Symbol" w:hAnsi="Symbol"/>
    </w:rPr>
  </w:style>
  <w:style w:type="character" w:customStyle="1" w:styleId="WW8Num100z0">
    <w:name w:val="WW8Num100z0"/>
    <w:rsid w:val="009E49D4"/>
    <w:rPr>
      <w:rFonts w:ascii="Times New Roman" w:hAnsi="Times New Roman"/>
    </w:rPr>
  </w:style>
  <w:style w:type="character" w:customStyle="1" w:styleId="WW8Num100z1">
    <w:name w:val="WW8Num100z1"/>
    <w:rsid w:val="009E49D4"/>
    <w:rPr>
      <w:rFonts w:ascii="Courier New" w:hAnsi="Courier New" w:cs="Courier New"/>
    </w:rPr>
  </w:style>
  <w:style w:type="character" w:customStyle="1" w:styleId="WW8Num100z2">
    <w:name w:val="WW8Num100z2"/>
    <w:rsid w:val="009E49D4"/>
    <w:rPr>
      <w:rFonts w:ascii="Wingdings" w:hAnsi="Wingdings"/>
    </w:rPr>
  </w:style>
  <w:style w:type="character" w:customStyle="1" w:styleId="WW8Num100z3">
    <w:name w:val="WW8Num100z3"/>
    <w:rsid w:val="009E49D4"/>
    <w:rPr>
      <w:rFonts w:ascii="Symbol" w:hAnsi="Symbol"/>
    </w:rPr>
  </w:style>
  <w:style w:type="character" w:customStyle="1" w:styleId="WW8Num101z0">
    <w:name w:val="WW8Num101z0"/>
    <w:rsid w:val="009E49D4"/>
    <w:rPr>
      <w:rFonts w:ascii="Symbol" w:hAnsi="Symbol"/>
    </w:rPr>
  </w:style>
  <w:style w:type="character" w:customStyle="1" w:styleId="WW8Num101z1">
    <w:name w:val="WW8Num101z1"/>
    <w:rsid w:val="009E49D4"/>
    <w:rPr>
      <w:rFonts w:ascii="Courier New" w:hAnsi="Courier New" w:cs="Courier New"/>
    </w:rPr>
  </w:style>
  <w:style w:type="character" w:customStyle="1" w:styleId="WW8Num101z2">
    <w:name w:val="WW8Num101z2"/>
    <w:rsid w:val="009E49D4"/>
    <w:rPr>
      <w:rFonts w:ascii="Wingdings" w:hAnsi="Wingdings"/>
    </w:rPr>
  </w:style>
  <w:style w:type="character" w:customStyle="1" w:styleId="WW8Num102z0">
    <w:name w:val="WW8Num102z0"/>
    <w:rsid w:val="009E49D4"/>
    <w:rPr>
      <w:rFonts w:ascii="Symbol" w:hAnsi="Symbol"/>
    </w:rPr>
  </w:style>
  <w:style w:type="character" w:customStyle="1" w:styleId="WW8Num103z0">
    <w:name w:val="WW8Num103z0"/>
    <w:rsid w:val="009E49D4"/>
    <w:rPr>
      <w:rFonts w:ascii="Times New Roman" w:hAnsi="Times New Roman"/>
    </w:rPr>
  </w:style>
  <w:style w:type="character" w:customStyle="1" w:styleId="WW8Num104z0">
    <w:name w:val="WW8Num104z0"/>
    <w:rsid w:val="009E49D4"/>
    <w:rPr>
      <w:sz w:val="16"/>
    </w:rPr>
  </w:style>
  <w:style w:type="character" w:customStyle="1" w:styleId="WW8Num105z0">
    <w:name w:val="WW8Num105z0"/>
    <w:rsid w:val="009E49D4"/>
    <w:rPr>
      <w:rFonts w:ascii="Times New Roman" w:hAnsi="Times New Roman"/>
    </w:rPr>
  </w:style>
  <w:style w:type="character" w:customStyle="1" w:styleId="WW8Num105z1">
    <w:name w:val="WW8Num105z1"/>
    <w:rsid w:val="009E49D4"/>
    <w:rPr>
      <w:rFonts w:ascii="Courier New" w:hAnsi="Courier New" w:cs="Courier New"/>
    </w:rPr>
  </w:style>
  <w:style w:type="character" w:customStyle="1" w:styleId="WW8Num105z2">
    <w:name w:val="WW8Num105z2"/>
    <w:rsid w:val="009E49D4"/>
    <w:rPr>
      <w:rFonts w:ascii="Wingdings" w:hAnsi="Wingdings"/>
    </w:rPr>
  </w:style>
  <w:style w:type="character" w:customStyle="1" w:styleId="WW8Num105z3">
    <w:name w:val="WW8Num105z3"/>
    <w:rsid w:val="009E49D4"/>
    <w:rPr>
      <w:rFonts w:ascii="Symbol" w:hAnsi="Symbol"/>
    </w:rPr>
  </w:style>
  <w:style w:type="character" w:customStyle="1" w:styleId="WW8Num106z0">
    <w:name w:val="WW8Num10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sid w:val="009E49D4"/>
    <w:rPr>
      <w:rFonts w:ascii="Symbol" w:hAnsi="Symbol"/>
      <w:color w:val="auto"/>
    </w:rPr>
  </w:style>
  <w:style w:type="character" w:customStyle="1" w:styleId="WW8Num107z1">
    <w:name w:val="WW8Num107z1"/>
    <w:rsid w:val="009E49D4"/>
    <w:rPr>
      <w:rFonts w:ascii="Courier New" w:hAnsi="Courier New" w:cs="Courier New"/>
    </w:rPr>
  </w:style>
  <w:style w:type="character" w:customStyle="1" w:styleId="WW8Num107z2">
    <w:name w:val="WW8Num107z2"/>
    <w:rsid w:val="009E49D4"/>
    <w:rPr>
      <w:rFonts w:ascii="Wingdings" w:hAnsi="Wingdings"/>
    </w:rPr>
  </w:style>
  <w:style w:type="character" w:customStyle="1" w:styleId="WW8Num107z6">
    <w:name w:val="WW8Num107z6"/>
    <w:rsid w:val="009E49D4"/>
    <w:rPr>
      <w:rFonts w:ascii="Symbol" w:hAnsi="Symbol"/>
    </w:rPr>
  </w:style>
  <w:style w:type="character" w:customStyle="1" w:styleId="WW8Num109z0">
    <w:name w:val="WW8Num109z0"/>
    <w:rsid w:val="009E49D4"/>
    <w:rPr>
      <w:rFonts w:ascii="Symbol" w:hAnsi="Symbol"/>
    </w:rPr>
  </w:style>
  <w:style w:type="character" w:customStyle="1" w:styleId="WW8Num109z1">
    <w:name w:val="WW8Num109z1"/>
    <w:rsid w:val="009E49D4"/>
    <w:rPr>
      <w:rFonts w:ascii="Courier New" w:hAnsi="Courier New" w:cs="Courier New"/>
    </w:rPr>
  </w:style>
  <w:style w:type="character" w:customStyle="1" w:styleId="WW8Num109z2">
    <w:name w:val="WW8Num109z2"/>
    <w:rsid w:val="009E49D4"/>
    <w:rPr>
      <w:rFonts w:ascii="Wingdings" w:hAnsi="Wingdings"/>
    </w:rPr>
  </w:style>
  <w:style w:type="character" w:customStyle="1" w:styleId="WW8Num110z0">
    <w:name w:val="WW8Num110z0"/>
    <w:rsid w:val="009E49D4"/>
    <w:rPr>
      <w:i w:val="0"/>
      <w:color w:val="auto"/>
    </w:rPr>
  </w:style>
  <w:style w:type="character" w:customStyle="1" w:styleId="WW8Num111z0">
    <w:name w:val="WW8Num111z0"/>
    <w:rsid w:val="009E49D4"/>
    <w:rPr>
      <w:rFonts w:ascii="Garamond" w:eastAsia="Times New Roman" w:hAnsi="Garamond" w:cs="Times New Roman"/>
    </w:rPr>
  </w:style>
  <w:style w:type="character" w:customStyle="1" w:styleId="WW8Num111z1">
    <w:name w:val="WW8Num111z1"/>
    <w:rsid w:val="009E49D4"/>
    <w:rPr>
      <w:rFonts w:ascii="Courier New" w:hAnsi="Courier New" w:cs="Courier New"/>
    </w:rPr>
  </w:style>
  <w:style w:type="character" w:customStyle="1" w:styleId="WW8Num111z2">
    <w:name w:val="WW8Num111z2"/>
    <w:rsid w:val="009E49D4"/>
    <w:rPr>
      <w:rFonts w:ascii="Wingdings" w:hAnsi="Wingdings"/>
    </w:rPr>
  </w:style>
  <w:style w:type="character" w:customStyle="1" w:styleId="WW8Num111z3">
    <w:name w:val="WW8Num111z3"/>
    <w:rsid w:val="009E49D4"/>
    <w:rPr>
      <w:rFonts w:ascii="Symbol" w:hAnsi="Symbol"/>
    </w:rPr>
  </w:style>
  <w:style w:type="character" w:customStyle="1" w:styleId="WW8Num112z0">
    <w:name w:val="WW8Num112z0"/>
    <w:rsid w:val="009E49D4"/>
    <w:rPr>
      <w:rFonts w:ascii="Symbol" w:hAnsi="Symbol"/>
    </w:rPr>
  </w:style>
  <w:style w:type="character" w:customStyle="1" w:styleId="WW8Num113z0">
    <w:name w:val="WW8Num113z0"/>
    <w:rsid w:val="009E49D4"/>
    <w:rPr>
      <w:rFonts w:ascii="Symbol" w:hAnsi="Symbol"/>
    </w:rPr>
  </w:style>
  <w:style w:type="character" w:customStyle="1" w:styleId="WW8Num114z0">
    <w:name w:val="WW8Num114z0"/>
    <w:rsid w:val="009E49D4"/>
    <w:rPr>
      <w:rFonts w:ascii="Times New Roman" w:hAnsi="Times New Roman"/>
    </w:rPr>
  </w:style>
  <w:style w:type="character" w:customStyle="1" w:styleId="WW8Num115z0">
    <w:name w:val="WW8Num115z0"/>
    <w:rsid w:val="009E49D4"/>
    <w:rPr>
      <w:rFonts w:ascii="Times New Roman" w:hAnsi="Times New Roman"/>
      <w:b/>
    </w:rPr>
  </w:style>
  <w:style w:type="character" w:customStyle="1" w:styleId="WW8Num116z0">
    <w:name w:val="WW8Num116z0"/>
    <w:rsid w:val="009E49D4"/>
    <w:rPr>
      <w:rFonts w:ascii="Symbol" w:hAnsi="Symbol"/>
    </w:rPr>
  </w:style>
  <w:style w:type="character" w:customStyle="1" w:styleId="WW8Num116z1">
    <w:name w:val="WW8Num116z1"/>
    <w:rsid w:val="009E49D4"/>
    <w:rPr>
      <w:rFonts w:ascii="Courier New" w:hAnsi="Courier New" w:cs="Courier New"/>
    </w:rPr>
  </w:style>
  <w:style w:type="character" w:customStyle="1" w:styleId="WW8Num116z2">
    <w:name w:val="WW8Num116z2"/>
    <w:rsid w:val="009E49D4"/>
    <w:rPr>
      <w:rFonts w:ascii="Wingdings" w:hAnsi="Wingdings"/>
    </w:rPr>
  </w:style>
  <w:style w:type="character" w:customStyle="1" w:styleId="WW8Num118z0">
    <w:name w:val="WW8Num11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sid w:val="009E49D4"/>
    <w:rPr>
      <w:rFonts w:ascii="Wingdings" w:eastAsia="Times New Roman" w:hAnsi="Wingdings" w:cs="Arial"/>
    </w:rPr>
  </w:style>
  <w:style w:type="character" w:customStyle="1" w:styleId="WW8Num119z1">
    <w:name w:val="WW8Num119z1"/>
    <w:rsid w:val="009E49D4"/>
    <w:rPr>
      <w:rFonts w:ascii="Courier New" w:hAnsi="Courier New" w:cs="Courier New"/>
    </w:rPr>
  </w:style>
  <w:style w:type="character" w:customStyle="1" w:styleId="WW8Num119z2">
    <w:name w:val="WW8Num119z2"/>
    <w:rsid w:val="009E49D4"/>
    <w:rPr>
      <w:rFonts w:ascii="Wingdings" w:hAnsi="Wingdings"/>
    </w:rPr>
  </w:style>
  <w:style w:type="character" w:customStyle="1" w:styleId="WW8Num119z3">
    <w:name w:val="WW8Num119z3"/>
    <w:rsid w:val="009E49D4"/>
    <w:rPr>
      <w:rFonts w:ascii="Symbol" w:hAnsi="Symbol"/>
    </w:rPr>
  </w:style>
  <w:style w:type="character" w:customStyle="1" w:styleId="WW8Num120z0">
    <w:name w:val="WW8Num120z0"/>
    <w:rsid w:val="009E49D4"/>
    <w:rPr>
      <w:i w:val="0"/>
      <w:color w:val="auto"/>
    </w:rPr>
  </w:style>
  <w:style w:type="character" w:customStyle="1" w:styleId="WW8Num123z0">
    <w:name w:val="WW8Num123z0"/>
    <w:rsid w:val="009E49D4"/>
    <w:rPr>
      <w:rFonts w:ascii="Symbol" w:hAnsi="Symbol"/>
    </w:rPr>
  </w:style>
  <w:style w:type="character" w:customStyle="1" w:styleId="WW8Num123z1">
    <w:name w:val="WW8Num123z1"/>
    <w:rsid w:val="009E49D4"/>
    <w:rPr>
      <w:rFonts w:ascii="Courier New" w:hAnsi="Courier New" w:cs="Courier New"/>
    </w:rPr>
  </w:style>
  <w:style w:type="character" w:customStyle="1" w:styleId="WW8Num123z2">
    <w:name w:val="WW8Num123z2"/>
    <w:rsid w:val="009E49D4"/>
    <w:rPr>
      <w:rFonts w:ascii="Wingdings" w:hAnsi="Wingdings"/>
    </w:rPr>
  </w:style>
  <w:style w:type="character" w:customStyle="1" w:styleId="WW8Num124z0">
    <w:name w:val="WW8Num124z0"/>
    <w:rsid w:val="009E49D4"/>
    <w:rPr>
      <w:rFonts w:ascii="Times New Roman" w:hAnsi="Times New Roman"/>
    </w:rPr>
  </w:style>
  <w:style w:type="character" w:customStyle="1" w:styleId="WW8Num124z1">
    <w:name w:val="WW8Num124z1"/>
    <w:rsid w:val="009E49D4"/>
    <w:rPr>
      <w:rFonts w:ascii="Courier New" w:hAnsi="Courier New" w:cs="Courier New"/>
    </w:rPr>
  </w:style>
  <w:style w:type="character" w:customStyle="1" w:styleId="WW8Num124z2">
    <w:name w:val="WW8Num124z2"/>
    <w:rsid w:val="009E49D4"/>
    <w:rPr>
      <w:rFonts w:ascii="Wingdings" w:hAnsi="Wingdings"/>
    </w:rPr>
  </w:style>
  <w:style w:type="character" w:customStyle="1" w:styleId="WW8Num124z3">
    <w:name w:val="WW8Num124z3"/>
    <w:rsid w:val="009E49D4"/>
    <w:rPr>
      <w:rFonts w:ascii="Symbol" w:hAnsi="Symbol"/>
    </w:rPr>
  </w:style>
  <w:style w:type="character" w:customStyle="1" w:styleId="WW8Num125z0">
    <w:name w:val="WW8Num125z0"/>
    <w:rsid w:val="009E49D4"/>
    <w:rPr>
      <w:rFonts w:ascii="Times New Roman" w:hAnsi="Times New Roman"/>
    </w:rPr>
  </w:style>
  <w:style w:type="character" w:customStyle="1" w:styleId="WW8Num126z3">
    <w:name w:val="WW8Num126z3"/>
    <w:rsid w:val="009E49D4"/>
    <w:rPr>
      <w:rFonts w:ascii="Symbol" w:hAnsi="Symbol"/>
    </w:rPr>
  </w:style>
  <w:style w:type="character" w:customStyle="1" w:styleId="WW8Num127z0">
    <w:name w:val="WW8Num127z0"/>
    <w:rsid w:val="009E49D4"/>
    <w:rPr>
      <w:rFonts w:ascii="Symbol" w:hAnsi="Symbol"/>
    </w:rPr>
  </w:style>
  <w:style w:type="character" w:customStyle="1" w:styleId="WW8Num127z1">
    <w:name w:val="WW8Num127z1"/>
    <w:rsid w:val="009E49D4"/>
    <w:rPr>
      <w:rFonts w:ascii="Courier New" w:hAnsi="Courier New"/>
    </w:rPr>
  </w:style>
  <w:style w:type="character" w:customStyle="1" w:styleId="WW8Num127z2">
    <w:name w:val="WW8Num127z2"/>
    <w:rsid w:val="009E49D4"/>
    <w:rPr>
      <w:rFonts w:ascii="Wingdings" w:hAnsi="Wingdings"/>
    </w:rPr>
  </w:style>
  <w:style w:type="character" w:customStyle="1" w:styleId="WW8Num128z0">
    <w:name w:val="WW8Num128z0"/>
    <w:rsid w:val="009E49D4"/>
    <w:rPr>
      <w:rFonts w:ascii="Symbol" w:hAnsi="Symbol"/>
      <w:color w:val="auto"/>
    </w:rPr>
  </w:style>
  <w:style w:type="character" w:customStyle="1" w:styleId="WW8Num128z1">
    <w:name w:val="WW8Num128z1"/>
    <w:rsid w:val="009E49D4"/>
    <w:rPr>
      <w:rFonts w:ascii="Courier New" w:hAnsi="Courier New" w:cs="Courier New"/>
    </w:rPr>
  </w:style>
  <w:style w:type="character" w:customStyle="1" w:styleId="WW8Num128z2">
    <w:name w:val="WW8Num128z2"/>
    <w:rsid w:val="009E49D4"/>
    <w:rPr>
      <w:rFonts w:ascii="Wingdings" w:hAnsi="Wingdings"/>
    </w:rPr>
  </w:style>
  <w:style w:type="character" w:customStyle="1" w:styleId="WW8Num128z3">
    <w:name w:val="WW8Num128z3"/>
    <w:rsid w:val="009E49D4"/>
    <w:rPr>
      <w:rFonts w:ascii="Symbol" w:hAnsi="Symbol"/>
    </w:rPr>
  </w:style>
  <w:style w:type="character" w:customStyle="1" w:styleId="WW8Num132z0">
    <w:name w:val="WW8Num132z0"/>
    <w:rsid w:val="009E49D4"/>
    <w:rPr>
      <w:rFonts w:ascii="Times New Roman" w:hAnsi="Times New Roman"/>
      <w:color w:val="auto"/>
    </w:rPr>
  </w:style>
  <w:style w:type="character" w:customStyle="1" w:styleId="WW8Num133z0">
    <w:name w:val="WW8Num133z0"/>
    <w:rsid w:val="009E49D4"/>
    <w:rPr>
      <w:rFonts w:ascii="Courier New" w:hAnsi="Courier New" w:cs="Courier New"/>
    </w:rPr>
  </w:style>
  <w:style w:type="character" w:customStyle="1" w:styleId="WW8Num133z2">
    <w:name w:val="WW8Num133z2"/>
    <w:rsid w:val="009E49D4"/>
    <w:rPr>
      <w:rFonts w:ascii="Wingdings" w:hAnsi="Wingdings"/>
    </w:rPr>
  </w:style>
  <w:style w:type="character" w:customStyle="1" w:styleId="WW8Num133z3">
    <w:name w:val="WW8Num133z3"/>
    <w:rsid w:val="009E49D4"/>
    <w:rPr>
      <w:rFonts w:ascii="Symbol" w:hAnsi="Symbol"/>
    </w:rPr>
  </w:style>
  <w:style w:type="character" w:customStyle="1" w:styleId="WW8Num134z0">
    <w:name w:val="WW8Num134z0"/>
    <w:rsid w:val="009E49D4"/>
    <w:rPr>
      <w:rFonts w:ascii="Wingdings" w:hAnsi="Wingdings"/>
    </w:rPr>
  </w:style>
  <w:style w:type="character" w:customStyle="1" w:styleId="WW8Num134z1">
    <w:name w:val="WW8Num134z1"/>
    <w:rsid w:val="009E49D4"/>
    <w:rPr>
      <w:rFonts w:ascii="Times New Roman" w:hAnsi="Times New Roman"/>
      <w:b/>
    </w:rPr>
  </w:style>
  <w:style w:type="character" w:customStyle="1" w:styleId="WW8Num134z3">
    <w:name w:val="WW8Num134z3"/>
    <w:rsid w:val="009E49D4"/>
    <w:rPr>
      <w:rFonts w:ascii="Symbol" w:hAnsi="Symbol"/>
    </w:rPr>
  </w:style>
  <w:style w:type="character" w:customStyle="1" w:styleId="WW8Num134z4">
    <w:name w:val="WW8Num134z4"/>
    <w:rsid w:val="009E49D4"/>
    <w:rPr>
      <w:rFonts w:ascii="Courier New" w:hAnsi="Courier New" w:cs="Courier New"/>
    </w:rPr>
  </w:style>
  <w:style w:type="character" w:customStyle="1" w:styleId="WW8Num135z0">
    <w:name w:val="WW8Num135z0"/>
    <w:rsid w:val="009E49D4"/>
    <w:rPr>
      <w:sz w:val="16"/>
    </w:rPr>
  </w:style>
  <w:style w:type="character" w:customStyle="1" w:styleId="WW8Num136z0">
    <w:name w:val="WW8Num1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sid w:val="009E49D4"/>
    <w:rPr>
      <w:rFonts w:ascii="Times New Roman" w:hAnsi="Times New Roman"/>
    </w:rPr>
  </w:style>
  <w:style w:type="character" w:customStyle="1" w:styleId="WW8Num143z1">
    <w:name w:val="WW8Num143z1"/>
    <w:rsid w:val="009E49D4"/>
    <w:rPr>
      <w:b w:val="0"/>
      <w:u w:val="single"/>
    </w:rPr>
  </w:style>
  <w:style w:type="character" w:customStyle="1" w:styleId="WW8Num144z0">
    <w:name w:val="WW8Num144z0"/>
    <w:rsid w:val="009E49D4"/>
    <w:rPr>
      <w:rFonts w:ascii="Wingdings" w:hAnsi="Wingdings"/>
    </w:rPr>
  </w:style>
  <w:style w:type="character" w:customStyle="1" w:styleId="WW8Num144z1">
    <w:name w:val="WW8Num144z1"/>
    <w:rsid w:val="009E49D4"/>
    <w:rPr>
      <w:rFonts w:ascii="Courier New" w:hAnsi="Courier New" w:cs="Courier New"/>
    </w:rPr>
  </w:style>
  <w:style w:type="character" w:customStyle="1" w:styleId="WW8Num144z3">
    <w:name w:val="WW8Num144z3"/>
    <w:rsid w:val="009E49D4"/>
    <w:rPr>
      <w:rFonts w:ascii="Symbol" w:hAnsi="Symbol"/>
    </w:rPr>
  </w:style>
  <w:style w:type="character" w:customStyle="1" w:styleId="WW8Num145z0">
    <w:name w:val="WW8Num145z0"/>
    <w:rsid w:val="009E49D4"/>
    <w:rPr>
      <w:rFonts w:ascii="Wingdings" w:hAnsi="Wingdings"/>
    </w:rPr>
  </w:style>
  <w:style w:type="character" w:customStyle="1" w:styleId="WW8Num145z1">
    <w:name w:val="WW8Num145z1"/>
    <w:rsid w:val="009E49D4"/>
    <w:rPr>
      <w:rFonts w:ascii="Courier New" w:hAnsi="Courier New" w:cs="Courier New"/>
    </w:rPr>
  </w:style>
  <w:style w:type="character" w:customStyle="1" w:styleId="WW8Num145z3">
    <w:name w:val="WW8Num145z3"/>
    <w:rsid w:val="009E49D4"/>
    <w:rPr>
      <w:rFonts w:ascii="Symbol" w:hAnsi="Symbol"/>
    </w:rPr>
  </w:style>
  <w:style w:type="character" w:customStyle="1" w:styleId="WW8Num146z0">
    <w:name w:val="WW8Num146z0"/>
    <w:rsid w:val="009E49D4"/>
    <w:rPr>
      <w:rFonts w:ascii="Times New Roman" w:hAnsi="Times New Roman"/>
    </w:rPr>
  </w:style>
  <w:style w:type="character" w:customStyle="1" w:styleId="WW8Num147z0">
    <w:name w:val="WW8Num14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sid w:val="009E49D4"/>
    <w:rPr>
      <w:u w:val="none"/>
    </w:rPr>
  </w:style>
  <w:style w:type="character" w:customStyle="1" w:styleId="WW8Num148z0">
    <w:name w:val="WW8Num148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sid w:val="009E49D4"/>
    <w:rPr>
      <w:rFonts w:ascii="Wingdings" w:hAnsi="Wingdings"/>
    </w:rPr>
  </w:style>
  <w:style w:type="character" w:customStyle="1" w:styleId="WW8Num150z1">
    <w:name w:val="WW8Num150z1"/>
    <w:rsid w:val="009E49D4"/>
    <w:rPr>
      <w:rFonts w:ascii="Courier New" w:hAnsi="Courier New" w:cs="Courier New"/>
    </w:rPr>
  </w:style>
  <w:style w:type="character" w:customStyle="1" w:styleId="WW8Num150z3">
    <w:name w:val="WW8Num150z3"/>
    <w:rsid w:val="009E49D4"/>
    <w:rPr>
      <w:rFonts w:ascii="Symbol" w:hAnsi="Symbol"/>
    </w:rPr>
  </w:style>
  <w:style w:type="character" w:customStyle="1" w:styleId="WW8Num151z0">
    <w:name w:val="WW8Num1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sid w:val="009E49D4"/>
    <w:rPr>
      <w:rFonts w:ascii="Courier New" w:hAnsi="Courier New" w:cs="Courier New"/>
    </w:rPr>
  </w:style>
  <w:style w:type="character" w:customStyle="1" w:styleId="WW8Num152z2">
    <w:name w:val="WW8Num152z2"/>
    <w:rsid w:val="009E49D4"/>
    <w:rPr>
      <w:rFonts w:ascii="Wingdings" w:hAnsi="Wingdings"/>
    </w:rPr>
  </w:style>
  <w:style w:type="character" w:customStyle="1" w:styleId="WW8Num152z3">
    <w:name w:val="WW8Num152z3"/>
    <w:rsid w:val="009E49D4"/>
    <w:rPr>
      <w:rFonts w:ascii="Symbol" w:hAnsi="Symbol"/>
    </w:rPr>
  </w:style>
  <w:style w:type="character" w:customStyle="1" w:styleId="WW8Num153z0">
    <w:name w:val="WW8Num153z0"/>
    <w:rsid w:val="009E49D4"/>
    <w:rPr>
      <w:b w:val="0"/>
    </w:rPr>
  </w:style>
  <w:style w:type="character" w:customStyle="1" w:styleId="WW8Num154z0">
    <w:name w:val="WW8Num154z0"/>
    <w:rsid w:val="009E49D4"/>
    <w:rPr>
      <w:rFonts w:ascii="Wingdings" w:hAnsi="Wingdings"/>
    </w:rPr>
  </w:style>
  <w:style w:type="character" w:customStyle="1" w:styleId="WW8Num154z1">
    <w:name w:val="WW8Num154z1"/>
    <w:rsid w:val="009E49D4"/>
    <w:rPr>
      <w:rFonts w:ascii="Courier New" w:hAnsi="Courier New" w:cs="Courier New"/>
    </w:rPr>
  </w:style>
  <w:style w:type="character" w:customStyle="1" w:styleId="WW8Num154z3">
    <w:name w:val="WW8Num154z3"/>
    <w:rsid w:val="009E49D4"/>
    <w:rPr>
      <w:rFonts w:ascii="Symbol" w:hAnsi="Symbol"/>
    </w:rPr>
  </w:style>
  <w:style w:type="character" w:customStyle="1" w:styleId="WW8Num155z0">
    <w:name w:val="WW8Num155z0"/>
    <w:rsid w:val="009E49D4"/>
    <w:rPr>
      <w:i w:val="0"/>
      <w:color w:val="auto"/>
    </w:rPr>
  </w:style>
  <w:style w:type="character" w:customStyle="1" w:styleId="WW8Num157z0">
    <w:name w:val="WW8Num157z0"/>
    <w:rsid w:val="009E49D4"/>
    <w:rPr>
      <w:b w:val="0"/>
    </w:rPr>
  </w:style>
  <w:style w:type="character" w:customStyle="1" w:styleId="WW8Num158z0">
    <w:name w:val="WW8Num158z0"/>
    <w:rsid w:val="009E49D4"/>
    <w:rPr>
      <w:i w:val="0"/>
    </w:rPr>
  </w:style>
  <w:style w:type="character" w:customStyle="1" w:styleId="WW8Num160z0">
    <w:name w:val="WW8Num160z0"/>
    <w:rsid w:val="009E49D4"/>
    <w:rPr>
      <w:rFonts w:ascii="Times New Roman" w:hAnsi="Times New Roman"/>
    </w:rPr>
  </w:style>
  <w:style w:type="character" w:customStyle="1" w:styleId="WW8Num160z1">
    <w:name w:val="WW8Num160z1"/>
    <w:rsid w:val="009E49D4"/>
    <w:rPr>
      <w:rFonts w:ascii="Courier New" w:hAnsi="Courier New" w:cs="Courier New"/>
    </w:rPr>
  </w:style>
  <w:style w:type="character" w:customStyle="1" w:styleId="WW8Num160z2">
    <w:name w:val="WW8Num160z2"/>
    <w:rsid w:val="009E49D4"/>
    <w:rPr>
      <w:rFonts w:ascii="Wingdings" w:hAnsi="Wingdings"/>
    </w:rPr>
  </w:style>
  <w:style w:type="character" w:customStyle="1" w:styleId="WW8Num160z3">
    <w:name w:val="WW8Num160z3"/>
    <w:rsid w:val="009E49D4"/>
    <w:rPr>
      <w:rFonts w:ascii="Symbol" w:hAnsi="Symbol"/>
    </w:rPr>
  </w:style>
  <w:style w:type="character" w:customStyle="1" w:styleId="WW8Num161z0">
    <w:name w:val="WW8Num16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sid w:val="009E49D4"/>
    <w:rPr>
      <w:rFonts w:ascii="Symbol" w:hAnsi="Symbol"/>
    </w:rPr>
  </w:style>
  <w:style w:type="character" w:customStyle="1" w:styleId="WW8Num162z1">
    <w:name w:val="WW8Num162z1"/>
    <w:rsid w:val="009E49D4"/>
    <w:rPr>
      <w:rFonts w:ascii="Courier New" w:hAnsi="Courier New" w:cs="Courier New"/>
    </w:rPr>
  </w:style>
  <w:style w:type="character" w:customStyle="1" w:styleId="WW8Num162z2">
    <w:name w:val="WW8Num162z2"/>
    <w:rsid w:val="009E49D4"/>
    <w:rPr>
      <w:rFonts w:ascii="Wingdings" w:hAnsi="Wingdings"/>
    </w:rPr>
  </w:style>
  <w:style w:type="character" w:customStyle="1" w:styleId="WW8Num164z0">
    <w:name w:val="WW8Num164z0"/>
    <w:rsid w:val="009E49D4"/>
    <w:rPr>
      <w:rFonts w:ascii="Symbol" w:hAnsi="Symbol"/>
      <w:color w:val="auto"/>
      <w:sz w:val="28"/>
    </w:rPr>
  </w:style>
  <w:style w:type="character" w:customStyle="1" w:styleId="WW8Num165z0">
    <w:name w:val="WW8Num165z0"/>
    <w:rsid w:val="009E49D4"/>
    <w:rPr>
      <w:rFonts w:ascii="Arial" w:hAnsi="Arial"/>
    </w:rPr>
  </w:style>
  <w:style w:type="character" w:customStyle="1" w:styleId="WW8Num166z0">
    <w:name w:val="WW8Num166z0"/>
    <w:rsid w:val="009E49D4"/>
    <w:rPr>
      <w:rFonts w:ascii="Symbol" w:hAnsi="Symbol"/>
    </w:rPr>
  </w:style>
  <w:style w:type="character" w:customStyle="1" w:styleId="WW8Num166z1">
    <w:name w:val="WW8Num166z1"/>
    <w:rsid w:val="009E49D4"/>
    <w:rPr>
      <w:rFonts w:ascii="Courier New" w:hAnsi="Courier New" w:cs="Courier New"/>
    </w:rPr>
  </w:style>
  <w:style w:type="character" w:customStyle="1" w:styleId="WW8Num166z5">
    <w:name w:val="WW8Num166z5"/>
    <w:rsid w:val="009E49D4"/>
    <w:rPr>
      <w:rFonts w:ascii="Wingdings" w:hAnsi="Wingdings"/>
    </w:rPr>
  </w:style>
  <w:style w:type="character" w:customStyle="1" w:styleId="WW8Num167z0">
    <w:name w:val="WW8Num16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sid w:val="009E49D4"/>
    <w:rPr>
      <w:rFonts w:ascii="Times New Roman" w:hAnsi="Times New Roman"/>
    </w:rPr>
  </w:style>
  <w:style w:type="character" w:customStyle="1" w:styleId="WW8Num170z0">
    <w:name w:val="WW8Num170z0"/>
    <w:rsid w:val="009E49D4"/>
    <w:rPr>
      <w:sz w:val="16"/>
    </w:rPr>
  </w:style>
  <w:style w:type="character" w:customStyle="1" w:styleId="WW8Num171z0">
    <w:name w:val="WW8Num171z0"/>
    <w:rsid w:val="009E49D4"/>
    <w:rPr>
      <w:rFonts w:ascii="Times New Roman" w:hAnsi="Times New Roman"/>
    </w:rPr>
  </w:style>
  <w:style w:type="character" w:customStyle="1" w:styleId="WW8Num171z1">
    <w:name w:val="WW8Num171z1"/>
    <w:rsid w:val="009E49D4"/>
    <w:rPr>
      <w:rFonts w:ascii="Courier New" w:hAnsi="Courier New" w:cs="Courier New"/>
    </w:rPr>
  </w:style>
  <w:style w:type="character" w:customStyle="1" w:styleId="WW8Num171z2">
    <w:name w:val="WW8Num171z2"/>
    <w:rsid w:val="009E49D4"/>
    <w:rPr>
      <w:rFonts w:ascii="Wingdings" w:hAnsi="Wingdings"/>
    </w:rPr>
  </w:style>
  <w:style w:type="character" w:customStyle="1" w:styleId="WW8Num171z3">
    <w:name w:val="WW8Num171z3"/>
    <w:rsid w:val="009E49D4"/>
    <w:rPr>
      <w:rFonts w:ascii="Symbol" w:hAnsi="Symbol"/>
    </w:rPr>
  </w:style>
  <w:style w:type="character" w:customStyle="1" w:styleId="WW8Num172z0">
    <w:name w:val="WW8Num172z0"/>
    <w:rsid w:val="009E49D4"/>
    <w:rPr>
      <w:rFonts w:ascii="Times New Roman" w:hAnsi="Times New Roman"/>
      <w:b/>
    </w:rPr>
  </w:style>
  <w:style w:type="character" w:customStyle="1" w:styleId="WW8Num172z1">
    <w:name w:val="WW8Num172z1"/>
    <w:rsid w:val="009E49D4"/>
    <w:rPr>
      <w:rFonts w:ascii="Courier New" w:hAnsi="Courier New" w:cs="Courier New"/>
    </w:rPr>
  </w:style>
  <w:style w:type="character" w:customStyle="1" w:styleId="WW8Num172z2">
    <w:name w:val="WW8Num172z2"/>
    <w:rsid w:val="009E49D4"/>
    <w:rPr>
      <w:rFonts w:ascii="Wingdings" w:hAnsi="Wingdings"/>
    </w:rPr>
  </w:style>
  <w:style w:type="character" w:customStyle="1" w:styleId="WW8Num172z3">
    <w:name w:val="WW8Num172z3"/>
    <w:rsid w:val="009E49D4"/>
    <w:rPr>
      <w:rFonts w:ascii="Symbol" w:hAnsi="Symbol"/>
    </w:rPr>
  </w:style>
  <w:style w:type="character" w:customStyle="1" w:styleId="WW8Num173z0">
    <w:name w:val="WW8Num17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sid w:val="009E49D4"/>
    <w:rPr>
      <w:rFonts w:ascii="Times New Roman" w:hAnsi="Times New Roman"/>
      <w:b/>
    </w:rPr>
  </w:style>
  <w:style w:type="character" w:customStyle="1" w:styleId="WW8Num175z1">
    <w:name w:val="WW8Num175z1"/>
    <w:rsid w:val="009E49D4"/>
    <w:rPr>
      <w:rFonts w:ascii="Courier New" w:hAnsi="Courier New" w:cs="Courier New"/>
    </w:rPr>
  </w:style>
  <w:style w:type="character" w:customStyle="1" w:styleId="WW8Num175z2">
    <w:name w:val="WW8Num175z2"/>
    <w:rsid w:val="009E49D4"/>
    <w:rPr>
      <w:rFonts w:ascii="Wingdings" w:hAnsi="Wingdings"/>
    </w:rPr>
  </w:style>
  <w:style w:type="character" w:customStyle="1" w:styleId="WW8Num175z3">
    <w:name w:val="WW8Num175z3"/>
    <w:rsid w:val="009E49D4"/>
    <w:rPr>
      <w:rFonts w:ascii="Symbol" w:hAnsi="Symbol"/>
    </w:rPr>
  </w:style>
  <w:style w:type="character" w:customStyle="1" w:styleId="WW8Num176z0">
    <w:name w:val="WW8Num176z0"/>
    <w:rsid w:val="009E49D4"/>
    <w:rPr>
      <w:rFonts w:ascii="Courier New" w:hAnsi="Courier New" w:cs="Courier New"/>
    </w:rPr>
  </w:style>
  <w:style w:type="character" w:customStyle="1" w:styleId="WW8Num176z2">
    <w:name w:val="WW8Num176z2"/>
    <w:rsid w:val="009E49D4"/>
    <w:rPr>
      <w:rFonts w:ascii="Wingdings" w:hAnsi="Wingdings"/>
    </w:rPr>
  </w:style>
  <w:style w:type="character" w:customStyle="1" w:styleId="WW8Num176z3">
    <w:name w:val="WW8Num176z3"/>
    <w:rsid w:val="009E49D4"/>
    <w:rPr>
      <w:rFonts w:ascii="Symbol" w:hAnsi="Symbol"/>
    </w:rPr>
  </w:style>
  <w:style w:type="character" w:customStyle="1" w:styleId="WW8Num178z0">
    <w:name w:val="WW8Num178z0"/>
    <w:rsid w:val="009E49D4"/>
    <w:rPr>
      <w:rFonts w:ascii="Times New Roman" w:hAnsi="Times New Roman"/>
    </w:rPr>
  </w:style>
  <w:style w:type="character" w:customStyle="1" w:styleId="WW8Num179z0">
    <w:name w:val="WW8Num179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sid w:val="009E49D4"/>
    <w:rPr>
      <w:rFonts w:ascii="Times New Roman" w:hAnsi="Times New Roman"/>
    </w:rPr>
  </w:style>
  <w:style w:type="character" w:customStyle="1" w:styleId="WW8Num183z0">
    <w:name w:val="WW8Num183z0"/>
    <w:rsid w:val="009E49D4"/>
    <w:rPr>
      <w:rFonts w:ascii="Times New Roman" w:hAnsi="Times New Roman"/>
    </w:rPr>
  </w:style>
  <w:style w:type="character" w:customStyle="1" w:styleId="WW8Num184z0">
    <w:name w:val="WW8Num184z0"/>
    <w:rsid w:val="009E49D4"/>
    <w:rPr>
      <w:i w:val="0"/>
      <w:color w:val="auto"/>
    </w:rPr>
  </w:style>
  <w:style w:type="character" w:customStyle="1" w:styleId="WW8Num185z0">
    <w:name w:val="WW8Num185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sid w:val="009E49D4"/>
    <w:rPr>
      <w:rFonts w:ascii="Symbol" w:hAnsi="Symbol"/>
    </w:rPr>
  </w:style>
  <w:style w:type="character" w:customStyle="1" w:styleId="WW8Num187z0">
    <w:name w:val="WW8Num187z0"/>
    <w:rsid w:val="009E49D4"/>
    <w:rPr>
      <w:rFonts w:ascii="Times New Roman" w:hAnsi="Times New Roman"/>
    </w:rPr>
  </w:style>
  <w:style w:type="character" w:customStyle="1" w:styleId="WW8Num187z1">
    <w:name w:val="WW8Num187z1"/>
    <w:rsid w:val="009E49D4"/>
    <w:rPr>
      <w:rFonts w:ascii="Courier New" w:hAnsi="Courier New" w:cs="Courier New"/>
    </w:rPr>
  </w:style>
  <w:style w:type="character" w:customStyle="1" w:styleId="WW8Num187z2">
    <w:name w:val="WW8Num187z2"/>
    <w:rsid w:val="009E49D4"/>
    <w:rPr>
      <w:rFonts w:ascii="Wingdings" w:hAnsi="Wingdings"/>
    </w:rPr>
  </w:style>
  <w:style w:type="character" w:customStyle="1" w:styleId="WW8Num187z3">
    <w:name w:val="WW8Num187z3"/>
    <w:rsid w:val="009E49D4"/>
    <w:rPr>
      <w:rFonts w:ascii="Symbol" w:hAnsi="Symbol"/>
    </w:rPr>
  </w:style>
  <w:style w:type="character" w:customStyle="1" w:styleId="WW8Num188z0">
    <w:name w:val="WW8Num188z0"/>
    <w:rsid w:val="009E49D4"/>
    <w:rPr>
      <w:rFonts w:ascii="Arial" w:eastAsia="Times New Roman" w:hAnsi="Arial" w:cs="Arial"/>
    </w:rPr>
  </w:style>
  <w:style w:type="character" w:customStyle="1" w:styleId="WW8Num188z1">
    <w:name w:val="WW8Num188z1"/>
    <w:rsid w:val="009E49D4"/>
    <w:rPr>
      <w:rFonts w:ascii="Courier New" w:hAnsi="Courier New" w:cs="Courier New"/>
    </w:rPr>
  </w:style>
  <w:style w:type="character" w:customStyle="1" w:styleId="WW8Num188z2">
    <w:name w:val="WW8Num188z2"/>
    <w:rsid w:val="009E49D4"/>
    <w:rPr>
      <w:rFonts w:ascii="Wingdings" w:hAnsi="Wingdings"/>
    </w:rPr>
  </w:style>
  <w:style w:type="character" w:customStyle="1" w:styleId="WW8Num188z3">
    <w:name w:val="WW8Num188z3"/>
    <w:rsid w:val="009E49D4"/>
    <w:rPr>
      <w:rFonts w:ascii="Symbol" w:hAnsi="Symbol"/>
    </w:rPr>
  </w:style>
  <w:style w:type="character" w:customStyle="1" w:styleId="WW8Num190z0">
    <w:name w:val="WW8Num190z0"/>
    <w:rsid w:val="009E49D4"/>
    <w:rPr>
      <w:rFonts w:ascii="Times New Roman" w:hAnsi="Times New Roman"/>
      <w:b/>
    </w:rPr>
  </w:style>
  <w:style w:type="character" w:customStyle="1" w:styleId="WW8Num190z1">
    <w:name w:val="WW8Num190z1"/>
    <w:rsid w:val="009E49D4"/>
    <w:rPr>
      <w:rFonts w:ascii="Courier New" w:hAnsi="Courier New"/>
    </w:rPr>
  </w:style>
  <w:style w:type="character" w:customStyle="1" w:styleId="WW8Num190z2">
    <w:name w:val="WW8Num190z2"/>
    <w:rsid w:val="009E49D4"/>
    <w:rPr>
      <w:rFonts w:ascii="Wingdings" w:hAnsi="Wingdings"/>
    </w:rPr>
  </w:style>
  <w:style w:type="character" w:customStyle="1" w:styleId="WW8Num190z3">
    <w:name w:val="WW8Num190z3"/>
    <w:rsid w:val="009E49D4"/>
    <w:rPr>
      <w:rFonts w:ascii="Symbol" w:hAnsi="Symbol"/>
    </w:rPr>
  </w:style>
  <w:style w:type="character" w:customStyle="1" w:styleId="WW8Num191z0">
    <w:name w:val="WW8Num191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sid w:val="009E49D4"/>
    <w:rPr>
      <w:rFonts w:ascii="Times New Roman" w:hAnsi="Times New Roman"/>
      <w:b/>
    </w:rPr>
  </w:style>
  <w:style w:type="character" w:customStyle="1" w:styleId="WW8Num193z1">
    <w:name w:val="WW8Num193z1"/>
    <w:rsid w:val="009E49D4"/>
    <w:rPr>
      <w:rFonts w:ascii="Courier New" w:hAnsi="Courier New" w:cs="Courier New"/>
    </w:rPr>
  </w:style>
  <w:style w:type="character" w:customStyle="1" w:styleId="WW8Num193z2">
    <w:name w:val="WW8Num193z2"/>
    <w:rsid w:val="009E49D4"/>
    <w:rPr>
      <w:rFonts w:ascii="Wingdings" w:hAnsi="Wingdings"/>
    </w:rPr>
  </w:style>
  <w:style w:type="character" w:customStyle="1" w:styleId="WW8Num193z3">
    <w:name w:val="WW8Num193z3"/>
    <w:rsid w:val="009E49D4"/>
    <w:rPr>
      <w:rFonts w:ascii="Symbol" w:hAnsi="Symbol"/>
    </w:rPr>
  </w:style>
  <w:style w:type="character" w:customStyle="1" w:styleId="WW8Num195z0">
    <w:name w:val="WW8Num195z0"/>
    <w:rsid w:val="009E49D4"/>
    <w:rPr>
      <w:rFonts w:ascii="Symbol" w:hAnsi="Symbol"/>
    </w:rPr>
  </w:style>
  <w:style w:type="character" w:customStyle="1" w:styleId="WW8Num195z1">
    <w:name w:val="WW8Num195z1"/>
    <w:rsid w:val="009E49D4"/>
    <w:rPr>
      <w:rFonts w:ascii="Courier New" w:hAnsi="Courier New" w:cs="Courier New"/>
    </w:rPr>
  </w:style>
  <w:style w:type="character" w:customStyle="1" w:styleId="WW8Num195z2">
    <w:name w:val="WW8Num195z2"/>
    <w:rsid w:val="009E49D4"/>
    <w:rPr>
      <w:rFonts w:ascii="Wingdings" w:hAnsi="Wingdings"/>
    </w:rPr>
  </w:style>
  <w:style w:type="character" w:customStyle="1" w:styleId="WW8Num199z0">
    <w:name w:val="WW8Num199z0"/>
    <w:rsid w:val="009E49D4"/>
    <w:rPr>
      <w:rFonts w:ascii="Times New Roman" w:hAnsi="Times New Roman"/>
    </w:rPr>
  </w:style>
  <w:style w:type="character" w:customStyle="1" w:styleId="WW8Num201z0">
    <w:name w:val="WW8Num201z0"/>
    <w:rsid w:val="009E49D4"/>
    <w:rPr>
      <w:rFonts w:ascii="Symbol" w:hAnsi="Symbol"/>
    </w:rPr>
  </w:style>
  <w:style w:type="character" w:customStyle="1" w:styleId="WW8Num201z1">
    <w:name w:val="WW8Num201z1"/>
    <w:rsid w:val="009E49D4"/>
    <w:rPr>
      <w:rFonts w:ascii="Courier New" w:hAnsi="Courier New" w:cs="Courier New"/>
    </w:rPr>
  </w:style>
  <w:style w:type="character" w:customStyle="1" w:styleId="WW8Num201z2">
    <w:name w:val="WW8Num201z2"/>
    <w:rsid w:val="009E49D4"/>
    <w:rPr>
      <w:rFonts w:ascii="Wingdings" w:hAnsi="Wingdings"/>
    </w:rPr>
  </w:style>
  <w:style w:type="character" w:customStyle="1" w:styleId="WW8Num202z0">
    <w:name w:val="WW8Num202z0"/>
    <w:rsid w:val="009E49D4"/>
    <w:rPr>
      <w:i w:val="0"/>
    </w:rPr>
  </w:style>
  <w:style w:type="character" w:customStyle="1" w:styleId="WW8Num204z0">
    <w:name w:val="WW8Num204z0"/>
    <w:rsid w:val="009E49D4"/>
    <w:rPr>
      <w:rFonts w:ascii="Symbol" w:hAnsi="Symbol"/>
    </w:rPr>
  </w:style>
  <w:style w:type="character" w:customStyle="1" w:styleId="WW8Num204z1">
    <w:name w:val="WW8Num204z1"/>
    <w:rsid w:val="009E49D4"/>
    <w:rPr>
      <w:rFonts w:ascii="Times New Roman" w:hAnsi="Times New Roman"/>
      <w:b/>
    </w:rPr>
  </w:style>
  <w:style w:type="character" w:customStyle="1" w:styleId="WW8Num204z2">
    <w:name w:val="WW8Num204z2"/>
    <w:rsid w:val="009E49D4"/>
    <w:rPr>
      <w:rFonts w:ascii="Wingdings" w:hAnsi="Wingdings"/>
    </w:rPr>
  </w:style>
  <w:style w:type="character" w:customStyle="1" w:styleId="WW8Num204z4">
    <w:name w:val="WW8Num204z4"/>
    <w:rsid w:val="009E49D4"/>
    <w:rPr>
      <w:rFonts w:ascii="Courier New" w:hAnsi="Courier New" w:cs="Courier New"/>
    </w:rPr>
  </w:style>
  <w:style w:type="character" w:customStyle="1" w:styleId="WW8Num205z0">
    <w:name w:val="WW8Num205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sid w:val="009E49D4"/>
    <w:rPr>
      <w:rFonts w:ascii="Symbol" w:hAnsi="Symbol"/>
    </w:rPr>
  </w:style>
  <w:style w:type="character" w:customStyle="1" w:styleId="WW8Num206z1">
    <w:name w:val="WW8Num206z1"/>
    <w:rsid w:val="009E49D4"/>
    <w:rPr>
      <w:rFonts w:ascii="Courier New" w:hAnsi="Courier New" w:cs="Courier New"/>
    </w:rPr>
  </w:style>
  <w:style w:type="character" w:customStyle="1" w:styleId="WW8Num206z2">
    <w:name w:val="WW8Num206z2"/>
    <w:rsid w:val="009E49D4"/>
    <w:rPr>
      <w:rFonts w:ascii="Wingdings" w:hAnsi="Wingdings"/>
    </w:rPr>
  </w:style>
  <w:style w:type="character" w:customStyle="1" w:styleId="WW8Num207z0">
    <w:name w:val="WW8Num207z0"/>
    <w:rsid w:val="009E49D4"/>
    <w:rPr>
      <w:i w:val="0"/>
      <w:color w:val="auto"/>
    </w:rPr>
  </w:style>
  <w:style w:type="character" w:customStyle="1" w:styleId="WW8Num208z0">
    <w:name w:val="WW8Num208z0"/>
    <w:rsid w:val="009E49D4"/>
    <w:rPr>
      <w:rFonts w:ascii="Symbol" w:hAnsi="Symbol"/>
    </w:rPr>
  </w:style>
  <w:style w:type="character" w:customStyle="1" w:styleId="WW8Num209z0">
    <w:name w:val="WW8Num209z0"/>
    <w:rsid w:val="009E49D4"/>
    <w:rPr>
      <w:i w:val="0"/>
      <w:color w:val="auto"/>
    </w:rPr>
  </w:style>
  <w:style w:type="character" w:customStyle="1" w:styleId="WW8Num210z0">
    <w:name w:val="WW8Num210z0"/>
    <w:rsid w:val="009E49D4"/>
    <w:rPr>
      <w:rFonts w:ascii="Symbol" w:hAnsi="Symbol"/>
      <w:b/>
      <w:sz w:val="20"/>
      <w:szCs w:val="20"/>
    </w:rPr>
  </w:style>
  <w:style w:type="character" w:customStyle="1" w:styleId="WW8Num210z1">
    <w:name w:val="WW8Num210z1"/>
    <w:rsid w:val="009E49D4"/>
    <w:rPr>
      <w:rFonts w:ascii="Courier New" w:hAnsi="Courier New" w:cs="Courier New"/>
    </w:rPr>
  </w:style>
  <w:style w:type="character" w:customStyle="1" w:styleId="WW8Num210z2">
    <w:name w:val="WW8Num210z2"/>
    <w:rsid w:val="009E49D4"/>
    <w:rPr>
      <w:rFonts w:ascii="Wingdings" w:hAnsi="Wingdings"/>
    </w:rPr>
  </w:style>
  <w:style w:type="character" w:customStyle="1" w:styleId="WW8Num210z3">
    <w:name w:val="WW8Num210z3"/>
    <w:rsid w:val="009E49D4"/>
    <w:rPr>
      <w:rFonts w:ascii="Symbol" w:hAnsi="Symbol"/>
    </w:rPr>
  </w:style>
  <w:style w:type="character" w:customStyle="1" w:styleId="WW8Num212z0">
    <w:name w:val="WW8Num21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sid w:val="009E49D4"/>
    <w:rPr>
      <w:u w:val="none"/>
    </w:rPr>
  </w:style>
  <w:style w:type="character" w:customStyle="1" w:styleId="WW8Num213z0">
    <w:name w:val="WW8Num213z0"/>
    <w:rsid w:val="009E49D4"/>
    <w:rPr>
      <w:rFonts w:ascii="Times New Roman" w:hAnsi="Times New Roman"/>
    </w:rPr>
  </w:style>
  <w:style w:type="character" w:customStyle="1" w:styleId="WW8Num214z0">
    <w:name w:val="WW8Num214z0"/>
    <w:rsid w:val="009E49D4"/>
    <w:rPr>
      <w:rFonts w:ascii="Times New Roman" w:hAnsi="Times New Roman"/>
    </w:rPr>
  </w:style>
  <w:style w:type="character" w:customStyle="1" w:styleId="WW8Num215z0">
    <w:name w:val="WW8Num215z0"/>
    <w:rsid w:val="009E49D4"/>
    <w:rPr>
      <w:rFonts w:ascii="Times New Roman" w:hAnsi="Times New Roman"/>
      <w:b/>
    </w:rPr>
  </w:style>
  <w:style w:type="character" w:customStyle="1" w:styleId="WW8Num215z1">
    <w:name w:val="WW8Num215z1"/>
    <w:rsid w:val="009E49D4"/>
    <w:rPr>
      <w:rFonts w:ascii="Courier New" w:hAnsi="Courier New" w:cs="Courier New"/>
    </w:rPr>
  </w:style>
  <w:style w:type="character" w:customStyle="1" w:styleId="WW8Num215z2">
    <w:name w:val="WW8Num215z2"/>
    <w:rsid w:val="009E49D4"/>
    <w:rPr>
      <w:rFonts w:ascii="Wingdings" w:hAnsi="Wingdings"/>
    </w:rPr>
  </w:style>
  <w:style w:type="character" w:customStyle="1" w:styleId="WW8Num215z3">
    <w:name w:val="WW8Num215z3"/>
    <w:rsid w:val="009E49D4"/>
    <w:rPr>
      <w:rFonts w:ascii="Symbol" w:hAnsi="Symbol"/>
    </w:rPr>
  </w:style>
  <w:style w:type="character" w:customStyle="1" w:styleId="WW8Num216z0">
    <w:name w:val="WW8Num216z0"/>
    <w:rsid w:val="009E49D4"/>
    <w:rPr>
      <w:rFonts w:ascii="Symbol" w:hAnsi="Symbol"/>
    </w:rPr>
  </w:style>
  <w:style w:type="character" w:customStyle="1" w:styleId="WW8Num216z1">
    <w:name w:val="WW8Num216z1"/>
    <w:rsid w:val="009E49D4"/>
    <w:rPr>
      <w:rFonts w:ascii="Courier New" w:hAnsi="Courier New" w:cs="Courier New"/>
    </w:rPr>
  </w:style>
  <w:style w:type="character" w:customStyle="1" w:styleId="WW8Num216z2">
    <w:name w:val="WW8Num216z2"/>
    <w:rsid w:val="009E49D4"/>
    <w:rPr>
      <w:rFonts w:ascii="Wingdings" w:hAnsi="Wingdings"/>
    </w:rPr>
  </w:style>
  <w:style w:type="character" w:customStyle="1" w:styleId="WW8Num218z0">
    <w:name w:val="WW8Num218z0"/>
    <w:rsid w:val="009E49D4"/>
    <w:rPr>
      <w:rFonts w:ascii="Symbol" w:hAnsi="Symbol"/>
    </w:rPr>
  </w:style>
  <w:style w:type="character" w:customStyle="1" w:styleId="WW8Num218z1">
    <w:name w:val="WW8Num218z1"/>
    <w:rsid w:val="009E49D4"/>
    <w:rPr>
      <w:rFonts w:ascii="Courier New" w:hAnsi="Courier New" w:cs="Courier New"/>
    </w:rPr>
  </w:style>
  <w:style w:type="character" w:customStyle="1" w:styleId="WW8Num218z2">
    <w:name w:val="WW8Num218z2"/>
    <w:rsid w:val="009E49D4"/>
    <w:rPr>
      <w:rFonts w:ascii="Wingdings" w:hAnsi="Wingdings"/>
    </w:rPr>
  </w:style>
  <w:style w:type="character" w:customStyle="1" w:styleId="WW8Num220z0">
    <w:name w:val="WW8Num22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sid w:val="009E49D4"/>
    <w:rPr>
      <w:u w:val="none"/>
    </w:rPr>
  </w:style>
  <w:style w:type="character" w:customStyle="1" w:styleId="WW8Num223z0">
    <w:name w:val="WW8Num223z0"/>
    <w:rsid w:val="009E49D4"/>
    <w:rPr>
      <w:rFonts w:ascii="Times New Roman" w:hAnsi="Times New Roman"/>
      <w:b/>
    </w:rPr>
  </w:style>
  <w:style w:type="character" w:customStyle="1" w:styleId="WW8Num223z1">
    <w:name w:val="WW8Num223z1"/>
    <w:rsid w:val="009E49D4"/>
    <w:rPr>
      <w:rFonts w:ascii="Courier New" w:hAnsi="Courier New" w:cs="Courier New"/>
    </w:rPr>
  </w:style>
  <w:style w:type="character" w:customStyle="1" w:styleId="WW8Num223z2">
    <w:name w:val="WW8Num223z2"/>
    <w:rsid w:val="009E49D4"/>
    <w:rPr>
      <w:rFonts w:ascii="Wingdings" w:hAnsi="Wingdings"/>
    </w:rPr>
  </w:style>
  <w:style w:type="character" w:customStyle="1" w:styleId="WW8Num223z3">
    <w:name w:val="WW8Num223z3"/>
    <w:rsid w:val="009E49D4"/>
    <w:rPr>
      <w:rFonts w:ascii="Symbol" w:hAnsi="Symbol"/>
    </w:rPr>
  </w:style>
  <w:style w:type="character" w:customStyle="1" w:styleId="WW8Num224z0">
    <w:name w:val="WW8Num224z0"/>
    <w:rsid w:val="009E49D4"/>
    <w:rPr>
      <w:rFonts w:ascii="Symbol" w:hAnsi="Symbol"/>
    </w:rPr>
  </w:style>
  <w:style w:type="character" w:customStyle="1" w:styleId="WW8Num226z0">
    <w:name w:val="WW8Num226z0"/>
    <w:rsid w:val="009E49D4"/>
    <w:rPr>
      <w:rFonts w:ascii="Times New Roman" w:hAnsi="Times New Roman"/>
    </w:rPr>
  </w:style>
  <w:style w:type="character" w:customStyle="1" w:styleId="WW8Num227z0">
    <w:name w:val="WW8Num227z0"/>
    <w:rsid w:val="009E49D4"/>
    <w:rPr>
      <w:rFonts w:ascii="Symbol" w:hAnsi="Symbol"/>
    </w:rPr>
  </w:style>
  <w:style w:type="character" w:customStyle="1" w:styleId="WW8Num227z2">
    <w:name w:val="WW8Num227z2"/>
    <w:rsid w:val="009E49D4"/>
    <w:rPr>
      <w:rFonts w:ascii="Wingdings" w:hAnsi="Wingdings"/>
    </w:rPr>
  </w:style>
  <w:style w:type="character" w:customStyle="1" w:styleId="WW8Num227z4">
    <w:name w:val="WW8Num227z4"/>
    <w:rsid w:val="009E49D4"/>
    <w:rPr>
      <w:rFonts w:ascii="Courier New" w:hAnsi="Courier New" w:cs="Courier New"/>
    </w:rPr>
  </w:style>
  <w:style w:type="character" w:customStyle="1" w:styleId="WW8Num228z0">
    <w:name w:val="WW8Num228z0"/>
    <w:rsid w:val="009E49D4"/>
    <w:rPr>
      <w:rFonts w:ascii="Courier New" w:hAnsi="Courier New" w:cs="Courier New"/>
    </w:rPr>
  </w:style>
  <w:style w:type="character" w:customStyle="1" w:styleId="WW8Num228z2">
    <w:name w:val="WW8Num228z2"/>
    <w:rsid w:val="009E49D4"/>
    <w:rPr>
      <w:rFonts w:ascii="Wingdings" w:hAnsi="Wingdings"/>
    </w:rPr>
  </w:style>
  <w:style w:type="character" w:customStyle="1" w:styleId="WW8Num228z3">
    <w:name w:val="WW8Num228z3"/>
    <w:rsid w:val="009E49D4"/>
    <w:rPr>
      <w:rFonts w:ascii="Symbol" w:hAnsi="Symbol"/>
    </w:rPr>
  </w:style>
  <w:style w:type="character" w:customStyle="1" w:styleId="WW8Num229z0">
    <w:name w:val="WW8Num22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sid w:val="009E49D4"/>
    <w:rPr>
      <w:u w:val="none"/>
    </w:rPr>
  </w:style>
  <w:style w:type="character" w:customStyle="1" w:styleId="WW8Num230z0">
    <w:name w:val="WW8Num230z0"/>
    <w:rsid w:val="009E49D4"/>
    <w:rPr>
      <w:u w:val="single"/>
    </w:rPr>
  </w:style>
  <w:style w:type="character" w:customStyle="1" w:styleId="WW8Num231z0">
    <w:name w:val="WW8Num231z0"/>
    <w:rsid w:val="009E49D4"/>
    <w:rPr>
      <w:rFonts w:ascii="Times New Roman" w:hAnsi="Times New Roman"/>
    </w:rPr>
  </w:style>
  <w:style w:type="character" w:customStyle="1" w:styleId="WW8Num231z1">
    <w:name w:val="WW8Num231z1"/>
    <w:rsid w:val="009E49D4"/>
    <w:rPr>
      <w:rFonts w:ascii="Courier New" w:hAnsi="Courier New" w:cs="Courier New"/>
    </w:rPr>
  </w:style>
  <w:style w:type="character" w:customStyle="1" w:styleId="WW8Num231z2">
    <w:name w:val="WW8Num231z2"/>
    <w:rsid w:val="009E49D4"/>
    <w:rPr>
      <w:rFonts w:ascii="Wingdings" w:hAnsi="Wingdings"/>
    </w:rPr>
  </w:style>
  <w:style w:type="character" w:customStyle="1" w:styleId="WW8Num231z3">
    <w:name w:val="WW8Num231z3"/>
    <w:rsid w:val="009E49D4"/>
    <w:rPr>
      <w:rFonts w:ascii="Symbol" w:hAnsi="Symbol"/>
    </w:rPr>
  </w:style>
  <w:style w:type="character" w:customStyle="1" w:styleId="WW8Num234z0">
    <w:name w:val="WW8Num234z0"/>
    <w:rsid w:val="009E49D4"/>
    <w:rPr>
      <w:rFonts w:ascii="Courier New" w:hAnsi="Courier New" w:cs="Courier New"/>
    </w:rPr>
  </w:style>
  <w:style w:type="character" w:customStyle="1" w:styleId="WW8Num234z2">
    <w:name w:val="WW8Num234z2"/>
    <w:rsid w:val="009E49D4"/>
    <w:rPr>
      <w:rFonts w:ascii="Wingdings" w:hAnsi="Wingdings"/>
    </w:rPr>
  </w:style>
  <w:style w:type="character" w:customStyle="1" w:styleId="WW8Num234z3">
    <w:name w:val="WW8Num234z3"/>
    <w:rsid w:val="009E49D4"/>
    <w:rPr>
      <w:rFonts w:ascii="Symbol" w:hAnsi="Symbol"/>
    </w:rPr>
  </w:style>
  <w:style w:type="character" w:customStyle="1" w:styleId="WW8Num235z0">
    <w:name w:val="WW8Num235z0"/>
    <w:rsid w:val="009E49D4"/>
    <w:rPr>
      <w:sz w:val="16"/>
    </w:rPr>
  </w:style>
  <w:style w:type="character" w:customStyle="1" w:styleId="WW8Num236z0">
    <w:name w:val="WW8Num236z0"/>
    <w:rsid w:val="009E49D4"/>
    <w:rPr>
      <w:rFonts w:ascii="Symbol" w:hAnsi="Symbol"/>
    </w:rPr>
  </w:style>
  <w:style w:type="character" w:customStyle="1" w:styleId="WW8Num236z1">
    <w:name w:val="WW8Num236z1"/>
    <w:rsid w:val="009E49D4"/>
    <w:rPr>
      <w:rFonts w:ascii="Courier New" w:hAnsi="Courier New" w:cs="Courier New"/>
    </w:rPr>
  </w:style>
  <w:style w:type="character" w:customStyle="1" w:styleId="WW8Num236z2">
    <w:name w:val="WW8Num236z2"/>
    <w:rsid w:val="009E49D4"/>
    <w:rPr>
      <w:rFonts w:ascii="Wingdings" w:hAnsi="Wingdings"/>
    </w:rPr>
  </w:style>
  <w:style w:type="character" w:customStyle="1" w:styleId="WW8Num238z0">
    <w:name w:val="WW8Num238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sid w:val="009E49D4"/>
    <w:rPr>
      <w:rFonts w:ascii="Wingdings" w:hAnsi="Wingdings"/>
    </w:rPr>
  </w:style>
  <w:style w:type="character" w:customStyle="1" w:styleId="WW8Num241z1">
    <w:name w:val="WW8Num241z1"/>
    <w:rsid w:val="009E49D4"/>
    <w:rPr>
      <w:rFonts w:ascii="Courier New" w:hAnsi="Courier New" w:cs="Courier New"/>
    </w:rPr>
  </w:style>
  <w:style w:type="character" w:customStyle="1" w:styleId="WW8Num241z3">
    <w:name w:val="WW8Num241z3"/>
    <w:rsid w:val="009E49D4"/>
    <w:rPr>
      <w:rFonts w:ascii="Symbol" w:hAnsi="Symbol"/>
    </w:rPr>
  </w:style>
  <w:style w:type="character" w:customStyle="1" w:styleId="WW8Num242z0">
    <w:name w:val="WW8Num242z0"/>
    <w:rsid w:val="009E49D4"/>
    <w:rPr>
      <w:rFonts w:ascii="Symbol" w:hAnsi="Symbol"/>
    </w:rPr>
  </w:style>
  <w:style w:type="character" w:customStyle="1" w:styleId="WW8Num242z1">
    <w:name w:val="WW8Num242z1"/>
    <w:rsid w:val="009E49D4"/>
    <w:rPr>
      <w:rFonts w:ascii="Courier New" w:hAnsi="Courier New" w:cs="Courier New"/>
    </w:rPr>
  </w:style>
  <w:style w:type="character" w:customStyle="1" w:styleId="WW8Num242z2">
    <w:name w:val="WW8Num242z2"/>
    <w:rsid w:val="009E49D4"/>
    <w:rPr>
      <w:rFonts w:ascii="Wingdings" w:hAnsi="Wingdings"/>
    </w:rPr>
  </w:style>
  <w:style w:type="character" w:customStyle="1" w:styleId="WW8Num243z0">
    <w:name w:val="WW8Num243z0"/>
    <w:rsid w:val="009E49D4"/>
    <w:rPr>
      <w:rFonts w:ascii="Arial" w:hAnsi="Arial"/>
      <w:b w:val="0"/>
      <w:i w:val="0"/>
      <w:sz w:val="22"/>
    </w:rPr>
  </w:style>
  <w:style w:type="character" w:customStyle="1" w:styleId="WW8Num243z1">
    <w:name w:val="WW8Num243z1"/>
    <w:rsid w:val="009E49D4"/>
    <w:rPr>
      <w:rFonts w:ascii="Courier New" w:hAnsi="Courier New"/>
    </w:rPr>
  </w:style>
  <w:style w:type="character" w:customStyle="1" w:styleId="WW8Num243z2">
    <w:name w:val="WW8Num243z2"/>
    <w:rsid w:val="009E49D4"/>
    <w:rPr>
      <w:rFonts w:ascii="Wingdings" w:hAnsi="Wingdings"/>
    </w:rPr>
  </w:style>
  <w:style w:type="character" w:customStyle="1" w:styleId="WW8Num243z3">
    <w:name w:val="WW8Num243z3"/>
    <w:rsid w:val="009E49D4"/>
    <w:rPr>
      <w:rFonts w:ascii="Symbol" w:hAnsi="Symbol"/>
    </w:rPr>
  </w:style>
  <w:style w:type="character" w:customStyle="1" w:styleId="WW8Num244z0">
    <w:name w:val="WW8Num244z0"/>
    <w:rsid w:val="009E49D4"/>
    <w:rPr>
      <w:strike w:val="0"/>
      <w:dstrike w:val="0"/>
      <w:color w:val="auto"/>
      <w:u w:val="none"/>
    </w:rPr>
  </w:style>
  <w:style w:type="character" w:customStyle="1" w:styleId="WW8Num246z0">
    <w:name w:val="WW8Num246z0"/>
    <w:rsid w:val="009E49D4"/>
    <w:rPr>
      <w:i w:val="0"/>
      <w:color w:val="auto"/>
    </w:rPr>
  </w:style>
  <w:style w:type="character" w:customStyle="1" w:styleId="WW8Num249z0">
    <w:name w:val="WW8Num249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sid w:val="009E49D4"/>
    <w:rPr>
      <w:rFonts w:ascii="Times New Roman" w:hAnsi="Times New Roman"/>
    </w:rPr>
  </w:style>
  <w:style w:type="character" w:customStyle="1" w:styleId="WW8Num252z0">
    <w:name w:val="WW8Num252z0"/>
    <w:rsid w:val="009E49D4"/>
    <w:rPr>
      <w:i w:val="0"/>
      <w:color w:val="auto"/>
    </w:rPr>
  </w:style>
  <w:style w:type="character" w:customStyle="1" w:styleId="WW8Num255z0">
    <w:name w:val="WW8Num255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sid w:val="009E49D4"/>
    <w:rPr>
      <w:rFonts w:ascii="Symbol" w:hAnsi="Symbol"/>
    </w:rPr>
  </w:style>
  <w:style w:type="character" w:customStyle="1" w:styleId="WW8Num256z1">
    <w:name w:val="WW8Num256z1"/>
    <w:rsid w:val="009E49D4"/>
    <w:rPr>
      <w:rFonts w:ascii="Courier New" w:hAnsi="Courier New" w:cs="Courier New"/>
    </w:rPr>
  </w:style>
  <w:style w:type="character" w:customStyle="1" w:styleId="WW8Num256z2">
    <w:name w:val="WW8Num256z2"/>
    <w:rsid w:val="009E49D4"/>
    <w:rPr>
      <w:rFonts w:ascii="Wingdings" w:hAnsi="Wingdings"/>
    </w:rPr>
  </w:style>
  <w:style w:type="character" w:customStyle="1" w:styleId="WW8Num258z0">
    <w:name w:val="WW8Num258z0"/>
    <w:rsid w:val="009E49D4"/>
    <w:rPr>
      <w:rFonts w:ascii="Symbol" w:hAnsi="Symbol"/>
    </w:rPr>
  </w:style>
  <w:style w:type="character" w:customStyle="1" w:styleId="WW8Num259z0">
    <w:name w:val="WW8Num259z0"/>
    <w:rsid w:val="009E49D4"/>
    <w:rPr>
      <w:rFonts w:ascii="Courier New" w:hAnsi="Courier New" w:cs="Courier New"/>
    </w:rPr>
  </w:style>
  <w:style w:type="character" w:customStyle="1" w:styleId="WW8Num259z2">
    <w:name w:val="WW8Num259z2"/>
    <w:rsid w:val="009E49D4"/>
    <w:rPr>
      <w:rFonts w:ascii="Wingdings" w:hAnsi="Wingdings"/>
    </w:rPr>
  </w:style>
  <w:style w:type="character" w:customStyle="1" w:styleId="WW8Num259z3">
    <w:name w:val="WW8Num259z3"/>
    <w:rsid w:val="009E49D4"/>
    <w:rPr>
      <w:rFonts w:ascii="Symbol" w:hAnsi="Symbol"/>
    </w:rPr>
  </w:style>
  <w:style w:type="character" w:customStyle="1" w:styleId="WW8Num260z0">
    <w:name w:val="WW8Num260z0"/>
    <w:rsid w:val="009E49D4"/>
    <w:rPr>
      <w:rFonts w:ascii="Times New Roman" w:hAnsi="Times New Roman"/>
      <w:b/>
    </w:rPr>
  </w:style>
  <w:style w:type="character" w:customStyle="1" w:styleId="WW8Num260z1">
    <w:name w:val="WW8Num260z1"/>
    <w:rsid w:val="009E49D4"/>
    <w:rPr>
      <w:rFonts w:ascii="Courier New" w:hAnsi="Courier New" w:cs="Courier New"/>
    </w:rPr>
  </w:style>
  <w:style w:type="character" w:customStyle="1" w:styleId="WW8Num260z2">
    <w:name w:val="WW8Num260z2"/>
    <w:rsid w:val="009E49D4"/>
    <w:rPr>
      <w:rFonts w:ascii="Wingdings" w:hAnsi="Wingdings"/>
    </w:rPr>
  </w:style>
  <w:style w:type="character" w:customStyle="1" w:styleId="WW8Num260z3">
    <w:name w:val="WW8Num260z3"/>
    <w:rsid w:val="009E49D4"/>
    <w:rPr>
      <w:rFonts w:ascii="Symbol" w:hAnsi="Symbol"/>
    </w:rPr>
  </w:style>
  <w:style w:type="character" w:customStyle="1" w:styleId="WW8Num261z0">
    <w:name w:val="WW8Num261z0"/>
    <w:rsid w:val="009E49D4"/>
    <w:rPr>
      <w:rFonts w:ascii="Arial" w:hAnsi="Arial"/>
      <w:b w:val="0"/>
      <w:i w:val="0"/>
      <w:sz w:val="22"/>
    </w:rPr>
  </w:style>
  <w:style w:type="character" w:customStyle="1" w:styleId="WW8Num262z0">
    <w:name w:val="WW8Num262z0"/>
    <w:rsid w:val="009E49D4"/>
    <w:rPr>
      <w:rFonts w:ascii="Symbol" w:hAnsi="Symbol"/>
    </w:rPr>
  </w:style>
  <w:style w:type="character" w:customStyle="1" w:styleId="WW8Num263z0">
    <w:name w:val="WW8Num263z0"/>
    <w:rsid w:val="009E49D4"/>
    <w:rPr>
      <w:rFonts w:ascii="Symbol" w:hAnsi="Symbol"/>
    </w:rPr>
  </w:style>
  <w:style w:type="character" w:customStyle="1" w:styleId="WW8Num263z1">
    <w:name w:val="WW8Num263z1"/>
    <w:rsid w:val="009E49D4"/>
    <w:rPr>
      <w:rFonts w:ascii="Courier New" w:hAnsi="Courier New" w:cs="Courier New"/>
    </w:rPr>
  </w:style>
  <w:style w:type="character" w:customStyle="1" w:styleId="WW8Num263z2">
    <w:name w:val="WW8Num263z2"/>
    <w:rsid w:val="009E49D4"/>
    <w:rPr>
      <w:rFonts w:ascii="Wingdings" w:hAnsi="Wingdings"/>
    </w:rPr>
  </w:style>
  <w:style w:type="character" w:customStyle="1" w:styleId="WW8Num264z0">
    <w:name w:val="WW8Num264z0"/>
    <w:rsid w:val="009E49D4"/>
    <w:rPr>
      <w:rFonts w:ascii="Courier New" w:hAnsi="Courier New" w:cs="Courier New"/>
    </w:rPr>
  </w:style>
  <w:style w:type="character" w:customStyle="1" w:styleId="WW8Num264z2">
    <w:name w:val="WW8Num264z2"/>
    <w:rsid w:val="009E49D4"/>
    <w:rPr>
      <w:rFonts w:ascii="Wingdings" w:hAnsi="Wingdings"/>
    </w:rPr>
  </w:style>
  <w:style w:type="character" w:customStyle="1" w:styleId="WW8Num264z3">
    <w:name w:val="WW8Num264z3"/>
    <w:rsid w:val="009E49D4"/>
    <w:rPr>
      <w:rFonts w:ascii="Symbol" w:hAnsi="Symbol"/>
    </w:rPr>
  </w:style>
  <w:style w:type="character" w:customStyle="1" w:styleId="WW8Num265z0">
    <w:name w:val="WW8Num265z0"/>
    <w:rsid w:val="009E49D4"/>
    <w:rPr>
      <w:rFonts w:ascii="Symbol" w:hAnsi="Symbol"/>
    </w:rPr>
  </w:style>
  <w:style w:type="character" w:customStyle="1" w:styleId="WW8Num265z1">
    <w:name w:val="WW8Num265z1"/>
    <w:rsid w:val="009E49D4"/>
    <w:rPr>
      <w:rFonts w:ascii="Courier New" w:hAnsi="Courier New" w:cs="Courier New"/>
    </w:rPr>
  </w:style>
  <w:style w:type="character" w:customStyle="1" w:styleId="WW8Num265z2">
    <w:name w:val="WW8Num265z2"/>
    <w:rsid w:val="009E49D4"/>
    <w:rPr>
      <w:rFonts w:ascii="Wingdings" w:hAnsi="Wingdings"/>
    </w:rPr>
  </w:style>
  <w:style w:type="character" w:customStyle="1" w:styleId="WW8Num266z0">
    <w:name w:val="WW8Num266z0"/>
    <w:rsid w:val="009E49D4"/>
    <w:rPr>
      <w:i w:val="0"/>
      <w:color w:val="auto"/>
    </w:rPr>
  </w:style>
  <w:style w:type="character" w:customStyle="1" w:styleId="WW8Num267z0">
    <w:name w:val="WW8Num267z0"/>
    <w:rsid w:val="009E49D4"/>
    <w:rPr>
      <w:b w:val="0"/>
    </w:rPr>
  </w:style>
  <w:style w:type="character" w:customStyle="1" w:styleId="WW8Num268z0">
    <w:name w:val="WW8Num268z0"/>
    <w:rsid w:val="009E49D4"/>
    <w:rPr>
      <w:rFonts w:ascii="Symbol" w:hAnsi="Symbol"/>
    </w:rPr>
  </w:style>
  <w:style w:type="character" w:customStyle="1" w:styleId="WW8Num268z1">
    <w:name w:val="WW8Num268z1"/>
    <w:rsid w:val="009E49D4"/>
    <w:rPr>
      <w:rFonts w:ascii="Times New Roman" w:eastAsia="Times New Roman" w:hAnsi="Times New Roman" w:cs="Times New Roman"/>
    </w:rPr>
  </w:style>
  <w:style w:type="character" w:customStyle="1" w:styleId="WW8Num268z2">
    <w:name w:val="WW8Num268z2"/>
    <w:rsid w:val="009E49D4"/>
    <w:rPr>
      <w:rFonts w:ascii="Wingdings" w:hAnsi="Wingdings"/>
    </w:rPr>
  </w:style>
  <w:style w:type="character" w:customStyle="1" w:styleId="WW8Num268z4">
    <w:name w:val="WW8Num268z4"/>
    <w:rsid w:val="009E49D4"/>
    <w:rPr>
      <w:rFonts w:ascii="Courier New" w:hAnsi="Courier New" w:cs="Courier New"/>
    </w:rPr>
  </w:style>
  <w:style w:type="character" w:customStyle="1" w:styleId="WW8Num269z0">
    <w:name w:val="WW8Num269z0"/>
    <w:rsid w:val="009E49D4"/>
    <w:rPr>
      <w:rFonts w:ascii="Times New Roman" w:hAnsi="Times New Roman"/>
    </w:rPr>
  </w:style>
  <w:style w:type="character" w:customStyle="1" w:styleId="WW8Num270z0">
    <w:name w:val="WW8Num270z0"/>
    <w:rsid w:val="009E49D4"/>
    <w:rPr>
      <w:rFonts w:ascii="Symbol" w:hAnsi="Symbol"/>
    </w:rPr>
  </w:style>
  <w:style w:type="character" w:customStyle="1" w:styleId="WW8Num276z0">
    <w:name w:val="WW8Num276z0"/>
    <w:rsid w:val="009E49D4"/>
    <w:rPr>
      <w:rFonts w:ascii="Wingdings" w:hAnsi="Wingdings"/>
    </w:rPr>
  </w:style>
  <w:style w:type="character" w:customStyle="1" w:styleId="WW8Num276z1">
    <w:name w:val="WW8Num276z1"/>
    <w:rsid w:val="009E49D4"/>
    <w:rPr>
      <w:rFonts w:ascii="Courier New" w:hAnsi="Courier New" w:cs="Courier New"/>
    </w:rPr>
  </w:style>
  <w:style w:type="character" w:customStyle="1" w:styleId="WW8Num276z3">
    <w:name w:val="WW8Num276z3"/>
    <w:rsid w:val="009E49D4"/>
    <w:rPr>
      <w:rFonts w:ascii="Symbol" w:hAnsi="Symbol"/>
    </w:rPr>
  </w:style>
  <w:style w:type="character" w:customStyle="1" w:styleId="WW8Num278z0">
    <w:name w:val="WW8Num278z0"/>
    <w:rsid w:val="009E49D4"/>
    <w:rPr>
      <w:rFonts w:ascii="Times New Roman" w:hAnsi="Times New Roman"/>
    </w:rPr>
  </w:style>
  <w:style w:type="character" w:customStyle="1" w:styleId="WW8Num278z1">
    <w:name w:val="WW8Num278z1"/>
    <w:rsid w:val="009E49D4"/>
    <w:rPr>
      <w:rFonts w:ascii="Courier New" w:hAnsi="Courier New" w:cs="Courier New"/>
    </w:rPr>
  </w:style>
  <w:style w:type="character" w:customStyle="1" w:styleId="WW8Num278z2">
    <w:name w:val="WW8Num278z2"/>
    <w:rsid w:val="009E49D4"/>
    <w:rPr>
      <w:rFonts w:ascii="Wingdings" w:hAnsi="Wingdings"/>
    </w:rPr>
  </w:style>
  <w:style w:type="character" w:customStyle="1" w:styleId="WW8Num278z3">
    <w:name w:val="WW8Num278z3"/>
    <w:rsid w:val="009E49D4"/>
    <w:rPr>
      <w:rFonts w:ascii="Symbol" w:hAnsi="Symbol"/>
    </w:rPr>
  </w:style>
  <w:style w:type="character" w:customStyle="1" w:styleId="WW8Num279z0">
    <w:name w:val="WW8Num279z0"/>
    <w:rsid w:val="009E49D4"/>
    <w:rPr>
      <w:rFonts w:ascii="Times New Roman" w:hAnsi="Times New Roman"/>
      <w:b/>
    </w:rPr>
  </w:style>
  <w:style w:type="character" w:customStyle="1" w:styleId="WW8Num279z1">
    <w:name w:val="WW8Num279z1"/>
    <w:rsid w:val="009E49D4"/>
    <w:rPr>
      <w:rFonts w:ascii="Courier New" w:hAnsi="Courier New" w:cs="Courier New"/>
    </w:rPr>
  </w:style>
  <w:style w:type="character" w:customStyle="1" w:styleId="WW8Num279z2">
    <w:name w:val="WW8Num279z2"/>
    <w:rsid w:val="009E49D4"/>
    <w:rPr>
      <w:rFonts w:ascii="Wingdings" w:hAnsi="Wingdings"/>
    </w:rPr>
  </w:style>
  <w:style w:type="character" w:customStyle="1" w:styleId="WW8Num279z3">
    <w:name w:val="WW8Num279z3"/>
    <w:rsid w:val="009E49D4"/>
    <w:rPr>
      <w:rFonts w:ascii="Symbol" w:hAnsi="Symbol"/>
    </w:rPr>
  </w:style>
  <w:style w:type="character" w:customStyle="1" w:styleId="WW8Num281z0">
    <w:name w:val="WW8Num28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sid w:val="009E49D4"/>
    <w:rPr>
      <w:rFonts w:ascii="Symbol" w:hAnsi="Symbol"/>
    </w:rPr>
  </w:style>
  <w:style w:type="character" w:customStyle="1" w:styleId="WW8Num283z1">
    <w:name w:val="WW8Num283z1"/>
    <w:rsid w:val="009E49D4"/>
    <w:rPr>
      <w:rFonts w:ascii="Courier New" w:hAnsi="Courier New" w:cs="Courier New"/>
    </w:rPr>
  </w:style>
  <w:style w:type="character" w:customStyle="1" w:styleId="WW8Num283z2">
    <w:name w:val="WW8Num283z2"/>
    <w:rsid w:val="009E49D4"/>
    <w:rPr>
      <w:rFonts w:ascii="Wingdings" w:hAnsi="Wingdings"/>
    </w:rPr>
  </w:style>
  <w:style w:type="character" w:customStyle="1" w:styleId="WW8Num283z3">
    <w:name w:val="WW8Num283z3"/>
    <w:rsid w:val="009E49D4"/>
    <w:rPr>
      <w:rFonts w:ascii="Symbol" w:hAnsi="Symbol"/>
    </w:rPr>
  </w:style>
  <w:style w:type="character" w:customStyle="1" w:styleId="WW8Num285z0">
    <w:name w:val="WW8Num285z0"/>
    <w:rsid w:val="009E49D4"/>
    <w:rPr>
      <w:rFonts w:ascii="Times New Roman" w:hAnsi="Times New Roman" w:cs="Times New Roman"/>
    </w:rPr>
  </w:style>
  <w:style w:type="character" w:customStyle="1" w:styleId="WW8Num285z1">
    <w:name w:val="WW8Num285z1"/>
    <w:rsid w:val="009E49D4"/>
    <w:rPr>
      <w:rFonts w:ascii="Courier New" w:hAnsi="Courier New" w:cs="Courier New"/>
    </w:rPr>
  </w:style>
  <w:style w:type="character" w:customStyle="1" w:styleId="WW8Num285z2">
    <w:name w:val="WW8Num285z2"/>
    <w:rsid w:val="009E49D4"/>
    <w:rPr>
      <w:rFonts w:ascii="Wingdings" w:hAnsi="Wingdings"/>
    </w:rPr>
  </w:style>
  <w:style w:type="character" w:customStyle="1" w:styleId="WW8Num285z3">
    <w:name w:val="WW8Num285z3"/>
    <w:rsid w:val="009E49D4"/>
    <w:rPr>
      <w:rFonts w:ascii="Symbol" w:hAnsi="Symbol"/>
    </w:rPr>
  </w:style>
  <w:style w:type="character" w:customStyle="1" w:styleId="WW8Num288z0">
    <w:name w:val="WW8Num288z0"/>
    <w:rsid w:val="009E49D4"/>
    <w:rPr>
      <w:rFonts w:ascii="Times New Roman" w:hAnsi="Times New Roman"/>
      <w:b/>
    </w:rPr>
  </w:style>
  <w:style w:type="character" w:customStyle="1" w:styleId="WW8Num289z0">
    <w:name w:val="WW8Num289z0"/>
    <w:rsid w:val="009E49D4"/>
    <w:rPr>
      <w:rFonts w:ascii="Times New Roman" w:hAnsi="Times New Roman"/>
    </w:rPr>
  </w:style>
  <w:style w:type="character" w:customStyle="1" w:styleId="WW8Num289z1">
    <w:name w:val="WW8Num289z1"/>
    <w:rsid w:val="009E49D4"/>
    <w:rPr>
      <w:rFonts w:ascii="Courier New" w:hAnsi="Courier New" w:cs="Courier New"/>
    </w:rPr>
  </w:style>
  <w:style w:type="character" w:customStyle="1" w:styleId="WW8Num289z2">
    <w:name w:val="WW8Num289z2"/>
    <w:rsid w:val="009E49D4"/>
    <w:rPr>
      <w:rFonts w:ascii="Wingdings" w:hAnsi="Wingdings"/>
    </w:rPr>
  </w:style>
  <w:style w:type="character" w:customStyle="1" w:styleId="WW8Num289z3">
    <w:name w:val="WW8Num289z3"/>
    <w:rsid w:val="009E49D4"/>
    <w:rPr>
      <w:rFonts w:ascii="Symbol" w:hAnsi="Symbol"/>
    </w:rPr>
  </w:style>
  <w:style w:type="character" w:customStyle="1" w:styleId="WW8Num297z0">
    <w:name w:val="WW8Num297z0"/>
    <w:rsid w:val="009E49D4"/>
    <w:rPr>
      <w:b/>
    </w:rPr>
  </w:style>
  <w:style w:type="character" w:customStyle="1" w:styleId="WW8Num299z0">
    <w:name w:val="WW8Num299z0"/>
    <w:rsid w:val="009E49D4"/>
    <w:rPr>
      <w:rFonts w:ascii="Times New Roman" w:eastAsia="Times New Roman" w:hAnsi="Times New Roman" w:cs="Times New Roman"/>
    </w:rPr>
  </w:style>
  <w:style w:type="character" w:customStyle="1" w:styleId="WW8Num299z1">
    <w:name w:val="WW8Num299z1"/>
    <w:rsid w:val="009E49D4"/>
    <w:rPr>
      <w:rFonts w:ascii="Courier New" w:hAnsi="Courier New"/>
    </w:rPr>
  </w:style>
  <w:style w:type="character" w:customStyle="1" w:styleId="WW8Num299z2">
    <w:name w:val="WW8Num299z2"/>
    <w:rsid w:val="009E49D4"/>
    <w:rPr>
      <w:rFonts w:ascii="Wingdings" w:hAnsi="Wingdings"/>
    </w:rPr>
  </w:style>
  <w:style w:type="character" w:customStyle="1" w:styleId="WW8Num299z3">
    <w:name w:val="WW8Num299z3"/>
    <w:rsid w:val="009E49D4"/>
    <w:rPr>
      <w:rFonts w:ascii="Symbol" w:hAnsi="Symbol"/>
    </w:rPr>
  </w:style>
  <w:style w:type="character" w:customStyle="1" w:styleId="WW8Num301z1">
    <w:name w:val="WW8Num301z1"/>
    <w:rsid w:val="009E49D4"/>
    <w:rPr>
      <w:rFonts w:ascii="Courier New" w:hAnsi="Courier New" w:cs="Courier New"/>
    </w:rPr>
  </w:style>
  <w:style w:type="character" w:customStyle="1" w:styleId="WW8Num301z2">
    <w:name w:val="WW8Num301z2"/>
    <w:rsid w:val="009E49D4"/>
    <w:rPr>
      <w:rFonts w:ascii="Wingdings" w:hAnsi="Wingdings"/>
    </w:rPr>
  </w:style>
  <w:style w:type="character" w:customStyle="1" w:styleId="WW8Num301z3">
    <w:name w:val="WW8Num301z3"/>
    <w:rsid w:val="009E49D4"/>
    <w:rPr>
      <w:rFonts w:ascii="Symbol" w:hAnsi="Symbol"/>
    </w:rPr>
  </w:style>
  <w:style w:type="character" w:customStyle="1" w:styleId="WW8Num302z0">
    <w:name w:val="WW8Num302z0"/>
    <w:rsid w:val="009E49D4"/>
    <w:rPr>
      <w:b w:val="0"/>
      <w:i w:val="0"/>
    </w:rPr>
  </w:style>
  <w:style w:type="character" w:customStyle="1" w:styleId="WW8Num305z0">
    <w:name w:val="WW8Num305z0"/>
    <w:rsid w:val="009E49D4"/>
    <w:rPr>
      <w:b w:val="0"/>
      <w:color w:val="auto"/>
    </w:rPr>
  </w:style>
  <w:style w:type="character" w:customStyle="1" w:styleId="WW8Num306z0">
    <w:name w:val="WW8Num306z0"/>
    <w:rsid w:val="009E49D4"/>
    <w:rPr>
      <w:i w:val="0"/>
      <w:color w:val="auto"/>
    </w:rPr>
  </w:style>
  <w:style w:type="character" w:customStyle="1" w:styleId="WW8Num308z0">
    <w:name w:val="WW8Num308z0"/>
    <w:rsid w:val="009E49D4"/>
    <w:rPr>
      <w:i w:val="0"/>
      <w:color w:val="auto"/>
    </w:rPr>
  </w:style>
  <w:style w:type="character" w:customStyle="1" w:styleId="WW8Num309z0">
    <w:name w:val="WW8Num309z0"/>
    <w:rsid w:val="009E49D4"/>
    <w:rPr>
      <w:rFonts w:ascii="Symbol" w:hAnsi="Symbol"/>
    </w:rPr>
  </w:style>
  <w:style w:type="character" w:customStyle="1" w:styleId="WW8Num309z1">
    <w:name w:val="WW8Num309z1"/>
    <w:rsid w:val="009E49D4"/>
    <w:rPr>
      <w:rFonts w:ascii="Courier New" w:hAnsi="Courier New" w:cs="Courier New"/>
    </w:rPr>
  </w:style>
  <w:style w:type="character" w:customStyle="1" w:styleId="WW8Num309z2">
    <w:name w:val="WW8Num309z2"/>
    <w:rsid w:val="009E49D4"/>
    <w:rPr>
      <w:rFonts w:ascii="Wingdings" w:hAnsi="Wingdings"/>
    </w:rPr>
  </w:style>
  <w:style w:type="character" w:customStyle="1" w:styleId="WW8Num311z0">
    <w:name w:val="WW8Num311z0"/>
    <w:rsid w:val="009E49D4"/>
    <w:rPr>
      <w:rFonts w:ascii="Symbol" w:hAnsi="Symbol"/>
    </w:rPr>
  </w:style>
  <w:style w:type="character" w:customStyle="1" w:styleId="WW8Num311z1">
    <w:name w:val="WW8Num311z1"/>
    <w:rsid w:val="009E49D4"/>
    <w:rPr>
      <w:rFonts w:ascii="Courier New" w:hAnsi="Courier New" w:cs="Courier New"/>
    </w:rPr>
  </w:style>
  <w:style w:type="character" w:customStyle="1" w:styleId="WW8Num311z2">
    <w:name w:val="WW8Num311z2"/>
    <w:rsid w:val="009E49D4"/>
    <w:rPr>
      <w:rFonts w:ascii="Wingdings" w:hAnsi="Wingdings"/>
    </w:rPr>
  </w:style>
  <w:style w:type="character" w:customStyle="1" w:styleId="WW8Num313z0">
    <w:name w:val="WW8Num313z0"/>
    <w:rsid w:val="009E49D4"/>
    <w:rPr>
      <w:rFonts w:ascii="Times New Roman" w:hAnsi="Times New Roman"/>
    </w:rPr>
  </w:style>
  <w:style w:type="character" w:customStyle="1" w:styleId="WW8Num314z0">
    <w:name w:val="WW8Num314z0"/>
    <w:rsid w:val="009E49D4"/>
    <w:rPr>
      <w:rFonts w:ascii="Symbol" w:hAnsi="Symbol"/>
    </w:rPr>
  </w:style>
  <w:style w:type="character" w:customStyle="1" w:styleId="WW8Num314z1">
    <w:name w:val="WW8Num314z1"/>
    <w:rsid w:val="009E49D4"/>
    <w:rPr>
      <w:rFonts w:ascii="Courier New" w:hAnsi="Courier New" w:cs="Courier New"/>
    </w:rPr>
  </w:style>
  <w:style w:type="character" w:customStyle="1" w:styleId="WW8Num314z2">
    <w:name w:val="WW8Num314z2"/>
    <w:rsid w:val="009E49D4"/>
    <w:rPr>
      <w:rFonts w:ascii="Wingdings" w:hAnsi="Wingdings"/>
    </w:rPr>
  </w:style>
  <w:style w:type="character" w:customStyle="1" w:styleId="WW8Num316z0">
    <w:name w:val="WW8Num316z0"/>
    <w:rsid w:val="009E49D4"/>
    <w:rPr>
      <w:sz w:val="16"/>
    </w:rPr>
  </w:style>
  <w:style w:type="character" w:customStyle="1" w:styleId="WW8Num316z1">
    <w:name w:val="WW8Num316z1"/>
    <w:rsid w:val="009E49D4"/>
    <w:rPr>
      <w:rFonts w:ascii="Courier New" w:hAnsi="Courier New"/>
    </w:rPr>
  </w:style>
  <w:style w:type="character" w:customStyle="1" w:styleId="WW8Num316z2">
    <w:name w:val="WW8Num316z2"/>
    <w:rsid w:val="009E49D4"/>
    <w:rPr>
      <w:rFonts w:ascii="Wingdings" w:hAnsi="Wingdings"/>
    </w:rPr>
  </w:style>
  <w:style w:type="character" w:customStyle="1" w:styleId="WW8Num316z3">
    <w:name w:val="WW8Num316z3"/>
    <w:rsid w:val="009E49D4"/>
    <w:rPr>
      <w:rFonts w:ascii="Symbol" w:hAnsi="Symbol"/>
    </w:rPr>
  </w:style>
  <w:style w:type="character" w:customStyle="1" w:styleId="WW8Num317z0">
    <w:name w:val="WW8Num31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sid w:val="009E49D4"/>
    <w:rPr>
      <w:rFonts w:ascii="Times New Roman" w:hAnsi="Times New Roman"/>
    </w:rPr>
  </w:style>
  <w:style w:type="character" w:customStyle="1" w:styleId="WW8Num319z0">
    <w:name w:val="WW8Num319z0"/>
    <w:rsid w:val="009E49D4"/>
    <w:rPr>
      <w:rFonts w:ascii="Symbol" w:hAnsi="Symbol"/>
    </w:rPr>
  </w:style>
  <w:style w:type="character" w:customStyle="1" w:styleId="WW8Num319z1">
    <w:name w:val="WW8Num319z1"/>
    <w:rsid w:val="009E49D4"/>
    <w:rPr>
      <w:rFonts w:ascii="Courier New" w:hAnsi="Courier New" w:cs="Courier New"/>
    </w:rPr>
  </w:style>
  <w:style w:type="character" w:customStyle="1" w:styleId="WW8Num319z2">
    <w:name w:val="WW8Num319z2"/>
    <w:rsid w:val="009E49D4"/>
    <w:rPr>
      <w:rFonts w:ascii="Wingdings" w:hAnsi="Wingdings"/>
    </w:rPr>
  </w:style>
  <w:style w:type="character" w:customStyle="1" w:styleId="WW8NumSt3z0">
    <w:name w:val="WW8NumSt3z0"/>
    <w:rsid w:val="009E49D4"/>
    <w:rPr>
      <w:rFonts w:ascii="Symbol" w:hAnsi="Symbol"/>
    </w:rPr>
  </w:style>
  <w:style w:type="character" w:customStyle="1" w:styleId="WW8NumSt52z0">
    <w:name w:val="WW8NumSt52z0"/>
    <w:rsid w:val="009E49D4"/>
    <w:rPr>
      <w:rFonts w:ascii="Symbol" w:hAnsi="Symbol"/>
    </w:rPr>
  </w:style>
  <w:style w:type="character" w:customStyle="1" w:styleId="WW8NumSt54z0">
    <w:name w:val="WW8NumSt54z0"/>
    <w:rsid w:val="009E49D4"/>
    <w:rPr>
      <w:sz w:val="17"/>
    </w:rPr>
  </w:style>
  <w:style w:type="character" w:customStyle="1" w:styleId="WW-Absatz-Standardschriftart1">
    <w:name w:val="WW-Absatz-Standardschriftart1"/>
    <w:rsid w:val="009E49D4"/>
  </w:style>
  <w:style w:type="character" w:styleId="Seitenzahl">
    <w:name w:val="page number"/>
    <w:basedOn w:val="WW-Absatz-Standardschriftart1"/>
    <w:rsid w:val="009E49D4"/>
  </w:style>
  <w:style w:type="character" w:styleId="Hyperlink">
    <w:name w:val="Hyperlink"/>
    <w:basedOn w:val="WW-Absatz-Standardschriftart1"/>
    <w:rsid w:val="009E49D4"/>
    <w:rPr>
      <w:color w:val="0000FF"/>
      <w:u w:val="single"/>
    </w:rPr>
  </w:style>
  <w:style w:type="character" w:customStyle="1" w:styleId="WW-Kommentarzeichen">
    <w:name w:val="WW-Kommentarzeichen"/>
    <w:basedOn w:val="WW-Absatz-Standardschriftart1"/>
    <w:rsid w:val="009E49D4"/>
    <w:rPr>
      <w:sz w:val="16"/>
      <w:szCs w:val="16"/>
    </w:rPr>
  </w:style>
  <w:style w:type="character" w:customStyle="1" w:styleId="KopfzeileCharCharChar">
    <w:name w:val="Kopfzeile Char Char Char"/>
    <w:basedOn w:val="WW-Absatz-Standardschriftart1"/>
    <w:rsid w:val="009E49D4"/>
    <w:rPr>
      <w:lang w:val="de-DE" w:eastAsia="ar-SA" w:bidi="ar-SA"/>
    </w:rPr>
  </w:style>
  <w:style w:type="character" w:styleId="BesuchterLink">
    <w:name w:val="FollowedHyperlink"/>
    <w:basedOn w:val="WW-Absatz-Standardschriftart1"/>
    <w:rsid w:val="009E49D4"/>
    <w:rPr>
      <w:color w:val="800080"/>
      <w:u w:val="single"/>
    </w:rPr>
  </w:style>
  <w:style w:type="paragraph" w:styleId="Textkrper">
    <w:name w:val="Body Text"/>
    <w:basedOn w:val="Standard"/>
    <w:rsid w:val="009E49D4"/>
    <w:rPr>
      <w:rFonts w:ascii="Arial" w:hAnsi="Arial"/>
      <w:sz w:val="22"/>
    </w:rPr>
  </w:style>
  <w:style w:type="paragraph" w:styleId="Liste">
    <w:name w:val="List"/>
    <w:basedOn w:val="Textkrper"/>
    <w:rsid w:val="009E49D4"/>
    <w:rPr>
      <w:rFonts w:cs="Tahoma"/>
    </w:rPr>
  </w:style>
  <w:style w:type="paragraph" w:styleId="Beschriftung">
    <w:name w:val="caption"/>
    <w:basedOn w:val="Standard"/>
    <w:qFormat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rsid w:val="009E49D4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rsid w:val="009E49D4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rsid w:val="009E49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49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E49D4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sid w:val="009E49D4"/>
    <w:rPr>
      <w:b/>
      <w:color w:val="FF0000"/>
    </w:rPr>
  </w:style>
  <w:style w:type="paragraph" w:customStyle="1" w:styleId="WW-Textkrper3">
    <w:name w:val="WW-Textkörper 3"/>
    <w:basedOn w:val="Standard"/>
    <w:rsid w:val="009E49D4"/>
    <w:rPr>
      <w:rFonts w:ascii="Arial" w:hAnsi="Arial"/>
      <w:color w:val="0000FF"/>
      <w:sz w:val="22"/>
    </w:rPr>
  </w:style>
  <w:style w:type="paragraph" w:customStyle="1" w:styleId="AS">
    <w:name w:val="AS"/>
    <w:basedOn w:val="Standard"/>
    <w:rsid w:val="009E49D4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rsid w:val="009E49D4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rsid w:val="009E49D4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sid w:val="009E49D4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rsid w:val="009E49D4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rsid w:val="009E49D4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rsid w:val="009E49D4"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rsid w:val="009E49D4"/>
    <w:pPr>
      <w:jc w:val="center"/>
    </w:pPr>
    <w:rPr>
      <w:i/>
      <w:iCs/>
    </w:rPr>
  </w:style>
  <w:style w:type="paragraph" w:customStyle="1" w:styleId="WW-NurText">
    <w:name w:val="WW-Nur Text"/>
    <w:basedOn w:val="Standard"/>
    <w:rsid w:val="009E49D4"/>
    <w:rPr>
      <w:rFonts w:ascii="Courier New" w:hAnsi="Courier New"/>
    </w:rPr>
  </w:style>
  <w:style w:type="paragraph" w:customStyle="1" w:styleId="WW-Blocktext">
    <w:name w:val="WW-Blocktext"/>
    <w:basedOn w:val="Standard"/>
    <w:rsid w:val="009E49D4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sid w:val="009E49D4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rsid w:val="009E49D4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rsid w:val="009E49D4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  <w:rsid w:val="009E49D4"/>
  </w:style>
  <w:style w:type="paragraph" w:customStyle="1" w:styleId="StandardArial11pt">
    <w:name w:val="Standard + Arial + 11pt"/>
    <w:basedOn w:val="AS"/>
    <w:rsid w:val="009E49D4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sid w:val="009E49D4"/>
    <w:rPr>
      <w:b/>
      <w:bCs/>
    </w:rPr>
  </w:style>
  <w:style w:type="paragraph" w:customStyle="1" w:styleId="Default">
    <w:name w:val="Default"/>
    <w:rsid w:val="009E49D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sid w:val="009E49D4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rsid w:val="009E49D4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  <w:rsid w:val="009E49D4"/>
  </w:style>
  <w:style w:type="paragraph" w:customStyle="1" w:styleId="WW-Rahmeninhalt">
    <w:name w:val="WW-Rahmeninhalt"/>
    <w:basedOn w:val="Textkrper"/>
    <w:rsid w:val="009E49D4"/>
  </w:style>
  <w:style w:type="paragraph" w:customStyle="1" w:styleId="TabellenInhalt">
    <w:name w:val="Tabellen Inhalt"/>
    <w:basedOn w:val="Textkrper"/>
    <w:rsid w:val="009E49D4"/>
    <w:pPr>
      <w:suppressLineNumbers/>
    </w:pPr>
  </w:style>
  <w:style w:type="paragraph" w:customStyle="1" w:styleId="WW-TabellenInhalt">
    <w:name w:val="WW-Tabellen Inhalt"/>
    <w:basedOn w:val="Textkrper"/>
    <w:rsid w:val="009E49D4"/>
    <w:pPr>
      <w:suppressLineNumbers/>
    </w:pPr>
  </w:style>
  <w:style w:type="paragraph" w:customStyle="1" w:styleId="Tabellenberschrift">
    <w:name w:val="Tabellen Überschrift"/>
    <w:basedOn w:val="TabellenInhalt"/>
    <w:rsid w:val="009E49D4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rsid w:val="009E49D4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styleId="Tabellenraster">
    <w:name w:val="Table Grid"/>
    <w:basedOn w:val="NormaleTabelle"/>
    <w:uiPriority w:val="59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basedOn w:val="Absatz-Standardschriftart"/>
    <w:rsid w:val="00BD1B6B"/>
    <w:rPr>
      <w:rFonts w:ascii="Verdana" w:hAnsi="Verdana" w:hint="default"/>
      <w:b/>
      <w:bCs/>
      <w:color w:val="333333"/>
      <w:sz w:val="24"/>
      <w:szCs w:val="24"/>
    </w:rPr>
  </w:style>
  <w:style w:type="paragraph" w:styleId="Listenabsatz">
    <w:name w:val="List Paragraph"/>
    <w:basedOn w:val="Standard"/>
    <w:uiPriority w:val="34"/>
    <w:unhideWhenUsed/>
    <w:rsid w:val="008806B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011ADD"/>
    <w:rPr>
      <w:lang w:eastAsia="ar-SA"/>
    </w:rPr>
  </w:style>
  <w:style w:type="character" w:customStyle="1" w:styleId="KommentartextZchn">
    <w:name w:val="Kommentartext Zchn"/>
    <w:basedOn w:val="Absatz-Standardschriftart"/>
    <w:link w:val="Kommentartext"/>
    <w:semiHidden/>
    <w:rsid w:val="005C487F"/>
    <w:rPr>
      <w:lang w:eastAsia="ar-SA"/>
    </w:rPr>
  </w:style>
  <w:style w:type="character" w:styleId="Funotenzeichen">
    <w:name w:val="footnote reference"/>
    <w:basedOn w:val="Absatz-Standardschriftart"/>
    <w:uiPriority w:val="99"/>
    <w:semiHidden/>
    <w:unhideWhenUsed/>
    <w:rsid w:val="00343BDC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unhideWhenUsed/>
    <w:rsid w:val="0022289F"/>
  </w:style>
  <w:style w:type="character" w:customStyle="1" w:styleId="FunotentextZchn">
    <w:name w:val="Fußnotentext Zchn"/>
    <w:basedOn w:val="Absatz-Standardschriftart"/>
    <w:link w:val="Funotentext"/>
    <w:uiPriority w:val="99"/>
    <w:rsid w:val="0022289F"/>
    <w:rPr>
      <w:lang w:eastAsia="ar-SA"/>
    </w:rPr>
  </w:style>
  <w:style w:type="character" w:styleId="Platzhaltertext">
    <w:name w:val="Placeholder Text"/>
    <w:basedOn w:val="Absatz-Standardschriftart"/>
    <w:uiPriority w:val="99"/>
    <w:semiHidden/>
    <w:rsid w:val="007E6AF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10DD0EA362D47289C71C16F105FF5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8712F35-94B7-41A8-BF82-AC291238D872}"/>
      </w:docPartPr>
      <w:docPartBody>
        <w:p w:rsidR="00D30940" w:rsidRDefault="00D30940" w:rsidP="00D30940">
          <w:pPr>
            <w:pStyle w:val="410DD0EA362D47289C71C16F105FF5815"/>
          </w:pPr>
          <w:r w:rsidRPr="00891D75">
            <w:rPr>
              <w:rStyle w:val="Platzhaltertext"/>
              <w:rFonts w:ascii="Arial" w:hAnsi="Arial" w:cs="Arial"/>
              <w:b/>
              <w:color w:val="auto"/>
              <w:highlight w:val="lightGray"/>
            </w:rPr>
            <w:t>Wählen Sie ein Element aus</w:t>
          </w:r>
          <w:r w:rsidRPr="00891D75">
            <w:rPr>
              <w:rStyle w:val="Platzhaltertext"/>
              <w:rFonts w:ascii="Arial" w:hAnsi="Arial" w:cs="Arial"/>
              <w:b/>
              <w:highlight w:val="lightGray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etaNormal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940"/>
    <w:rsid w:val="00D30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30940"/>
    <w:rPr>
      <w:color w:val="808080"/>
    </w:rPr>
  </w:style>
  <w:style w:type="paragraph" w:customStyle="1" w:styleId="40A006078C7449E3BC56917A17F23EB5">
    <w:name w:val="40A006078C7449E3BC56917A17F23EB5"/>
    <w:rsid w:val="00D30940"/>
  </w:style>
  <w:style w:type="paragraph" w:customStyle="1" w:styleId="410DD0EA362D47289C71C16F105FF581">
    <w:name w:val="410DD0EA362D47289C71C16F105FF581"/>
    <w:rsid w:val="00D30940"/>
  </w:style>
  <w:style w:type="paragraph" w:customStyle="1" w:styleId="410DD0EA362D47289C71C16F105FF5811">
    <w:name w:val="410DD0EA362D47289C71C16F105FF5811"/>
    <w:rsid w:val="00D309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410DD0EA362D47289C71C16F105FF5812">
    <w:name w:val="410DD0EA362D47289C71C16F105FF5812"/>
    <w:rsid w:val="00D309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410DD0EA362D47289C71C16F105FF5813">
    <w:name w:val="410DD0EA362D47289C71C16F105FF5813"/>
    <w:rsid w:val="00D309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410DD0EA362D47289C71C16F105FF5814">
    <w:name w:val="410DD0EA362D47289C71C16F105FF5814"/>
    <w:rsid w:val="00D309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410DD0EA362D47289C71C16F105FF5815">
    <w:name w:val="410DD0EA362D47289C71C16F105FF5815"/>
    <w:rsid w:val="00D309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58483-C50D-4DE6-9246-146FB9A16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591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Verdingungsunterlagen § 48 Trainingsmaßnahmen</vt:lpstr>
    </vt:vector>
  </TitlesOfParts>
  <Company>Bundesagentur für Arbeit</Company>
  <LinksUpToDate>false</LinksUpToDate>
  <CharactersWithSpaces>4311</CharactersWithSpaces>
  <SharedDoc>false</SharedDoc>
  <HLinks>
    <vt:vector size="6" baseType="variant">
      <vt:variant>
        <vt:i4>6947042</vt:i4>
      </vt:variant>
      <vt:variant>
        <vt:i4>2456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Verdingungsunterlagen § 48 Trainingsmaßnahmen</dc:title>
  <dc:creator>Projektgruppe § 48</dc:creator>
  <cp:lastModifiedBy>Sauer Sebastian</cp:lastModifiedBy>
  <cp:revision>9</cp:revision>
  <cp:lastPrinted>2016-06-15T08:27:00Z</cp:lastPrinted>
  <dcterms:created xsi:type="dcterms:W3CDTF">2024-02-28T12:50:00Z</dcterms:created>
  <dcterms:modified xsi:type="dcterms:W3CDTF">2025-04-11T12:14:00Z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