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68078310" w14:textId="77777777" w:rsidR="008F4223" w:rsidRPr="00F2213B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F2213B">
        <w:rPr>
          <w:rFonts w:ascii="Arial" w:hAnsi="Arial" w:cs="Arial"/>
          <w:b/>
          <w:sz w:val="22"/>
          <w:szCs w:val="22"/>
        </w:rPr>
        <w:t>F.3.2</w:t>
      </w:r>
      <w:r w:rsidR="00767A22">
        <w:rPr>
          <w:rFonts w:ascii="Arial" w:hAnsi="Arial" w:cs="Arial"/>
          <w:b/>
          <w:sz w:val="22"/>
          <w:szCs w:val="22"/>
        </w:rPr>
        <w:t>.1</w:t>
      </w:r>
      <w:r w:rsidR="00C53CA6" w:rsidRPr="00F2213B">
        <w:rPr>
          <w:rFonts w:ascii="Arial" w:hAnsi="Arial" w:cs="Arial"/>
          <w:b/>
          <w:sz w:val="22"/>
          <w:szCs w:val="22"/>
        </w:rPr>
        <w:t>a</w:t>
      </w:r>
      <w:r w:rsidRPr="00F2213B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</w:t>
      </w:r>
    </w:p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2213B" w:rsidRPr="00F2213B" w14:paraId="4500F9A0" w14:textId="77777777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BEAE3" w14:textId="77777777" w:rsidR="0094432F" w:rsidRPr="00F2213B" w:rsidRDefault="0094432F" w:rsidP="0094432F">
            <w:pPr>
              <w:jc w:val="right"/>
              <w:rPr>
                <w:rFonts w:ascii="Arial" w:hAnsi="Arial" w:cs="Arial"/>
              </w:rPr>
            </w:pPr>
          </w:p>
          <w:p w14:paraId="2CAEB36C" w14:textId="2605DC18" w:rsidR="00BE679D" w:rsidRPr="00F2213B" w:rsidRDefault="00BE679D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</w:p>
          <w:p w14:paraId="45260F7A" w14:textId="6377CB1F" w:rsidR="00BE679D" w:rsidRPr="00F2213B" w:rsidRDefault="008C38FB" w:rsidP="00BE679D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C38FB">
              <w:rPr>
                <w:rFonts w:cs="Arial"/>
                <w:sz w:val="22"/>
                <w:szCs w:val="22"/>
              </w:rPr>
              <w:t>Jobcenter Brandenburg an der Havel</w:t>
            </w:r>
          </w:p>
          <w:p w14:paraId="602C929C" w14:textId="77777777" w:rsidR="00BE679D" w:rsidRPr="00F2213B" w:rsidRDefault="00BE679D" w:rsidP="00BE679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783C8681" w14:textId="77777777" w:rsidR="0094432F" w:rsidRPr="00F2213B" w:rsidRDefault="0094432F" w:rsidP="00BE679D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F2213B" w:rsidRPr="00F2213B" w14:paraId="1AED43DF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4538" w14:textId="77777777"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  <w:tr w:rsidR="0094432F" w:rsidRPr="00F2213B" w14:paraId="2125F64A" w14:textId="7777777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8347" w14:textId="77777777" w:rsidR="0094432F" w:rsidRPr="00F2213B" w:rsidRDefault="0094432F" w:rsidP="00DF6AE6">
            <w:pPr>
              <w:rPr>
                <w:rFonts w:ascii="MetaNormal-Roman" w:hAnsi="MetaNormal-Roman"/>
              </w:rPr>
            </w:pPr>
          </w:p>
        </w:tc>
      </w:tr>
    </w:tbl>
    <w:p w14:paraId="486630E6" w14:textId="77777777" w:rsidR="008F4223" w:rsidRPr="00F2213B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364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3128"/>
        <w:gridCol w:w="6136"/>
        <w:gridCol w:w="100"/>
      </w:tblGrid>
      <w:tr w:rsidR="00F2213B" w:rsidRPr="00F2213B" w14:paraId="1B839C84" w14:textId="77777777" w:rsidTr="00454286">
        <w:trPr>
          <w:tblCellSpacing w:w="15" w:type="dxa"/>
          <w:jc w:val="center"/>
        </w:trPr>
        <w:tc>
          <w:tcPr>
            <w:tcW w:w="9304" w:type="dxa"/>
            <w:gridSpan w:val="3"/>
          </w:tcPr>
          <w:p w14:paraId="136ED45B" w14:textId="77777777" w:rsidR="0094432F" w:rsidRPr="00F2213B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D550A5" w14:textId="5FED5DDC" w:rsidR="0094432F" w:rsidRPr="00F2213B" w:rsidRDefault="009E1E07" w:rsidP="00FD29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Unterlage für die Auszahlung de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F221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1D90">
              <w:rPr>
                <w:rFonts w:ascii="Arial" w:hAnsi="Arial" w:cs="Arial"/>
                <w:b/>
                <w:sz w:val="22"/>
                <w:szCs w:val="22"/>
              </w:rPr>
              <w:t>Eingliederungshonorars</w:t>
            </w:r>
            <w:r w:rsidR="00FD2944">
              <w:rPr>
                <w:rFonts w:ascii="Arial" w:hAnsi="Arial" w:cs="Arial"/>
                <w:b/>
                <w:sz w:val="22"/>
                <w:szCs w:val="22"/>
              </w:rPr>
              <w:t xml:space="preserve"> nach Aufnahme eine</w:t>
            </w:r>
            <w:r w:rsidR="008C38FB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FD2944">
              <w:rPr>
                <w:rFonts w:ascii="Arial" w:hAnsi="Arial" w:cs="Arial"/>
                <w:b/>
                <w:sz w:val="22"/>
                <w:szCs w:val="22"/>
              </w:rPr>
              <w:t xml:space="preserve"> betrieblichen Ausbildung</w:t>
            </w:r>
          </w:p>
        </w:tc>
      </w:tr>
      <w:tr w:rsidR="00F2213B" w:rsidRPr="00F2213B" w14:paraId="55A14AD6" w14:textId="77777777" w:rsidTr="00454286">
        <w:trPr>
          <w:trHeight w:val="340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182DE0" w14:textId="77777777" w:rsidR="008F4223" w:rsidRPr="00F2213B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2213B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A4AD82" w14:textId="77777777"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14:paraId="131221B0" w14:textId="77777777" w:rsidTr="00454286">
        <w:trPr>
          <w:trHeight w:val="353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C0E243" w14:textId="77777777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Auftragnehmer: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B4FB1C" w14:textId="77777777" w:rsidR="008F4223" w:rsidRPr="00F2213B" w:rsidRDefault="001456AC" w:rsidP="00F41B5A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6059D61F" w14:textId="77777777" w:rsidTr="00454286">
        <w:trPr>
          <w:trHeight w:val="358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A31F79" w14:textId="77777777" w:rsidR="008F4223" w:rsidRPr="00F2213B" w:rsidRDefault="00C013B7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Maßnahme – Nr.</w:t>
            </w:r>
            <w:r w:rsidR="006C55D9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FB4A2F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63B68755" w14:textId="77777777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78566C" w14:textId="77777777" w:rsidR="008F4223" w:rsidRPr="00F2213B" w:rsidRDefault="00FD2944" w:rsidP="00FD294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  <w:tc>
          <w:tcPr>
            <w:tcW w:w="61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7468" w14:textId="77777777" w:rsidR="008F4223" w:rsidRPr="00F2213B" w:rsidRDefault="008F4223" w:rsidP="00DF6AE6">
            <w:pPr>
              <w:rPr>
                <w:rFonts w:ascii="Arial" w:hAnsi="Arial" w:cs="Arial"/>
              </w:rPr>
            </w:pPr>
          </w:p>
        </w:tc>
      </w:tr>
      <w:tr w:rsidR="00F2213B" w:rsidRPr="00F2213B" w14:paraId="6F3BF486" w14:textId="77777777" w:rsidTr="00454286">
        <w:trPr>
          <w:trHeight w:val="34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6C72A1A4" w14:textId="77777777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Name, Vorname: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04B001A6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5034D9A5" w14:textId="77777777" w:rsidTr="00454286">
        <w:trPr>
          <w:trHeight w:val="359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6A20B3DC" w14:textId="2CF385A6" w:rsidR="008F4223" w:rsidRPr="00F2213B" w:rsidRDefault="008F4223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Kunden</w:t>
            </w:r>
            <w:r w:rsidR="008C38FB">
              <w:rPr>
                <w:rFonts w:ascii="Arial" w:hAnsi="Arial" w:cs="Arial"/>
              </w:rPr>
              <w:t>nummer</w:t>
            </w:r>
            <w:r w:rsidRPr="00F2213B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03A0F071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3E459380" w14:textId="77777777" w:rsidTr="00454286">
        <w:trPr>
          <w:trHeight w:val="341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</w:tcBorders>
            <w:vAlign w:val="center"/>
          </w:tcPr>
          <w:p w14:paraId="168E6A6F" w14:textId="2F475C4A" w:rsidR="008F4223" w:rsidRPr="00F2213B" w:rsidRDefault="008C38FB" w:rsidP="00DF6A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Ausbildungsberuf</w:t>
            </w:r>
            <w:r w:rsidR="008F4223"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right w:val="single" w:sz="4" w:space="0" w:color="auto"/>
            </w:tcBorders>
            <w:vAlign w:val="center"/>
          </w:tcPr>
          <w:p w14:paraId="7095CF7B" w14:textId="77777777" w:rsidR="008F4223" w:rsidRPr="00F2213B" w:rsidRDefault="001456AC" w:rsidP="001A0622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F2213B" w:rsidRPr="00F2213B" w14:paraId="7B25FFFD" w14:textId="77777777" w:rsidTr="00454286">
        <w:trPr>
          <w:trHeight w:val="533"/>
          <w:tblCellSpacing w:w="15" w:type="dxa"/>
          <w:jc w:val="center"/>
        </w:trPr>
        <w:tc>
          <w:tcPr>
            <w:tcW w:w="30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386C0C" w14:textId="77777777" w:rsidR="008F4223" w:rsidRPr="00F2213B" w:rsidRDefault="009E1E07" w:rsidP="00FD2944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A</w:t>
            </w:r>
            <w:r w:rsidR="00FD2944">
              <w:rPr>
                <w:rFonts w:ascii="Arial" w:hAnsi="Arial" w:cs="Arial"/>
              </w:rPr>
              <w:t>usbildungsbetrieb</w:t>
            </w:r>
            <w:r w:rsidRPr="00F2213B">
              <w:rPr>
                <w:rFonts w:ascii="Arial" w:hAnsi="Arial" w:cs="Arial"/>
              </w:rPr>
              <w:t>:</w:t>
            </w:r>
          </w:p>
        </w:tc>
        <w:tc>
          <w:tcPr>
            <w:tcW w:w="619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95B3F8" w14:textId="77777777" w:rsidR="008F4223" w:rsidRPr="00F2213B" w:rsidRDefault="001456AC" w:rsidP="00DF6AE6">
            <w:pPr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F2213B">
              <w:rPr>
                <w:rFonts w:ascii="Arial" w:hAnsi="Arial" w:cs="Arial"/>
              </w:rPr>
              <w:instrText xml:space="preserve"> FORMTEXT </w:instrText>
            </w:r>
            <w:r w:rsidRPr="00F2213B">
              <w:rPr>
                <w:rFonts w:ascii="Arial" w:hAnsi="Arial" w:cs="Arial"/>
              </w:rPr>
            </w:r>
            <w:r w:rsidRPr="00F2213B">
              <w:rPr>
                <w:rFonts w:ascii="Arial" w:hAnsi="Arial" w:cs="Arial"/>
              </w:rPr>
              <w:fldChar w:fldCharType="separate"/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="00793AFE" w:rsidRPr="00F2213B">
              <w:rPr>
                <w:rFonts w:ascii="Arial" w:hAnsi="Arial" w:cs="Arial"/>
                <w:noProof/>
              </w:rPr>
              <w:t> </w:t>
            </w:r>
            <w:r w:rsidRPr="00F2213B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F2213B" w:rsidRPr="00F2213B" w14:paraId="1101D9D2" w14:textId="77777777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A9760" w14:textId="77777777" w:rsidR="00454286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14:paraId="0BEE317E" w14:textId="77777777" w:rsidR="00301BD5" w:rsidRPr="00F2213B" w:rsidRDefault="00FD2944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</w:t>
            </w:r>
            <w:r w:rsidR="009E1E07" w:rsidRPr="00F2213B">
              <w:rPr>
                <w:rFonts w:ascii="Arial" w:hAnsi="Arial" w:cs="Arial"/>
              </w:rPr>
              <w:t>eilnehme</w:t>
            </w:r>
            <w:r>
              <w:rPr>
                <w:rFonts w:ascii="Arial" w:hAnsi="Arial" w:cs="Arial"/>
              </w:rPr>
              <w:t>nde Person</w:t>
            </w:r>
            <w:r w:rsidR="00301BD5" w:rsidRPr="00F2213B">
              <w:rPr>
                <w:rFonts w:ascii="Arial" w:hAnsi="Arial" w:cs="Arial"/>
              </w:rPr>
              <w:t xml:space="preserve"> wurde im Rahmen der Maßnahme </w:t>
            </w:r>
            <w:r w:rsidR="008738F4">
              <w:rPr>
                <w:rFonts w:ascii="Arial" w:hAnsi="Arial" w:cs="Arial"/>
              </w:rPr>
              <w:t xml:space="preserve">in ein </w:t>
            </w:r>
            <w:r>
              <w:rPr>
                <w:rFonts w:ascii="Arial" w:hAnsi="Arial" w:cs="Arial"/>
              </w:rPr>
              <w:t>betriebliches Ausbildungs</w:t>
            </w:r>
            <w:r w:rsidR="008738F4">
              <w:rPr>
                <w:rFonts w:ascii="Arial" w:hAnsi="Arial" w:cs="Arial"/>
              </w:rPr>
              <w:t>verhältnis eingegliedert</w:t>
            </w:r>
            <w:r w:rsidR="00301BD5" w:rsidRPr="00F2213B">
              <w:rPr>
                <w:rFonts w:ascii="Arial" w:hAnsi="Arial" w:cs="Arial"/>
              </w:rPr>
              <w:t>.</w:t>
            </w:r>
          </w:p>
          <w:p w14:paraId="4BED6CBD" w14:textId="77777777" w:rsidR="008F4223" w:rsidRDefault="008F4223" w:rsidP="00793AFE">
            <w:pPr>
              <w:spacing w:after="9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Ich bitte um Auszahlung </w:t>
            </w:r>
            <w:r w:rsidR="00454286" w:rsidRPr="00F2213B">
              <w:rPr>
                <w:rFonts w:ascii="Arial" w:hAnsi="Arial" w:cs="Arial"/>
              </w:rPr>
              <w:t>de</w:t>
            </w:r>
            <w:r w:rsidR="00454286">
              <w:rPr>
                <w:rFonts w:ascii="Arial" w:hAnsi="Arial" w:cs="Arial"/>
              </w:rPr>
              <w:t>s</w:t>
            </w:r>
            <w:r w:rsidR="00454286" w:rsidRPr="00F2213B">
              <w:rPr>
                <w:rFonts w:ascii="Arial" w:hAnsi="Arial" w:cs="Arial"/>
              </w:rPr>
              <w:t xml:space="preserve"> </w:t>
            </w:r>
            <w:r w:rsidR="00454286">
              <w:rPr>
                <w:rFonts w:ascii="Arial" w:hAnsi="Arial" w:cs="Arial"/>
              </w:rPr>
              <w:t>Eingliederungshonorars</w:t>
            </w:r>
            <w:r w:rsidR="00454286" w:rsidRPr="00F2213B">
              <w:rPr>
                <w:rFonts w:ascii="Arial" w:hAnsi="Arial" w:cs="Arial"/>
              </w:rPr>
              <w:t xml:space="preserve"> nach </w:t>
            </w:r>
            <w:r w:rsidR="00FD2944">
              <w:rPr>
                <w:rFonts w:ascii="Arial" w:hAnsi="Arial" w:cs="Arial"/>
              </w:rPr>
              <w:t>Aufnahme des Ausbildungsverhältnisses i.H.v. 5</w:t>
            </w:r>
            <w:r w:rsidR="00454286" w:rsidRPr="00F2213B">
              <w:rPr>
                <w:rFonts w:ascii="Arial" w:hAnsi="Arial" w:cs="Arial"/>
              </w:rPr>
              <w:t>00 Euro</w:t>
            </w:r>
            <w:r w:rsidR="00454286">
              <w:rPr>
                <w:rFonts w:ascii="Arial" w:hAnsi="Arial" w:cs="Arial"/>
              </w:rPr>
              <w:t>.</w:t>
            </w:r>
          </w:p>
          <w:p w14:paraId="6E7170D0" w14:textId="77777777" w:rsidR="00454286" w:rsidRPr="00F2213B" w:rsidRDefault="00454286" w:rsidP="00FD2944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FD2944">
              <w:rPr>
                <w:rFonts w:ascii="Arial" w:hAnsi="Arial" w:cs="Arial"/>
              </w:rPr>
              <w:t>Ausbildungs</w:t>
            </w:r>
            <w:r>
              <w:rPr>
                <w:rFonts w:ascii="Arial" w:hAnsi="Arial" w:cs="Arial"/>
              </w:rPr>
              <w:t>bestätigung ist beigefügt.</w:t>
            </w:r>
          </w:p>
        </w:tc>
      </w:tr>
      <w:tr w:rsidR="00454286" w:rsidRPr="00F2213B" w14:paraId="27A1EC7B" w14:textId="77777777" w:rsidTr="00454286">
        <w:tblPrEx>
          <w:tblCellSpacing w:w="0" w:type="nil"/>
          <w:tblCellMar>
            <w:left w:w="108" w:type="dxa"/>
            <w:right w:w="108" w:type="dxa"/>
          </w:tblCellMar>
        </w:tblPrEx>
        <w:trPr>
          <w:gridAfter w:val="1"/>
          <w:wAfter w:w="55" w:type="dxa"/>
          <w:jc w:val="center"/>
        </w:trPr>
        <w:tc>
          <w:tcPr>
            <w:tcW w:w="9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0351" w14:textId="77777777" w:rsidR="00454286" w:rsidRPr="00F2213B" w:rsidRDefault="00454286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</w:tc>
      </w:tr>
    </w:tbl>
    <w:p w14:paraId="09F9EB0D" w14:textId="77777777" w:rsidR="00793AFE" w:rsidRPr="00F2213B" w:rsidRDefault="00793AFE" w:rsidP="00793AFE">
      <w:pPr>
        <w:spacing w:after="120"/>
        <w:ind w:left="-170"/>
        <w:rPr>
          <w:rFonts w:ascii="Arial" w:hAnsi="Arial" w:cs="Arial"/>
        </w:rPr>
      </w:pPr>
    </w:p>
    <w:p w14:paraId="53BB0652" w14:textId="77777777"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 xml:space="preserve">Mit der Unterschrift bestätige ich die Richtigkeit der Angaben. </w:t>
      </w:r>
    </w:p>
    <w:p w14:paraId="48EE6542" w14:textId="77777777" w:rsidR="00301BD5" w:rsidRPr="00F2213B" w:rsidRDefault="00301BD5" w:rsidP="00454286">
      <w:pPr>
        <w:spacing w:after="120"/>
        <w:ind w:left="284"/>
        <w:rPr>
          <w:rFonts w:ascii="Arial" w:hAnsi="Arial" w:cs="Arial"/>
        </w:rPr>
      </w:pPr>
      <w:r w:rsidRPr="00F2213B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14:paraId="7CAF7D46" w14:textId="77777777" w:rsidR="008F4223" w:rsidRPr="00F2213B" w:rsidRDefault="008F4223" w:rsidP="008F4223">
      <w:pPr>
        <w:rPr>
          <w:rFonts w:ascii="Arial" w:hAnsi="Arial" w:cs="Arial"/>
        </w:rPr>
      </w:pPr>
    </w:p>
    <w:p w14:paraId="7365E0A3" w14:textId="77777777" w:rsidR="00793AFE" w:rsidRPr="00F2213B" w:rsidRDefault="00793AFE" w:rsidP="008F4223">
      <w:pPr>
        <w:rPr>
          <w:rFonts w:ascii="Arial" w:hAnsi="Arial" w:cs="Arial"/>
        </w:rPr>
      </w:pPr>
    </w:p>
    <w:p w14:paraId="2667B0F2" w14:textId="77777777" w:rsidR="008F4223" w:rsidRPr="00F2213B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F2213B" w14:paraId="494F864E" w14:textId="77777777" w:rsidTr="00121656">
        <w:tc>
          <w:tcPr>
            <w:tcW w:w="6069" w:type="dxa"/>
          </w:tcPr>
          <w:p w14:paraId="72FC04C2" w14:textId="77777777" w:rsidR="008F4223" w:rsidRPr="00F2213B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14:paraId="0AE033AF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562B6FC7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5B6C0FC4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5BA5B050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7E69CC4B" w14:textId="77777777"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3BCF5447" w14:textId="77777777" w:rsidR="00793AFE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1BE10B86" w14:textId="77777777" w:rsidR="001C5049" w:rsidRPr="00F2213B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14:paraId="2383E474" w14:textId="77777777" w:rsidR="00C53CA6" w:rsidRPr="00F2213B" w:rsidRDefault="00C53CA6">
      <w:pPr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sz w:val="22"/>
          <w:szCs w:val="22"/>
        </w:rPr>
        <w:br w:type="page"/>
      </w:r>
    </w:p>
    <w:p w14:paraId="15E008A4" w14:textId="77777777" w:rsidR="001C5049" w:rsidRPr="00F2213B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F2213B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C44BE6E" wp14:editId="244A67F1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C4E42A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14:paraId="4EB82E87" w14:textId="77777777" w:rsidR="001C5049" w:rsidRPr="00F2213B" w:rsidRDefault="001C5049" w:rsidP="001C5049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t>Vo</w:t>
      </w:r>
      <w:r w:rsidR="00145F5F" w:rsidRPr="00F2213B">
        <w:rPr>
          <w:rFonts w:ascii="Arial" w:hAnsi="Arial" w:cs="Arial"/>
          <w:b/>
          <w:sz w:val="22"/>
          <w:szCs w:val="22"/>
        </w:rPr>
        <w:t xml:space="preserve">m Jobcenter </w:t>
      </w:r>
      <w:r w:rsidRPr="00F2213B">
        <w:rPr>
          <w:rFonts w:ascii="Arial" w:hAnsi="Arial" w:cs="Arial"/>
          <w:b/>
          <w:sz w:val="22"/>
          <w:szCs w:val="22"/>
        </w:rPr>
        <w:t>auszufüllen</w:t>
      </w:r>
    </w:p>
    <w:p w14:paraId="0ADDDEAB" w14:textId="77777777" w:rsidR="001C5049" w:rsidRPr="00F2213B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14:paraId="7CB3EFA1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F2213B" w:rsidRPr="00F2213B" w14:paraId="357B4A17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1DFCE575" w14:textId="77777777" w:rsidR="001C5049" w:rsidRPr="00F2213B" w:rsidRDefault="001C5049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</w:t>
            </w:r>
            <w:r w:rsidR="00A31D90">
              <w:rPr>
                <w:rFonts w:ascii="Arial" w:hAnsi="Arial" w:cs="Arial"/>
              </w:rPr>
              <w:t>s</w:t>
            </w:r>
            <w:r w:rsidR="00311CCE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 xml:space="preserve">Eingliederungshonorars </w:t>
            </w:r>
            <w:r w:rsidRPr="00F2213B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09FB77A0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0F28D87F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2D06296C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606FF14B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4188BB03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14:paraId="441D348C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55D632B0" w14:textId="39274F65" w:rsidR="001C5049" w:rsidRPr="00F2213B" w:rsidRDefault="001C5049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</w:t>
            </w:r>
            <w:r w:rsidR="00FD2944">
              <w:rPr>
                <w:rFonts w:ascii="Arial" w:hAnsi="Arial" w:cs="Arial"/>
              </w:rPr>
              <w:t xml:space="preserve">betriebliche Ausbildung </w:t>
            </w:r>
            <w:r w:rsidRPr="00F2213B">
              <w:rPr>
                <w:rFonts w:ascii="Arial" w:hAnsi="Arial" w:cs="Arial"/>
              </w:rPr>
              <w:t>gem. 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15637E14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24E88D93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088BFEBF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7DB89DA8" w14:textId="77777777" w:rsidR="001C5049" w:rsidRPr="00F2213B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2E851FAE" w14:textId="77777777" w:rsidR="001C5049" w:rsidRPr="00F2213B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14:paraId="139C12C1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2F75ACA3" w14:textId="77777777" w:rsidR="00C53CA6" w:rsidRPr="00F2213B" w:rsidRDefault="00C53CA6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</w:t>
            </w:r>
            <w:r w:rsidR="00FD2944">
              <w:rPr>
                <w:rFonts w:ascii="Arial" w:hAnsi="Arial" w:cs="Arial"/>
              </w:rPr>
              <w:t>Ausbildungs</w:t>
            </w:r>
            <w:r w:rsidRPr="00F2213B">
              <w:rPr>
                <w:rFonts w:ascii="Arial" w:hAnsi="Arial" w:cs="Arial"/>
              </w:rPr>
              <w:t xml:space="preserve">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506CB185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74E32004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48503E73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4978AB80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355832A7" w14:textId="77777777"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F2213B" w:rsidRPr="00F2213B" w14:paraId="70B7759C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658820AC" w14:textId="0310299B" w:rsidR="00C53CA6" w:rsidRPr="00F2213B" w:rsidRDefault="00C53CA6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Das Entgelt entspricht den gesetzlichen</w:t>
            </w:r>
            <w:r w:rsidR="008C38FB">
              <w:rPr>
                <w:rFonts w:ascii="Arial" w:hAnsi="Arial" w:cs="Arial"/>
              </w:rPr>
              <w:t xml:space="preserve"> Bestimmungen</w:t>
            </w:r>
            <w:r w:rsidRPr="00F2213B">
              <w:rPr>
                <w:rFonts w:ascii="Arial" w:hAnsi="Arial" w:cs="Arial"/>
              </w:rPr>
              <w:t xml:space="preserve">, weil </w:t>
            </w:r>
            <w:r w:rsidRPr="00F2213B">
              <w:rPr>
                <w:rFonts w:ascii="Arial" w:hAnsi="Arial" w:cs="Arial"/>
                <w:lang w:eastAsia="de-DE"/>
              </w:rPr>
              <w:t>das A</w:t>
            </w:r>
            <w:r w:rsidR="00FD2944">
              <w:rPr>
                <w:rFonts w:ascii="Arial" w:hAnsi="Arial" w:cs="Arial"/>
                <w:lang w:eastAsia="de-DE"/>
              </w:rPr>
              <w:t>usbildungsentgelt den einschlägigen tariflichen Vorgaben e</w:t>
            </w:r>
            <w:r w:rsidR="00D4790B">
              <w:rPr>
                <w:rFonts w:ascii="Arial" w:hAnsi="Arial" w:cs="Arial"/>
                <w:lang w:eastAsia="de-DE"/>
              </w:rPr>
              <w:t xml:space="preserve">ntspricht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325A46EB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4C5F7671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054FBB6D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5ED5E710" w14:textId="77777777" w:rsidR="00C53CA6" w:rsidRPr="00F2213B" w:rsidRDefault="00C53CA6" w:rsidP="00CD06A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4F0E3FEE" w14:textId="77777777" w:rsidR="00C53CA6" w:rsidRPr="00F2213B" w:rsidRDefault="00C53CA6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7674B0F0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4927CDF1" w14:textId="77777777" w:rsidR="00C51FBD" w:rsidRPr="00F2213B" w:rsidRDefault="00C51FBD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Aufnahme der </w:t>
            </w:r>
            <w:r w:rsidRPr="00F2213B">
              <w:rPr>
                <w:rFonts w:ascii="Arial" w:hAnsi="Arial" w:cs="Arial"/>
              </w:rPr>
              <w:t xml:space="preserve">versicherungspflichtigen </w:t>
            </w:r>
            <w:r w:rsidR="00FD2944">
              <w:rPr>
                <w:rFonts w:ascii="Arial" w:hAnsi="Arial" w:cs="Arial"/>
              </w:rPr>
              <w:t xml:space="preserve">Ausbildung </w:t>
            </w:r>
            <w:r w:rsidRPr="00F2213B">
              <w:rPr>
                <w:rFonts w:ascii="Arial" w:hAnsi="Arial" w:cs="Arial"/>
              </w:rPr>
              <w:t xml:space="preserve">erfolgte </w:t>
            </w:r>
            <w:r>
              <w:rPr>
                <w:rFonts w:ascii="Arial" w:hAnsi="Arial" w:cs="Arial"/>
              </w:rPr>
              <w:t xml:space="preserve">spätestens einen Monat nach Ende der </w:t>
            </w:r>
            <w:r w:rsidRPr="00F2213B">
              <w:rPr>
                <w:rFonts w:ascii="Arial" w:hAnsi="Arial" w:cs="Arial"/>
              </w:rPr>
              <w:t xml:space="preserve">individuellen </w:t>
            </w:r>
            <w:r>
              <w:rPr>
                <w:rFonts w:ascii="Arial" w:hAnsi="Arial" w:cs="Arial"/>
              </w:rPr>
              <w:t>Teilnahme</w:t>
            </w:r>
            <w:r w:rsidR="00FD2944">
              <w:rPr>
                <w:rFonts w:ascii="Arial" w:hAnsi="Arial" w:cs="Arial"/>
              </w:rPr>
              <w:t>dauer?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17148286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08E01EB5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1906B8EF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31F15EA0" w14:textId="77777777" w:rsidR="00C51FBD" w:rsidRPr="00F2213B" w:rsidRDefault="00C51FBD" w:rsidP="003E4705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13C7E3A3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5C79FB49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75B4E763" w14:textId="77777777" w:rsidR="00C51FBD" w:rsidRPr="00F2213B" w:rsidRDefault="00C51FBD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versicherungspflichtige </w:t>
            </w:r>
            <w:r w:rsidR="00FD2944">
              <w:rPr>
                <w:rFonts w:ascii="Arial" w:hAnsi="Arial" w:cs="Arial"/>
              </w:rPr>
              <w:t>Ausbildungsverhältnis wurde von der zuständigen Stelle eingetragen</w:t>
            </w:r>
            <w:r w:rsidRPr="00F2213B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381DB913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6751EE55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4D312A50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72312D6E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63A8C427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26543F79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4EAA07AB" w14:textId="79E48D40" w:rsidR="00C51FBD" w:rsidRPr="00F2213B" w:rsidRDefault="008C38FB" w:rsidP="00FD2944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Hat d</w:t>
            </w:r>
            <w:r w:rsidR="00C51FBD" w:rsidRPr="00F2213B">
              <w:rPr>
                <w:rFonts w:ascii="Arial" w:hAnsi="Arial" w:cs="Arial"/>
              </w:rPr>
              <w:t xml:space="preserve">er </w:t>
            </w:r>
            <w:r w:rsidR="00FD2944">
              <w:rPr>
                <w:rFonts w:ascii="Arial" w:hAnsi="Arial" w:cs="Arial"/>
              </w:rPr>
              <w:t>Ausbildungs</w:t>
            </w:r>
            <w:r w:rsidR="00C51FBD" w:rsidRPr="00F2213B">
              <w:rPr>
                <w:rFonts w:ascii="Arial" w:hAnsi="Arial" w:cs="Arial"/>
              </w:rPr>
              <w:t>betrieb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6BF51764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348F433A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7712D11F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27ED964A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14:paraId="60AB4A74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C51FBD" w:rsidRPr="00F2213B" w14:paraId="34F608A0" w14:textId="77777777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14:paraId="0913DE0D" w14:textId="4C67D209" w:rsidR="00C51FBD" w:rsidRPr="00F2213B" w:rsidRDefault="008C38FB" w:rsidP="00A31D90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Liegen d</w:t>
            </w:r>
            <w:r w:rsidR="00C51FBD" w:rsidRPr="00F2213B">
              <w:rPr>
                <w:rFonts w:ascii="Arial" w:hAnsi="Arial" w:cs="Arial"/>
              </w:rPr>
              <w:t>ie Zahlungsvoraussetzungen für die 1. Rate de</w:t>
            </w:r>
            <w:r w:rsidR="00A31D90">
              <w:rPr>
                <w:rFonts w:ascii="Arial" w:hAnsi="Arial" w:cs="Arial"/>
              </w:rPr>
              <w:t>s</w:t>
            </w:r>
            <w:r w:rsidR="00C51FBD" w:rsidRPr="00F2213B">
              <w:rPr>
                <w:rFonts w:ascii="Arial" w:hAnsi="Arial" w:cs="Arial"/>
              </w:rPr>
              <w:t xml:space="preserve"> </w:t>
            </w:r>
            <w:r w:rsidR="00A31D90">
              <w:rPr>
                <w:rFonts w:ascii="Arial" w:hAnsi="Arial" w:cs="Arial"/>
              </w:rPr>
              <w:t>Eingliederungshonorars</w:t>
            </w:r>
            <w:r w:rsidR="00C51FBD" w:rsidRPr="00F2213B">
              <w:rPr>
                <w:rFonts w:ascii="Arial" w:hAnsi="Arial" w:cs="Arial"/>
              </w:rPr>
              <w:t xml:space="preserve"> liegen vor und wurden </w:t>
            </w:r>
            <w:r>
              <w:rPr>
                <w:rFonts w:ascii="Arial" w:hAnsi="Arial" w:cs="Arial"/>
              </w:rPr>
              <w:t xml:space="preserve">diese </w:t>
            </w:r>
            <w:r w:rsidR="00C51FBD" w:rsidRPr="00F2213B">
              <w:rPr>
                <w:rFonts w:ascii="Arial" w:hAnsi="Arial" w:cs="Arial"/>
              </w:rPr>
              <w:t>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5A3A4B13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14:paraId="095EF425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14:paraId="1AC8D38F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14:paraId="2568DD8F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14:paraId="43086ACD" w14:textId="77777777" w:rsidR="00C51FBD" w:rsidRPr="00F2213B" w:rsidRDefault="00C51FBD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14:paraId="5DB5A6E8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p w14:paraId="1CD108BF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p w14:paraId="1A494189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p w14:paraId="0763D673" w14:textId="77777777" w:rsidR="001C5049" w:rsidRPr="00F2213B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F2213B" w14:paraId="1546EBF7" w14:textId="77777777" w:rsidTr="00121656">
        <w:tc>
          <w:tcPr>
            <w:tcW w:w="6120" w:type="dxa"/>
          </w:tcPr>
          <w:p w14:paraId="1C26BDAA" w14:textId="77777777" w:rsidR="001C5049" w:rsidRPr="00F2213B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14:paraId="5CD727F6" w14:textId="77777777" w:rsidR="001C5049" w:rsidRPr="00F2213B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14:paraId="45250247" w14:textId="77777777" w:rsidR="00C53CA6" w:rsidRPr="00F2213B" w:rsidRDefault="00C53CA6">
      <w:r w:rsidRPr="00F2213B">
        <w:br w:type="page"/>
      </w:r>
    </w:p>
    <w:p w14:paraId="37D52593" w14:textId="77777777" w:rsidR="00C53CA6" w:rsidRPr="00F2213B" w:rsidRDefault="00C53CA6" w:rsidP="00C53CA6">
      <w:pPr>
        <w:pStyle w:val="Textkrper"/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F2213B" w:rsidRPr="00F2213B" w14:paraId="6C755166" w14:textId="77777777" w:rsidTr="001057EC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70F52B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>Name und</w:t>
            </w:r>
            <w:r w:rsidR="003F28B3" w:rsidRPr="00F2213B">
              <w:rPr>
                <w:b/>
                <w:sz w:val="20"/>
                <w:szCs w:val="20"/>
              </w:rPr>
              <w:t xml:space="preserve"> Anschrift Arbeitgeber</w:t>
            </w:r>
            <w:r w:rsidRPr="00F2213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1E4256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3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60E5" w14:textId="77777777" w:rsidR="00C53CA6" w:rsidRPr="00F2213B" w:rsidRDefault="00C53CA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ab/>
            </w:r>
          </w:p>
        </w:tc>
        <w:bookmarkEnd w:id="3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E281A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2213B" w:rsidRPr="00F2213B" w14:paraId="2E7CBCDF" w14:textId="77777777" w:rsidTr="001057EC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BC09BB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7234181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E94D357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F2213B" w:rsidRPr="00F2213B" w14:paraId="7BB151C2" w14:textId="77777777" w:rsidTr="001057EC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6920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3FDCACD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59D84B" w14:textId="57F8F84F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sz w:val="20"/>
                <w:szCs w:val="20"/>
              </w:rPr>
              <w:t>Ansprechpartner: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7A1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F2213B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noProof/>
                <w:sz w:val="20"/>
                <w:szCs w:val="20"/>
              </w:rPr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1834E0" w14:textId="77777777" w:rsidR="00C53CA6" w:rsidRPr="00F2213B" w:rsidRDefault="00C53CA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F2213B" w:rsidRPr="00F2213B" w14:paraId="02A591BF" w14:textId="77777777" w:rsidTr="001057EC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A7E41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2DEA6A57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14:paraId="14FE669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F2213B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EB1B624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F2213B" w:rsidRPr="00F2213B" w14:paraId="3378CC0A" w14:textId="77777777" w:rsidTr="001057EC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F9D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14:paraId="19829D4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42D99A25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4AF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14:paraId="3C386656" w14:textId="77777777" w:rsidR="00C53CA6" w:rsidRPr="00F2213B" w:rsidRDefault="00C53CA6" w:rsidP="00C53CA6">
      <w:pPr>
        <w:pStyle w:val="Listenabsatz"/>
        <w:ind w:left="0"/>
        <w:contextualSpacing w:val="0"/>
        <w:rPr>
          <w:rFonts w:cs="Arial"/>
        </w:rPr>
      </w:pP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  <w:r w:rsidRPr="00F2213B">
        <w:rPr>
          <w:rFonts w:cs="Arial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412"/>
        <w:gridCol w:w="15"/>
        <w:gridCol w:w="143"/>
        <w:gridCol w:w="128"/>
        <w:gridCol w:w="143"/>
        <w:gridCol w:w="171"/>
        <w:gridCol w:w="128"/>
        <w:gridCol w:w="13"/>
        <w:gridCol w:w="96"/>
        <w:gridCol w:w="17"/>
        <w:gridCol w:w="284"/>
        <w:gridCol w:w="283"/>
        <w:gridCol w:w="291"/>
        <w:gridCol w:w="281"/>
        <w:gridCol w:w="21"/>
        <w:gridCol w:w="126"/>
        <w:gridCol w:w="982"/>
        <w:gridCol w:w="179"/>
        <w:gridCol w:w="277"/>
        <w:gridCol w:w="1744"/>
        <w:gridCol w:w="1202"/>
      </w:tblGrid>
      <w:tr w:rsidR="00F2213B" w:rsidRPr="00F2213B" w14:paraId="0391C602" w14:textId="77777777" w:rsidTr="00D4790B">
        <w:trPr>
          <w:trHeight w:val="682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BACEC0" w14:textId="77777777" w:rsidR="00C53CA6" w:rsidRPr="00F2213B" w:rsidRDefault="00C53CA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F2213B">
              <w:rPr>
                <w:b/>
                <w:sz w:val="24"/>
                <w:szCs w:val="24"/>
              </w:rPr>
              <w:t>Beschäftigungsbestätigung</w:t>
            </w:r>
          </w:p>
          <w:p w14:paraId="4B9A8FF7" w14:textId="77777777" w:rsidR="00C53CA6" w:rsidRPr="00F2213B" w:rsidRDefault="00C53CA6" w:rsidP="00FD2944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(nach </w:t>
            </w:r>
            <w:r w:rsidR="00FD2944">
              <w:rPr>
                <w:b/>
                <w:sz w:val="20"/>
                <w:szCs w:val="20"/>
              </w:rPr>
              <w:t>Aufnahme einer betrieblichen Ausbildung)</w:t>
            </w:r>
          </w:p>
        </w:tc>
      </w:tr>
      <w:tr w:rsidR="00F2213B" w:rsidRPr="00F2213B" w14:paraId="424631DD" w14:textId="77777777" w:rsidTr="00D4790B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14:paraId="0A65F4F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top w:val="nil"/>
              <w:right w:val="single" w:sz="4" w:space="0" w:color="auto"/>
            </w:tcBorders>
          </w:tcPr>
          <w:p w14:paraId="0472C6ED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Es wird bestätigt, dass mit</w:t>
            </w:r>
          </w:p>
        </w:tc>
      </w:tr>
      <w:tr w:rsidR="00F2213B" w:rsidRPr="00F2213B" w14:paraId="25DE3D15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19F3B4D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14:paraId="356E6A5D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14:paraId="67F330B9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276" w:type="dxa"/>
            <w:gridSpan w:val="21"/>
            <w:tcBorders>
              <w:top w:val="nil"/>
              <w:bottom w:val="single" w:sz="2" w:space="0" w:color="auto"/>
            </w:tcBorders>
          </w:tcPr>
          <w:p w14:paraId="77A11939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946" w:type="dxa"/>
            <w:gridSpan w:val="2"/>
            <w:tcBorders>
              <w:right w:val="single" w:sz="4" w:space="0" w:color="auto"/>
            </w:tcBorders>
          </w:tcPr>
          <w:p w14:paraId="7A518EBF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4F687842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59DA26A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14:paraId="210A585F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14:paraId="24ECFDB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8"/>
          </w:tcPr>
          <w:p w14:paraId="32CE4114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wohnhaft</w:t>
            </w:r>
          </w:p>
        </w:tc>
        <w:tc>
          <w:tcPr>
            <w:tcW w:w="4581" w:type="dxa"/>
            <w:gridSpan w:val="12"/>
            <w:tcBorders>
              <w:top w:val="nil"/>
              <w:bottom w:val="single" w:sz="2" w:space="0" w:color="auto"/>
            </w:tcBorders>
          </w:tcPr>
          <w:p w14:paraId="2DA36FD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14:paraId="7205465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F2213B" w:rsidRPr="00F2213B" w14:paraId="767E95BF" w14:textId="77777777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75DA512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5368CC9D" w14:textId="77777777" w:rsidR="00C53CA6" w:rsidRPr="00F2213B" w:rsidRDefault="00C53CA6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ein versicherungspflichtiges </w:t>
            </w:r>
            <w:r w:rsidR="00FD2944">
              <w:rPr>
                <w:sz w:val="20"/>
                <w:szCs w:val="20"/>
              </w:rPr>
              <w:t xml:space="preserve">Ausbildungsverhältnis </w:t>
            </w:r>
            <w:r w:rsidRPr="00F2213B">
              <w:rPr>
                <w:sz w:val="20"/>
                <w:szCs w:val="20"/>
              </w:rPr>
              <w:t>eingegangen wurde.</w:t>
            </w:r>
          </w:p>
        </w:tc>
      </w:tr>
      <w:tr w:rsidR="00F2213B" w:rsidRPr="00F2213B" w14:paraId="4FC74C99" w14:textId="77777777" w:rsidTr="00D4790B">
        <w:trPr>
          <w:trHeight w:val="80"/>
        </w:trPr>
        <w:tc>
          <w:tcPr>
            <w:tcW w:w="10314" w:type="dxa"/>
            <w:gridSpan w:val="34"/>
            <w:tcBorders>
              <w:left w:val="single" w:sz="4" w:space="0" w:color="auto"/>
              <w:right w:val="single" w:sz="4" w:space="0" w:color="auto"/>
            </w:tcBorders>
          </w:tcPr>
          <w:p w14:paraId="7143C41C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1BE795E4" w14:textId="77777777" w:rsidTr="00D4790B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14:paraId="2BD26F1D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14:paraId="42FD63B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0DE7DF9E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Arbeitszeit beträgt mindestens 15 Stunden wöchentlich.                                  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  <w:p w14:paraId="137A6C58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Das Beschäftigungsverhältnis verstößt nicht gegen ein Gesetz oder die guten Sitten.</w:t>
            </w:r>
            <w:r w:rsidRPr="00F2213B">
              <w:rPr>
                <w:rFonts w:cs="Arial"/>
                <w:sz w:val="20"/>
                <w:szCs w:val="20"/>
              </w:rPr>
              <w:t xml:space="preserve">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E84AEC">
              <w:rPr>
                <w:rFonts w:cs="Arial"/>
                <w:sz w:val="20"/>
                <w:szCs w:val="20"/>
              </w:rPr>
            </w:r>
            <w:r w:rsidR="00E84AEC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Ja     </w:t>
            </w: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E84AEC">
              <w:rPr>
                <w:rFonts w:cs="Arial"/>
                <w:sz w:val="20"/>
                <w:szCs w:val="20"/>
              </w:rPr>
            </w:r>
            <w:r w:rsidR="00E84AEC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Nein</w:t>
            </w:r>
          </w:p>
          <w:p w14:paraId="5A9B2B6F" w14:textId="77777777" w:rsidR="00C53CA6" w:rsidRPr="00F2213B" w:rsidRDefault="00C53CA6" w:rsidP="00CD06A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  <w:lang w:eastAsia="de-DE"/>
              </w:rPr>
              <w:t>Das Entgelt entspricht den gesetzlichen Bestimmungen</w:t>
            </w:r>
            <w:r w:rsidR="00202DD6">
              <w:rPr>
                <w:rFonts w:ascii="Arial" w:hAnsi="Arial" w:cs="Arial"/>
                <w:lang w:eastAsia="de-DE"/>
              </w:rPr>
              <w:t xml:space="preserve">, </w:t>
            </w:r>
            <w:r w:rsidRPr="00F2213B">
              <w:rPr>
                <w:rFonts w:ascii="Arial" w:hAnsi="Arial" w:cs="Arial"/>
                <w:lang w:eastAsia="de-DE"/>
              </w:rPr>
              <w:t>weil</w:t>
            </w:r>
          </w:p>
          <w:p w14:paraId="0DDE1566" w14:textId="77777777" w:rsidR="00C53CA6" w:rsidRPr="00F2213B" w:rsidRDefault="00C53CA6" w:rsidP="00202D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lang w:eastAsia="de-DE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E84AEC">
              <w:rPr>
                <w:rFonts w:ascii="Arial" w:hAnsi="Arial" w:cs="Arial"/>
              </w:rPr>
            </w:r>
            <w:r w:rsidR="00E84AE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 w:rsidRPr="00F2213B">
              <w:rPr>
                <w:rFonts w:ascii="Arial" w:hAnsi="Arial" w:cs="Arial"/>
              </w:rPr>
              <w:t xml:space="preserve">   </w:t>
            </w:r>
            <w:r w:rsidR="00202DD6">
              <w:rPr>
                <w:rFonts w:ascii="Arial" w:hAnsi="Arial" w:cs="Arial"/>
                <w:lang w:eastAsia="de-DE"/>
              </w:rPr>
              <w:t>es den einschlägigen aktuellen tariflichen Regelungen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</w:p>
        </w:tc>
      </w:tr>
      <w:tr w:rsidR="00F2213B" w:rsidRPr="00F2213B" w14:paraId="29B7D33E" w14:textId="77777777" w:rsidTr="00D4790B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14:paraId="1E6E094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2"/>
            <w:tcBorders>
              <w:right w:val="nil"/>
            </w:tcBorders>
          </w:tcPr>
          <w:p w14:paraId="7E6673CE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E84AEC">
              <w:rPr>
                <w:rFonts w:cs="Arial"/>
                <w:sz w:val="20"/>
                <w:szCs w:val="20"/>
              </w:rPr>
            </w:r>
            <w:r w:rsidR="00E84AEC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rFonts w:cs="Arial"/>
                <w:sz w:val="20"/>
                <w:szCs w:val="20"/>
              </w:rPr>
              <w:t xml:space="preserve">   </w:t>
            </w:r>
            <w:r w:rsidRPr="00F2213B">
              <w:rPr>
                <w:rFonts w:eastAsia="Times New Roman" w:cs="Arial"/>
                <w:sz w:val="20"/>
                <w:szCs w:val="20"/>
                <w:lang w:eastAsia="de-DE"/>
              </w:rPr>
              <w:t>folgender Ausnahmetatbestand vorliegt:</w:t>
            </w:r>
            <w:r w:rsidRPr="00F2213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759A93" w14:textId="77777777" w:rsidR="00C53CA6" w:rsidRPr="00F2213B" w:rsidRDefault="00C53CA6" w:rsidP="00CD06AA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2213B" w:rsidRPr="00F2213B" w14:paraId="090FEA5C" w14:textId="77777777" w:rsidTr="00202DD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0C2FC33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  <w:tcBorders>
              <w:bottom w:val="nil"/>
            </w:tcBorders>
          </w:tcPr>
          <w:p w14:paraId="1F602E8E" w14:textId="77777777" w:rsidR="00C53CA6" w:rsidRPr="00F2213B" w:rsidRDefault="00C53CA6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Der A</w:t>
            </w:r>
            <w:r w:rsidR="00FD2944">
              <w:rPr>
                <w:sz w:val="20"/>
                <w:szCs w:val="20"/>
              </w:rPr>
              <w:t>usbildungs</w:t>
            </w:r>
            <w:r w:rsidRPr="00F2213B">
              <w:rPr>
                <w:sz w:val="20"/>
                <w:szCs w:val="20"/>
              </w:rPr>
              <w:t>vertrag wurde am</w:t>
            </w:r>
          </w:p>
        </w:tc>
        <w:tc>
          <w:tcPr>
            <w:tcW w:w="555" w:type="dxa"/>
            <w:gridSpan w:val="2"/>
            <w:tcBorders>
              <w:top w:val="nil"/>
              <w:bottom w:val="single" w:sz="2" w:space="0" w:color="auto"/>
            </w:tcBorders>
          </w:tcPr>
          <w:p w14:paraId="47E6CBD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6" w:type="dxa"/>
            <w:gridSpan w:val="3"/>
          </w:tcPr>
          <w:p w14:paraId="7C25B65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14:paraId="4DD00D6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14:paraId="419F097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  <w:tc>
          <w:tcPr>
            <w:tcW w:w="1002" w:type="dxa"/>
            <w:gridSpan w:val="5"/>
            <w:tcBorders>
              <w:top w:val="nil"/>
              <w:bottom w:val="single" w:sz="2" w:space="0" w:color="auto"/>
            </w:tcBorders>
          </w:tcPr>
          <w:p w14:paraId="0D3A633D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384" w:type="dxa"/>
            <w:gridSpan w:val="5"/>
            <w:tcBorders>
              <w:right w:val="single" w:sz="4" w:space="0" w:color="auto"/>
            </w:tcBorders>
          </w:tcPr>
          <w:p w14:paraId="13FDC23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202DD6" w:rsidRPr="00F2213B" w14:paraId="546E9B20" w14:textId="77777777" w:rsidTr="00202DD6">
        <w:trPr>
          <w:trHeight w:val="312"/>
        </w:trPr>
        <w:tc>
          <w:tcPr>
            <w:tcW w:w="10314" w:type="dxa"/>
            <w:gridSpan w:val="3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29E7801" w14:textId="77777777" w:rsidR="00202DD6" w:rsidRPr="00F2213B" w:rsidRDefault="00202D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443F5F3E" w14:textId="77777777" w:rsidTr="00202DD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3241EF8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268E9371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  <w:tcBorders>
              <w:top w:val="nil"/>
            </w:tcBorders>
          </w:tcPr>
          <w:p w14:paraId="46BB0C8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6"/>
            <w:tcBorders>
              <w:top w:val="nil"/>
              <w:bottom w:val="single" w:sz="2" w:space="0" w:color="auto"/>
            </w:tcBorders>
          </w:tcPr>
          <w:p w14:paraId="10DC4C8C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14:paraId="6E713E7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265" w:type="dxa"/>
            <w:gridSpan w:val="7"/>
            <w:tcBorders>
              <w:top w:val="nil"/>
              <w:bottom w:val="single" w:sz="2" w:space="0" w:color="auto"/>
            </w:tcBorders>
          </w:tcPr>
          <w:p w14:paraId="09776B5A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7"/>
            <w:tcBorders>
              <w:top w:val="nil"/>
              <w:right w:val="single" w:sz="4" w:space="0" w:color="auto"/>
            </w:tcBorders>
          </w:tcPr>
          <w:p w14:paraId="455E0DAC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geschlossen.</w:t>
            </w:r>
          </w:p>
        </w:tc>
      </w:tr>
      <w:tr w:rsidR="00F2213B" w:rsidRPr="00F2213B" w14:paraId="4462E798" w14:textId="77777777" w:rsidTr="00D4790B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14:paraId="4E35AC9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14:paraId="7C2BA367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979" w:type="dxa"/>
            <w:gridSpan w:val="16"/>
          </w:tcPr>
          <w:p w14:paraId="3128923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14:paraId="7C7F16A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23" w:type="dxa"/>
            <w:gridSpan w:val="3"/>
            <w:tcBorders>
              <w:right w:val="single" w:sz="4" w:space="0" w:color="auto"/>
            </w:tcBorders>
          </w:tcPr>
          <w:p w14:paraId="32962053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4DBA3712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15B8B1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4FF38ECD" w14:textId="77777777" w:rsidR="00C53CA6" w:rsidRPr="00F2213B" w:rsidRDefault="00C53CA6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Das </w:t>
            </w:r>
            <w:r w:rsidR="00FD2944">
              <w:rPr>
                <w:sz w:val="20"/>
                <w:szCs w:val="20"/>
              </w:rPr>
              <w:t>Ausbildungs</w:t>
            </w:r>
            <w:r w:rsidRPr="00F2213B">
              <w:rPr>
                <w:sz w:val="20"/>
                <w:szCs w:val="20"/>
              </w:rPr>
              <w:t>verhältnis</w:t>
            </w:r>
          </w:p>
        </w:tc>
      </w:tr>
      <w:tr w:rsidR="00F2213B" w:rsidRPr="00F2213B" w14:paraId="72E276E4" w14:textId="77777777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7BDF9D41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4CA0C026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14:paraId="4DF83D42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406" w:type="dxa"/>
            <w:gridSpan w:val="10"/>
            <w:tcBorders>
              <w:top w:val="nil"/>
              <w:bottom w:val="single" w:sz="2" w:space="0" w:color="auto"/>
            </w:tcBorders>
          </w:tcPr>
          <w:p w14:paraId="4752E372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14:paraId="51EC576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27E157C0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74F7EC8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663AFAC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3"/>
          </w:tcPr>
          <w:p w14:paraId="7FB43DA5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14:paraId="40ADE577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3"/>
          </w:tcPr>
          <w:p w14:paraId="6A48F04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bis</w:t>
            </w:r>
          </w:p>
        </w:tc>
        <w:tc>
          <w:tcPr>
            <w:tcW w:w="1108" w:type="dxa"/>
            <w:gridSpan w:val="2"/>
            <w:tcBorders>
              <w:top w:val="nil"/>
              <w:bottom w:val="single" w:sz="2" w:space="0" w:color="auto"/>
            </w:tcBorders>
          </w:tcPr>
          <w:p w14:paraId="0B35C84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14:paraId="29511D64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.</w:t>
            </w:r>
          </w:p>
        </w:tc>
      </w:tr>
      <w:tr w:rsidR="00D4790B" w:rsidRPr="00F2213B" w14:paraId="0A1A087C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0AF0331A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3BE51176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991" w:type="dxa"/>
            <w:gridSpan w:val="13"/>
            <w:tcBorders>
              <w:bottom w:val="nil"/>
            </w:tcBorders>
          </w:tcPr>
          <w:p w14:paraId="5DDBAB5D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10"/>
            <w:tcBorders>
              <w:top w:val="single" w:sz="2" w:space="0" w:color="auto"/>
              <w:bottom w:val="nil"/>
            </w:tcBorders>
          </w:tcPr>
          <w:p w14:paraId="4F4A0446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  <w:gridSpan w:val="3"/>
            <w:tcBorders>
              <w:bottom w:val="nil"/>
            </w:tcBorders>
          </w:tcPr>
          <w:p w14:paraId="6592C413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bottom w:val="nil"/>
            </w:tcBorders>
          </w:tcPr>
          <w:p w14:paraId="4A78F427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14:paraId="1D3B618C" w14:textId="77777777" w:rsidR="00D4790B" w:rsidRPr="00F2213B" w:rsidRDefault="00D4790B" w:rsidP="00FD2944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D4790B" w:rsidRPr="00F2213B" w14:paraId="0E05A63B" w14:textId="77777777" w:rsidTr="00C33DF4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3C4419C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14:paraId="3B15B8DE" w14:textId="77777777" w:rsidR="00D4790B" w:rsidRPr="00F2213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6098" w:type="dxa"/>
            <w:gridSpan w:val="28"/>
            <w:tcBorders>
              <w:top w:val="nil"/>
              <w:bottom w:val="nil"/>
            </w:tcBorders>
          </w:tcPr>
          <w:p w14:paraId="4B61E328" w14:textId="77777777" w:rsidR="00D4790B" w:rsidRPr="00F2213B" w:rsidRDefault="00D4790B" w:rsidP="00FD2944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</w:tcPr>
          <w:p w14:paraId="05544C74" w14:textId="77777777" w:rsidR="00D4790B" w:rsidRDefault="00D4790B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66F784DD" w14:textId="77777777" w:rsidTr="00D4790B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14:paraId="09C6DFBB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2D81C88D" w14:textId="77777777" w:rsidR="00C53CA6" w:rsidRPr="00F2213B" w:rsidRDefault="003F28B3" w:rsidP="00202DD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Die/D</w:t>
            </w:r>
            <w:r w:rsidR="00C53CA6" w:rsidRPr="00F2213B">
              <w:rPr>
                <w:sz w:val="20"/>
                <w:szCs w:val="20"/>
              </w:rPr>
              <w:t xml:space="preserve">er </w:t>
            </w:r>
            <w:r w:rsidR="00FD2944">
              <w:rPr>
                <w:sz w:val="20"/>
                <w:szCs w:val="20"/>
              </w:rPr>
              <w:t xml:space="preserve">Auszubildende </w:t>
            </w:r>
            <w:r w:rsidR="00C53CA6" w:rsidRPr="00F2213B">
              <w:rPr>
                <w:sz w:val="20"/>
                <w:szCs w:val="20"/>
              </w:rPr>
              <w:t>war in den letzte</w:t>
            </w:r>
            <w:r w:rsidR="00202DD6">
              <w:rPr>
                <w:sz w:val="20"/>
                <w:szCs w:val="20"/>
              </w:rPr>
              <w:t>n 4 Jahren vor Aufnahme der Ausbildung</w:t>
            </w:r>
            <w:r w:rsidR="00C53CA6" w:rsidRPr="00F2213B">
              <w:rPr>
                <w:sz w:val="20"/>
                <w:szCs w:val="20"/>
              </w:rPr>
              <w:t xml:space="preserve"> </w:t>
            </w:r>
          </w:p>
        </w:tc>
      </w:tr>
      <w:tr w:rsidR="00F2213B" w:rsidRPr="00F2213B" w14:paraId="78425785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40B1029A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14:paraId="61BDB27F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14:paraId="4575A933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6"/>
            <w:tcBorders>
              <w:right w:val="single" w:sz="4" w:space="0" w:color="auto"/>
            </w:tcBorders>
          </w:tcPr>
          <w:p w14:paraId="4DE8D50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F2213B" w:rsidRPr="00F2213B" w14:paraId="67B5D0B3" w14:textId="77777777" w:rsidTr="00D4790B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14:paraId="24247690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3"/>
            <w:tcBorders>
              <w:right w:val="single" w:sz="4" w:space="0" w:color="auto"/>
            </w:tcBorders>
          </w:tcPr>
          <w:p w14:paraId="25E545DC" w14:textId="74972147"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>Für die/</w:t>
            </w:r>
            <w:proofErr w:type="gramStart"/>
            <w:r w:rsidRPr="00F2213B">
              <w:rPr>
                <w:sz w:val="20"/>
                <w:szCs w:val="20"/>
              </w:rPr>
              <w:t xml:space="preserve">den </w:t>
            </w:r>
            <w:r w:rsidR="008C38FB">
              <w:rPr>
                <w:sz w:val="20"/>
                <w:szCs w:val="20"/>
              </w:rPr>
              <w:t>Auszubildende</w:t>
            </w:r>
            <w:proofErr w:type="gramEnd"/>
            <w:r w:rsidR="008C38FB">
              <w:rPr>
                <w:sz w:val="20"/>
                <w:szCs w:val="20"/>
              </w:rPr>
              <w:t>/n</w:t>
            </w:r>
            <w:r w:rsidRPr="00F2213B">
              <w:rPr>
                <w:sz w:val="20"/>
                <w:szCs w:val="20"/>
              </w:rPr>
              <w:t xml:space="preserve"> wurde ein Eingliederungszuschuss beantragt             </w:t>
            </w:r>
            <w:r w:rsidR="003F28B3" w:rsidRPr="00F2213B">
              <w:rPr>
                <w:sz w:val="20"/>
                <w:szCs w:val="20"/>
              </w:rPr>
              <w:t xml:space="preserve"> </w:t>
            </w:r>
            <w:r w:rsidRPr="00F2213B">
              <w:rPr>
                <w:sz w:val="20"/>
                <w:szCs w:val="20"/>
              </w:rPr>
              <w:t xml:space="preserve">    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 Ja     </w:t>
            </w:r>
            <w:r w:rsidRPr="00F2213B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sz w:val="20"/>
                <w:szCs w:val="20"/>
              </w:rPr>
              <w:instrText xml:space="preserve"> FORMCHECKBOX </w:instrText>
            </w:r>
            <w:r w:rsidR="00E84AEC">
              <w:rPr>
                <w:sz w:val="20"/>
                <w:szCs w:val="20"/>
              </w:rPr>
            </w:r>
            <w:r w:rsidR="00E84AEC">
              <w:rPr>
                <w:sz w:val="20"/>
                <w:szCs w:val="20"/>
              </w:rPr>
              <w:fldChar w:fldCharType="separate"/>
            </w:r>
            <w:r w:rsidRPr="00F2213B">
              <w:rPr>
                <w:sz w:val="20"/>
                <w:szCs w:val="20"/>
              </w:rPr>
              <w:fldChar w:fldCharType="end"/>
            </w:r>
            <w:r w:rsidRPr="00F2213B">
              <w:rPr>
                <w:sz w:val="20"/>
                <w:szCs w:val="20"/>
              </w:rPr>
              <w:t xml:space="preserve"> Nein</w:t>
            </w:r>
          </w:p>
        </w:tc>
      </w:tr>
      <w:tr w:rsidR="00F2213B" w:rsidRPr="00F2213B" w14:paraId="6E8B1B14" w14:textId="77777777" w:rsidTr="00D4790B">
        <w:trPr>
          <w:trHeight w:val="80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14:paraId="451463AE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7"/>
            <w:tcBorders>
              <w:bottom w:val="nil"/>
            </w:tcBorders>
          </w:tcPr>
          <w:p w14:paraId="3A40DF55" w14:textId="77777777" w:rsidR="00C53CA6" w:rsidRPr="00F2213B" w:rsidRDefault="00C53CA6" w:rsidP="003F28B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93" w:type="dxa"/>
            <w:gridSpan w:val="15"/>
            <w:tcBorders>
              <w:bottom w:val="nil"/>
            </w:tcBorders>
          </w:tcPr>
          <w:p w14:paraId="65C4808A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bottom w:val="nil"/>
              <w:right w:val="single" w:sz="4" w:space="0" w:color="auto"/>
            </w:tcBorders>
          </w:tcPr>
          <w:p w14:paraId="3E8424F8" w14:textId="77777777" w:rsidR="00C53CA6" w:rsidRPr="00F2213B" w:rsidRDefault="00C53CA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6F9429EE" w14:textId="77777777" w:rsidTr="00D4790B">
        <w:trPr>
          <w:trHeight w:val="125"/>
        </w:trPr>
        <w:tc>
          <w:tcPr>
            <w:tcW w:w="10314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9AB810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6BF9E8DA" w14:textId="77777777" w:rsidTr="00D4790B">
        <w:trPr>
          <w:trHeight w:val="46"/>
        </w:trPr>
        <w:tc>
          <w:tcPr>
            <w:tcW w:w="10314" w:type="dxa"/>
            <w:gridSpan w:val="3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1993C9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14:paraId="4A475777" w14:textId="77777777" w:rsidR="00C53CA6" w:rsidRPr="00F2213B" w:rsidRDefault="00C53CA6" w:rsidP="003F28B3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b/>
                <w:sz w:val="20"/>
                <w:szCs w:val="20"/>
              </w:rPr>
              <w:t xml:space="preserve">Hinweis: </w:t>
            </w:r>
            <w:r w:rsidRPr="00F2213B">
              <w:rPr>
                <w:sz w:val="20"/>
                <w:szCs w:val="20"/>
              </w:rPr>
              <w:t>Mit Ihrer Unterschrift bestätigen Sie die Richti</w:t>
            </w:r>
            <w:r w:rsidR="004F2232" w:rsidRPr="00F2213B">
              <w:rPr>
                <w:sz w:val="20"/>
                <w:szCs w:val="20"/>
              </w:rPr>
              <w:t xml:space="preserve">gkeit der Angaben. Entsteht dem Jobcenter </w:t>
            </w:r>
            <w:r w:rsidRPr="00F2213B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wird.</w:t>
            </w:r>
          </w:p>
          <w:p w14:paraId="2DF35B14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1F4CDBFB" w14:textId="77777777" w:rsidTr="00D4790B">
        <w:trPr>
          <w:trHeight w:val="80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6E42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F2213B" w:rsidRPr="00F2213B" w14:paraId="6476C24A" w14:textId="77777777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629FFE3A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14:paraId="2EE8F34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14:paraId="39CAB0F5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14:paraId="2FF374A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14:paraId="29CE2539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F2213B" w:rsidRPr="00F2213B" w14:paraId="7AD6BB38" w14:textId="77777777" w:rsidTr="00D4790B">
        <w:trPr>
          <w:trHeight w:val="220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14:paraId="3B086EC5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14:paraId="4D8E45E5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nil"/>
            </w:tcBorders>
          </w:tcPr>
          <w:p w14:paraId="661C4339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14:paraId="654BC429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nil"/>
              <w:right w:val="single" w:sz="4" w:space="0" w:color="auto"/>
            </w:tcBorders>
          </w:tcPr>
          <w:p w14:paraId="26B14CA9" w14:textId="77777777" w:rsidR="00C53CA6" w:rsidRPr="00F2213B" w:rsidRDefault="00C53CA6" w:rsidP="003F28B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 xml:space="preserve">Unterschrift und Stempel des </w:t>
            </w:r>
            <w:r w:rsidR="003F28B3" w:rsidRPr="00F2213B">
              <w:rPr>
                <w:sz w:val="16"/>
                <w:szCs w:val="16"/>
              </w:rPr>
              <w:t>Arbeitgebers*)</w:t>
            </w:r>
          </w:p>
        </w:tc>
      </w:tr>
      <w:tr w:rsidR="00F2213B" w:rsidRPr="00F2213B" w14:paraId="4D4E53BA" w14:textId="77777777" w:rsidTr="00D4790B">
        <w:trPr>
          <w:trHeight w:val="142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94CA8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5E7F8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F2213B" w:rsidRPr="00F2213B" w14:paraId="28F1E998" w14:textId="77777777" w:rsidTr="00D4790B">
        <w:trPr>
          <w:trHeight w:val="46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ED49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31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5DC23F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F2213B" w:rsidRPr="00F2213B" w14:paraId="26D5F0E3" w14:textId="77777777" w:rsidTr="00D4790B">
        <w:trPr>
          <w:trHeight w:val="936"/>
        </w:trPr>
        <w:tc>
          <w:tcPr>
            <w:tcW w:w="10314" w:type="dxa"/>
            <w:gridSpan w:val="3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B25B0" w14:textId="77777777" w:rsidR="003F28B3" w:rsidRPr="00F2213B" w:rsidRDefault="003F28B3" w:rsidP="003F28B3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*) Verweigert der Arbeitgeber die schriftliche Beschäftigungsbestätigung, können diese Angaben durch die </w:t>
            </w:r>
            <w:r w:rsidR="00FD2944" w:rsidRPr="00FD2944">
              <w:rPr>
                <w:sz w:val="20"/>
                <w:szCs w:val="20"/>
              </w:rPr>
              <w:t>der Auszubildenden/des Auszubildenden</w:t>
            </w:r>
            <w:r w:rsidRPr="00F2213B">
              <w:rPr>
                <w:sz w:val="20"/>
                <w:szCs w:val="20"/>
              </w:rPr>
              <w:t xml:space="preserve"> bestätigt werden.</w:t>
            </w:r>
          </w:p>
          <w:p w14:paraId="5201B6FD" w14:textId="2F8E8494" w:rsidR="003F28B3" w:rsidRPr="00F2213B" w:rsidRDefault="003F28B3" w:rsidP="00FD2944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2213B">
              <w:rPr>
                <w:sz w:val="20"/>
                <w:szCs w:val="20"/>
              </w:rPr>
              <w:t xml:space="preserve">Die obigen Angaben werden durch die </w:t>
            </w:r>
            <w:r w:rsidR="00FD2944" w:rsidRPr="00FD2944">
              <w:rPr>
                <w:sz w:val="20"/>
                <w:szCs w:val="20"/>
              </w:rPr>
              <w:t>Auszubildende</w:t>
            </w:r>
            <w:r w:rsidR="008C38FB">
              <w:rPr>
                <w:sz w:val="20"/>
                <w:szCs w:val="20"/>
              </w:rPr>
              <w:t xml:space="preserve"> </w:t>
            </w:r>
            <w:r w:rsidR="00FD2944" w:rsidRPr="00FD2944">
              <w:rPr>
                <w:sz w:val="20"/>
                <w:szCs w:val="20"/>
              </w:rPr>
              <w:t>/</w:t>
            </w:r>
            <w:r w:rsidR="008C38FB">
              <w:rPr>
                <w:sz w:val="20"/>
                <w:szCs w:val="20"/>
              </w:rPr>
              <w:t xml:space="preserve"> </w:t>
            </w:r>
            <w:r w:rsidR="00FD2944" w:rsidRPr="00FD2944">
              <w:rPr>
                <w:sz w:val="20"/>
                <w:szCs w:val="20"/>
              </w:rPr>
              <w:t>de</w:t>
            </w:r>
            <w:r w:rsidR="00FD2944">
              <w:rPr>
                <w:sz w:val="20"/>
                <w:szCs w:val="20"/>
              </w:rPr>
              <w:t>n</w:t>
            </w:r>
            <w:r w:rsidR="00FD2944" w:rsidRPr="00FD2944">
              <w:rPr>
                <w:sz w:val="20"/>
                <w:szCs w:val="20"/>
              </w:rPr>
              <w:t xml:space="preserve"> Auszubildenden </w:t>
            </w:r>
            <w:r w:rsidRPr="00F2213B">
              <w:rPr>
                <w:sz w:val="20"/>
                <w:szCs w:val="20"/>
              </w:rPr>
              <w:t>bestätigt:</w:t>
            </w:r>
          </w:p>
        </w:tc>
      </w:tr>
      <w:tr w:rsidR="00F2213B" w:rsidRPr="00F2213B" w14:paraId="16D46D4B" w14:textId="77777777" w:rsidTr="00D4790B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7886FA4B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14:paraId="6D3D1A89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2" w:space="0" w:color="auto"/>
            </w:tcBorders>
          </w:tcPr>
          <w:p w14:paraId="5C2FED62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F2213B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2213B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F2213B">
              <w:rPr>
                <w:rFonts w:cs="Arial"/>
                <w:sz w:val="20"/>
                <w:szCs w:val="20"/>
              </w:rPr>
            </w:r>
            <w:r w:rsidRPr="00F2213B">
              <w:rPr>
                <w:rFonts w:cs="Arial"/>
                <w:sz w:val="20"/>
                <w:szCs w:val="20"/>
              </w:rPr>
              <w:fldChar w:fldCharType="separate"/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noProof/>
                <w:sz w:val="20"/>
                <w:szCs w:val="20"/>
              </w:rPr>
              <w:t> </w:t>
            </w:r>
            <w:r w:rsidRPr="00F2213B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14:paraId="35B2ACE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14:paraId="22A1089E" w14:textId="77777777" w:rsidR="00C53CA6" w:rsidRPr="00F2213B" w:rsidRDefault="00C53CA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C53CA6" w:rsidRPr="00F2213B" w14:paraId="6ADB0121" w14:textId="77777777" w:rsidTr="00D4790B">
        <w:trPr>
          <w:trHeight w:val="262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14:paraId="6E718C31" w14:textId="77777777" w:rsidR="00C53CA6" w:rsidRPr="00F2213B" w:rsidRDefault="00C53CA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14:paraId="151C2B9D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0"/>
            <w:tcBorders>
              <w:top w:val="nil"/>
              <w:bottom w:val="single" w:sz="4" w:space="0" w:color="auto"/>
            </w:tcBorders>
          </w:tcPr>
          <w:p w14:paraId="74C1EA97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14:paraId="4E51AAC6" w14:textId="77777777" w:rsidR="00C53CA6" w:rsidRPr="00F2213B" w:rsidRDefault="00C53CA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E115AF4" w14:textId="31E2B645" w:rsidR="00C53CA6" w:rsidRPr="00F2213B" w:rsidRDefault="00C53CA6" w:rsidP="00FD2944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F2213B">
              <w:rPr>
                <w:sz w:val="16"/>
                <w:szCs w:val="16"/>
              </w:rPr>
              <w:t>Unterschrift der A</w:t>
            </w:r>
            <w:r w:rsidR="00FD2944">
              <w:rPr>
                <w:sz w:val="16"/>
                <w:szCs w:val="16"/>
              </w:rPr>
              <w:t>uszubildenden</w:t>
            </w:r>
            <w:r w:rsidR="008C38FB">
              <w:rPr>
                <w:sz w:val="16"/>
                <w:szCs w:val="16"/>
              </w:rPr>
              <w:t xml:space="preserve"> </w:t>
            </w:r>
            <w:r w:rsidR="00FD2944">
              <w:rPr>
                <w:sz w:val="16"/>
                <w:szCs w:val="16"/>
              </w:rPr>
              <w:t>/</w:t>
            </w:r>
            <w:r w:rsidR="008C38FB">
              <w:rPr>
                <w:sz w:val="16"/>
                <w:szCs w:val="16"/>
              </w:rPr>
              <w:t xml:space="preserve"> </w:t>
            </w:r>
            <w:r w:rsidR="00FD2944">
              <w:rPr>
                <w:sz w:val="16"/>
                <w:szCs w:val="16"/>
              </w:rPr>
              <w:t>des Auszubildenden</w:t>
            </w:r>
            <w:r w:rsidRPr="00F2213B">
              <w:rPr>
                <w:sz w:val="16"/>
                <w:szCs w:val="16"/>
              </w:rPr>
              <w:t xml:space="preserve"> </w:t>
            </w:r>
          </w:p>
        </w:tc>
      </w:tr>
    </w:tbl>
    <w:p w14:paraId="6EC73B8F" w14:textId="77777777" w:rsidR="00C53CA6" w:rsidRPr="00F2213B" w:rsidRDefault="00C53CA6" w:rsidP="00C53CA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C53CA6" w:rsidRPr="00F2213B" w:rsidSect="00194F3C">
      <w:footerReference w:type="default" r:id="rId7"/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175A" w14:textId="77777777" w:rsidR="00194F3C" w:rsidRDefault="00194F3C">
      <w:r>
        <w:separator/>
      </w:r>
    </w:p>
  </w:endnote>
  <w:endnote w:type="continuationSeparator" w:id="0">
    <w:p w14:paraId="5B9039A3" w14:textId="77777777"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DBF59" w14:textId="19E3EC9D"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8C38FB">
      <w:rPr>
        <w:rFonts w:ascii="Arial" w:hAnsi="Arial" w:cs="Arial"/>
      </w:rPr>
      <w:t>18</w:t>
    </w:r>
    <w:r w:rsidR="00FD2944">
      <w:rPr>
        <w:rFonts w:ascii="Arial" w:hAnsi="Arial" w:cs="Arial"/>
      </w:rPr>
      <w:t>.</w:t>
    </w:r>
    <w:r w:rsidR="008C38FB">
      <w:rPr>
        <w:rFonts w:ascii="Arial" w:hAnsi="Arial" w:cs="Arial"/>
      </w:rPr>
      <w:t>09</w:t>
    </w:r>
    <w:r w:rsidR="00F8745E">
      <w:rPr>
        <w:rFonts w:ascii="Arial" w:hAnsi="Arial" w:cs="Arial"/>
      </w:rPr>
      <w:t>.202</w:t>
    </w:r>
    <w:r w:rsidR="00E84AEC">
      <w:rPr>
        <w:rFonts w:ascii="Arial" w:hAnsi="Arial" w:cs="Arial"/>
      </w:rPr>
      <w:t>5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FD2944">
      <w:rPr>
        <w:rFonts w:ascii="Arial" w:hAnsi="Arial" w:cs="Arial"/>
      </w:rPr>
      <w:t>.1</w:t>
    </w:r>
    <w:r w:rsidR="00C53CA6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F8745E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F8745E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DBFE" w14:textId="77777777" w:rsidR="00194F3C" w:rsidRDefault="00194F3C">
      <w:r>
        <w:separator/>
      </w:r>
    </w:p>
  </w:footnote>
  <w:footnote w:type="continuationSeparator" w:id="0">
    <w:p w14:paraId="792D560A" w14:textId="77777777"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E194E20"/>
    <w:multiLevelType w:val="hybridMultilevel"/>
    <w:tmpl w:val="0B668E68"/>
    <w:lvl w:ilvl="0" w:tplc="864810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797084">
    <w:abstractNumId w:val="43"/>
  </w:num>
  <w:num w:numId="2" w16cid:durableId="215969707">
    <w:abstractNumId w:val="42"/>
  </w:num>
  <w:num w:numId="3" w16cid:durableId="1190532223">
    <w:abstractNumId w:val="4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7EC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2DD6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28B3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286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A72D0"/>
    <w:rsid w:val="004B4A37"/>
    <w:rsid w:val="004B72C8"/>
    <w:rsid w:val="004E2123"/>
    <w:rsid w:val="004E381D"/>
    <w:rsid w:val="004E6149"/>
    <w:rsid w:val="004F2232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0377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623D"/>
    <w:rsid w:val="00767A22"/>
    <w:rsid w:val="0077022B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738F4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38FB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1E07"/>
    <w:rsid w:val="009E49D4"/>
    <w:rsid w:val="009E65D9"/>
    <w:rsid w:val="00A07B28"/>
    <w:rsid w:val="00A20661"/>
    <w:rsid w:val="00A307DF"/>
    <w:rsid w:val="00A317CA"/>
    <w:rsid w:val="00A31D90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13B7"/>
    <w:rsid w:val="00C03D19"/>
    <w:rsid w:val="00C0679F"/>
    <w:rsid w:val="00C232AC"/>
    <w:rsid w:val="00C37120"/>
    <w:rsid w:val="00C37228"/>
    <w:rsid w:val="00C42EE7"/>
    <w:rsid w:val="00C51FBD"/>
    <w:rsid w:val="00C53CA6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2DB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4790B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67F9D"/>
    <w:rsid w:val="00E755AA"/>
    <w:rsid w:val="00E84AEC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0524E"/>
    <w:rsid w:val="00F112A5"/>
    <w:rsid w:val="00F2213B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5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3E409"/>
  <w15:docId w15:val="{9D76260E-1154-42AD-80D6-237ADACC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F_3_2_1a_Ausz. Eingl.honorar nach Aufnahme Ausbildung SGB 2</vt:lpstr>
    </vt:vector>
  </TitlesOfParts>
  <Company>Bundesagentur für Arbeit</Company>
  <LinksUpToDate>false</LinksUpToDate>
  <CharactersWithSpaces>4955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F_3_2_1a_Ausz. Eingl.honorar nach Aufnahme Ausbildung SGB 2</dc:title>
  <cp:revision>7</cp:revision>
  <cp:lastPrinted>2013-12-23T08:12:00Z</cp:lastPrinted>
  <dcterms:created xsi:type="dcterms:W3CDTF">2021-12-09T14:20:00Z</dcterms:created>
  <dcterms:modified xsi:type="dcterms:W3CDTF">2025-09-18T09:29:00Z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