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00B8FF"/>
  <w:body>
    <w:p w14:paraId="2A0207F4" w14:textId="77777777" w:rsidR="008F4223" w:rsidRPr="00F2213B" w:rsidRDefault="008F4223" w:rsidP="008F4223">
      <w:pPr>
        <w:ind w:left="-360"/>
        <w:rPr>
          <w:rFonts w:ascii="Arial" w:hAnsi="Arial" w:cs="Arial"/>
          <w:b/>
          <w:sz w:val="22"/>
          <w:szCs w:val="22"/>
        </w:rPr>
      </w:pPr>
      <w:r w:rsidRPr="00F2213B">
        <w:rPr>
          <w:rFonts w:ascii="Arial" w:hAnsi="Arial" w:cs="Arial"/>
          <w:b/>
          <w:sz w:val="22"/>
          <w:szCs w:val="22"/>
        </w:rPr>
        <w:t xml:space="preserve">Vordruck </w:t>
      </w:r>
      <w:r w:rsidR="00145F5F" w:rsidRPr="00F2213B">
        <w:rPr>
          <w:rFonts w:ascii="Arial" w:hAnsi="Arial" w:cs="Arial"/>
          <w:b/>
          <w:sz w:val="22"/>
          <w:szCs w:val="22"/>
        </w:rPr>
        <w:t>F.3.2</w:t>
      </w:r>
      <w:r w:rsidR="00767A22">
        <w:rPr>
          <w:rFonts w:ascii="Arial" w:hAnsi="Arial" w:cs="Arial"/>
          <w:b/>
          <w:sz w:val="22"/>
          <w:szCs w:val="22"/>
        </w:rPr>
        <w:t>.1</w:t>
      </w:r>
      <w:r w:rsidR="00EF6313">
        <w:rPr>
          <w:rFonts w:ascii="Arial" w:hAnsi="Arial" w:cs="Arial"/>
          <w:b/>
          <w:sz w:val="22"/>
          <w:szCs w:val="22"/>
        </w:rPr>
        <w:t>b</w:t>
      </w:r>
      <w:r w:rsidRPr="00F2213B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</w:t>
      </w:r>
    </w:p>
    <w:tbl>
      <w:tblPr>
        <w:tblW w:w="4961" w:type="dxa"/>
        <w:tblInd w:w="468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F2213B" w:rsidRPr="00F2213B" w14:paraId="150C7D08" w14:textId="77777777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7F422" w14:textId="77777777" w:rsidR="0094432F" w:rsidRPr="00F2213B" w:rsidRDefault="0094432F" w:rsidP="0094432F">
            <w:pPr>
              <w:jc w:val="right"/>
              <w:rPr>
                <w:rFonts w:ascii="Arial" w:hAnsi="Arial" w:cs="Arial"/>
              </w:rPr>
            </w:pPr>
          </w:p>
          <w:p w14:paraId="055D83B0" w14:textId="12F05CC4" w:rsidR="00BE679D" w:rsidRPr="00F2213B" w:rsidRDefault="00BE679D" w:rsidP="00BE679D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</w:p>
          <w:p w14:paraId="6F91A76A" w14:textId="7114491D" w:rsidR="00BE679D" w:rsidRPr="00F2213B" w:rsidRDefault="001074CC" w:rsidP="00BE679D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Jobcenter Brandenburg an der Havel</w:t>
            </w:r>
          </w:p>
          <w:p w14:paraId="41D07B5A" w14:textId="77777777" w:rsidR="00BE679D" w:rsidRPr="00F2213B" w:rsidRDefault="00BE679D" w:rsidP="00BE679D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14:paraId="3A9F974D" w14:textId="03A8AE95" w:rsidR="00BE679D" w:rsidRPr="001074CC" w:rsidRDefault="00BE679D" w:rsidP="001074CC">
            <w:pPr>
              <w:ind w:left="354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177C4269" w14:textId="77777777" w:rsidR="0094432F" w:rsidRPr="00F2213B" w:rsidRDefault="0094432F" w:rsidP="00BE679D">
            <w:pPr>
              <w:pStyle w:val="test"/>
              <w:spacing w:before="40"/>
              <w:ind w:left="907" w:right="-57"/>
              <w:rPr>
                <w:rFonts w:cs="Arial"/>
              </w:rPr>
            </w:pPr>
          </w:p>
        </w:tc>
      </w:tr>
      <w:tr w:rsidR="00F2213B" w:rsidRPr="00F2213B" w14:paraId="006BFF66" w14:textId="77777777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548F1" w14:textId="77777777" w:rsidR="0094432F" w:rsidRPr="00F2213B" w:rsidRDefault="0094432F" w:rsidP="00DF6AE6">
            <w:pPr>
              <w:rPr>
                <w:rFonts w:ascii="MetaNormal-Roman" w:hAnsi="MetaNormal-Roman"/>
              </w:rPr>
            </w:pPr>
          </w:p>
        </w:tc>
      </w:tr>
      <w:tr w:rsidR="0094432F" w:rsidRPr="00F2213B" w14:paraId="6E0F6713" w14:textId="77777777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1A839" w14:textId="77777777" w:rsidR="0094432F" w:rsidRPr="00F2213B" w:rsidRDefault="0094432F" w:rsidP="00DF6AE6">
            <w:pPr>
              <w:rPr>
                <w:rFonts w:ascii="MetaNormal-Roman" w:hAnsi="MetaNormal-Roman"/>
              </w:rPr>
            </w:pPr>
          </w:p>
        </w:tc>
      </w:tr>
    </w:tbl>
    <w:p w14:paraId="5FF23D6F" w14:textId="77777777" w:rsidR="008F4223" w:rsidRPr="00F2213B" w:rsidRDefault="008F4223" w:rsidP="008F4223">
      <w:pPr>
        <w:rPr>
          <w:rFonts w:ascii="Arial" w:hAnsi="Arial" w:cs="Arial"/>
          <w:b/>
          <w:sz w:val="22"/>
          <w:szCs w:val="22"/>
        </w:rPr>
      </w:pPr>
    </w:p>
    <w:tbl>
      <w:tblPr>
        <w:tblW w:w="9364" w:type="dxa"/>
        <w:jc w:val="center"/>
        <w:tblCellSpacing w:w="15" w:type="dxa"/>
        <w:tblLayout w:type="fixed"/>
        <w:tblCellMar>
          <w:left w:w="120" w:type="dxa"/>
          <w:right w:w="120" w:type="dxa"/>
        </w:tblCellMar>
        <w:tblLook w:val="00E0" w:firstRow="1" w:lastRow="1" w:firstColumn="1" w:lastColumn="0" w:noHBand="0" w:noVBand="0"/>
      </w:tblPr>
      <w:tblGrid>
        <w:gridCol w:w="3128"/>
        <w:gridCol w:w="6136"/>
        <w:gridCol w:w="100"/>
      </w:tblGrid>
      <w:tr w:rsidR="00F2213B" w:rsidRPr="00F2213B" w14:paraId="18639A04" w14:textId="77777777" w:rsidTr="00454286">
        <w:trPr>
          <w:tblCellSpacing w:w="15" w:type="dxa"/>
          <w:jc w:val="center"/>
        </w:trPr>
        <w:tc>
          <w:tcPr>
            <w:tcW w:w="9304" w:type="dxa"/>
            <w:gridSpan w:val="3"/>
          </w:tcPr>
          <w:p w14:paraId="6B2BBD23" w14:textId="77777777" w:rsidR="0094432F" w:rsidRPr="00F2213B" w:rsidRDefault="0094432F" w:rsidP="001216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803E48D" w14:textId="77777777" w:rsidR="0094432F" w:rsidRPr="00F2213B" w:rsidRDefault="009E1E07" w:rsidP="000B747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2213B">
              <w:rPr>
                <w:rFonts w:ascii="Arial" w:hAnsi="Arial" w:cs="Arial"/>
                <w:b/>
                <w:sz w:val="22"/>
                <w:szCs w:val="22"/>
              </w:rPr>
              <w:t>Unterlage für die Auszahlung de</w:t>
            </w:r>
            <w:r w:rsidR="00A31D90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F2213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31D90">
              <w:rPr>
                <w:rFonts w:ascii="Arial" w:hAnsi="Arial" w:cs="Arial"/>
                <w:b/>
                <w:sz w:val="22"/>
                <w:szCs w:val="22"/>
              </w:rPr>
              <w:t>Eingliederungshonorars</w:t>
            </w:r>
            <w:r w:rsidR="00FD2944">
              <w:rPr>
                <w:rFonts w:ascii="Arial" w:hAnsi="Arial" w:cs="Arial"/>
                <w:b/>
                <w:sz w:val="22"/>
                <w:szCs w:val="22"/>
              </w:rPr>
              <w:t xml:space="preserve"> nach </w:t>
            </w:r>
            <w:r w:rsidR="000B747E">
              <w:rPr>
                <w:rFonts w:ascii="Arial" w:hAnsi="Arial" w:cs="Arial"/>
                <w:b/>
                <w:sz w:val="22"/>
                <w:szCs w:val="22"/>
              </w:rPr>
              <w:t xml:space="preserve">viermonatiger Dauer des </w:t>
            </w:r>
            <w:r w:rsidR="00FD2944">
              <w:rPr>
                <w:rFonts w:ascii="Arial" w:hAnsi="Arial" w:cs="Arial"/>
                <w:b/>
                <w:sz w:val="22"/>
                <w:szCs w:val="22"/>
              </w:rPr>
              <w:t>Ausbildung</w:t>
            </w:r>
            <w:r w:rsidR="000B747E">
              <w:rPr>
                <w:rFonts w:ascii="Arial" w:hAnsi="Arial" w:cs="Arial"/>
                <w:b/>
                <w:sz w:val="22"/>
                <w:szCs w:val="22"/>
              </w:rPr>
              <w:t>sverhältnisses</w:t>
            </w:r>
          </w:p>
        </w:tc>
      </w:tr>
      <w:tr w:rsidR="00F2213B" w:rsidRPr="00F2213B" w14:paraId="1506F75B" w14:textId="77777777" w:rsidTr="00454286">
        <w:trPr>
          <w:trHeight w:val="340"/>
          <w:tblCellSpacing w:w="15" w:type="dxa"/>
          <w:jc w:val="center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018460C" w14:textId="77777777" w:rsidR="008F4223" w:rsidRPr="00F2213B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2213B">
              <w:rPr>
                <w:rFonts w:ascii="Arial" w:hAnsi="Arial" w:cs="Arial"/>
                <w:b/>
                <w:sz w:val="22"/>
                <w:szCs w:val="22"/>
              </w:rPr>
              <w:t>Maßnahmedaten</w:t>
            </w:r>
          </w:p>
        </w:tc>
        <w:tc>
          <w:tcPr>
            <w:tcW w:w="619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E4415D8" w14:textId="77777777" w:rsidR="008F4223" w:rsidRPr="00F2213B" w:rsidRDefault="008F4223" w:rsidP="00DF6AE6">
            <w:pPr>
              <w:rPr>
                <w:rFonts w:ascii="Arial" w:hAnsi="Arial" w:cs="Arial"/>
              </w:rPr>
            </w:pPr>
          </w:p>
        </w:tc>
      </w:tr>
      <w:tr w:rsidR="00F2213B" w:rsidRPr="00F2213B" w14:paraId="13BBD375" w14:textId="77777777" w:rsidTr="00454286">
        <w:trPr>
          <w:trHeight w:val="353"/>
          <w:tblCellSpacing w:w="15" w:type="dxa"/>
          <w:jc w:val="center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74C2983" w14:textId="77777777"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Auftragnehmer:</w:t>
            </w:r>
          </w:p>
        </w:tc>
        <w:tc>
          <w:tcPr>
            <w:tcW w:w="619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FE15D0E" w14:textId="0C5593E6" w:rsidR="008F4223" w:rsidRPr="00F2213B" w:rsidRDefault="001456AC" w:rsidP="00F41B5A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1074CC">
              <w:rPr>
                <w:rFonts w:ascii="Arial" w:hAnsi="Arial" w:cs="Arial"/>
              </w:rPr>
              <w:t> </w:t>
            </w:r>
            <w:r w:rsidR="001074CC">
              <w:rPr>
                <w:rFonts w:ascii="Arial" w:hAnsi="Arial" w:cs="Arial"/>
              </w:rPr>
              <w:t> </w:t>
            </w:r>
            <w:r w:rsidR="001074CC">
              <w:rPr>
                <w:rFonts w:ascii="Arial" w:hAnsi="Arial" w:cs="Arial"/>
              </w:rPr>
              <w:t> </w:t>
            </w:r>
            <w:r w:rsidR="001074CC">
              <w:rPr>
                <w:rFonts w:ascii="Arial" w:hAnsi="Arial" w:cs="Arial"/>
              </w:rPr>
              <w:t> </w:t>
            </w:r>
            <w:r w:rsidR="001074CC">
              <w:rPr>
                <w:rFonts w:ascii="Arial" w:hAnsi="Arial" w:cs="Arial"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14:paraId="6F9A6EE5" w14:textId="77777777" w:rsidTr="00454286">
        <w:trPr>
          <w:trHeight w:val="358"/>
          <w:tblCellSpacing w:w="15" w:type="dxa"/>
          <w:jc w:val="center"/>
        </w:trPr>
        <w:tc>
          <w:tcPr>
            <w:tcW w:w="308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7ABDC2A" w14:textId="77777777" w:rsidR="008F4223" w:rsidRPr="00F2213B" w:rsidRDefault="00C013B7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Maßnahme – Nr.</w:t>
            </w:r>
            <w:r w:rsidR="006C55D9" w:rsidRPr="00F2213B">
              <w:rPr>
                <w:rFonts w:ascii="Arial" w:hAnsi="Arial" w:cs="Arial"/>
              </w:rPr>
              <w:t>:</w:t>
            </w:r>
          </w:p>
        </w:tc>
        <w:tc>
          <w:tcPr>
            <w:tcW w:w="619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729F4A1" w14:textId="77777777"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14:paraId="177082C3" w14:textId="77777777" w:rsidTr="00454286">
        <w:trPr>
          <w:trHeight w:val="341"/>
          <w:tblCellSpacing w:w="15" w:type="dxa"/>
          <w:jc w:val="center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9D400E" w14:textId="77777777" w:rsidR="008F4223" w:rsidRPr="00F2213B" w:rsidRDefault="00FD2944" w:rsidP="00FD294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Daten der teilnehmenden Person</w:t>
            </w:r>
          </w:p>
        </w:tc>
        <w:tc>
          <w:tcPr>
            <w:tcW w:w="619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F0C1D" w14:textId="77777777" w:rsidR="008F4223" w:rsidRPr="00F2213B" w:rsidRDefault="008F4223" w:rsidP="00DF6AE6">
            <w:pPr>
              <w:rPr>
                <w:rFonts w:ascii="Arial" w:hAnsi="Arial" w:cs="Arial"/>
              </w:rPr>
            </w:pPr>
          </w:p>
        </w:tc>
      </w:tr>
      <w:tr w:rsidR="00F2213B" w:rsidRPr="00F2213B" w14:paraId="1486740D" w14:textId="77777777" w:rsidTr="00454286">
        <w:trPr>
          <w:trHeight w:val="349"/>
          <w:tblCellSpacing w:w="15" w:type="dxa"/>
          <w:jc w:val="center"/>
        </w:trPr>
        <w:tc>
          <w:tcPr>
            <w:tcW w:w="3083" w:type="dxa"/>
            <w:tcBorders>
              <w:left w:val="single" w:sz="4" w:space="0" w:color="auto"/>
            </w:tcBorders>
            <w:vAlign w:val="center"/>
          </w:tcPr>
          <w:p w14:paraId="52553E97" w14:textId="77777777"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Name, Vorname:</w:t>
            </w:r>
          </w:p>
        </w:tc>
        <w:tc>
          <w:tcPr>
            <w:tcW w:w="6191" w:type="dxa"/>
            <w:gridSpan w:val="2"/>
            <w:tcBorders>
              <w:right w:val="single" w:sz="4" w:space="0" w:color="auto"/>
            </w:tcBorders>
            <w:vAlign w:val="center"/>
          </w:tcPr>
          <w:p w14:paraId="2B4F1933" w14:textId="77777777"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14:paraId="5BCE97AE" w14:textId="77777777" w:rsidTr="00454286">
        <w:trPr>
          <w:trHeight w:val="359"/>
          <w:tblCellSpacing w:w="15" w:type="dxa"/>
          <w:jc w:val="center"/>
        </w:trPr>
        <w:tc>
          <w:tcPr>
            <w:tcW w:w="3083" w:type="dxa"/>
            <w:tcBorders>
              <w:left w:val="single" w:sz="4" w:space="0" w:color="auto"/>
            </w:tcBorders>
            <w:vAlign w:val="center"/>
          </w:tcPr>
          <w:p w14:paraId="051EC4E2" w14:textId="1C9B851A"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Kunden</w:t>
            </w:r>
            <w:r w:rsidR="001074CC">
              <w:rPr>
                <w:rFonts w:ascii="Arial" w:hAnsi="Arial" w:cs="Arial"/>
              </w:rPr>
              <w:t>nummer</w:t>
            </w:r>
            <w:r w:rsidRPr="00F2213B">
              <w:rPr>
                <w:rFonts w:ascii="Arial" w:hAnsi="Arial" w:cs="Arial"/>
              </w:rPr>
              <w:t xml:space="preserve">: </w:t>
            </w:r>
          </w:p>
        </w:tc>
        <w:tc>
          <w:tcPr>
            <w:tcW w:w="6191" w:type="dxa"/>
            <w:gridSpan w:val="2"/>
            <w:tcBorders>
              <w:right w:val="single" w:sz="4" w:space="0" w:color="auto"/>
            </w:tcBorders>
            <w:vAlign w:val="center"/>
          </w:tcPr>
          <w:p w14:paraId="0873C163" w14:textId="77777777"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14:paraId="04A80BDE" w14:textId="77777777" w:rsidTr="00454286">
        <w:trPr>
          <w:trHeight w:val="341"/>
          <w:tblCellSpacing w:w="15" w:type="dxa"/>
          <w:jc w:val="center"/>
        </w:trPr>
        <w:tc>
          <w:tcPr>
            <w:tcW w:w="3083" w:type="dxa"/>
            <w:tcBorders>
              <w:left w:val="single" w:sz="4" w:space="0" w:color="auto"/>
            </w:tcBorders>
            <w:vAlign w:val="center"/>
          </w:tcPr>
          <w:p w14:paraId="1F9DC834" w14:textId="07BC537E" w:rsidR="008F4223" w:rsidRPr="00F2213B" w:rsidRDefault="001074CC" w:rsidP="00DF6A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Ausbildungsberuf</w:t>
            </w:r>
            <w:r w:rsidR="008F4223" w:rsidRPr="00F2213B">
              <w:rPr>
                <w:rFonts w:ascii="Arial" w:hAnsi="Arial" w:cs="Arial"/>
              </w:rPr>
              <w:t>:</w:t>
            </w:r>
          </w:p>
        </w:tc>
        <w:tc>
          <w:tcPr>
            <w:tcW w:w="6191" w:type="dxa"/>
            <w:gridSpan w:val="2"/>
            <w:tcBorders>
              <w:right w:val="single" w:sz="4" w:space="0" w:color="auto"/>
            </w:tcBorders>
            <w:vAlign w:val="center"/>
          </w:tcPr>
          <w:p w14:paraId="03162C24" w14:textId="77777777" w:rsidR="008F4223" w:rsidRPr="00F2213B" w:rsidRDefault="001456AC" w:rsidP="001A0622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14:paraId="5B6C5723" w14:textId="77777777" w:rsidTr="00454286">
        <w:trPr>
          <w:trHeight w:val="533"/>
          <w:tblCellSpacing w:w="15" w:type="dxa"/>
          <w:jc w:val="center"/>
        </w:trPr>
        <w:tc>
          <w:tcPr>
            <w:tcW w:w="308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DDBEC43" w14:textId="77777777" w:rsidR="008F4223" w:rsidRPr="00F2213B" w:rsidRDefault="009E1E07" w:rsidP="00FD2944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A</w:t>
            </w:r>
            <w:r w:rsidR="00FD2944">
              <w:rPr>
                <w:rFonts w:ascii="Arial" w:hAnsi="Arial" w:cs="Arial"/>
              </w:rPr>
              <w:t>usbildungsbetrieb</w:t>
            </w:r>
            <w:r w:rsidRPr="00F2213B">
              <w:rPr>
                <w:rFonts w:ascii="Arial" w:hAnsi="Arial" w:cs="Arial"/>
              </w:rPr>
              <w:t>:</w:t>
            </w:r>
          </w:p>
        </w:tc>
        <w:tc>
          <w:tcPr>
            <w:tcW w:w="619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903A20B" w14:textId="77777777"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0" w:name="Text9"/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  <w:bookmarkEnd w:id="0"/>
          </w:p>
        </w:tc>
      </w:tr>
      <w:tr w:rsidR="00F2213B" w:rsidRPr="00F2213B" w14:paraId="49B6DF7D" w14:textId="77777777" w:rsidTr="00454286">
        <w:tblPrEx>
          <w:tblCellSpacing w:w="0" w:type="nil"/>
          <w:tblCellMar>
            <w:left w:w="108" w:type="dxa"/>
            <w:right w:w="108" w:type="dxa"/>
          </w:tblCellMar>
        </w:tblPrEx>
        <w:trPr>
          <w:gridAfter w:val="1"/>
          <w:wAfter w:w="55" w:type="dxa"/>
          <w:jc w:val="center"/>
        </w:trPr>
        <w:tc>
          <w:tcPr>
            <w:tcW w:w="92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57BD11" w14:textId="77777777" w:rsidR="00454286" w:rsidRDefault="00454286" w:rsidP="00793AFE">
            <w:pPr>
              <w:spacing w:after="90"/>
              <w:ind w:right="-108"/>
              <w:rPr>
                <w:rFonts w:ascii="Arial" w:hAnsi="Arial" w:cs="Arial"/>
              </w:rPr>
            </w:pPr>
          </w:p>
          <w:p w14:paraId="4EFD2FD5" w14:textId="77777777" w:rsidR="00301BD5" w:rsidRPr="00F2213B" w:rsidRDefault="00FD2944" w:rsidP="00793AFE">
            <w:pPr>
              <w:spacing w:after="90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t</w:t>
            </w:r>
            <w:r w:rsidR="009E1E07" w:rsidRPr="00F2213B">
              <w:rPr>
                <w:rFonts w:ascii="Arial" w:hAnsi="Arial" w:cs="Arial"/>
              </w:rPr>
              <w:t>eilnehme</w:t>
            </w:r>
            <w:r>
              <w:rPr>
                <w:rFonts w:ascii="Arial" w:hAnsi="Arial" w:cs="Arial"/>
              </w:rPr>
              <w:t>nde Person</w:t>
            </w:r>
            <w:r w:rsidR="00301BD5" w:rsidRPr="00F2213B">
              <w:rPr>
                <w:rFonts w:ascii="Arial" w:hAnsi="Arial" w:cs="Arial"/>
              </w:rPr>
              <w:t xml:space="preserve"> wurde im Rahmen der Maßnahme </w:t>
            </w:r>
            <w:r w:rsidR="008738F4">
              <w:rPr>
                <w:rFonts w:ascii="Arial" w:hAnsi="Arial" w:cs="Arial"/>
              </w:rPr>
              <w:t xml:space="preserve">in ein </w:t>
            </w:r>
            <w:r>
              <w:rPr>
                <w:rFonts w:ascii="Arial" w:hAnsi="Arial" w:cs="Arial"/>
              </w:rPr>
              <w:t>betriebliches Ausbildungs</w:t>
            </w:r>
            <w:r w:rsidR="008738F4">
              <w:rPr>
                <w:rFonts w:ascii="Arial" w:hAnsi="Arial" w:cs="Arial"/>
              </w:rPr>
              <w:t>verhältnis eingegliedert</w:t>
            </w:r>
            <w:r w:rsidR="00301BD5" w:rsidRPr="00F2213B">
              <w:rPr>
                <w:rFonts w:ascii="Arial" w:hAnsi="Arial" w:cs="Arial"/>
              </w:rPr>
              <w:t>.</w:t>
            </w:r>
          </w:p>
          <w:p w14:paraId="6220E57A" w14:textId="5EDBCE9B" w:rsidR="008F4223" w:rsidRDefault="000B747E" w:rsidP="00793AFE">
            <w:pPr>
              <w:spacing w:after="9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Ich bitte um Auszahlung des Restbetrags des Eingliederungshonorars nach viermonatiger Dauer des Ausbildungsverhältnisses</w:t>
            </w:r>
            <w:r w:rsidR="00454286">
              <w:rPr>
                <w:rFonts w:ascii="Arial" w:hAnsi="Arial" w:cs="Arial"/>
              </w:rPr>
              <w:t>.</w:t>
            </w:r>
          </w:p>
          <w:p w14:paraId="23107721" w14:textId="77777777" w:rsidR="00454286" w:rsidRPr="00F2213B" w:rsidRDefault="00454286" w:rsidP="00FD2944">
            <w:pPr>
              <w:spacing w:after="9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</w:t>
            </w:r>
            <w:r w:rsidR="00FD2944">
              <w:rPr>
                <w:rFonts w:ascii="Arial" w:hAnsi="Arial" w:cs="Arial"/>
              </w:rPr>
              <w:t>Ausbildungs</w:t>
            </w:r>
            <w:r>
              <w:rPr>
                <w:rFonts w:ascii="Arial" w:hAnsi="Arial" w:cs="Arial"/>
              </w:rPr>
              <w:t>bestätigung ist beigefügt.</w:t>
            </w:r>
          </w:p>
        </w:tc>
      </w:tr>
      <w:tr w:rsidR="00454286" w:rsidRPr="00F2213B" w14:paraId="6C5844BA" w14:textId="77777777" w:rsidTr="00454286">
        <w:tblPrEx>
          <w:tblCellSpacing w:w="0" w:type="nil"/>
          <w:tblCellMar>
            <w:left w:w="108" w:type="dxa"/>
            <w:right w:w="108" w:type="dxa"/>
          </w:tblCellMar>
        </w:tblPrEx>
        <w:trPr>
          <w:gridAfter w:val="1"/>
          <w:wAfter w:w="55" w:type="dxa"/>
          <w:jc w:val="center"/>
        </w:trPr>
        <w:tc>
          <w:tcPr>
            <w:tcW w:w="92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A896" w14:textId="77777777" w:rsidR="00454286" w:rsidRPr="00F2213B" w:rsidRDefault="00454286" w:rsidP="00793AFE">
            <w:pPr>
              <w:spacing w:after="90"/>
              <w:ind w:right="-108"/>
              <w:rPr>
                <w:rFonts w:ascii="Arial" w:hAnsi="Arial" w:cs="Arial"/>
              </w:rPr>
            </w:pPr>
          </w:p>
        </w:tc>
      </w:tr>
    </w:tbl>
    <w:p w14:paraId="1151834B" w14:textId="77777777" w:rsidR="00793AFE" w:rsidRPr="00F2213B" w:rsidRDefault="00793AFE" w:rsidP="00793AFE">
      <w:pPr>
        <w:spacing w:after="120"/>
        <w:ind w:left="-170"/>
        <w:rPr>
          <w:rFonts w:ascii="Arial" w:hAnsi="Arial" w:cs="Arial"/>
        </w:rPr>
      </w:pPr>
    </w:p>
    <w:p w14:paraId="7F268120" w14:textId="77777777" w:rsidR="00301BD5" w:rsidRPr="00F2213B" w:rsidRDefault="00301BD5" w:rsidP="00454286">
      <w:pPr>
        <w:spacing w:after="120"/>
        <w:ind w:left="284"/>
        <w:rPr>
          <w:rFonts w:ascii="Arial" w:hAnsi="Arial" w:cs="Arial"/>
        </w:rPr>
      </w:pPr>
      <w:r w:rsidRPr="00F2213B">
        <w:rPr>
          <w:rFonts w:ascii="Arial" w:hAnsi="Arial" w:cs="Arial"/>
        </w:rPr>
        <w:t xml:space="preserve">Mit der Unterschrift bestätige ich die Richtigkeit der Angaben. </w:t>
      </w:r>
    </w:p>
    <w:p w14:paraId="0334A143" w14:textId="77777777" w:rsidR="00301BD5" w:rsidRPr="00F2213B" w:rsidRDefault="00301BD5" w:rsidP="00454286">
      <w:pPr>
        <w:spacing w:after="120"/>
        <w:ind w:left="284"/>
        <w:rPr>
          <w:rFonts w:ascii="Arial" w:hAnsi="Arial" w:cs="Arial"/>
        </w:rPr>
      </w:pPr>
      <w:r w:rsidRPr="00F2213B">
        <w:rPr>
          <w:rFonts w:ascii="Arial" w:hAnsi="Arial" w:cs="Arial"/>
        </w:rPr>
        <w:t>Hinweis: Entsteht dem Bedarfsträger durch falsche Angaben ein finanzieller Schaden, handelt es sich dabei um eine strafbare Handlung im Sinne des § 263 StGB (Betrug), die zur Anzeige gebracht wird.</w:t>
      </w:r>
    </w:p>
    <w:p w14:paraId="151B4BE7" w14:textId="77777777" w:rsidR="008F4223" w:rsidRPr="00F2213B" w:rsidRDefault="008F4223" w:rsidP="008F4223">
      <w:pPr>
        <w:rPr>
          <w:rFonts w:ascii="Arial" w:hAnsi="Arial" w:cs="Arial"/>
        </w:rPr>
      </w:pPr>
    </w:p>
    <w:p w14:paraId="533B981D" w14:textId="77777777" w:rsidR="00793AFE" w:rsidRPr="00F2213B" w:rsidRDefault="00793AFE" w:rsidP="008F4223">
      <w:pPr>
        <w:rPr>
          <w:rFonts w:ascii="Arial" w:hAnsi="Arial" w:cs="Arial"/>
        </w:rPr>
      </w:pPr>
    </w:p>
    <w:p w14:paraId="30476E0C" w14:textId="77777777" w:rsidR="008F4223" w:rsidRPr="00F2213B" w:rsidRDefault="008F4223" w:rsidP="008F4223">
      <w:pPr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5825"/>
      </w:tblGrid>
      <w:tr w:rsidR="008F4223" w:rsidRPr="00F2213B" w14:paraId="508A36E4" w14:textId="77777777" w:rsidTr="00121656">
        <w:tc>
          <w:tcPr>
            <w:tcW w:w="6069" w:type="dxa"/>
          </w:tcPr>
          <w:p w14:paraId="3F559036" w14:textId="77777777" w:rsidR="008F4223" w:rsidRPr="00F2213B" w:rsidRDefault="008F4223" w:rsidP="001216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213B">
              <w:rPr>
                <w:rFonts w:ascii="Arial" w:hAnsi="Arial" w:cs="Arial"/>
                <w:sz w:val="18"/>
                <w:szCs w:val="18"/>
              </w:rPr>
              <w:t>(Datum, Unterschrift des Auftragnehmers)</w:t>
            </w:r>
          </w:p>
        </w:tc>
      </w:tr>
    </w:tbl>
    <w:p w14:paraId="6168A969" w14:textId="77777777"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14:paraId="07380028" w14:textId="77777777"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14:paraId="0A6ABE4C" w14:textId="77777777"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14:paraId="3C133331" w14:textId="77777777"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14:paraId="479FA083" w14:textId="77777777" w:rsidR="00793AFE" w:rsidRPr="00F2213B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14:paraId="51DDA6E4" w14:textId="77777777" w:rsidR="00793AFE" w:rsidRPr="00F2213B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14:paraId="3F5868D9" w14:textId="77777777"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14:paraId="3DBB1583" w14:textId="77777777" w:rsidR="00C53CA6" w:rsidRPr="00F2213B" w:rsidRDefault="00C53CA6">
      <w:pPr>
        <w:rPr>
          <w:rFonts w:ascii="Arial" w:hAnsi="Arial" w:cs="Arial"/>
          <w:b/>
          <w:sz w:val="22"/>
          <w:szCs w:val="22"/>
        </w:rPr>
      </w:pPr>
      <w:r w:rsidRPr="00F2213B">
        <w:rPr>
          <w:rFonts w:ascii="Arial" w:hAnsi="Arial" w:cs="Arial"/>
          <w:b/>
          <w:sz w:val="22"/>
          <w:szCs w:val="22"/>
        </w:rPr>
        <w:br w:type="page"/>
      </w:r>
    </w:p>
    <w:p w14:paraId="4D3523C5" w14:textId="77777777" w:rsidR="000B747E" w:rsidRPr="00806405" w:rsidRDefault="00793AFE" w:rsidP="000B747E">
      <w:pPr>
        <w:ind w:left="-284"/>
        <w:rPr>
          <w:rFonts w:ascii="Arial" w:hAnsi="Arial" w:cs="Arial"/>
          <w:b/>
          <w:sz w:val="22"/>
          <w:szCs w:val="22"/>
        </w:rPr>
      </w:pPr>
      <w:r w:rsidRPr="00F2213B">
        <w:rPr>
          <w:rFonts w:ascii="Arial" w:hAnsi="Arial" w:cs="Arial"/>
          <w:b/>
          <w:noProof/>
          <w:sz w:val="22"/>
          <w:szCs w:val="22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7BC6353" wp14:editId="113B59CC">
                <wp:simplePos x="0" y="0"/>
                <wp:positionH relativeFrom="column">
                  <wp:posOffset>-196850</wp:posOffset>
                </wp:positionH>
                <wp:positionV relativeFrom="paragraph">
                  <wp:posOffset>78105</wp:posOffset>
                </wp:positionV>
                <wp:extent cx="6423025" cy="11430"/>
                <wp:effectExtent l="13335" t="20955" r="21590" b="1524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3025" cy="114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C4E42A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5pt,6.15pt" to="490.2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" strokeweight="2pt"/>
            </w:pict>
          </mc:Fallback>
        </mc:AlternateContent>
      </w:r>
      <w:r w:rsidR="000B747E" w:rsidRPr="000B747E">
        <w:rPr>
          <w:rFonts w:ascii="Arial" w:hAnsi="Arial" w:cs="Arial"/>
          <w:b/>
          <w:sz w:val="22"/>
          <w:szCs w:val="22"/>
        </w:rPr>
        <w:t xml:space="preserve"> </w:t>
      </w:r>
    </w:p>
    <w:p w14:paraId="0AAA2CF6" w14:textId="77777777" w:rsidR="000B747E" w:rsidRPr="00806405" w:rsidRDefault="000B747E" w:rsidP="000B747E">
      <w:pPr>
        <w:ind w:left="-284"/>
        <w:rPr>
          <w:rFonts w:ascii="Arial" w:hAnsi="Arial" w:cs="Arial"/>
        </w:rPr>
      </w:pPr>
      <w:r w:rsidRPr="00806405">
        <w:rPr>
          <w:rFonts w:ascii="Arial" w:hAnsi="Arial" w:cs="Arial"/>
          <w:b/>
          <w:sz w:val="22"/>
          <w:szCs w:val="22"/>
        </w:rPr>
        <w:t>Vom Jobcenter auszufüllen</w:t>
      </w:r>
    </w:p>
    <w:p w14:paraId="3D8B9E87" w14:textId="77777777" w:rsidR="000B747E" w:rsidRPr="00806405" w:rsidRDefault="000B747E" w:rsidP="000B747E">
      <w:pPr>
        <w:spacing w:after="75"/>
        <w:ind w:left="-284"/>
        <w:rPr>
          <w:rFonts w:ascii="Arial" w:hAnsi="Arial" w:cs="Arial"/>
          <w:b/>
        </w:rPr>
      </w:pPr>
      <w:r w:rsidRPr="00806405">
        <w:rPr>
          <w:rFonts w:ascii="Arial" w:hAnsi="Arial" w:cs="Arial"/>
          <w:b/>
        </w:rPr>
        <w:t>Prüfung der Zahlungsvoraussetzungen für die 2. Rate</w:t>
      </w: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1"/>
        <w:gridCol w:w="857"/>
        <w:gridCol w:w="857"/>
        <w:gridCol w:w="858"/>
      </w:tblGrid>
      <w:tr w:rsidR="000B747E" w:rsidRPr="00806405" w14:paraId="2D4CCCFA" w14:textId="77777777" w:rsidTr="00632491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D6D9F" w14:textId="77777777" w:rsidR="000B747E" w:rsidRPr="00806405" w:rsidRDefault="000B747E" w:rsidP="00632491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Der Antrag auf Auszahlung der 2. Rate de</w:t>
            </w:r>
            <w:r>
              <w:rPr>
                <w:rFonts w:ascii="Arial" w:hAnsi="Arial" w:cs="Arial"/>
              </w:rPr>
              <w:t>s</w:t>
            </w:r>
            <w:r w:rsidRPr="0080640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Eingliederungshonorars</w:t>
            </w:r>
            <w:r w:rsidRPr="00806405">
              <w:rPr>
                <w:rFonts w:ascii="Arial" w:hAnsi="Arial" w:cs="Arial"/>
              </w:rPr>
              <w:t xml:space="preserve"> wurde fristgerecht gestellt?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338AB" w14:textId="77777777" w:rsidR="000B747E" w:rsidRPr="00806405" w:rsidRDefault="000B747E" w:rsidP="00632491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14:paraId="5051ABAC" w14:textId="77777777" w:rsidR="000B747E" w:rsidRPr="00806405" w:rsidRDefault="000B747E" w:rsidP="00632491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6405">
              <w:rPr>
                <w:rFonts w:ascii="Arial" w:hAnsi="Arial" w:cs="Arial"/>
              </w:rPr>
              <w:instrText xml:space="preserve"> FORMCHECKBOX </w:instrText>
            </w:r>
            <w:r w:rsidR="001074CC">
              <w:rPr>
                <w:rFonts w:ascii="Arial" w:hAnsi="Arial" w:cs="Arial"/>
              </w:rPr>
            </w:r>
            <w:r w:rsidR="001074CC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3BE1F" w14:textId="77777777" w:rsidR="000B747E" w:rsidRPr="00806405" w:rsidRDefault="000B747E" w:rsidP="00632491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14:paraId="2411A6E5" w14:textId="77777777" w:rsidR="000B747E" w:rsidRPr="00806405" w:rsidRDefault="000B747E" w:rsidP="00632491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rFonts w:ascii="Arial" w:hAnsi="Arial" w:cs="Arial"/>
              </w:rPr>
              <w:instrText xml:space="preserve"> FORMCHECKBOX </w:instrText>
            </w:r>
            <w:r w:rsidR="001074CC">
              <w:rPr>
                <w:rFonts w:ascii="Arial" w:hAnsi="Arial" w:cs="Arial"/>
              </w:rPr>
            </w:r>
            <w:r w:rsidR="001074CC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3C6DCA" w14:textId="77777777" w:rsidR="000B747E" w:rsidRPr="00806405" w:rsidRDefault="000B747E" w:rsidP="00632491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0B747E" w:rsidRPr="00806405" w14:paraId="4418FBB9" w14:textId="77777777" w:rsidTr="00632491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0708D" w14:textId="77777777" w:rsidR="000B747E" w:rsidRPr="00806405" w:rsidRDefault="000B747E" w:rsidP="000B747E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 xml:space="preserve">as </w:t>
            </w:r>
            <w:r w:rsidRPr="00806405">
              <w:rPr>
                <w:rFonts w:ascii="Arial" w:hAnsi="Arial" w:cs="Arial"/>
              </w:rPr>
              <w:t xml:space="preserve">versicherungspflichtige </w:t>
            </w:r>
            <w:r>
              <w:rPr>
                <w:rFonts w:ascii="Arial" w:hAnsi="Arial" w:cs="Arial"/>
              </w:rPr>
              <w:t xml:space="preserve">Ausbildungsverhältnis </w:t>
            </w:r>
            <w:r w:rsidRPr="00806405">
              <w:rPr>
                <w:rFonts w:ascii="Arial" w:hAnsi="Arial" w:cs="Arial"/>
              </w:rPr>
              <w:t xml:space="preserve">bestand mindestens </w:t>
            </w:r>
            <w:r>
              <w:rPr>
                <w:rFonts w:ascii="Arial" w:hAnsi="Arial" w:cs="Arial"/>
              </w:rPr>
              <w:t>vier</w:t>
            </w:r>
            <w:r w:rsidRPr="00806405">
              <w:rPr>
                <w:rFonts w:ascii="Arial" w:hAnsi="Arial" w:cs="Arial"/>
              </w:rPr>
              <w:t xml:space="preserve"> Monate ununterbrochen?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DA57" w14:textId="77777777" w:rsidR="000B747E" w:rsidRPr="00806405" w:rsidRDefault="000B747E" w:rsidP="00632491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14:paraId="3D272508" w14:textId="77777777" w:rsidR="000B747E" w:rsidRPr="00806405" w:rsidRDefault="000B747E" w:rsidP="00632491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06405">
              <w:rPr>
                <w:rFonts w:ascii="Arial" w:hAnsi="Arial" w:cs="Arial"/>
              </w:rPr>
              <w:instrText xml:space="preserve"> FORMCHECKBOX </w:instrText>
            </w:r>
            <w:r w:rsidR="001074CC">
              <w:rPr>
                <w:rFonts w:ascii="Arial" w:hAnsi="Arial" w:cs="Arial"/>
              </w:rPr>
            </w:r>
            <w:r w:rsidR="001074CC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6D43" w14:textId="77777777" w:rsidR="000B747E" w:rsidRPr="00806405" w:rsidRDefault="000B747E" w:rsidP="00632491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14:paraId="07A07684" w14:textId="77777777" w:rsidR="000B747E" w:rsidRPr="00806405" w:rsidRDefault="000B747E" w:rsidP="00632491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rFonts w:ascii="Arial" w:hAnsi="Arial" w:cs="Arial"/>
              </w:rPr>
              <w:instrText xml:space="preserve"> FORMCHECKBOX </w:instrText>
            </w:r>
            <w:r w:rsidR="001074CC">
              <w:rPr>
                <w:rFonts w:ascii="Arial" w:hAnsi="Arial" w:cs="Arial"/>
              </w:rPr>
            </w:r>
            <w:r w:rsidR="001074CC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EF4AE5" w14:textId="77777777" w:rsidR="000B747E" w:rsidRPr="00806405" w:rsidRDefault="000B747E" w:rsidP="00632491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0B747E" w:rsidRPr="00806405" w14:paraId="3BDEADD3" w14:textId="77777777" w:rsidTr="00632491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BB75" w14:textId="77777777" w:rsidR="000B747E" w:rsidRPr="00806405" w:rsidRDefault="000B747E" w:rsidP="00632491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Die Zahlungsvoraussetzungen für die 2. Rate de</w:t>
            </w:r>
            <w:r>
              <w:rPr>
                <w:rFonts w:ascii="Arial" w:hAnsi="Arial" w:cs="Arial"/>
              </w:rPr>
              <w:t>s</w:t>
            </w:r>
            <w:r w:rsidRPr="0080640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Eingliederungshonorars</w:t>
            </w:r>
            <w:r w:rsidRPr="00806405">
              <w:rPr>
                <w:rFonts w:ascii="Arial" w:hAnsi="Arial" w:cs="Arial"/>
              </w:rPr>
              <w:t xml:space="preserve"> liegen vor und wurden in COSACH dokumentiert?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D236A" w14:textId="77777777" w:rsidR="000B747E" w:rsidRPr="00806405" w:rsidRDefault="000B747E" w:rsidP="00632491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14:paraId="60945DEA" w14:textId="77777777" w:rsidR="000B747E" w:rsidRPr="00806405" w:rsidRDefault="000B747E" w:rsidP="00632491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rFonts w:ascii="Arial" w:hAnsi="Arial" w:cs="Arial"/>
              </w:rPr>
              <w:instrText xml:space="preserve"> FORMCHECKBOX </w:instrText>
            </w:r>
            <w:r w:rsidR="001074CC">
              <w:rPr>
                <w:rFonts w:ascii="Arial" w:hAnsi="Arial" w:cs="Arial"/>
              </w:rPr>
            </w:r>
            <w:r w:rsidR="001074CC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3D3FE" w14:textId="77777777" w:rsidR="000B747E" w:rsidRPr="00806405" w:rsidRDefault="000B747E" w:rsidP="00632491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14:paraId="5D488606" w14:textId="77777777" w:rsidR="000B747E" w:rsidRPr="00806405" w:rsidRDefault="000B747E" w:rsidP="00632491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rFonts w:ascii="Arial" w:hAnsi="Arial" w:cs="Arial"/>
              </w:rPr>
              <w:instrText xml:space="preserve"> FORMCHECKBOX </w:instrText>
            </w:r>
            <w:r w:rsidR="001074CC">
              <w:rPr>
                <w:rFonts w:ascii="Arial" w:hAnsi="Arial" w:cs="Arial"/>
              </w:rPr>
            </w:r>
            <w:r w:rsidR="001074CC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4A6A59" w14:textId="77777777" w:rsidR="000B747E" w:rsidRPr="00806405" w:rsidRDefault="000B747E" w:rsidP="00632491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</w:tbl>
    <w:p w14:paraId="68BF5B28" w14:textId="77777777" w:rsidR="000B747E" w:rsidRDefault="000B747E" w:rsidP="000B747E">
      <w:pPr>
        <w:ind w:left="-360"/>
        <w:rPr>
          <w:rFonts w:ascii="Arial" w:hAnsi="Arial" w:cs="Arial"/>
        </w:rPr>
      </w:pPr>
    </w:p>
    <w:p w14:paraId="1018EFC4" w14:textId="77777777" w:rsidR="000B747E" w:rsidRDefault="000B747E" w:rsidP="000B747E">
      <w:pPr>
        <w:ind w:left="-360"/>
        <w:rPr>
          <w:rFonts w:ascii="Arial" w:hAnsi="Arial" w:cs="Arial"/>
        </w:rPr>
      </w:pPr>
    </w:p>
    <w:p w14:paraId="27B2EAB3" w14:textId="77777777" w:rsidR="000B747E" w:rsidRPr="00806405" w:rsidRDefault="000B747E" w:rsidP="000B747E">
      <w:pPr>
        <w:ind w:left="-360"/>
        <w:rPr>
          <w:rFonts w:ascii="Arial" w:hAnsi="Arial" w:cs="Arial"/>
        </w:rPr>
      </w:pPr>
    </w:p>
    <w:p w14:paraId="15E2AD39" w14:textId="77777777" w:rsidR="000B747E" w:rsidRPr="00806405" w:rsidRDefault="000B747E" w:rsidP="000B747E">
      <w:pPr>
        <w:ind w:left="-360"/>
        <w:rPr>
          <w:rFonts w:ascii="Arial" w:hAnsi="Arial" w:cs="Arial"/>
        </w:rPr>
      </w:pPr>
    </w:p>
    <w:p w14:paraId="341C0F2B" w14:textId="77777777" w:rsidR="000B747E" w:rsidRPr="00806405" w:rsidRDefault="000B747E" w:rsidP="000B747E">
      <w:pPr>
        <w:ind w:left="-360"/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5825"/>
      </w:tblGrid>
      <w:tr w:rsidR="000B747E" w:rsidRPr="00806405" w14:paraId="1CA3317A" w14:textId="77777777" w:rsidTr="00632491">
        <w:tc>
          <w:tcPr>
            <w:tcW w:w="6069" w:type="dxa"/>
          </w:tcPr>
          <w:p w14:paraId="337EA596" w14:textId="77777777" w:rsidR="000B747E" w:rsidRPr="00806405" w:rsidRDefault="000B747E" w:rsidP="00632491">
            <w:pPr>
              <w:ind w:left="-36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  <w:sz w:val="18"/>
                <w:szCs w:val="18"/>
              </w:rPr>
              <w:t>(Datum, Unterschrift)</w:t>
            </w:r>
          </w:p>
        </w:tc>
      </w:tr>
    </w:tbl>
    <w:p w14:paraId="3BADE1D3" w14:textId="77777777" w:rsidR="000B747E" w:rsidRPr="00806405" w:rsidRDefault="000B747E" w:rsidP="000B747E">
      <w:pPr>
        <w:pStyle w:val="Listenabsatz"/>
        <w:ind w:left="284" w:right="-1"/>
        <w:contextualSpacing w:val="0"/>
        <w:sectPr w:rsidR="000B747E" w:rsidRPr="00806405" w:rsidSect="0076732D">
          <w:footerReference w:type="default" r:id="rId7"/>
          <w:footnotePr>
            <w:pos w:val="beneathText"/>
          </w:footnotePr>
          <w:pgSz w:w="11905" w:h="16837"/>
          <w:pgMar w:top="1418" w:right="1134" w:bottom="1134" w:left="1418" w:header="709" w:footer="709" w:gutter="0"/>
          <w:cols w:space="720"/>
          <w:docGrid w:linePitch="360"/>
        </w:sectPr>
      </w:pPr>
    </w:p>
    <w:tbl>
      <w:tblPr>
        <w:tblStyle w:val="Tabellenraster"/>
        <w:tblW w:w="9983" w:type="dxa"/>
        <w:tblLook w:val="04A0" w:firstRow="1" w:lastRow="0" w:firstColumn="1" w:lastColumn="0" w:noHBand="0" w:noVBand="1"/>
      </w:tblPr>
      <w:tblGrid>
        <w:gridCol w:w="446"/>
        <w:gridCol w:w="672"/>
        <w:gridCol w:w="1128"/>
        <w:gridCol w:w="237"/>
        <w:gridCol w:w="747"/>
        <w:gridCol w:w="446"/>
        <w:gridCol w:w="711"/>
        <w:gridCol w:w="16"/>
        <w:gridCol w:w="48"/>
        <w:gridCol w:w="218"/>
        <w:gridCol w:w="13"/>
        <w:gridCol w:w="40"/>
        <w:gridCol w:w="131"/>
        <w:gridCol w:w="262"/>
        <w:gridCol w:w="568"/>
        <w:gridCol w:w="22"/>
        <w:gridCol w:w="846"/>
        <w:gridCol w:w="112"/>
        <w:gridCol w:w="2878"/>
        <w:gridCol w:w="206"/>
        <w:gridCol w:w="81"/>
        <w:gridCol w:w="155"/>
      </w:tblGrid>
      <w:tr w:rsidR="000B747E" w:rsidRPr="00806405" w14:paraId="78C7F49D" w14:textId="77777777" w:rsidTr="000B747E">
        <w:trPr>
          <w:trHeight w:val="231"/>
        </w:trPr>
        <w:tc>
          <w:tcPr>
            <w:tcW w:w="4644" w:type="dxa"/>
            <w:gridSpan w:val="11"/>
            <w:vMerge w:val="restart"/>
            <w:tcBorders>
              <w:top w:val="nil"/>
              <w:left w:val="nil"/>
              <w:right w:val="nil"/>
            </w:tcBorders>
          </w:tcPr>
          <w:p w14:paraId="18BD2097" w14:textId="59D75F0B" w:rsidR="000B747E" w:rsidRPr="00806405" w:rsidRDefault="000B747E" w:rsidP="000B747E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lastRenderedPageBreak/>
              <w:t xml:space="preserve">Name und Anschrift </w:t>
            </w:r>
            <w:r w:rsidR="001074CC">
              <w:rPr>
                <w:b/>
                <w:sz w:val="20"/>
                <w:szCs w:val="20"/>
              </w:rPr>
              <w:t>des</w:t>
            </w:r>
            <w:r w:rsidRPr="00806405">
              <w:rPr>
                <w:b/>
                <w:sz w:val="20"/>
                <w:szCs w:val="20"/>
              </w:rPr>
              <w:t>A</w:t>
            </w:r>
            <w:r>
              <w:rPr>
                <w:b/>
                <w:sz w:val="20"/>
                <w:szCs w:val="20"/>
              </w:rPr>
              <w:t>usbildungsbetrieb</w:t>
            </w:r>
            <w:r w:rsidR="001074CC">
              <w:rPr>
                <w:b/>
                <w:sz w:val="20"/>
                <w:szCs w:val="20"/>
              </w:rPr>
              <w:t>s</w:t>
            </w:r>
            <w:r w:rsidRPr="00806405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985" w:type="dxa"/>
            <w:gridSpan w:val="7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2A97F887" w14:textId="77777777" w:rsidR="000B747E" w:rsidRPr="00806405" w:rsidRDefault="000B747E" w:rsidP="00632491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t xml:space="preserve">Betriebs-Nr.: </w:t>
            </w:r>
          </w:p>
        </w:tc>
        <w:bookmarkStart w:id="1" w:name="Text2"/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62B50" w14:textId="77777777" w:rsidR="000B747E" w:rsidRPr="00806405" w:rsidRDefault="000B747E" w:rsidP="00632491">
            <w:pPr>
              <w:pStyle w:val="Listenabsatz"/>
              <w:tabs>
                <w:tab w:val="left" w:pos="951"/>
              </w:tabs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  <w:r w:rsidRPr="00806405">
              <w:rPr>
                <w:rFonts w:cs="Arial"/>
                <w:sz w:val="20"/>
                <w:szCs w:val="20"/>
              </w:rPr>
              <w:tab/>
            </w:r>
          </w:p>
        </w:tc>
        <w:bookmarkEnd w:id="1"/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584E7E" w14:textId="77777777" w:rsidR="000B747E" w:rsidRPr="00806405" w:rsidRDefault="000B747E" w:rsidP="00632491">
            <w:pPr>
              <w:pStyle w:val="Listenabsatz"/>
              <w:ind w:left="0"/>
              <w:contextualSpacing w:val="0"/>
              <w:rPr>
                <w:rFonts w:cs="Arial"/>
                <w:noProof/>
              </w:rPr>
            </w:pPr>
          </w:p>
        </w:tc>
      </w:tr>
      <w:tr w:rsidR="000B747E" w:rsidRPr="00806405" w14:paraId="5E01B0F6" w14:textId="77777777" w:rsidTr="000B747E">
        <w:trPr>
          <w:gridAfter w:val="2"/>
          <w:wAfter w:w="236" w:type="dxa"/>
          <w:trHeight w:val="64"/>
        </w:trPr>
        <w:tc>
          <w:tcPr>
            <w:tcW w:w="4644" w:type="dxa"/>
            <w:gridSpan w:val="11"/>
            <w:vMerge/>
            <w:tcBorders>
              <w:left w:val="nil"/>
              <w:bottom w:val="nil"/>
              <w:right w:val="nil"/>
            </w:tcBorders>
          </w:tcPr>
          <w:p w14:paraId="2A0017C2" w14:textId="77777777" w:rsidR="000B747E" w:rsidRPr="00806405" w:rsidRDefault="000B747E" w:rsidP="00632491">
            <w:pPr>
              <w:pStyle w:val="Listenabsatz"/>
              <w:ind w:left="0"/>
              <w:contextualSpacing w:val="0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7"/>
            <w:vMerge/>
            <w:tcBorders>
              <w:left w:val="nil"/>
              <w:bottom w:val="nil"/>
              <w:right w:val="nil"/>
            </w:tcBorders>
          </w:tcPr>
          <w:p w14:paraId="609C3688" w14:textId="77777777" w:rsidR="000B747E" w:rsidRPr="00806405" w:rsidRDefault="000B747E" w:rsidP="00632491">
            <w:pPr>
              <w:pStyle w:val="Listenabsatz"/>
              <w:ind w:left="0"/>
              <w:contextualSpacing w:val="0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E4DD11" w14:textId="77777777" w:rsidR="000B747E" w:rsidRPr="00806405" w:rsidRDefault="000B747E" w:rsidP="00632491">
            <w:pPr>
              <w:pStyle w:val="Listenabsatz"/>
              <w:ind w:left="0"/>
              <w:contextualSpacing w:val="0"/>
              <w:rPr>
                <w:rFonts w:cs="Arial"/>
                <w:sz w:val="6"/>
                <w:szCs w:val="6"/>
              </w:rPr>
            </w:pPr>
          </w:p>
        </w:tc>
      </w:tr>
      <w:tr w:rsidR="000B747E" w:rsidRPr="00806405" w14:paraId="13D0E02A" w14:textId="77777777" w:rsidTr="000B747E">
        <w:trPr>
          <w:trHeight w:val="368"/>
        </w:trPr>
        <w:tc>
          <w:tcPr>
            <w:tcW w:w="444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EEBAC4" w14:textId="77777777" w:rsidR="000B747E" w:rsidRPr="00806405" w:rsidRDefault="000B747E" w:rsidP="00632491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Pr="00806405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noProof/>
                <w:sz w:val="20"/>
                <w:szCs w:val="20"/>
              </w:rPr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gridSpan w:val="3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3E7FAC2C" w14:textId="77777777" w:rsidR="000B747E" w:rsidRPr="00806405" w:rsidRDefault="000B747E" w:rsidP="00632491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FCEBF4" w14:textId="77777777" w:rsidR="000B747E" w:rsidRPr="00806405" w:rsidRDefault="000B747E" w:rsidP="00632491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proofErr w:type="gramStart"/>
            <w:r w:rsidRPr="00806405">
              <w:rPr>
                <w:rFonts w:cs="Arial"/>
                <w:b/>
                <w:sz w:val="20"/>
                <w:szCs w:val="20"/>
              </w:rPr>
              <w:t>Ansprechpartner :</w:t>
            </w:r>
            <w:proofErr w:type="gramEnd"/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4C38F" w14:textId="77777777" w:rsidR="000B747E" w:rsidRPr="00806405" w:rsidRDefault="000B747E" w:rsidP="00632491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noProof/>
                <w:sz w:val="20"/>
                <w:szCs w:val="20"/>
              </w:rPr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7FF2F92" w14:textId="77777777" w:rsidR="000B747E" w:rsidRPr="00806405" w:rsidRDefault="000B747E" w:rsidP="00632491">
            <w:pPr>
              <w:pStyle w:val="Listenabsatz"/>
              <w:ind w:left="0"/>
              <w:contextualSpacing w:val="0"/>
              <w:jc w:val="right"/>
              <w:rPr>
                <w:rFonts w:cs="Arial"/>
                <w:b/>
                <w:noProof/>
              </w:rPr>
            </w:pPr>
          </w:p>
        </w:tc>
      </w:tr>
      <w:tr w:rsidR="000B747E" w:rsidRPr="00806405" w14:paraId="24E266D9" w14:textId="77777777" w:rsidTr="000B747E">
        <w:trPr>
          <w:gridAfter w:val="2"/>
          <w:wAfter w:w="236" w:type="dxa"/>
          <w:trHeight w:val="88"/>
        </w:trPr>
        <w:tc>
          <w:tcPr>
            <w:tcW w:w="4442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3462EE" w14:textId="77777777" w:rsidR="000B747E" w:rsidRPr="00806405" w:rsidRDefault="000B747E" w:rsidP="00632491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3"/>
            <w:vMerge/>
            <w:tcBorders>
              <w:left w:val="single" w:sz="4" w:space="0" w:color="auto"/>
              <w:right w:val="nil"/>
            </w:tcBorders>
          </w:tcPr>
          <w:p w14:paraId="27C41CBA" w14:textId="77777777" w:rsidR="000B747E" w:rsidRPr="00806405" w:rsidRDefault="000B747E" w:rsidP="00632491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gridSpan w:val="6"/>
            <w:vMerge w:val="restart"/>
            <w:tcBorders>
              <w:top w:val="nil"/>
              <w:left w:val="nil"/>
              <w:right w:val="nil"/>
            </w:tcBorders>
          </w:tcPr>
          <w:p w14:paraId="298EE45D" w14:textId="77777777" w:rsidR="000B747E" w:rsidRPr="00806405" w:rsidRDefault="000B747E" w:rsidP="00632491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  <w:sz w:val="20"/>
                <w:szCs w:val="20"/>
              </w:rPr>
            </w:pPr>
            <w:r w:rsidRPr="00806405">
              <w:rPr>
                <w:rFonts w:cs="Arial"/>
                <w:b/>
                <w:noProof/>
                <w:sz w:val="20"/>
                <w:szCs w:val="20"/>
              </w:rPr>
              <w:t>Telefon-Nr.: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B80A0" w14:textId="77777777" w:rsidR="000B747E" w:rsidRPr="00806405" w:rsidRDefault="000B747E" w:rsidP="00632491">
            <w:pPr>
              <w:pStyle w:val="Listenabsatz"/>
              <w:ind w:left="0"/>
              <w:contextualSpacing w:val="0"/>
              <w:rPr>
                <w:rFonts w:cs="Arial"/>
                <w:noProof/>
                <w:sz w:val="6"/>
                <w:szCs w:val="6"/>
              </w:rPr>
            </w:pPr>
          </w:p>
        </w:tc>
      </w:tr>
      <w:tr w:rsidR="000B747E" w:rsidRPr="00806405" w14:paraId="4618F118" w14:textId="77777777" w:rsidTr="000B747E">
        <w:trPr>
          <w:gridAfter w:val="2"/>
          <w:wAfter w:w="236" w:type="dxa"/>
          <w:trHeight w:val="317"/>
        </w:trPr>
        <w:tc>
          <w:tcPr>
            <w:tcW w:w="4442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05BD1" w14:textId="77777777" w:rsidR="000B747E" w:rsidRPr="00806405" w:rsidRDefault="000B747E" w:rsidP="00632491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3"/>
            <w:vMerge/>
            <w:tcBorders>
              <w:left w:val="single" w:sz="4" w:space="0" w:color="auto"/>
              <w:bottom w:val="nil"/>
              <w:right w:val="nil"/>
            </w:tcBorders>
          </w:tcPr>
          <w:p w14:paraId="691F1141" w14:textId="77777777" w:rsidR="000B747E" w:rsidRPr="00806405" w:rsidRDefault="000B747E" w:rsidP="00632491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gridSpan w:val="6"/>
            <w:vMerge/>
            <w:tcBorders>
              <w:left w:val="nil"/>
              <w:bottom w:val="nil"/>
              <w:right w:val="single" w:sz="4" w:space="0" w:color="auto"/>
            </w:tcBorders>
          </w:tcPr>
          <w:p w14:paraId="67E5CA85" w14:textId="77777777" w:rsidR="000B747E" w:rsidRPr="00806405" w:rsidRDefault="000B747E" w:rsidP="00632491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73D56" w14:textId="77777777" w:rsidR="000B747E" w:rsidRPr="00806405" w:rsidRDefault="000B747E" w:rsidP="00632491">
            <w:pPr>
              <w:pStyle w:val="Listenabsatz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0B747E" w:rsidRPr="00806405" w14:paraId="794EE47D" w14:textId="77777777" w:rsidTr="000B74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0" w:type="dxa"/>
          <w:trHeight w:val="670"/>
        </w:trPr>
        <w:tc>
          <w:tcPr>
            <w:tcW w:w="9828" w:type="dxa"/>
            <w:gridSpan w:val="2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E61271" w14:textId="77777777" w:rsidR="000B747E" w:rsidRPr="00806405" w:rsidRDefault="000B747E" w:rsidP="00632491">
            <w:pPr>
              <w:pStyle w:val="Listenabsatz"/>
              <w:spacing w:before="60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806405">
              <w:rPr>
                <w:b/>
                <w:sz w:val="24"/>
                <w:szCs w:val="24"/>
              </w:rPr>
              <w:t>Beschäftigungsbestätigung</w:t>
            </w:r>
          </w:p>
          <w:p w14:paraId="265E4208" w14:textId="77777777" w:rsidR="000B747E" w:rsidRDefault="000B747E" w:rsidP="00632491">
            <w:pPr>
              <w:pStyle w:val="Listenabsatz"/>
              <w:spacing w:after="60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  <w:r w:rsidRPr="00D24A59">
              <w:rPr>
                <w:b/>
                <w:sz w:val="20"/>
                <w:szCs w:val="20"/>
              </w:rPr>
              <w:t xml:space="preserve">(nach </w:t>
            </w:r>
            <w:r>
              <w:rPr>
                <w:b/>
                <w:sz w:val="20"/>
                <w:szCs w:val="20"/>
              </w:rPr>
              <w:t>vier</w:t>
            </w:r>
            <w:r w:rsidRPr="00D24A59">
              <w:rPr>
                <w:b/>
                <w:sz w:val="20"/>
                <w:szCs w:val="20"/>
              </w:rPr>
              <w:t>monatiger Dauer d</w:t>
            </w:r>
            <w:r>
              <w:rPr>
                <w:b/>
                <w:sz w:val="20"/>
                <w:szCs w:val="20"/>
              </w:rPr>
              <w:t>es Ausbildungsverhältnisses</w:t>
            </w:r>
            <w:r>
              <w:rPr>
                <w:rFonts w:cs="Arial"/>
                <w:b/>
                <w:sz w:val="20"/>
                <w:szCs w:val="20"/>
              </w:rPr>
              <w:t>¹</w:t>
            </w:r>
            <w:r>
              <w:rPr>
                <w:b/>
                <w:sz w:val="20"/>
                <w:szCs w:val="20"/>
              </w:rPr>
              <w:t>)</w:t>
            </w:r>
            <w:r w:rsidRPr="00D24A59">
              <w:rPr>
                <w:b/>
                <w:sz w:val="20"/>
                <w:szCs w:val="20"/>
              </w:rPr>
              <w:t xml:space="preserve"> </w:t>
            </w:r>
          </w:p>
          <w:p w14:paraId="0918039A" w14:textId="77777777" w:rsidR="000B747E" w:rsidRPr="00806405" w:rsidRDefault="000B747E" w:rsidP="00632491">
            <w:pPr>
              <w:pStyle w:val="Listenabsatz"/>
              <w:spacing w:after="60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0B747E" w:rsidRPr="00806405" w14:paraId="5C553C20" w14:textId="77777777" w:rsidTr="000B74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0" w:type="dxa"/>
          <w:trHeight w:val="312"/>
        </w:trPr>
        <w:tc>
          <w:tcPr>
            <w:tcW w:w="3239" w:type="dxa"/>
            <w:gridSpan w:val="5"/>
            <w:tcBorders>
              <w:left w:val="single" w:sz="4" w:space="0" w:color="auto"/>
            </w:tcBorders>
          </w:tcPr>
          <w:p w14:paraId="62A07C6E" w14:textId="77777777" w:rsidR="000B747E" w:rsidRPr="00806405" w:rsidRDefault="000B747E" w:rsidP="000B747E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 xml:space="preserve">Das </w:t>
            </w:r>
            <w:r>
              <w:rPr>
                <w:sz w:val="20"/>
                <w:szCs w:val="20"/>
              </w:rPr>
              <w:t>Ausbildungs</w:t>
            </w:r>
            <w:r w:rsidRPr="00806405">
              <w:rPr>
                <w:sz w:val="20"/>
                <w:szCs w:val="20"/>
              </w:rPr>
              <w:t>verhältnis mit</w:t>
            </w:r>
          </w:p>
        </w:tc>
        <w:tc>
          <w:tcPr>
            <w:tcW w:w="427" w:type="dxa"/>
          </w:tcPr>
          <w:p w14:paraId="41D26CE4" w14:textId="77777777" w:rsidR="000B747E" w:rsidRPr="00806405" w:rsidRDefault="000B747E" w:rsidP="00632491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1074CC">
              <w:rPr>
                <w:sz w:val="20"/>
                <w:szCs w:val="20"/>
              </w:rPr>
            </w:r>
            <w:r w:rsidR="001074CC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</w:tc>
        <w:tc>
          <w:tcPr>
            <w:tcW w:w="712" w:type="dxa"/>
          </w:tcPr>
          <w:p w14:paraId="40A83401" w14:textId="77777777" w:rsidR="000B747E" w:rsidRPr="00806405" w:rsidRDefault="000B747E" w:rsidP="00632491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Frau</w:t>
            </w:r>
          </w:p>
        </w:tc>
        <w:tc>
          <w:tcPr>
            <w:tcW w:w="427" w:type="dxa"/>
            <w:gridSpan w:val="6"/>
          </w:tcPr>
          <w:p w14:paraId="0FDFE7A7" w14:textId="77777777" w:rsidR="000B747E" w:rsidRPr="00806405" w:rsidRDefault="000B747E" w:rsidP="00632491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1074CC">
              <w:rPr>
                <w:sz w:val="20"/>
                <w:szCs w:val="20"/>
              </w:rPr>
            </w:r>
            <w:r w:rsidR="001074CC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gridSpan w:val="3"/>
          </w:tcPr>
          <w:p w14:paraId="1BC6AA9E" w14:textId="77777777" w:rsidR="000B747E" w:rsidRPr="00806405" w:rsidRDefault="000B747E" w:rsidP="00632491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Herrn</w:t>
            </w:r>
          </w:p>
        </w:tc>
        <w:tc>
          <w:tcPr>
            <w:tcW w:w="3880" w:type="dxa"/>
            <w:gridSpan w:val="3"/>
          </w:tcPr>
          <w:p w14:paraId="2F8C24AC" w14:textId="77777777" w:rsidR="000B747E" w:rsidRPr="00806405" w:rsidRDefault="000B747E" w:rsidP="00632491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88" w:type="dxa"/>
            <w:gridSpan w:val="2"/>
            <w:tcBorders>
              <w:right w:val="single" w:sz="4" w:space="0" w:color="auto"/>
            </w:tcBorders>
          </w:tcPr>
          <w:p w14:paraId="2E67B9F2" w14:textId="77777777" w:rsidR="000B747E" w:rsidRPr="00806405" w:rsidRDefault="000B747E" w:rsidP="00632491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0B747E" w:rsidRPr="00806405" w14:paraId="640890DB" w14:textId="77777777" w:rsidTr="000B74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0" w:type="dxa"/>
          <w:trHeight w:val="312"/>
        </w:trPr>
        <w:tc>
          <w:tcPr>
            <w:tcW w:w="421" w:type="dxa"/>
            <w:tcBorders>
              <w:left w:val="single" w:sz="4" w:space="0" w:color="auto"/>
            </w:tcBorders>
          </w:tcPr>
          <w:p w14:paraId="4CF06ED7" w14:textId="77777777" w:rsidR="000B747E" w:rsidRPr="00806405" w:rsidRDefault="000B747E" w:rsidP="00632491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1074CC">
              <w:rPr>
                <w:sz w:val="20"/>
                <w:szCs w:val="20"/>
              </w:rPr>
            </w:r>
            <w:r w:rsidR="001074CC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</w:tc>
        <w:tc>
          <w:tcPr>
            <w:tcW w:w="9407" w:type="dxa"/>
            <w:gridSpan w:val="20"/>
            <w:vMerge w:val="restart"/>
            <w:tcBorders>
              <w:right w:val="single" w:sz="4" w:space="0" w:color="auto"/>
            </w:tcBorders>
          </w:tcPr>
          <w:p w14:paraId="3ED9186E" w14:textId="77777777" w:rsidR="000B747E" w:rsidRDefault="000B747E" w:rsidP="00632491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besteht ununterbrochen seit</w:t>
            </w:r>
            <w:r>
              <w:rPr>
                <w:sz w:val="20"/>
                <w:szCs w:val="20"/>
              </w:rPr>
              <w:tab/>
            </w: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bis  </w:t>
            </w: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  <w:p w14:paraId="298B0423" w14:textId="77777777" w:rsidR="000B747E" w:rsidRDefault="000B747E" w:rsidP="00632491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bestand ununterbrochen vom</w:t>
            </w:r>
            <w:r>
              <w:rPr>
                <w:sz w:val="20"/>
                <w:szCs w:val="20"/>
              </w:rPr>
              <w:tab/>
            </w: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  <w:p w14:paraId="552A73D4" w14:textId="77777777" w:rsidR="000B747E" w:rsidRPr="00BA4BB4" w:rsidRDefault="000B747E" w:rsidP="00632491">
            <w:pPr>
              <w:pStyle w:val="Listenabsatz"/>
              <w:spacing w:before="40" w:after="40"/>
              <w:ind w:left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A4BB4">
              <w:rPr>
                <w:color w:val="000000" w:themeColor="text1"/>
                <w:sz w:val="20"/>
                <w:szCs w:val="20"/>
              </w:rPr>
              <w:t>In der Zeit vom</w:t>
            </w:r>
            <w:r w:rsidRPr="00BA4BB4">
              <w:rPr>
                <w:color w:val="000000" w:themeColor="text1"/>
                <w:sz w:val="20"/>
                <w:szCs w:val="20"/>
              </w:rPr>
              <w:tab/>
            </w:r>
            <w:r w:rsidRPr="00BA4BB4">
              <w:rPr>
                <w:color w:val="000000" w:themeColor="text1"/>
                <w:sz w:val="20"/>
                <w:szCs w:val="20"/>
              </w:rPr>
              <w:tab/>
            </w:r>
            <w:r w:rsidRPr="00BA4BB4">
              <w:rPr>
                <w:color w:val="000000" w:themeColor="text1"/>
                <w:sz w:val="20"/>
                <w:szCs w:val="20"/>
              </w:rPr>
              <w:tab/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fldChar w:fldCharType="separate"/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fldChar w:fldCharType="end"/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Pr="00BA4BB4">
              <w:rPr>
                <w:color w:val="000000" w:themeColor="text1"/>
                <w:sz w:val="20"/>
                <w:szCs w:val="20"/>
              </w:rPr>
              <w:t xml:space="preserve"> bis  </w:t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fldChar w:fldCharType="separate"/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BA4BB4">
              <w:rPr>
                <w:rFonts w:cs="Arial"/>
                <w:color w:val="000000" w:themeColor="text1"/>
                <w:sz w:val="20"/>
                <w:szCs w:val="20"/>
              </w:rPr>
              <w:fldChar w:fldCharType="end"/>
            </w:r>
            <w:r w:rsidRPr="00BA4BB4">
              <w:rPr>
                <w:color w:val="000000" w:themeColor="text1"/>
                <w:sz w:val="20"/>
                <w:szCs w:val="20"/>
              </w:rPr>
              <w:t xml:space="preserve"> wurde kein A</w:t>
            </w:r>
            <w:r>
              <w:rPr>
                <w:color w:val="000000" w:themeColor="text1"/>
                <w:sz w:val="20"/>
                <w:szCs w:val="20"/>
              </w:rPr>
              <w:t>usbildung</w:t>
            </w:r>
            <w:r w:rsidRPr="00BA4BB4">
              <w:rPr>
                <w:color w:val="000000" w:themeColor="text1"/>
                <w:sz w:val="20"/>
                <w:szCs w:val="20"/>
              </w:rPr>
              <w:t xml:space="preserve">sentgelt gezahlt. </w:t>
            </w:r>
          </w:p>
          <w:p w14:paraId="58AA5FEF" w14:textId="77777777" w:rsidR="000B747E" w:rsidRPr="00BA4BB4" w:rsidRDefault="000B747E" w:rsidP="00632491">
            <w:pPr>
              <w:pStyle w:val="Listenabsatz"/>
              <w:spacing w:before="40" w:after="40"/>
              <w:ind w:left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A4BB4">
              <w:rPr>
                <w:rStyle w:val="Funotenzeichen"/>
                <w:b/>
                <w:color w:val="000000" w:themeColor="text1"/>
                <w:sz w:val="16"/>
                <w:szCs w:val="16"/>
              </w:rPr>
              <w:t>1</w:t>
            </w:r>
            <w:r w:rsidRPr="00BA4BB4">
              <w:rPr>
                <w:color w:val="000000" w:themeColor="text1"/>
                <w:sz w:val="16"/>
                <w:szCs w:val="16"/>
              </w:rPr>
              <w:t>Zeiten ohne A</w:t>
            </w:r>
            <w:r>
              <w:rPr>
                <w:color w:val="000000" w:themeColor="text1"/>
                <w:sz w:val="16"/>
                <w:szCs w:val="16"/>
              </w:rPr>
              <w:t>usbildungs</w:t>
            </w:r>
            <w:r w:rsidRPr="00BA4BB4">
              <w:rPr>
                <w:color w:val="000000" w:themeColor="text1"/>
                <w:sz w:val="16"/>
                <w:szCs w:val="16"/>
              </w:rPr>
              <w:t xml:space="preserve">entgelt verlängern die Frist von </w:t>
            </w:r>
            <w:r>
              <w:rPr>
                <w:color w:val="000000" w:themeColor="text1"/>
                <w:sz w:val="16"/>
                <w:szCs w:val="16"/>
              </w:rPr>
              <w:t>vier</w:t>
            </w:r>
            <w:r w:rsidRPr="00BA4BB4">
              <w:rPr>
                <w:color w:val="000000" w:themeColor="text1"/>
                <w:sz w:val="16"/>
                <w:szCs w:val="16"/>
              </w:rPr>
              <w:t xml:space="preserve"> Monaten entsprechend.</w:t>
            </w:r>
            <w:r w:rsidRPr="00BA4BB4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1B2F3E73" w14:textId="77777777" w:rsidR="000B747E" w:rsidRDefault="000B747E" w:rsidP="00632491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  <w:p w14:paraId="7E7B8775" w14:textId="77777777" w:rsidR="000B747E" w:rsidRPr="00806405" w:rsidRDefault="000B747E" w:rsidP="00632491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0B747E" w:rsidRPr="00806405" w14:paraId="673E887E" w14:textId="77777777" w:rsidTr="000B74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0" w:type="dxa"/>
          <w:trHeight w:val="442"/>
        </w:trPr>
        <w:tc>
          <w:tcPr>
            <w:tcW w:w="421" w:type="dxa"/>
            <w:tcBorders>
              <w:left w:val="single" w:sz="4" w:space="0" w:color="auto"/>
              <w:bottom w:val="single" w:sz="4" w:space="0" w:color="auto"/>
            </w:tcBorders>
          </w:tcPr>
          <w:p w14:paraId="37AA1D6A" w14:textId="77777777" w:rsidR="000B747E" w:rsidRDefault="000B747E" w:rsidP="00632491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1074CC">
              <w:rPr>
                <w:sz w:val="20"/>
                <w:szCs w:val="20"/>
              </w:rPr>
            </w:r>
            <w:r w:rsidR="001074CC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  <w:p w14:paraId="14374F04" w14:textId="77777777" w:rsidR="000B747E" w:rsidRDefault="000B747E" w:rsidP="00632491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1074CC">
              <w:rPr>
                <w:sz w:val="20"/>
                <w:szCs w:val="20"/>
              </w:rPr>
            </w:r>
            <w:r w:rsidR="001074CC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  <w:p w14:paraId="28DF0853" w14:textId="77777777" w:rsidR="000B747E" w:rsidRPr="00806405" w:rsidRDefault="000B747E" w:rsidP="00632491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407" w:type="dxa"/>
            <w:gridSpan w:val="20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F4F10A7" w14:textId="77777777" w:rsidR="000B747E" w:rsidRPr="00806405" w:rsidRDefault="000B747E" w:rsidP="00632491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0B747E" w:rsidRPr="00806405" w14:paraId="2ADA1136" w14:textId="77777777" w:rsidTr="000B74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0" w:type="dxa"/>
          <w:trHeight w:val="127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14:paraId="650741F5" w14:textId="77777777" w:rsidR="000B747E" w:rsidRPr="00806405" w:rsidRDefault="000B747E" w:rsidP="00632491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81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27A3B54" w14:textId="77777777" w:rsidR="000B747E" w:rsidRPr="00806405" w:rsidRDefault="000B747E" w:rsidP="00632491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83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0642F1DE" w14:textId="77777777" w:rsidR="000B747E" w:rsidRPr="00806405" w:rsidRDefault="000B747E" w:rsidP="00632491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14:paraId="514577C9" w14:textId="77777777" w:rsidR="000B747E" w:rsidRPr="00806405" w:rsidRDefault="000B747E" w:rsidP="00632491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1114550" w14:textId="77777777" w:rsidR="000B747E" w:rsidRPr="00806405" w:rsidRDefault="000B747E" w:rsidP="00632491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331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E9D1276" w14:textId="77777777" w:rsidR="000B747E" w:rsidRPr="00806405" w:rsidRDefault="000B747E" w:rsidP="00632491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0B747E" w:rsidRPr="00806405" w14:paraId="3304F871" w14:textId="77777777" w:rsidTr="000B74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0" w:type="dxa"/>
          <w:trHeight w:val="46"/>
        </w:trPr>
        <w:tc>
          <w:tcPr>
            <w:tcW w:w="9828" w:type="dxa"/>
            <w:gridSpan w:val="2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D2FE04" w14:textId="77777777" w:rsidR="000B747E" w:rsidRPr="00806405" w:rsidRDefault="000B747E" w:rsidP="00632491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14:paraId="5B67982C" w14:textId="77777777" w:rsidR="000B747E" w:rsidRDefault="000B747E" w:rsidP="00632491">
            <w:pPr>
              <w:pStyle w:val="Listenabsatz"/>
              <w:spacing w:after="2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t xml:space="preserve">Hinweis: </w:t>
            </w:r>
            <w:r w:rsidRPr="00806405">
              <w:rPr>
                <w:sz w:val="20"/>
                <w:szCs w:val="20"/>
              </w:rPr>
              <w:t>Mit Ihrer Unterschrift bestätigen Sie die Richtigkeit der Angaben. Entsteht dem Jobcenter durch falsche Angaben ein finanzieller Schaden, handelt es sich dabei um eine strafbare Handlung im Sinne des § 263 StGB (Betrug), die zur Anzeige gebracht wird.</w:t>
            </w:r>
          </w:p>
          <w:p w14:paraId="3045BD15" w14:textId="77777777" w:rsidR="000B747E" w:rsidRPr="00806405" w:rsidRDefault="000B747E" w:rsidP="00632491">
            <w:pPr>
              <w:pStyle w:val="Listenabsatz"/>
              <w:spacing w:after="240"/>
              <w:ind w:left="0"/>
              <w:contextualSpacing w:val="0"/>
              <w:rPr>
                <w:sz w:val="20"/>
                <w:szCs w:val="20"/>
              </w:rPr>
            </w:pPr>
          </w:p>
          <w:p w14:paraId="7E739415" w14:textId="77777777" w:rsidR="000B747E" w:rsidRPr="00806405" w:rsidRDefault="000B747E" w:rsidP="00632491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0B747E" w:rsidRPr="00806405" w14:paraId="23E5CE89" w14:textId="77777777" w:rsidTr="000B74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0" w:type="dxa"/>
          <w:trHeight w:val="80"/>
        </w:trPr>
        <w:tc>
          <w:tcPr>
            <w:tcW w:w="9828" w:type="dxa"/>
            <w:gridSpan w:val="21"/>
            <w:tcBorders>
              <w:left w:val="single" w:sz="4" w:space="0" w:color="auto"/>
              <w:right w:val="single" w:sz="4" w:space="0" w:color="auto"/>
            </w:tcBorders>
          </w:tcPr>
          <w:p w14:paraId="60BBE8FB" w14:textId="77777777" w:rsidR="000B747E" w:rsidRPr="000452DB" w:rsidRDefault="000B747E" w:rsidP="00632491">
            <w:pPr>
              <w:pStyle w:val="Listenabsatz"/>
              <w:ind w:left="0"/>
              <w:contextualSpacing w:val="0"/>
              <w:rPr>
                <w:color w:val="FF0000"/>
                <w:sz w:val="6"/>
                <w:szCs w:val="6"/>
              </w:rPr>
            </w:pPr>
          </w:p>
        </w:tc>
      </w:tr>
      <w:tr w:rsidR="000B747E" w:rsidRPr="00806405" w14:paraId="52A63991" w14:textId="77777777" w:rsidTr="000B74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0" w:type="dxa"/>
          <w:trHeight w:val="231"/>
        </w:trPr>
        <w:tc>
          <w:tcPr>
            <w:tcW w:w="224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42312015" w14:textId="77777777" w:rsidR="000B747E" w:rsidRPr="000452DB" w:rsidRDefault="000B747E" w:rsidP="00632491">
            <w:pPr>
              <w:pStyle w:val="Listenabsatz"/>
              <w:ind w:left="0"/>
              <w:contextualSpacing w:val="0"/>
              <w:rPr>
                <w:color w:val="FF0000"/>
                <w:sz w:val="20"/>
                <w:szCs w:val="20"/>
              </w:rPr>
            </w:pPr>
            <w:r w:rsidRPr="000452DB">
              <w:rPr>
                <w:rFonts w:cs="Arial"/>
                <w:color w:val="FF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0452DB">
              <w:rPr>
                <w:rFonts w:cs="Arial"/>
                <w:color w:val="FF0000"/>
                <w:sz w:val="20"/>
                <w:szCs w:val="20"/>
              </w:rPr>
              <w:instrText xml:space="preserve"> FORMTEXT </w:instrText>
            </w:r>
            <w:r w:rsidRPr="000452DB">
              <w:rPr>
                <w:rFonts w:cs="Arial"/>
                <w:color w:val="FF0000"/>
                <w:sz w:val="20"/>
                <w:szCs w:val="20"/>
              </w:rPr>
            </w:r>
            <w:r w:rsidRPr="000452DB">
              <w:rPr>
                <w:rFonts w:cs="Arial"/>
                <w:color w:val="FF0000"/>
                <w:sz w:val="20"/>
                <w:szCs w:val="20"/>
              </w:rPr>
              <w:fldChar w:fldCharType="separate"/>
            </w:r>
            <w:r w:rsidRPr="000452DB">
              <w:rPr>
                <w:rFonts w:cs="Arial"/>
                <w:noProof/>
                <w:color w:val="FF0000"/>
                <w:sz w:val="20"/>
                <w:szCs w:val="20"/>
              </w:rPr>
              <w:t> </w:t>
            </w:r>
            <w:r w:rsidRPr="000452DB">
              <w:rPr>
                <w:rFonts w:cs="Arial"/>
                <w:noProof/>
                <w:color w:val="FF0000"/>
                <w:sz w:val="20"/>
                <w:szCs w:val="20"/>
              </w:rPr>
              <w:t> </w:t>
            </w:r>
            <w:r w:rsidRPr="000452DB">
              <w:rPr>
                <w:rFonts w:cs="Arial"/>
                <w:noProof/>
                <w:color w:val="FF0000"/>
                <w:sz w:val="20"/>
                <w:szCs w:val="20"/>
              </w:rPr>
              <w:t> </w:t>
            </w:r>
            <w:r w:rsidRPr="000452DB">
              <w:rPr>
                <w:rFonts w:cs="Arial"/>
                <w:noProof/>
                <w:color w:val="FF0000"/>
                <w:sz w:val="20"/>
                <w:szCs w:val="20"/>
              </w:rPr>
              <w:t> </w:t>
            </w:r>
            <w:r w:rsidRPr="000452DB">
              <w:rPr>
                <w:rFonts w:cs="Arial"/>
                <w:noProof/>
                <w:color w:val="FF0000"/>
                <w:sz w:val="20"/>
                <w:szCs w:val="20"/>
              </w:rPr>
              <w:t> </w:t>
            </w:r>
            <w:r w:rsidRPr="000452DB">
              <w:rPr>
                <w:rFonts w:cs="Arial"/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14:paraId="71A895F3" w14:textId="77777777" w:rsidR="000B747E" w:rsidRPr="000452DB" w:rsidRDefault="000B747E" w:rsidP="00632491">
            <w:pPr>
              <w:pStyle w:val="Listenabsatz"/>
              <w:ind w:left="0"/>
              <w:contextualSpacing w:val="0"/>
              <w:rPr>
                <w:color w:val="FF0000"/>
                <w:sz w:val="20"/>
                <w:szCs w:val="20"/>
              </w:rPr>
            </w:pPr>
          </w:p>
        </w:tc>
        <w:tc>
          <w:tcPr>
            <w:tcW w:w="1913" w:type="dxa"/>
            <w:gridSpan w:val="4"/>
            <w:tcBorders>
              <w:bottom w:val="single" w:sz="4" w:space="0" w:color="auto"/>
            </w:tcBorders>
          </w:tcPr>
          <w:p w14:paraId="6B8D80B0" w14:textId="77777777" w:rsidR="000B747E" w:rsidRPr="00806405" w:rsidRDefault="000B747E" w:rsidP="00632491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2"/>
          </w:tcPr>
          <w:p w14:paraId="2E8ED20E" w14:textId="77777777" w:rsidR="000B747E" w:rsidRPr="00806405" w:rsidRDefault="000B747E" w:rsidP="00632491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7" w:type="dxa"/>
            <w:gridSpan w:val="11"/>
            <w:tcBorders>
              <w:bottom w:val="single" w:sz="4" w:space="0" w:color="auto"/>
              <w:right w:val="single" w:sz="4" w:space="0" w:color="auto"/>
            </w:tcBorders>
          </w:tcPr>
          <w:p w14:paraId="381D2F24" w14:textId="77777777" w:rsidR="000B747E" w:rsidRPr="00806405" w:rsidRDefault="000B747E" w:rsidP="00632491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0B747E" w:rsidRPr="00806405" w14:paraId="3F85D500" w14:textId="77777777" w:rsidTr="000B74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0" w:type="dxa"/>
          <w:trHeight w:val="220"/>
        </w:trPr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4DFB4013" w14:textId="77777777" w:rsidR="000B747E" w:rsidRPr="00BA4BB4" w:rsidRDefault="000B747E" w:rsidP="00632491">
            <w:pPr>
              <w:pStyle w:val="Listenabsatz"/>
              <w:spacing w:before="40"/>
              <w:ind w:left="0"/>
              <w:contextualSpacing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BA4BB4">
              <w:rPr>
                <w:color w:val="000000" w:themeColor="text1"/>
                <w:sz w:val="16"/>
                <w:szCs w:val="16"/>
              </w:rPr>
              <w:t>Ort</w:t>
            </w:r>
          </w:p>
        </w:tc>
        <w:tc>
          <w:tcPr>
            <w:tcW w:w="237" w:type="dxa"/>
          </w:tcPr>
          <w:p w14:paraId="3AD5EEEC" w14:textId="77777777" w:rsidR="000B747E" w:rsidRPr="00BA4BB4" w:rsidRDefault="000B747E" w:rsidP="00632491">
            <w:pPr>
              <w:pStyle w:val="Listenabsatz"/>
              <w:spacing w:before="40"/>
              <w:ind w:left="0"/>
              <w:contextualSpacing w:val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13" w:type="dxa"/>
            <w:gridSpan w:val="4"/>
            <w:tcBorders>
              <w:top w:val="single" w:sz="4" w:space="0" w:color="auto"/>
            </w:tcBorders>
          </w:tcPr>
          <w:p w14:paraId="3C3B9B4B" w14:textId="77777777" w:rsidR="000B747E" w:rsidRPr="00BA4BB4" w:rsidRDefault="000B747E" w:rsidP="00632491">
            <w:pPr>
              <w:pStyle w:val="Listenabsatz"/>
              <w:spacing w:before="40"/>
              <w:ind w:left="0"/>
              <w:contextualSpacing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BA4BB4">
              <w:rPr>
                <w:color w:val="000000" w:themeColor="text1"/>
                <w:sz w:val="16"/>
                <w:szCs w:val="16"/>
              </w:rPr>
              <w:t>Datum</w:t>
            </w:r>
          </w:p>
        </w:tc>
        <w:tc>
          <w:tcPr>
            <w:tcW w:w="237" w:type="dxa"/>
            <w:gridSpan w:val="2"/>
          </w:tcPr>
          <w:p w14:paraId="55C151A1" w14:textId="77777777" w:rsidR="000B747E" w:rsidRPr="00BA4BB4" w:rsidRDefault="000B747E" w:rsidP="00632491">
            <w:pPr>
              <w:pStyle w:val="Listenabsatz"/>
              <w:spacing w:before="40"/>
              <w:ind w:left="0"/>
              <w:contextualSpacing w:val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197" w:type="dxa"/>
            <w:gridSpan w:val="11"/>
            <w:tcBorders>
              <w:top w:val="single" w:sz="4" w:space="0" w:color="auto"/>
              <w:right w:val="single" w:sz="4" w:space="0" w:color="auto"/>
            </w:tcBorders>
          </w:tcPr>
          <w:p w14:paraId="74656EF8" w14:textId="77777777" w:rsidR="000B747E" w:rsidRPr="00BA4BB4" w:rsidRDefault="000B747E" w:rsidP="00632491">
            <w:pPr>
              <w:pStyle w:val="Listenabsatz"/>
              <w:spacing w:before="40"/>
              <w:ind w:left="0"/>
              <w:contextualSpacing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BA4BB4">
              <w:rPr>
                <w:color w:val="000000" w:themeColor="text1"/>
                <w:sz w:val="16"/>
                <w:szCs w:val="16"/>
              </w:rPr>
              <w:t xml:space="preserve">Unterschrift und Stempel des </w:t>
            </w:r>
            <w:r>
              <w:rPr>
                <w:color w:val="000000" w:themeColor="text1"/>
                <w:sz w:val="16"/>
                <w:szCs w:val="16"/>
              </w:rPr>
              <w:t>Ausbildungsbetriebs</w:t>
            </w:r>
            <w:r w:rsidRPr="00BA4BB4">
              <w:rPr>
                <w:color w:val="000000" w:themeColor="text1"/>
                <w:sz w:val="16"/>
                <w:szCs w:val="16"/>
              </w:rPr>
              <w:t>*)</w:t>
            </w:r>
          </w:p>
          <w:p w14:paraId="725F05FE" w14:textId="77777777" w:rsidR="000B747E" w:rsidRPr="00BA4BB4" w:rsidRDefault="000B747E" w:rsidP="00632491">
            <w:pPr>
              <w:pStyle w:val="Listenabsatz"/>
              <w:spacing w:before="40"/>
              <w:ind w:left="0"/>
              <w:contextualSpacing w:val="0"/>
              <w:jc w:val="center"/>
              <w:rPr>
                <w:color w:val="000000" w:themeColor="text1"/>
                <w:sz w:val="16"/>
                <w:szCs w:val="16"/>
              </w:rPr>
            </w:pPr>
          </w:p>
          <w:p w14:paraId="4275E2AD" w14:textId="77777777" w:rsidR="000B747E" w:rsidRPr="00BA4BB4" w:rsidRDefault="000B747E" w:rsidP="00632491">
            <w:pPr>
              <w:pStyle w:val="Listenabsatz"/>
              <w:spacing w:before="40"/>
              <w:ind w:left="0"/>
              <w:contextualSpacing w:val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0B747E" w:rsidRPr="00806405" w14:paraId="19E33F69" w14:textId="77777777" w:rsidTr="000B74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0" w:type="dxa"/>
          <w:trHeight w:val="142"/>
        </w:trPr>
        <w:tc>
          <w:tcPr>
            <w:tcW w:w="1101" w:type="dxa"/>
            <w:gridSpan w:val="2"/>
            <w:tcBorders>
              <w:left w:val="single" w:sz="4" w:space="0" w:color="auto"/>
            </w:tcBorders>
          </w:tcPr>
          <w:p w14:paraId="0C4925CA" w14:textId="77777777" w:rsidR="000B747E" w:rsidRPr="00BA4BB4" w:rsidRDefault="000B747E" w:rsidP="00632491">
            <w:pPr>
              <w:pStyle w:val="Listenabsatz"/>
              <w:ind w:left="0"/>
              <w:contextualSpacing w:val="0"/>
              <w:rPr>
                <w:color w:val="000000" w:themeColor="text1"/>
                <w:sz w:val="6"/>
                <w:szCs w:val="6"/>
              </w:rPr>
            </w:pPr>
          </w:p>
        </w:tc>
        <w:tc>
          <w:tcPr>
            <w:tcW w:w="8727" w:type="dxa"/>
            <w:gridSpan w:val="19"/>
            <w:tcBorders>
              <w:right w:val="single" w:sz="4" w:space="0" w:color="auto"/>
            </w:tcBorders>
          </w:tcPr>
          <w:p w14:paraId="6D3B601E" w14:textId="77777777" w:rsidR="000B747E" w:rsidRPr="00BA4BB4" w:rsidRDefault="000B747E" w:rsidP="00632491">
            <w:pPr>
              <w:pStyle w:val="Listenabsatz"/>
              <w:ind w:left="0"/>
              <w:contextualSpacing w:val="0"/>
              <w:rPr>
                <w:color w:val="000000" w:themeColor="text1"/>
                <w:sz w:val="16"/>
                <w:szCs w:val="16"/>
              </w:rPr>
            </w:pPr>
          </w:p>
        </w:tc>
      </w:tr>
      <w:tr w:rsidR="000B747E" w:rsidRPr="00806405" w14:paraId="213FE157" w14:textId="77777777" w:rsidTr="000B74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0" w:type="dxa"/>
          <w:trHeight w:val="46"/>
        </w:trPr>
        <w:tc>
          <w:tcPr>
            <w:tcW w:w="1101" w:type="dxa"/>
            <w:gridSpan w:val="2"/>
            <w:tcBorders>
              <w:left w:val="single" w:sz="4" w:space="0" w:color="auto"/>
            </w:tcBorders>
          </w:tcPr>
          <w:p w14:paraId="3E0450D3" w14:textId="77777777" w:rsidR="000B747E" w:rsidRPr="00BA4BB4" w:rsidRDefault="000B747E" w:rsidP="00632491">
            <w:pPr>
              <w:pStyle w:val="Listenabsatz"/>
              <w:ind w:left="0"/>
              <w:contextualSpacing w:val="0"/>
              <w:rPr>
                <w:color w:val="000000" w:themeColor="text1"/>
                <w:sz w:val="4"/>
                <w:szCs w:val="4"/>
              </w:rPr>
            </w:pPr>
          </w:p>
        </w:tc>
        <w:tc>
          <w:tcPr>
            <w:tcW w:w="8727" w:type="dxa"/>
            <w:gridSpan w:val="19"/>
            <w:tcBorders>
              <w:right w:val="single" w:sz="4" w:space="0" w:color="auto"/>
            </w:tcBorders>
          </w:tcPr>
          <w:p w14:paraId="469D728A" w14:textId="77777777" w:rsidR="000B747E" w:rsidRPr="00BA4BB4" w:rsidRDefault="000B747E" w:rsidP="00632491">
            <w:pPr>
              <w:pStyle w:val="Listenabsatz"/>
              <w:ind w:left="0"/>
              <w:contextualSpacing w:val="0"/>
              <w:rPr>
                <w:color w:val="000000" w:themeColor="text1"/>
                <w:sz w:val="4"/>
                <w:szCs w:val="4"/>
              </w:rPr>
            </w:pPr>
          </w:p>
        </w:tc>
      </w:tr>
      <w:tr w:rsidR="000B747E" w:rsidRPr="00806405" w14:paraId="54094637" w14:textId="77777777" w:rsidTr="000B74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0" w:type="dxa"/>
          <w:trHeight w:val="936"/>
        </w:trPr>
        <w:tc>
          <w:tcPr>
            <w:tcW w:w="9828" w:type="dxa"/>
            <w:gridSpan w:val="21"/>
            <w:tcBorders>
              <w:left w:val="single" w:sz="4" w:space="0" w:color="auto"/>
              <w:right w:val="single" w:sz="4" w:space="0" w:color="auto"/>
            </w:tcBorders>
          </w:tcPr>
          <w:p w14:paraId="2AB48BD7" w14:textId="1DDFE19B" w:rsidR="000B747E" w:rsidRPr="00BA4BB4" w:rsidRDefault="000B747E" w:rsidP="00632491">
            <w:pPr>
              <w:pStyle w:val="Listenabsatz"/>
              <w:spacing w:after="120"/>
              <w:ind w:left="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A4BB4">
              <w:rPr>
                <w:color w:val="000000" w:themeColor="text1"/>
                <w:sz w:val="20"/>
                <w:szCs w:val="20"/>
              </w:rPr>
              <w:t>*) Verweigert der A</w:t>
            </w:r>
            <w:r>
              <w:rPr>
                <w:color w:val="000000" w:themeColor="text1"/>
                <w:sz w:val="20"/>
                <w:szCs w:val="20"/>
              </w:rPr>
              <w:t>usbildungsbetrieb d</w:t>
            </w:r>
            <w:r w:rsidRPr="00BA4BB4">
              <w:rPr>
                <w:color w:val="000000" w:themeColor="text1"/>
                <w:sz w:val="20"/>
                <w:szCs w:val="20"/>
              </w:rPr>
              <w:t xml:space="preserve">ie schriftliche Beschäftigungsbestätigung, können diese Angaben durch die </w:t>
            </w:r>
            <w:r>
              <w:rPr>
                <w:color w:val="000000" w:themeColor="text1"/>
                <w:sz w:val="20"/>
                <w:szCs w:val="20"/>
              </w:rPr>
              <w:t>Auszubildende</w:t>
            </w:r>
            <w:r w:rsidR="001074CC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/</w:t>
            </w:r>
            <w:r w:rsidR="001074CC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den</w:t>
            </w:r>
            <w:r w:rsidRPr="000B747E">
              <w:rPr>
                <w:color w:val="000000" w:themeColor="text1"/>
                <w:sz w:val="20"/>
                <w:szCs w:val="20"/>
              </w:rPr>
              <w:t xml:space="preserve"> Auszubildenden </w:t>
            </w:r>
            <w:r w:rsidRPr="00BA4BB4">
              <w:rPr>
                <w:color w:val="000000" w:themeColor="text1"/>
                <w:sz w:val="20"/>
                <w:szCs w:val="20"/>
              </w:rPr>
              <w:t>bestätigt werden.</w:t>
            </w:r>
          </w:p>
          <w:p w14:paraId="6B658AA6" w14:textId="77777777" w:rsidR="000B747E" w:rsidRPr="00BA4BB4" w:rsidRDefault="000B747E" w:rsidP="00632491">
            <w:pPr>
              <w:pStyle w:val="Listenabsatz"/>
              <w:spacing w:after="240"/>
              <w:ind w:left="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A4BB4">
              <w:rPr>
                <w:color w:val="000000" w:themeColor="text1"/>
                <w:sz w:val="20"/>
                <w:szCs w:val="20"/>
              </w:rPr>
              <w:t>Di</w:t>
            </w:r>
            <w:r>
              <w:rPr>
                <w:color w:val="000000" w:themeColor="text1"/>
                <w:sz w:val="20"/>
                <w:szCs w:val="20"/>
              </w:rPr>
              <w:t>e obigen Angaben werden durch d</w:t>
            </w:r>
            <w:r w:rsidRPr="00BA4BB4">
              <w:rPr>
                <w:color w:val="000000" w:themeColor="text1"/>
                <w:sz w:val="20"/>
                <w:szCs w:val="20"/>
              </w:rPr>
              <w:t>e</w:t>
            </w:r>
            <w:r>
              <w:rPr>
                <w:color w:val="000000" w:themeColor="text1"/>
                <w:sz w:val="20"/>
                <w:szCs w:val="20"/>
              </w:rPr>
              <w:t>n</w:t>
            </w:r>
            <w:r w:rsidRPr="00BA4BB4">
              <w:rPr>
                <w:color w:val="000000" w:themeColor="text1"/>
                <w:sz w:val="20"/>
                <w:szCs w:val="20"/>
              </w:rPr>
              <w:t xml:space="preserve"> A</w:t>
            </w:r>
            <w:r>
              <w:rPr>
                <w:color w:val="000000" w:themeColor="text1"/>
                <w:sz w:val="20"/>
                <w:szCs w:val="20"/>
              </w:rPr>
              <w:t>usbildungsbetrieb</w:t>
            </w:r>
            <w:r w:rsidRPr="00BA4BB4">
              <w:rPr>
                <w:color w:val="000000" w:themeColor="text1"/>
                <w:sz w:val="20"/>
                <w:szCs w:val="20"/>
              </w:rPr>
              <w:t xml:space="preserve"> bestätigt:</w:t>
            </w:r>
          </w:p>
          <w:p w14:paraId="3184F073" w14:textId="77777777" w:rsidR="000B747E" w:rsidRPr="00BA4BB4" w:rsidRDefault="000B747E" w:rsidP="00632491">
            <w:pPr>
              <w:pStyle w:val="Listenabsatz"/>
              <w:spacing w:after="240"/>
              <w:ind w:left="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0B747E" w:rsidRPr="00806405" w14:paraId="1378326C" w14:textId="77777777" w:rsidTr="000B74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0" w:type="dxa"/>
          <w:trHeight w:val="231"/>
        </w:trPr>
        <w:tc>
          <w:tcPr>
            <w:tcW w:w="224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02D78F0A" w14:textId="77777777" w:rsidR="000B747E" w:rsidRPr="00806405" w:rsidRDefault="000B747E" w:rsidP="00632491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14:paraId="22972B0E" w14:textId="77777777" w:rsidR="000B747E" w:rsidRPr="00806405" w:rsidRDefault="000B747E" w:rsidP="00632491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4"/>
            <w:tcBorders>
              <w:bottom w:val="single" w:sz="4" w:space="0" w:color="auto"/>
            </w:tcBorders>
          </w:tcPr>
          <w:p w14:paraId="1C5B8950" w14:textId="77777777" w:rsidR="000B747E" w:rsidRPr="00806405" w:rsidRDefault="000B747E" w:rsidP="00632491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2"/>
          </w:tcPr>
          <w:p w14:paraId="7EAF88A4" w14:textId="77777777" w:rsidR="000B747E" w:rsidRPr="00806405" w:rsidRDefault="000B747E" w:rsidP="00632491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7" w:type="dxa"/>
            <w:gridSpan w:val="11"/>
            <w:tcBorders>
              <w:bottom w:val="single" w:sz="4" w:space="0" w:color="auto"/>
              <w:right w:val="single" w:sz="4" w:space="0" w:color="auto"/>
            </w:tcBorders>
          </w:tcPr>
          <w:p w14:paraId="2F19FFD4" w14:textId="77777777" w:rsidR="000B747E" w:rsidRPr="00806405" w:rsidRDefault="000B747E" w:rsidP="00632491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0B747E" w:rsidRPr="00806405" w14:paraId="739F0CF3" w14:textId="77777777" w:rsidTr="000B74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0" w:type="dxa"/>
          <w:trHeight w:val="325"/>
        </w:trPr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331AE0" w14:textId="77777777" w:rsidR="000B747E" w:rsidRPr="00806405" w:rsidRDefault="000B747E" w:rsidP="00632491">
            <w:pPr>
              <w:pStyle w:val="Listenabsatz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14:paraId="149ABB59" w14:textId="77777777" w:rsidR="000B747E" w:rsidRPr="00806405" w:rsidRDefault="000B747E" w:rsidP="00632491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F12131C" w14:textId="77777777" w:rsidR="000B747E" w:rsidRPr="00806405" w:rsidRDefault="000B747E" w:rsidP="00632491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gridSpan w:val="2"/>
            <w:tcBorders>
              <w:bottom w:val="single" w:sz="4" w:space="0" w:color="auto"/>
            </w:tcBorders>
          </w:tcPr>
          <w:p w14:paraId="4373E17A" w14:textId="77777777" w:rsidR="000B747E" w:rsidRPr="00806405" w:rsidRDefault="000B747E" w:rsidP="00632491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97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DEA06" w14:textId="6C2F3CD1" w:rsidR="000B747E" w:rsidRDefault="000B747E" w:rsidP="00632491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Unterschrift der</w:t>
            </w:r>
            <w:r w:rsidRPr="0080640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Auszubildende</w:t>
            </w:r>
            <w:r w:rsidRPr="00806405">
              <w:rPr>
                <w:sz w:val="16"/>
                <w:szCs w:val="16"/>
              </w:rPr>
              <w:t>n</w:t>
            </w:r>
            <w:r w:rsidR="001074CC">
              <w:rPr>
                <w:sz w:val="16"/>
                <w:szCs w:val="16"/>
              </w:rPr>
              <w:t xml:space="preserve"> </w:t>
            </w:r>
            <w:r w:rsidRPr="00806405">
              <w:rPr>
                <w:sz w:val="16"/>
                <w:szCs w:val="16"/>
              </w:rPr>
              <w:t>/</w:t>
            </w:r>
            <w:r w:rsidR="001074CC">
              <w:rPr>
                <w:sz w:val="16"/>
                <w:szCs w:val="16"/>
              </w:rPr>
              <w:t xml:space="preserve"> </w:t>
            </w:r>
            <w:r w:rsidRPr="00806405">
              <w:rPr>
                <w:sz w:val="16"/>
                <w:szCs w:val="16"/>
              </w:rPr>
              <w:t>des A</w:t>
            </w:r>
            <w:r>
              <w:rPr>
                <w:sz w:val="16"/>
                <w:szCs w:val="16"/>
              </w:rPr>
              <w:t>uszubildenden</w:t>
            </w:r>
            <w:r w:rsidRPr="00806405">
              <w:rPr>
                <w:sz w:val="16"/>
                <w:szCs w:val="16"/>
              </w:rPr>
              <w:t xml:space="preserve"> </w:t>
            </w:r>
          </w:p>
          <w:p w14:paraId="7827C6D0" w14:textId="77777777" w:rsidR="000B747E" w:rsidRDefault="000B747E" w:rsidP="00632491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  <w:p w14:paraId="29030337" w14:textId="77777777" w:rsidR="000B747E" w:rsidRPr="00806405" w:rsidRDefault="000B747E" w:rsidP="00632491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</w:tr>
    </w:tbl>
    <w:p w14:paraId="37C0BA6B" w14:textId="77777777" w:rsidR="00C53CA6" w:rsidRPr="00F2213B" w:rsidRDefault="00C53CA6" w:rsidP="000B747E">
      <w:pPr>
        <w:ind w:left="-284"/>
        <w:rPr>
          <w:b/>
          <w:sz w:val="16"/>
          <w:szCs w:val="16"/>
          <w:u w:val="single"/>
        </w:rPr>
      </w:pPr>
    </w:p>
    <w:sectPr w:rsidR="00C53CA6" w:rsidRPr="00F2213B" w:rsidSect="00194F3C">
      <w:footerReference w:type="default" r:id="rId8"/>
      <w:pgSz w:w="11906" w:h="16838"/>
      <w:pgMar w:top="709" w:right="1133" w:bottom="127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1B9FD" w14:textId="77777777" w:rsidR="00194F3C" w:rsidRDefault="00194F3C">
      <w:r>
        <w:separator/>
      </w:r>
    </w:p>
  </w:endnote>
  <w:endnote w:type="continuationSeparator" w:id="0">
    <w:p w14:paraId="33AF6D18" w14:textId="77777777" w:rsidR="00194F3C" w:rsidRDefault="00194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etaNormal-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DBB00" w14:textId="2095FF8C" w:rsidR="000B747E" w:rsidRDefault="000B747E">
    <w:pPr>
      <w:pStyle w:val="Fuzeile"/>
      <w:rPr>
        <w:rFonts w:ascii="Arial" w:hAnsi="Arial" w:cs="Arial"/>
      </w:rPr>
    </w:pPr>
    <w:r w:rsidRPr="001C5049">
      <w:rPr>
        <w:rFonts w:ascii="Arial" w:hAnsi="Arial" w:cs="Arial"/>
      </w:rPr>
      <w:t xml:space="preserve">Stand: </w:t>
    </w:r>
    <w:r w:rsidR="001074CC">
      <w:rPr>
        <w:rFonts w:ascii="Arial" w:hAnsi="Arial" w:cs="Arial"/>
      </w:rPr>
      <w:t>18</w:t>
    </w:r>
    <w:r>
      <w:rPr>
        <w:rFonts w:ascii="Arial" w:hAnsi="Arial" w:cs="Arial"/>
      </w:rPr>
      <w:t>.</w:t>
    </w:r>
    <w:r w:rsidR="001074CC">
      <w:rPr>
        <w:rFonts w:ascii="Arial" w:hAnsi="Arial" w:cs="Arial"/>
      </w:rPr>
      <w:t>09</w:t>
    </w:r>
    <w:r>
      <w:rPr>
        <w:rFonts w:ascii="Arial" w:hAnsi="Arial" w:cs="Arial"/>
      </w:rPr>
      <w:t>.202</w:t>
    </w:r>
    <w:r w:rsidR="001074CC">
      <w:rPr>
        <w:rFonts w:ascii="Arial" w:hAnsi="Arial" w:cs="Arial"/>
      </w:rPr>
      <w:t>5</w:t>
    </w:r>
    <w:r w:rsidRPr="001C5049">
      <w:rPr>
        <w:rFonts w:ascii="Arial" w:hAnsi="Arial" w:cs="Arial"/>
      </w:rPr>
      <w:tab/>
    </w:r>
    <w:r w:rsidRPr="001C5049">
      <w:rPr>
        <w:rFonts w:ascii="Arial" w:hAnsi="Arial" w:cs="Arial"/>
      </w:rPr>
      <w:tab/>
      <w:t>F.3.</w:t>
    </w:r>
    <w:r>
      <w:rPr>
        <w:rFonts w:ascii="Arial" w:hAnsi="Arial" w:cs="Arial"/>
      </w:rPr>
      <w:t>2.1b</w:t>
    </w:r>
    <w:r w:rsidRPr="001C5049">
      <w:rPr>
        <w:rFonts w:ascii="Arial" w:hAnsi="Arial" w:cs="Arial"/>
      </w:rPr>
      <w:t xml:space="preserve"> - Seite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PAGE \*ARABIC </w:instrText>
    </w:r>
    <w:r w:rsidRPr="001C5049">
      <w:rPr>
        <w:rStyle w:val="Seitenzahl"/>
        <w:rFonts w:ascii="Arial" w:hAnsi="Arial" w:cs="Arial"/>
      </w:rPr>
      <w:fldChar w:fldCharType="separate"/>
    </w:r>
    <w:r>
      <w:rPr>
        <w:rStyle w:val="Seitenzahl"/>
        <w:rFonts w:ascii="Arial" w:hAnsi="Arial" w:cs="Arial"/>
        <w:noProof/>
      </w:rPr>
      <w:t>2</w:t>
    </w:r>
    <w:r w:rsidRPr="001C5049">
      <w:rPr>
        <w:rStyle w:val="Seitenzahl"/>
        <w:rFonts w:ascii="Arial" w:hAnsi="Arial" w:cs="Arial"/>
      </w:rPr>
      <w:fldChar w:fldCharType="end"/>
    </w:r>
    <w:r w:rsidRPr="001C5049">
      <w:rPr>
        <w:rFonts w:ascii="Arial" w:hAnsi="Arial" w:cs="Arial"/>
      </w:rPr>
      <w:t xml:space="preserve"> von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NUMPAGES </w:instrText>
    </w:r>
    <w:r w:rsidRPr="001C5049">
      <w:rPr>
        <w:rStyle w:val="Seitenzahl"/>
        <w:rFonts w:ascii="Arial" w:hAnsi="Arial" w:cs="Arial"/>
      </w:rPr>
      <w:fldChar w:fldCharType="separate"/>
    </w:r>
    <w:r>
      <w:rPr>
        <w:rStyle w:val="Seitenzahl"/>
        <w:rFonts w:ascii="Arial" w:hAnsi="Arial" w:cs="Arial"/>
        <w:noProof/>
      </w:rPr>
      <w:t>3</w:t>
    </w:r>
    <w:r w:rsidRPr="001C5049">
      <w:rPr>
        <w:rStyle w:val="Seitenzahl"/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DB2D1" w14:textId="102A3BD4" w:rsidR="00194F3C" w:rsidRDefault="00194F3C">
    <w:pPr>
      <w:pStyle w:val="Fuzeile"/>
      <w:rPr>
        <w:rFonts w:ascii="Arial" w:hAnsi="Arial" w:cs="Arial"/>
      </w:rPr>
    </w:pPr>
    <w:r w:rsidRPr="001C5049">
      <w:rPr>
        <w:rFonts w:ascii="Arial" w:hAnsi="Arial" w:cs="Arial"/>
      </w:rPr>
      <w:t xml:space="preserve">Stand: </w:t>
    </w:r>
    <w:r w:rsidR="001074CC">
      <w:rPr>
        <w:rFonts w:ascii="Arial" w:hAnsi="Arial" w:cs="Arial"/>
      </w:rPr>
      <w:t>18</w:t>
    </w:r>
    <w:r w:rsidR="00FD2944">
      <w:rPr>
        <w:rFonts w:ascii="Arial" w:hAnsi="Arial" w:cs="Arial"/>
      </w:rPr>
      <w:t>.</w:t>
    </w:r>
    <w:r w:rsidR="001074CC">
      <w:rPr>
        <w:rFonts w:ascii="Arial" w:hAnsi="Arial" w:cs="Arial"/>
      </w:rPr>
      <w:t>09</w:t>
    </w:r>
    <w:r w:rsidR="000B747E">
      <w:rPr>
        <w:rFonts w:ascii="Arial" w:hAnsi="Arial" w:cs="Arial"/>
      </w:rPr>
      <w:t>.202</w:t>
    </w:r>
    <w:r w:rsidR="001074CC">
      <w:rPr>
        <w:rFonts w:ascii="Arial" w:hAnsi="Arial" w:cs="Arial"/>
      </w:rPr>
      <w:t>5</w:t>
    </w:r>
    <w:r w:rsidRPr="001C5049">
      <w:rPr>
        <w:rFonts w:ascii="Arial" w:hAnsi="Arial" w:cs="Arial"/>
      </w:rPr>
      <w:tab/>
    </w:r>
    <w:r w:rsidRPr="001C5049">
      <w:rPr>
        <w:rFonts w:ascii="Arial" w:hAnsi="Arial" w:cs="Arial"/>
      </w:rPr>
      <w:tab/>
      <w:t>F.3.</w:t>
    </w:r>
    <w:r>
      <w:rPr>
        <w:rFonts w:ascii="Arial" w:hAnsi="Arial" w:cs="Arial"/>
      </w:rPr>
      <w:t>2</w:t>
    </w:r>
    <w:r w:rsidR="00FD2944">
      <w:rPr>
        <w:rFonts w:ascii="Arial" w:hAnsi="Arial" w:cs="Arial"/>
      </w:rPr>
      <w:t>.1</w:t>
    </w:r>
    <w:r w:rsidR="000B747E">
      <w:rPr>
        <w:rFonts w:ascii="Arial" w:hAnsi="Arial" w:cs="Arial"/>
      </w:rPr>
      <w:t>b</w:t>
    </w:r>
    <w:r w:rsidRPr="001C5049">
      <w:rPr>
        <w:rFonts w:ascii="Arial" w:hAnsi="Arial" w:cs="Arial"/>
      </w:rPr>
      <w:t xml:space="preserve"> - Seite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PAGE \*ARABIC </w:instrText>
    </w:r>
    <w:r w:rsidRPr="001C5049">
      <w:rPr>
        <w:rStyle w:val="Seitenzahl"/>
        <w:rFonts w:ascii="Arial" w:hAnsi="Arial" w:cs="Arial"/>
      </w:rPr>
      <w:fldChar w:fldCharType="separate"/>
    </w:r>
    <w:r w:rsidR="000B747E">
      <w:rPr>
        <w:rStyle w:val="Seitenzahl"/>
        <w:rFonts w:ascii="Arial" w:hAnsi="Arial" w:cs="Arial"/>
        <w:noProof/>
      </w:rPr>
      <w:t>3</w:t>
    </w:r>
    <w:r w:rsidRPr="001C5049">
      <w:rPr>
        <w:rStyle w:val="Seitenzahl"/>
        <w:rFonts w:ascii="Arial" w:hAnsi="Arial" w:cs="Arial"/>
      </w:rPr>
      <w:fldChar w:fldCharType="end"/>
    </w:r>
    <w:r w:rsidRPr="001C5049">
      <w:rPr>
        <w:rFonts w:ascii="Arial" w:hAnsi="Arial" w:cs="Arial"/>
      </w:rPr>
      <w:t xml:space="preserve"> von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NUMPAGES </w:instrText>
    </w:r>
    <w:r w:rsidRPr="001C5049">
      <w:rPr>
        <w:rStyle w:val="Seitenzahl"/>
        <w:rFonts w:ascii="Arial" w:hAnsi="Arial" w:cs="Arial"/>
      </w:rPr>
      <w:fldChar w:fldCharType="separate"/>
    </w:r>
    <w:r w:rsidR="000B747E">
      <w:rPr>
        <w:rStyle w:val="Seitenzahl"/>
        <w:rFonts w:ascii="Arial" w:hAnsi="Arial" w:cs="Arial"/>
        <w:noProof/>
      </w:rPr>
      <w:t>3</w:t>
    </w:r>
    <w:r w:rsidRPr="001C5049">
      <w:rPr>
        <w:rStyle w:val="Seitenzahl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8C3DB" w14:textId="77777777" w:rsidR="00194F3C" w:rsidRDefault="00194F3C">
      <w:r>
        <w:separator/>
      </w:r>
    </w:p>
  </w:footnote>
  <w:footnote w:type="continuationSeparator" w:id="0">
    <w:p w14:paraId="1029A79D" w14:textId="77777777" w:rsidR="00194F3C" w:rsidRDefault="00194F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ascii="Arial" w:hAnsi="Arial" w:cs="Arial"/>
        <w:b w:val="0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689"/>
        </w:tabs>
        <w:ind w:left="1689" w:hanging="555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11" w15:restartNumberingAfterBreak="0">
    <w:nsid w:val="0000000C"/>
    <w:multiLevelType w:val="singleLevel"/>
    <w:tmpl w:val="E718131A"/>
    <w:name w:val="WW8Num1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·"/>
      <w:lvlJc w:val="left"/>
      <w:pPr>
        <w:tabs>
          <w:tab w:val="num" w:pos="1068"/>
        </w:tabs>
        <w:ind w:left="1068" w:hanging="360"/>
      </w:pPr>
      <w:rPr>
        <w:rFonts w:ascii="Symbol" w:hAnsi="Symbol"/>
        <w:color w:val="auto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27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·"/>
      <w:lvlJc w:val="left"/>
      <w:pPr>
        <w:tabs>
          <w:tab w:val="num" w:pos="644"/>
        </w:tabs>
        <w:ind w:left="644" w:hanging="360"/>
      </w:pPr>
      <w:rPr>
        <w:rFonts w:ascii="Symbol" w:hAnsi="Symbol"/>
        <w:b/>
        <w:sz w:val="20"/>
        <w:szCs w:val="20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2"/>
      <w:numFmt w:val="lowerLetter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>
      <w:start w:val="1"/>
      <w:numFmt w:val="decimal"/>
      <w:lvlText w:val="(%2)"/>
      <w:lvlJc w:val="left"/>
      <w:pPr>
        <w:tabs>
          <w:tab w:val="num" w:pos="1477"/>
        </w:tabs>
        <w:ind w:left="1477" w:hanging="397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0000029"/>
    <w:multiLevelType w:val="multilevel"/>
    <w:tmpl w:val="111CA8D4"/>
    <w:name w:val="WW8Num41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4"/>
      <w:numFmt w:val="decimal"/>
      <w:lvlText w:val="(%2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0000002A"/>
    <w:multiLevelType w:val="multilevel"/>
    <w:tmpl w:val="0000002A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EC30D22"/>
    <w:multiLevelType w:val="hybridMultilevel"/>
    <w:tmpl w:val="EEA616B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9EE7E52"/>
    <w:multiLevelType w:val="hybridMultilevel"/>
    <w:tmpl w:val="EBD28A6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E194E20"/>
    <w:multiLevelType w:val="hybridMultilevel"/>
    <w:tmpl w:val="0B668E68"/>
    <w:lvl w:ilvl="0" w:tplc="864810A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1029624">
    <w:abstractNumId w:val="43"/>
  </w:num>
  <w:num w:numId="2" w16cid:durableId="244581249">
    <w:abstractNumId w:val="42"/>
  </w:num>
  <w:num w:numId="3" w16cid:durableId="877084259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18D"/>
    <w:rsid w:val="00010566"/>
    <w:rsid w:val="00011D1A"/>
    <w:rsid w:val="000231A7"/>
    <w:rsid w:val="00026963"/>
    <w:rsid w:val="00027F86"/>
    <w:rsid w:val="00037D06"/>
    <w:rsid w:val="00044BC9"/>
    <w:rsid w:val="00055D62"/>
    <w:rsid w:val="00056AA8"/>
    <w:rsid w:val="000650BB"/>
    <w:rsid w:val="0007180C"/>
    <w:rsid w:val="00081499"/>
    <w:rsid w:val="000A4EB2"/>
    <w:rsid w:val="000A70CD"/>
    <w:rsid w:val="000A77AC"/>
    <w:rsid w:val="000B3B1F"/>
    <w:rsid w:val="000B747E"/>
    <w:rsid w:val="000D072C"/>
    <w:rsid w:val="000D1EAD"/>
    <w:rsid w:val="000E1173"/>
    <w:rsid w:val="000E17BF"/>
    <w:rsid w:val="001057EC"/>
    <w:rsid w:val="00106038"/>
    <w:rsid w:val="001074CC"/>
    <w:rsid w:val="00111AF8"/>
    <w:rsid w:val="00112AB6"/>
    <w:rsid w:val="00114EF6"/>
    <w:rsid w:val="00115F72"/>
    <w:rsid w:val="00121656"/>
    <w:rsid w:val="001262F6"/>
    <w:rsid w:val="00127761"/>
    <w:rsid w:val="00133F4B"/>
    <w:rsid w:val="0013427E"/>
    <w:rsid w:val="00134A96"/>
    <w:rsid w:val="0014445E"/>
    <w:rsid w:val="001456AC"/>
    <w:rsid w:val="00145F5F"/>
    <w:rsid w:val="001561BB"/>
    <w:rsid w:val="00162596"/>
    <w:rsid w:val="00166121"/>
    <w:rsid w:val="00167C11"/>
    <w:rsid w:val="00174144"/>
    <w:rsid w:val="00174169"/>
    <w:rsid w:val="00181BF7"/>
    <w:rsid w:val="00192706"/>
    <w:rsid w:val="00192C82"/>
    <w:rsid w:val="00194F3C"/>
    <w:rsid w:val="00196602"/>
    <w:rsid w:val="001A0622"/>
    <w:rsid w:val="001A292C"/>
    <w:rsid w:val="001C14B3"/>
    <w:rsid w:val="001C4719"/>
    <w:rsid w:val="001C5049"/>
    <w:rsid w:val="001D0B34"/>
    <w:rsid w:val="001D309D"/>
    <w:rsid w:val="001D7739"/>
    <w:rsid w:val="001E4520"/>
    <w:rsid w:val="001F27CF"/>
    <w:rsid w:val="001F47E7"/>
    <w:rsid w:val="001F5BFB"/>
    <w:rsid w:val="00202DD6"/>
    <w:rsid w:val="00203AFE"/>
    <w:rsid w:val="00205729"/>
    <w:rsid w:val="002163BD"/>
    <w:rsid w:val="0023088C"/>
    <w:rsid w:val="002321D2"/>
    <w:rsid w:val="00232E96"/>
    <w:rsid w:val="00234E94"/>
    <w:rsid w:val="00244A0E"/>
    <w:rsid w:val="002524F2"/>
    <w:rsid w:val="00255C47"/>
    <w:rsid w:val="0026434F"/>
    <w:rsid w:val="002648D5"/>
    <w:rsid w:val="0027013E"/>
    <w:rsid w:val="00274F4B"/>
    <w:rsid w:val="00287570"/>
    <w:rsid w:val="00292F6F"/>
    <w:rsid w:val="002A28B7"/>
    <w:rsid w:val="002A399C"/>
    <w:rsid w:val="002B3A30"/>
    <w:rsid w:val="002B4159"/>
    <w:rsid w:val="002B5D21"/>
    <w:rsid w:val="002B6266"/>
    <w:rsid w:val="002C4295"/>
    <w:rsid w:val="002C685F"/>
    <w:rsid w:val="002C6B1C"/>
    <w:rsid w:val="002D7715"/>
    <w:rsid w:val="002E0E67"/>
    <w:rsid w:val="002F0C48"/>
    <w:rsid w:val="00300188"/>
    <w:rsid w:val="00301860"/>
    <w:rsid w:val="00301BD5"/>
    <w:rsid w:val="00303DD0"/>
    <w:rsid w:val="003111EB"/>
    <w:rsid w:val="00311CCE"/>
    <w:rsid w:val="0034105F"/>
    <w:rsid w:val="0034455B"/>
    <w:rsid w:val="003641DA"/>
    <w:rsid w:val="00373B25"/>
    <w:rsid w:val="00377164"/>
    <w:rsid w:val="003823AA"/>
    <w:rsid w:val="00382E82"/>
    <w:rsid w:val="00387CC8"/>
    <w:rsid w:val="00396560"/>
    <w:rsid w:val="003A04AA"/>
    <w:rsid w:val="003A3898"/>
    <w:rsid w:val="003C02B3"/>
    <w:rsid w:val="003C0644"/>
    <w:rsid w:val="003C42F1"/>
    <w:rsid w:val="003D3372"/>
    <w:rsid w:val="003E637D"/>
    <w:rsid w:val="003F28B3"/>
    <w:rsid w:val="003F324E"/>
    <w:rsid w:val="003F3A1F"/>
    <w:rsid w:val="003F4F4F"/>
    <w:rsid w:val="003F5C61"/>
    <w:rsid w:val="00404D08"/>
    <w:rsid w:val="00412966"/>
    <w:rsid w:val="004144A8"/>
    <w:rsid w:val="00416AD1"/>
    <w:rsid w:val="00427264"/>
    <w:rsid w:val="004306CE"/>
    <w:rsid w:val="00434168"/>
    <w:rsid w:val="004341E2"/>
    <w:rsid w:val="00442215"/>
    <w:rsid w:val="004523DB"/>
    <w:rsid w:val="00454286"/>
    <w:rsid w:val="00454B59"/>
    <w:rsid w:val="00455FD4"/>
    <w:rsid w:val="00456A38"/>
    <w:rsid w:val="0046241C"/>
    <w:rsid w:val="00470DA5"/>
    <w:rsid w:val="00473465"/>
    <w:rsid w:val="00473631"/>
    <w:rsid w:val="00474093"/>
    <w:rsid w:val="00474335"/>
    <w:rsid w:val="00481ECC"/>
    <w:rsid w:val="004830AA"/>
    <w:rsid w:val="004869B7"/>
    <w:rsid w:val="00486E37"/>
    <w:rsid w:val="004911DB"/>
    <w:rsid w:val="004919E0"/>
    <w:rsid w:val="004A2B8E"/>
    <w:rsid w:val="004A72D0"/>
    <w:rsid w:val="004B4A37"/>
    <w:rsid w:val="004B72C8"/>
    <w:rsid w:val="004E2123"/>
    <w:rsid w:val="004E381D"/>
    <w:rsid w:val="004E6149"/>
    <w:rsid w:val="004F2232"/>
    <w:rsid w:val="005358A4"/>
    <w:rsid w:val="005438C4"/>
    <w:rsid w:val="005451AB"/>
    <w:rsid w:val="0054794F"/>
    <w:rsid w:val="00550CB1"/>
    <w:rsid w:val="00553289"/>
    <w:rsid w:val="005541AE"/>
    <w:rsid w:val="005568CC"/>
    <w:rsid w:val="0056000F"/>
    <w:rsid w:val="00575600"/>
    <w:rsid w:val="005837A2"/>
    <w:rsid w:val="00586493"/>
    <w:rsid w:val="00587DCC"/>
    <w:rsid w:val="005973D3"/>
    <w:rsid w:val="005A274E"/>
    <w:rsid w:val="005B5BCB"/>
    <w:rsid w:val="005C016A"/>
    <w:rsid w:val="005C0377"/>
    <w:rsid w:val="005C49A0"/>
    <w:rsid w:val="005C67B5"/>
    <w:rsid w:val="005E5571"/>
    <w:rsid w:val="005F1E8E"/>
    <w:rsid w:val="00603822"/>
    <w:rsid w:val="0061487F"/>
    <w:rsid w:val="006222E6"/>
    <w:rsid w:val="0063228B"/>
    <w:rsid w:val="00633DCD"/>
    <w:rsid w:val="00634DFA"/>
    <w:rsid w:val="0065318D"/>
    <w:rsid w:val="006560AD"/>
    <w:rsid w:val="00662FBD"/>
    <w:rsid w:val="00674753"/>
    <w:rsid w:val="006862EE"/>
    <w:rsid w:val="0069444A"/>
    <w:rsid w:val="006B3A89"/>
    <w:rsid w:val="006B6AD1"/>
    <w:rsid w:val="006C1438"/>
    <w:rsid w:val="006C55D9"/>
    <w:rsid w:val="006D07D2"/>
    <w:rsid w:val="006E1FE3"/>
    <w:rsid w:val="006E5376"/>
    <w:rsid w:val="006F2A70"/>
    <w:rsid w:val="00701E4D"/>
    <w:rsid w:val="00702264"/>
    <w:rsid w:val="00703A3A"/>
    <w:rsid w:val="00717930"/>
    <w:rsid w:val="00720B53"/>
    <w:rsid w:val="00723035"/>
    <w:rsid w:val="007238D9"/>
    <w:rsid w:val="00732B37"/>
    <w:rsid w:val="0073734B"/>
    <w:rsid w:val="007410F5"/>
    <w:rsid w:val="007438B7"/>
    <w:rsid w:val="0075757F"/>
    <w:rsid w:val="0076623D"/>
    <w:rsid w:val="00767A22"/>
    <w:rsid w:val="0077022B"/>
    <w:rsid w:val="00770C9A"/>
    <w:rsid w:val="007737A1"/>
    <w:rsid w:val="00775600"/>
    <w:rsid w:val="007768B7"/>
    <w:rsid w:val="007845DA"/>
    <w:rsid w:val="0079192C"/>
    <w:rsid w:val="00793AFE"/>
    <w:rsid w:val="007E0AEC"/>
    <w:rsid w:val="007E2282"/>
    <w:rsid w:val="007E3CEC"/>
    <w:rsid w:val="007E4C62"/>
    <w:rsid w:val="007E6847"/>
    <w:rsid w:val="007F4171"/>
    <w:rsid w:val="00800C21"/>
    <w:rsid w:val="00802564"/>
    <w:rsid w:val="0080422C"/>
    <w:rsid w:val="00807E12"/>
    <w:rsid w:val="008110A1"/>
    <w:rsid w:val="00814DAC"/>
    <w:rsid w:val="00815341"/>
    <w:rsid w:val="008155CF"/>
    <w:rsid w:val="00815F68"/>
    <w:rsid w:val="008172E0"/>
    <w:rsid w:val="00820041"/>
    <w:rsid w:val="008229B1"/>
    <w:rsid w:val="00826FF5"/>
    <w:rsid w:val="00831641"/>
    <w:rsid w:val="00832F5C"/>
    <w:rsid w:val="00847AF8"/>
    <w:rsid w:val="0085233C"/>
    <w:rsid w:val="008543B4"/>
    <w:rsid w:val="00870356"/>
    <w:rsid w:val="008738F4"/>
    <w:rsid w:val="008806B9"/>
    <w:rsid w:val="00891059"/>
    <w:rsid w:val="0089244D"/>
    <w:rsid w:val="008B0ABB"/>
    <w:rsid w:val="008B100F"/>
    <w:rsid w:val="008B6C24"/>
    <w:rsid w:val="008B77F4"/>
    <w:rsid w:val="008C2F6E"/>
    <w:rsid w:val="008C3687"/>
    <w:rsid w:val="008C6140"/>
    <w:rsid w:val="008D0E99"/>
    <w:rsid w:val="008D2C30"/>
    <w:rsid w:val="008D3CC2"/>
    <w:rsid w:val="008D5915"/>
    <w:rsid w:val="008E0EB3"/>
    <w:rsid w:val="008E2972"/>
    <w:rsid w:val="008E3231"/>
    <w:rsid w:val="008E657B"/>
    <w:rsid w:val="008F4223"/>
    <w:rsid w:val="008F6BA8"/>
    <w:rsid w:val="00901298"/>
    <w:rsid w:val="00904832"/>
    <w:rsid w:val="009113EF"/>
    <w:rsid w:val="00915344"/>
    <w:rsid w:val="0092139F"/>
    <w:rsid w:val="00942B3E"/>
    <w:rsid w:val="0094432F"/>
    <w:rsid w:val="00944848"/>
    <w:rsid w:val="00951D84"/>
    <w:rsid w:val="00952034"/>
    <w:rsid w:val="00955E05"/>
    <w:rsid w:val="009566E6"/>
    <w:rsid w:val="00962DD2"/>
    <w:rsid w:val="00963875"/>
    <w:rsid w:val="00963ACE"/>
    <w:rsid w:val="009668F5"/>
    <w:rsid w:val="00977AD4"/>
    <w:rsid w:val="00980ED4"/>
    <w:rsid w:val="009820D6"/>
    <w:rsid w:val="00986BDC"/>
    <w:rsid w:val="0099609B"/>
    <w:rsid w:val="009A3FEF"/>
    <w:rsid w:val="009A5945"/>
    <w:rsid w:val="009A5A3D"/>
    <w:rsid w:val="009A68DB"/>
    <w:rsid w:val="009C072A"/>
    <w:rsid w:val="009C44CC"/>
    <w:rsid w:val="009E1890"/>
    <w:rsid w:val="009E1E07"/>
    <w:rsid w:val="009E49D4"/>
    <w:rsid w:val="009E65D9"/>
    <w:rsid w:val="00A07B28"/>
    <w:rsid w:val="00A20661"/>
    <w:rsid w:val="00A307DF"/>
    <w:rsid w:val="00A317CA"/>
    <w:rsid w:val="00A31D90"/>
    <w:rsid w:val="00A3202B"/>
    <w:rsid w:val="00A41118"/>
    <w:rsid w:val="00A500AF"/>
    <w:rsid w:val="00A52C64"/>
    <w:rsid w:val="00A52FB5"/>
    <w:rsid w:val="00A55617"/>
    <w:rsid w:val="00A55843"/>
    <w:rsid w:val="00A567F7"/>
    <w:rsid w:val="00A57002"/>
    <w:rsid w:val="00A57BCC"/>
    <w:rsid w:val="00A607A2"/>
    <w:rsid w:val="00A60B9A"/>
    <w:rsid w:val="00A71818"/>
    <w:rsid w:val="00A729B5"/>
    <w:rsid w:val="00A7655D"/>
    <w:rsid w:val="00A8548E"/>
    <w:rsid w:val="00A9443D"/>
    <w:rsid w:val="00AA102C"/>
    <w:rsid w:val="00AA52F9"/>
    <w:rsid w:val="00AC2C7C"/>
    <w:rsid w:val="00AE1291"/>
    <w:rsid w:val="00AE5AFD"/>
    <w:rsid w:val="00AE718C"/>
    <w:rsid w:val="00B061C9"/>
    <w:rsid w:val="00B157DC"/>
    <w:rsid w:val="00B22EBF"/>
    <w:rsid w:val="00B302D4"/>
    <w:rsid w:val="00B352EB"/>
    <w:rsid w:val="00B51E4A"/>
    <w:rsid w:val="00B52FCC"/>
    <w:rsid w:val="00B53600"/>
    <w:rsid w:val="00B57D94"/>
    <w:rsid w:val="00B646DE"/>
    <w:rsid w:val="00B8240D"/>
    <w:rsid w:val="00B8414D"/>
    <w:rsid w:val="00BA0702"/>
    <w:rsid w:val="00BA455D"/>
    <w:rsid w:val="00BA50FC"/>
    <w:rsid w:val="00BA6C6A"/>
    <w:rsid w:val="00BB630A"/>
    <w:rsid w:val="00BC0D37"/>
    <w:rsid w:val="00BC74CB"/>
    <w:rsid w:val="00BD1B6B"/>
    <w:rsid w:val="00BD31C4"/>
    <w:rsid w:val="00BD6B0B"/>
    <w:rsid w:val="00BE53F8"/>
    <w:rsid w:val="00BE679D"/>
    <w:rsid w:val="00BE6CA8"/>
    <w:rsid w:val="00BF1B6B"/>
    <w:rsid w:val="00BF5C57"/>
    <w:rsid w:val="00BF79B5"/>
    <w:rsid w:val="00BF7AE4"/>
    <w:rsid w:val="00C013B7"/>
    <w:rsid w:val="00C03D19"/>
    <w:rsid w:val="00C0679F"/>
    <w:rsid w:val="00C232AC"/>
    <w:rsid w:val="00C37120"/>
    <w:rsid w:val="00C37228"/>
    <w:rsid w:val="00C42EE7"/>
    <w:rsid w:val="00C51FBD"/>
    <w:rsid w:val="00C53CA6"/>
    <w:rsid w:val="00C56EE2"/>
    <w:rsid w:val="00C572E0"/>
    <w:rsid w:val="00C57EF9"/>
    <w:rsid w:val="00C623DD"/>
    <w:rsid w:val="00C63523"/>
    <w:rsid w:val="00C65578"/>
    <w:rsid w:val="00C66B70"/>
    <w:rsid w:val="00C700D4"/>
    <w:rsid w:val="00C75B15"/>
    <w:rsid w:val="00C76456"/>
    <w:rsid w:val="00C81642"/>
    <w:rsid w:val="00C92C55"/>
    <w:rsid w:val="00C972DB"/>
    <w:rsid w:val="00CA6C7C"/>
    <w:rsid w:val="00CB6458"/>
    <w:rsid w:val="00CC44FE"/>
    <w:rsid w:val="00CC5F33"/>
    <w:rsid w:val="00CD22DB"/>
    <w:rsid w:val="00CD46A4"/>
    <w:rsid w:val="00CE0DD2"/>
    <w:rsid w:val="00CF02D1"/>
    <w:rsid w:val="00CF08CC"/>
    <w:rsid w:val="00CF68AB"/>
    <w:rsid w:val="00D04D5F"/>
    <w:rsid w:val="00D10F4F"/>
    <w:rsid w:val="00D11CA3"/>
    <w:rsid w:val="00D24DF2"/>
    <w:rsid w:val="00D26929"/>
    <w:rsid w:val="00D30488"/>
    <w:rsid w:val="00D33F2F"/>
    <w:rsid w:val="00D37135"/>
    <w:rsid w:val="00D40D8C"/>
    <w:rsid w:val="00D41F43"/>
    <w:rsid w:val="00D4790B"/>
    <w:rsid w:val="00D50A9F"/>
    <w:rsid w:val="00D50C2F"/>
    <w:rsid w:val="00D53085"/>
    <w:rsid w:val="00D56DC7"/>
    <w:rsid w:val="00D62DB0"/>
    <w:rsid w:val="00D66C3E"/>
    <w:rsid w:val="00D66D90"/>
    <w:rsid w:val="00D70CA3"/>
    <w:rsid w:val="00D743F6"/>
    <w:rsid w:val="00D7611D"/>
    <w:rsid w:val="00D926B7"/>
    <w:rsid w:val="00DA3FE7"/>
    <w:rsid w:val="00DB3C14"/>
    <w:rsid w:val="00DB4846"/>
    <w:rsid w:val="00DD1334"/>
    <w:rsid w:val="00DD5742"/>
    <w:rsid w:val="00DD777E"/>
    <w:rsid w:val="00DE482A"/>
    <w:rsid w:val="00DF6AE6"/>
    <w:rsid w:val="00E0200B"/>
    <w:rsid w:val="00E03B68"/>
    <w:rsid w:val="00E06C21"/>
    <w:rsid w:val="00E1733C"/>
    <w:rsid w:val="00E2796B"/>
    <w:rsid w:val="00E30A88"/>
    <w:rsid w:val="00E3333E"/>
    <w:rsid w:val="00E46FE2"/>
    <w:rsid w:val="00E473EF"/>
    <w:rsid w:val="00E63058"/>
    <w:rsid w:val="00E66E8F"/>
    <w:rsid w:val="00E67F9D"/>
    <w:rsid w:val="00E755AA"/>
    <w:rsid w:val="00E84C11"/>
    <w:rsid w:val="00E877E7"/>
    <w:rsid w:val="00E9402C"/>
    <w:rsid w:val="00EB1114"/>
    <w:rsid w:val="00EB47DE"/>
    <w:rsid w:val="00EC0238"/>
    <w:rsid w:val="00EE166D"/>
    <w:rsid w:val="00EE288E"/>
    <w:rsid w:val="00EE4785"/>
    <w:rsid w:val="00EE6ABB"/>
    <w:rsid w:val="00EF29C7"/>
    <w:rsid w:val="00EF2AA6"/>
    <w:rsid w:val="00EF4A84"/>
    <w:rsid w:val="00EF50B3"/>
    <w:rsid w:val="00EF61CC"/>
    <w:rsid w:val="00EF6313"/>
    <w:rsid w:val="00F0482C"/>
    <w:rsid w:val="00F0524E"/>
    <w:rsid w:val="00F112A5"/>
    <w:rsid w:val="00F2213B"/>
    <w:rsid w:val="00F24D67"/>
    <w:rsid w:val="00F300B0"/>
    <w:rsid w:val="00F41B5A"/>
    <w:rsid w:val="00F41D6E"/>
    <w:rsid w:val="00F502EA"/>
    <w:rsid w:val="00F514DF"/>
    <w:rsid w:val="00F70135"/>
    <w:rsid w:val="00F72563"/>
    <w:rsid w:val="00F72D4A"/>
    <w:rsid w:val="00F75AD5"/>
    <w:rsid w:val="00F833D2"/>
    <w:rsid w:val="00F83F3E"/>
    <w:rsid w:val="00F87482"/>
    <w:rsid w:val="00F90616"/>
    <w:rsid w:val="00F943A3"/>
    <w:rsid w:val="00F966DC"/>
    <w:rsid w:val="00F9724D"/>
    <w:rsid w:val="00FB158D"/>
    <w:rsid w:val="00FB2DF7"/>
    <w:rsid w:val="00FB4843"/>
    <w:rsid w:val="00FC1C2B"/>
    <w:rsid w:val="00FD25EE"/>
    <w:rsid w:val="00FD2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B5135"/>
  <w15:docId w15:val="{9D76260E-1154-42AD-80D6-237ADACC0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E49D4"/>
    <w:rPr>
      <w:lang w:eastAsia="ar-SA"/>
    </w:rPr>
  </w:style>
  <w:style w:type="paragraph" w:styleId="berschrift1">
    <w:name w:val="heading 1"/>
    <w:basedOn w:val="Standard"/>
    <w:next w:val="Standard"/>
    <w:qFormat/>
    <w:rsid w:val="009E49D4"/>
    <w:pPr>
      <w:keepNext/>
      <w:tabs>
        <w:tab w:val="num" w:pos="0"/>
      </w:tabs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9E49D4"/>
    <w:pPr>
      <w:keepNext/>
      <w:tabs>
        <w:tab w:val="num" w:pos="0"/>
      </w:tabs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9E49D4"/>
    <w:pPr>
      <w:keepNext/>
      <w:tabs>
        <w:tab w:val="num" w:pos="0"/>
      </w:tabs>
      <w:jc w:val="center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rsid w:val="009E49D4"/>
    <w:pPr>
      <w:keepNext/>
      <w:tabs>
        <w:tab w:val="num" w:pos="0"/>
      </w:tabs>
      <w:outlineLvl w:val="3"/>
    </w:pPr>
    <w:rPr>
      <w:b/>
      <w:sz w:val="24"/>
      <w:lang w:val="en-US"/>
    </w:rPr>
  </w:style>
  <w:style w:type="paragraph" w:styleId="berschrift5">
    <w:name w:val="heading 5"/>
    <w:basedOn w:val="Standard"/>
    <w:next w:val="Standard"/>
    <w:qFormat/>
    <w:rsid w:val="009E49D4"/>
    <w:pPr>
      <w:keepNext/>
      <w:tabs>
        <w:tab w:val="num" w:pos="0"/>
      </w:tabs>
      <w:outlineLvl w:val="4"/>
    </w:pPr>
    <w:rPr>
      <w:rFonts w:ascii="Arial" w:hAnsi="Arial"/>
      <w:b/>
      <w:sz w:val="24"/>
    </w:rPr>
  </w:style>
  <w:style w:type="paragraph" w:styleId="berschrift6">
    <w:name w:val="heading 6"/>
    <w:basedOn w:val="Standard"/>
    <w:next w:val="Standard"/>
    <w:qFormat/>
    <w:rsid w:val="009E49D4"/>
    <w:pPr>
      <w:keepNext/>
      <w:tabs>
        <w:tab w:val="num" w:pos="0"/>
      </w:tabs>
      <w:ind w:right="284"/>
      <w:outlineLvl w:val="5"/>
    </w:pPr>
    <w:rPr>
      <w:rFonts w:ascii="Arial" w:hAnsi="Arial"/>
      <w:b/>
      <w:sz w:val="28"/>
    </w:rPr>
  </w:style>
  <w:style w:type="paragraph" w:styleId="berschrift7">
    <w:name w:val="heading 7"/>
    <w:basedOn w:val="Standard"/>
    <w:next w:val="Standard"/>
    <w:qFormat/>
    <w:rsid w:val="009E49D4"/>
    <w:pPr>
      <w:keepNext/>
      <w:tabs>
        <w:tab w:val="num" w:pos="0"/>
      </w:tabs>
      <w:outlineLvl w:val="6"/>
    </w:pPr>
    <w:rPr>
      <w:rFonts w:ascii="Arial" w:hAnsi="Arial"/>
      <w:b/>
      <w:sz w:val="22"/>
    </w:rPr>
  </w:style>
  <w:style w:type="paragraph" w:styleId="berschrift8">
    <w:name w:val="heading 8"/>
    <w:basedOn w:val="Standard"/>
    <w:next w:val="Standard"/>
    <w:qFormat/>
    <w:rsid w:val="009E49D4"/>
    <w:pPr>
      <w:keepNext/>
      <w:tabs>
        <w:tab w:val="num" w:pos="0"/>
      </w:tabs>
      <w:outlineLvl w:val="7"/>
    </w:pPr>
    <w:rPr>
      <w:rFonts w:ascii="Arial" w:hAnsi="Arial" w:cs="Arial"/>
      <w:b/>
      <w:sz w:val="28"/>
      <w:szCs w:val="36"/>
    </w:rPr>
  </w:style>
  <w:style w:type="paragraph" w:styleId="berschrift9">
    <w:name w:val="heading 9"/>
    <w:basedOn w:val="Standard"/>
    <w:next w:val="Standard"/>
    <w:qFormat/>
    <w:rsid w:val="009E49D4"/>
    <w:pPr>
      <w:keepNext/>
      <w:tabs>
        <w:tab w:val="num" w:pos="0"/>
      </w:tabs>
      <w:outlineLvl w:val="8"/>
    </w:pPr>
    <w:rPr>
      <w:rFonts w:ascii="Arial" w:hAnsi="Arial" w:cs="Arial"/>
      <w:b/>
      <w:sz w:val="28"/>
      <w:szCs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9E49D4"/>
    <w:rPr>
      <w:rFonts w:ascii="Arial" w:hAnsi="Arial" w:cs="Arial"/>
      <w:b w:val="0"/>
      <w:sz w:val="20"/>
      <w:szCs w:val="20"/>
    </w:rPr>
  </w:style>
  <w:style w:type="character" w:customStyle="1" w:styleId="WW8Num3z0">
    <w:name w:val="WW8Num3z0"/>
    <w:rsid w:val="009E49D4"/>
    <w:rPr>
      <w:rFonts w:ascii="Courier New" w:hAnsi="Courier New" w:cs="Courier New"/>
    </w:rPr>
  </w:style>
  <w:style w:type="character" w:customStyle="1" w:styleId="WW8Num5z0">
    <w:name w:val="WW8Num5z0"/>
    <w:rsid w:val="009E49D4"/>
    <w:rPr>
      <w:rFonts w:ascii="Symbol" w:hAnsi="Symbol"/>
    </w:rPr>
  </w:style>
  <w:style w:type="character" w:customStyle="1" w:styleId="WW8Num6z0">
    <w:name w:val="WW8Num6z0"/>
    <w:rsid w:val="009E49D4"/>
    <w:rPr>
      <w:rFonts w:ascii="Courier New" w:hAnsi="Courier New" w:cs="Courier New"/>
    </w:rPr>
  </w:style>
  <w:style w:type="character" w:customStyle="1" w:styleId="WW8Num7z0">
    <w:name w:val="WW8Num7z0"/>
    <w:rsid w:val="009E49D4"/>
    <w:rPr>
      <w:strike w:val="0"/>
      <w:dstrike w:val="0"/>
      <w:color w:val="auto"/>
      <w:u w:val="none"/>
    </w:rPr>
  </w:style>
  <w:style w:type="character" w:customStyle="1" w:styleId="WW8Num10z0">
    <w:name w:val="WW8Num10z0"/>
    <w:rsid w:val="009E49D4"/>
    <w:rPr>
      <w:rFonts w:ascii="Symbol" w:hAnsi="Symbol"/>
    </w:rPr>
  </w:style>
  <w:style w:type="character" w:customStyle="1" w:styleId="WW8Num11z0">
    <w:name w:val="WW8Num11z0"/>
    <w:rsid w:val="009E49D4"/>
    <w:rPr>
      <w:i w:val="0"/>
      <w:color w:val="auto"/>
    </w:rPr>
  </w:style>
  <w:style w:type="character" w:customStyle="1" w:styleId="WW8Num13z0">
    <w:name w:val="WW8Num13z0"/>
    <w:rsid w:val="009E49D4"/>
    <w:rPr>
      <w:rFonts w:ascii="Arial" w:hAnsi="Arial" w:cs="Arial"/>
    </w:rPr>
  </w:style>
  <w:style w:type="character" w:customStyle="1" w:styleId="WW8Num15z0">
    <w:name w:val="WW8Num15z0"/>
    <w:rsid w:val="009E49D4"/>
    <w:rPr>
      <w:rFonts w:ascii="Courier New" w:hAnsi="Courier New" w:cs="Courier New"/>
    </w:rPr>
  </w:style>
  <w:style w:type="character" w:customStyle="1" w:styleId="WW8Num16z0">
    <w:name w:val="WW8Num16z0"/>
    <w:rsid w:val="009E49D4"/>
    <w:rPr>
      <w:rFonts w:ascii="Symbol" w:hAnsi="Symbol"/>
      <w:color w:val="auto"/>
    </w:rPr>
  </w:style>
  <w:style w:type="character" w:customStyle="1" w:styleId="WW8Num17z0">
    <w:name w:val="WW8Num17z0"/>
    <w:rsid w:val="009E49D4"/>
    <w:rPr>
      <w:rFonts w:ascii="Symbol" w:hAnsi="Symbol"/>
    </w:rPr>
  </w:style>
  <w:style w:type="character" w:customStyle="1" w:styleId="WW8Num18z0">
    <w:name w:val="WW8Num18z0"/>
    <w:rsid w:val="009E49D4"/>
    <w:rPr>
      <w:rFonts w:ascii="Courier New" w:hAnsi="Courier New" w:cs="Courier New"/>
    </w:rPr>
  </w:style>
  <w:style w:type="character" w:customStyle="1" w:styleId="WW8Num20z0">
    <w:name w:val="WW8Num20z0"/>
    <w:rsid w:val="009E49D4"/>
    <w:rPr>
      <w:i w:val="0"/>
      <w:color w:val="auto"/>
    </w:rPr>
  </w:style>
  <w:style w:type="character" w:customStyle="1" w:styleId="WW8Num21z0">
    <w:name w:val="WW8Num21z0"/>
    <w:rsid w:val="009E49D4"/>
    <w:rPr>
      <w:rFonts w:ascii="Symbol" w:hAnsi="Symbol"/>
    </w:rPr>
  </w:style>
  <w:style w:type="character" w:customStyle="1" w:styleId="WW8Num24z0">
    <w:name w:val="WW8Num24z0"/>
    <w:rsid w:val="009E49D4"/>
    <w:rPr>
      <w:rFonts w:ascii="Symbol" w:hAnsi="Symbol"/>
    </w:rPr>
  </w:style>
  <w:style w:type="character" w:customStyle="1" w:styleId="WW8Num25z0">
    <w:name w:val="WW8Num25z0"/>
    <w:rsid w:val="009E49D4"/>
    <w:rPr>
      <w:rFonts w:ascii="Symbol" w:hAnsi="Symbol"/>
      <w:b/>
      <w:sz w:val="20"/>
      <w:szCs w:val="20"/>
    </w:rPr>
  </w:style>
  <w:style w:type="character" w:customStyle="1" w:styleId="WW8Num26z0">
    <w:name w:val="WW8Num26z0"/>
    <w:rsid w:val="009E49D4"/>
    <w:rPr>
      <w:rFonts w:ascii="Courier New" w:hAnsi="Courier New" w:cs="Courier New"/>
    </w:rPr>
  </w:style>
  <w:style w:type="character" w:customStyle="1" w:styleId="WW8Num30z0">
    <w:name w:val="WW8Num30z0"/>
    <w:rsid w:val="009E49D4"/>
    <w:rPr>
      <w:strike w:val="0"/>
      <w:dstrike w:val="0"/>
      <w:color w:val="auto"/>
      <w:u w:val="none"/>
    </w:rPr>
  </w:style>
  <w:style w:type="character" w:customStyle="1" w:styleId="WW8Num33z0">
    <w:name w:val="WW8Num33z0"/>
    <w:rsid w:val="009E49D4"/>
    <w:rPr>
      <w:rFonts w:ascii="Symbol" w:hAnsi="Symbol"/>
    </w:rPr>
  </w:style>
  <w:style w:type="character" w:customStyle="1" w:styleId="WW8Num34z0">
    <w:name w:val="WW8Num34z0"/>
    <w:rsid w:val="009E49D4"/>
    <w:rPr>
      <w:rFonts w:ascii="Symbol" w:hAnsi="Symbol"/>
    </w:rPr>
  </w:style>
  <w:style w:type="character" w:customStyle="1" w:styleId="WW8Num40z0">
    <w:name w:val="WW8Num40z0"/>
    <w:rsid w:val="009E49D4"/>
    <w:rPr>
      <w:b w:val="0"/>
      <w:color w:val="auto"/>
    </w:rPr>
  </w:style>
  <w:style w:type="character" w:customStyle="1" w:styleId="WW8Num41z0">
    <w:name w:val="WW8Num41z0"/>
    <w:rsid w:val="009E49D4"/>
    <w:rPr>
      <w:rFonts w:ascii="Symbol" w:hAnsi="Symbol"/>
    </w:rPr>
  </w:style>
  <w:style w:type="character" w:customStyle="1" w:styleId="WW-Absatz-Standardschriftart">
    <w:name w:val="WW-Absatz-Standardschriftart"/>
    <w:rsid w:val="009E49D4"/>
  </w:style>
  <w:style w:type="character" w:customStyle="1" w:styleId="WW8Num2z0">
    <w:name w:val="WW8Num2z0"/>
    <w:rsid w:val="009E49D4"/>
    <w:rPr>
      <w:rFonts w:ascii="Arial" w:hAnsi="Arial" w:cs="Arial"/>
      <w:b w:val="0"/>
      <w:sz w:val="20"/>
      <w:szCs w:val="20"/>
    </w:rPr>
  </w:style>
  <w:style w:type="character" w:customStyle="1" w:styleId="WW-WW8Num3z0">
    <w:name w:val="WW-WW8Num3z0"/>
    <w:rsid w:val="009E49D4"/>
    <w:rPr>
      <w:rFonts w:ascii="Times New Roman" w:hAnsi="Times New Roman"/>
    </w:rPr>
  </w:style>
  <w:style w:type="character" w:customStyle="1" w:styleId="WW8Num3z1">
    <w:name w:val="WW8Num3z1"/>
    <w:rsid w:val="009E49D4"/>
    <w:rPr>
      <w:rFonts w:ascii="Courier New" w:hAnsi="Courier New" w:cs="Courier New"/>
    </w:rPr>
  </w:style>
  <w:style w:type="character" w:customStyle="1" w:styleId="WW8Num3z2">
    <w:name w:val="WW8Num3z2"/>
    <w:rsid w:val="009E49D4"/>
    <w:rPr>
      <w:rFonts w:ascii="Wingdings" w:hAnsi="Wingdings"/>
    </w:rPr>
  </w:style>
  <w:style w:type="character" w:customStyle="1" w:styleId="WW8Num3z3">
    <w:name w:val="WW8Num3z3"/>
    <w:rsid w:val="009E49D4"/>
    <w:rPr>
      <w:rFonts w:ascii="Symbol" w:hAnsi="Symbol"/>
    </w:rPr>
  </w:style>
  <w:style w:type="character" w:customStyle="1" w:styleId="WW8Num4z0">
    <w:name w:val="WW8Num4z0"/>
    <w:rsid w:val="009E49D4"/>
    <w:rPr>
      <w:rFonts w:ascii="Courier New" w:hAnsi="Courier New" w:cs="Courier New"/>
    </w:rPr>
  </w:style>
  <w:style w:type="character" w:customStyle="1" w:styleId="WW8Num4z2">
    <w:name w:val="WW8Num4z2"/>
    <w:rsid w:val="009E49D4"/>
    <w:rPr>
      <w:rFonts w:ascii="Wingdings" w:hAnsi="Wingdings"/>
    </w:rPr>
  </w:style>
  <w:style w:type="character" w:customStyle="1" w:styleId="WW8Num4z3">
    <w:name w:val="WW8Num4z3"/>
    <w:rsid w:val="009E49D4"/>
    <w:rPr>
      <w:rFonts w:ascii="Symbol" w:hAnsi="Symbol"/>
    </w:rPr>
  </w:style>
  <w:style w:type="character" w:customStyle="1" w:styleId="WW8Num5z1">
    <w:name w:val="WW8Num5z1"/>
    <w:rsid w:val="009E49D4"/>
    <w:rPr>
      <w:rFonts w:ascii="Courier New" w:hAnsi="Courier New" w:cs="Courier New"/>
    </w:rPr>
  </w:style>
  <w:style w:type="character" w:customStyle="1" w:styleId="WW8Num5z2">
    <w:name w:val="WW8Num5z2"/>
    <w:rsid w:val="009E49D4"/>
    <w:rPr>
      <w:rFonts w:ascii="Wingdings" w:hAnsi="Wingdings"/>
    </w:rPr>
  </w:style>
  <w:style w:type="character" w:customStyle="1" w:styleId="WW8Num5z3">
    <w:name w:val="WW8Num5z3"/>
    <w:rsid w:val="009E49D4"/>
    <w:rPr>
      <w:rFonts w:ascii="Symbol" w:hAnsi="Symbol"/>
    </w:rPr>
  </w:style>
  <w:style w:type="character" w:customStyle="1" w:styleId="WW-WW8Num6z0">
    <w:name w:val="WW-WW8Num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6z1">
    <w:name w:val="WW8Num6z1"/>
    <w:rsid w:val="009E49D4"/>
    <w:rPr>
      <w:u w:val="none"/>
    </w:rPr>
  </w:style>
  <w:style w:type="character" w:customStyle="1" w:styleId="WW-WW8Num7z0">
    <w:name w:val="WW-WW8Num7z0"/>
    <w:rsid w:val="009E49D4"/>
    <w:rPr>
      <w:rFonts w:ascii="Courier New" w:hAnsi="Courier New" w:cs="Courier New"/>
    </w:rPr>
  </w:style>
  <w:style w:type="character" w:customStyle="1" w:styleId="WW8Num7z2">
    <w:name w:val="WW8Num7z2"/>
    <w:rsid w:val="009E49D4"/>
    <w:rPr>
      <w:rFonts w:ascii="Wingdings" w:hAnsi="Wingdings"/>
    </w:rPr>
  </w:style>
  <w:style w:type="character" w:customStyle="1" w:styleId="WW8Num7z3">
    <w:name w:val="WW8Num7z3"/>
    <w:rsid w:val="009E49D4"/>
    <w:rPr>
      <w:rFonts w:ascii="Symbol" w:hAnsi="Symbol"/>
    </w:rPr>
  </w:style>
  <w:style w:type="character" w:customStyle="1" w:styleId="WW-WW8Num10z0">
    <w:name w:val="WW-WW8Num10z0"/>
    <w:rsid w:val="009E49D4"/>
    <w:rPr>
      <w:rFonts w:ascii="Times New Roman" w:hAnsi="Times New Roman"/>
      <w:b/>
    </w:rPr>
  </w:style>
  <w:style w:type="character" w:customStyle="1" w:styleId="WW8Num10z1">
    <w:name w:val="WW8Num10z1"/>
    <w:rsid w:val="009E49D4"/>
    <w:rPr>
      <w:rFonts w:ascii="Courier New" w:hAnsi="Courier New" w:cs="Courier New"/>
    </w:rPr>
  </w:style>
  <w:style w:type="character" w:customStyle="1" w:styleId="WW8Num10z2">
    <w:name w:val="WW8Num10z2"/>
    <w:rsid w:val="009E49D4"/>
    <w:rPr>
      <w:rFonts w:ascii="Wingdings" w:hAnsi="Wingdings"/>
    </w:rPr>
  </w:style>
  <w:style w:type="character" w:customStyle="1" w:styleId="WW8Num10z3">
    <w:name w:val="WW8Num10z3"/>
    <w:rsid w:val="009E49D4"/>
    <w:rPr>
      <w:rFonts w:ascii="Symbol" w:hAnsi="Symbol"/>
    </w:rPr>
  </w:style>
  <w:style w:type="character" w:customStyle="1" w:styleId="WW-WW8Num11z0">
    <w:name w:val="WW-WW8Num11z0"/>
    <w:rsid w:val="009E49D4"/>
    <w:rPr>
      <w:rFonts w:ascii="Symbol" w:hAnsi="Symbol"/>
      <w:color w:val="auto"/>
      <w:sz w:val="28"/>
    </w:rPr>
  </w:style>
  <w:style w:type="character" w:customStyle="1" w:styleId="WW-WW8Num13z0">
    <w:name w:val="WW-WW8Num13z0"/>
    <w:rsid w:val="009E49D4"/>
    <w:rPr>
      <w:rFonts w:ascii="Times New Roman" w:hAnsi="Times New Roman"/>
    </w:rPr>
  </w:style>
  <w:style w:type="character" w:customStyle="1" w:styleId="WW8Num13z1">
    <w:name w:val="WW8Num13z1"/>
    <w:rsid w:val="009E49D4"/>
    <w:rPr>
      <w:rFonts w:ascii="Courier New" w:hAnsi="Courier New" w:cs="Courier New"/>
    </w:rPr>
  </w:style>
  <w:style w:type="character" w:customStyle="1" w:styleId="WW8Num13z2">
    <w:name w:val="WW8Num13z2"/>
    <w:rsid w:val="009E49D4"/>
    <w:rPr>
      <w:rFonts w:ascii="Wingdings" w:hAnsi="Wingdings"/>
    </w:rPr>
  </w:style>
  <w:style w:type="character" w:customStyle="1" w:styleId="WW8Num13z3">
    <w:name w:val="WW8Num13z3"/>
    <w:rsid w:val="009E49D4"/>
    <w:rPr>
      <w:rFonts w:ascii="Symbol" w:hAnsi="Symbol"/>
    </w:rPr>
  </w:style>
  <w:style w:type="character" w:customStyle="1" w:styleId="WW8Num14z0">
    <w:name w:val="WW8Num14z0"/>
    <w:rsid w:val="009E49D4"/>
    <w:rPr>
      <w:rFonts w:ascii="Courier New" w:hAnsi="Courier New" w:cs="Courier New"/>
    </w:rPr>
  </w:style>
  <w:style w:type="character" w:customStyle="1" w:styleId="WW8Num14z2">
    <w:name w:val="WW8Num14z2"/>
    <w:rsid w:val="009E49D4"/>
    <w:rPr>
      <w:rFonts w:ascii="Wingdings" w:hAnsi="Wingdings"/>
    </w:rPr>
  </w:style>
  <w:style w:type="character" w:customStyle="1" w:styleId="WW8Num14z3">
    <w:name w:val="WW8Num14z3"/>
    <w:rsid w:val="009E49D4"/>
    <w:rPr>
      <w:rFonts w:ascii="Symbol" w:hAnsi="Symbol"/>
    </w:rPr>
  </w:style>
  <w:style w:type="character" w:customStyle="1" w:styleId="WW-WW8Num16z0">
    <w:name w:val="WW-WW8Num16z0"/>
    <w:rsid w:val="009E49D4"/>
    <w:rPr>
      <w:rFonts w:ascii="Symbol" w:hAnsi="Symbol"/>
      <w:color w:val="auto"/>
      <w:sz w:val="28"/>
    </w:rPr>
  </w:style>
  <w:style w:type="character" w:customStyle="1" w:styleId="WW-WW8Num17z0">
    <w:name w:val="WW-WW8Num17z0"/>
    <w:rsid w:val="009E49D4"/>
    <w:rPr>
      <w:rFonts w:ascii="Times New Roman" w:hAnsi="Times New Roman"/>
      <w:b/>
    </w:rPr>
  </w:style>
  <w:style w:type="character" w:customStyle="1" w:styleId="WW8Num17z1">
    <w:name w:val="WW8Num17z1"/>
    <w:rsid w:val="009E49D4"/>
    <w:rPr>
      <w:rFonts w:ascii="Courier New" w:hAnsi="Courier New" w:cs="Courier New"/>
    </w:rPr>
  </w:style>
  <w:style w:type="character" w:customStyle="1" w:styleId="WW8Num17z2">
    <w:name w:val="WW8Num17z2"/>
    <w:rsid w:val="009E49D4"/>
    <w:rPr>
      <w:rFonts w:ascii="Wingdings" w:hAnsi="Wingdings"/>
    </w:rPr>
  </w:style>
  <w:style w:type="character" w:customStyle="1" w:styleId="WW8Num17z3">
    <w:name w:val="WW8Num17z3"/>
    <w:rsid w:val="009E49D4"/>
    <w:rPr>
      <w:rFonts w:ascii="Symbol" w:hAnsi="Symbol"/>
    </w:rPr>
  </w:style>
  <w:style w:type="character" w:customStyle="1" w:styleId="WW-WW8Num18z0">
    <w:name w:val="WW-WW8Num18z0"/>
    <w:rsid w:val="009E49D4"/>
    <w:rPr>
      <w:rFonts w:ascii="Courier New" w:hAnsi="Courier New" w:cs="Courier New"/>
    </w:rPr>
  </w:style>
  <w:style w:type="character" w:customStyle="1" w:styleId="WW8Num18z2">
    <w:name w:val="WW8Num18z2"/>
    <w:rsid w:val="009E49D4"/>
    <w:rPr>
      <w:rFonts w:ascii="Wingdings" w:hAnsi="Wingdings"/>
    </w:rPr>
  </w:style>
  <w:style w:type="character" w:customStyle="1" w:styleId="WW8Num18z3">
    <w:name w:val="WW8Num18z3"/>
    <w:rsid w:val="009E49D4"/>
    <w:rPr>
      <w:rFonts w:ascii="Symbol" w:hAnsi="Symbol"/>
    </w:rPr>
  </w:style>
  <w:style w:type="character" w:customStyle="1" w:styleId="WW8Num19z0">
    <w:name w:val="WW8Num19z0"/>
    <w:rsid w:val="009E49D4"/>
    <w:rPr>
      <w:rFonts w:ascii="Courier New" w:hAnsi="Courier New" w:cs="Courier New"/>
    </w:rPr>
  </w:style>
  <w:style w:type="character" w:customStyle="1" w:styleId="WW8Num19z2">
    <w:name w:val="WW8Num19z2"/>
    <w:rsid w:val="009E49D4"/>
    <w:rPr>
      <w:rFonts w:ascii="Wingdings" w:hAnsi="Wingdings"/>
    </w:rPr>
  </w:style>
  <w:style w:type="character" w:customStyle="1" w:styleId="WW8Num19z3">
    <w:name w:val="WW8Num19z3"/>
    <w:rsid w:val="009E49D4"/>
    <w:rPr>
      <w:rFonts w:ascii="Symbol" w:hAnsi="Symbol"/>
    </w:rPr>
  </w:style>
  <w:style w:type="character" w:customStyle="1" w:styleId="WW-WW8Num20z0">
    <w:name w:val="WW-WW8Num20z0"/>
    <w:rsid w:val="009E49D4"/>
    <w:rPr>
      <w:rFonts w:ascii="Symbol" w:hAnsi="Symbol"/>
    </w:rPr>
  </w:style>
  <w:style w:type="character" w:customStyle="1" w:styleId="WW8Num20z1">
    <w:name w:val="WW8Num20z1"/>
    <w:rsid w:val="009E49D4"/>
    <w:rPr>
      <w:rFonts w:ascii="Courier New" w:hAnsi="Courier New" w:cs="Courier New"/>
    </w:rPr>
  </w:style>
  <w:style w:type="character" w:customStyle="1" w:styleId="WW8Num20z2">
    <w:name w:val="WW8Num20z2"/>
    <w:rsid w:val="009E49D4"/>
    <w:rPr>
      <w:rFonts w:ascii="Wingdings" w:hAnsi="Wingdings"/>
    </w:rPr>
  </w:style>
  <w:style w:type="character" w:customStyle="1" w:styleId="WW-WW8Num21z0">
    <w:name w:val="WW-WW8Num21z0"/>
    <w:rsid w:val="009E49D4"/>
    <w:rPr>
      <w:rFonts w:ascii="Times New Roman" w:hAnsi="Times New Roman"/>
    </w:rPr>
  </w:style>
  <w:style w:type="character" w:customStyle="1" w:styleId="WW8Num22z0">
    <w:name w:val="WW8Num22z0"/>
    <w:rsid w:val="009E49D4"/>
    <w:rPr>
      <w:rFonts w:ascii="Symbol" w:hAnsi="Symbol"/>
    </w:rPr>
  </w:style>
  <w:style w:type="character" w:customStyle="1" w:styleId="WW8Num22z1">
    <w:name w:val="WW8Num22z1"/>
    <w:rsid w:val="009E49D4"/>
    <w:rPr>
      <w:rFonts w:ascii="Courier New" w:hAnsi="Courier New" w:cs="Courier New"/>
    </w:rPr>
  </w:style>
  <w:style w:type="character" w:customStyle="1" w:styleId="WW8Num22z2">
    <w:name w:val="WW8Num22z2"/>
    <w:rsid w:val="009E49D4"/>
    <w:rPr>
      <w:rFonts w:ascii="Wingdings" w:hAnsi="Wingdings"/>
    </w:rPr>
  </w:style>
  <w:style w:type="character" w:customStyle="1" w:styleId="WW8Num23z0">
    <w:name w:val="WW8Num23z0"/>
    <w:rsid w:val="009E49D4"/>
    <w:rPr>
      <w:rFonts w:ascii="Symbol" w:hAnsi="Symbol"/>
    </w:rPr>
  </w:style>
  <w:style w:type="character" w:customStyle="1" w:styleId="WW8Num23z1">
    <w:name w:val="WW8Num23z1"/>
    <w:rsid w:val="009E49D4"/>
    <w:rPr>
      <w:rFonts w:ascii="Courier New" w:hAnsi="Courier New" w:cs="Courier New"/>
    </w:rPr>
  </w:style>
  <w:style w:type="character" w:customStyle="1" w:styleId="WW8Num23z2">
    <w:name w:val="WW8Num23z2"/>
    <w:rsid w:val="009E49D4"/>
    <w:rPr>
      <w:rFonts w:ascii="Wingdings" w:hAnsi="Wingdings"/>
    </w:rPr>
  </w:style>
  <w:style w:type="character" w:customStyle="1" w:styleId="WW-WW8Num24z0">
    <w:name w:val="WW-WW8Num24z0"/>
    <w:rsid w:val="009E49D4"/>
    <w:rPr>
      <w:rFonts w:ascii="Times New Roman" w:hAnsi="Times New Roman"/>
    </w:rPr>
  </w:style>
  <w:style w:type="character" w:customStyle="1" w:styleId="WW8Num29z0">
    <w:name w:val="WW8Num29z0"/>
    <w:rsid w:val="009E49D4"/>
    <w:rPr>
      <w:rFonts w:ascii="Symbol" w:hAnsi="Symbol"/>
    </w:rPr>
  </w:style>
  <w:style w:type="character" w:customStyle="1" w:styleId="WW8Num29z1">
    <w:name w:val="WW8Num29z1"/>
    <w:rsid w:val="009E49D4"/>
    <w:rPr>
      <w:rFonts w:ascii="Courier New" w:hAnsi="Courier New"/>
    </w:rPr>
  </w:style>
  <w:style w:type="character" w:customStyle="1" w:styleId="WW8Num29z2">
    <w:name w:val="WW8Num29z2"/>
    <w:rsid w:val="009E49D4"/>
    <w:rPr>
      <w:rFonts w:ascii="Wingdings" w:hAnsi="Wingdings"/>
    </w:rPr>
  </w:style>
  <w:style w:type="character" w:customStyle="1" w:styleId="WW-WW8Num30z0">
    <w:name w:val="WW-WW8Num3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-WW8Num33z0">
    <w:name w:val="WW-WW8Num33z0"/>
    <w:rsid w:val="009E49D4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9E49D4"/>
    <w:rPr>
      <w:rFonts w:ascii="Courier New" w:hAnsi="Courier New"/>
    </w:rPr>
  </w:style>
  <w:style w:type="character" w:customStyle="1" w:styleId="WW8Num33z2">
    <w:name w:val="WW8Num33z2"/>
    <w:rsid w:val="009E49D4"/>
    <w:rPr>
      <w:rFonts w:ascii="Wingdings" w:hAnsi="Wingdings"/>
    </w:rPr>
  </w:style>
  <w:style w:type="character" w:customStyle="1" w:styleId="WW8Num33z3">
    <w:name w:val="WW8Num33z3"/>
    <w:rsid w:val="009E49D4"/>
    <w:rPr>
      <w:rFonts w:ascii="Symbol" w:hAnsi="Symbol"/>
    </w:rPr>
  </w:style>
  <w:style w:type="character" w:customStyle="1" w:styleId="WW8Num35z0">
    <w:name w:val="WW8Num35z0"/>
    <w:rsid w:val="009E49D4"/>
    <w:rPr>
      <w:rFonts w:ascii="Symbol" w:hAnsi="Symbol"/>
    </w:rPr>
  </w:style>
  <w:style w:type="character" w:customStyle="1" w:styleId="WW8Num35z1">
    <w:name w:val="WW8Num35z1"/>
    <w:rsid w:val="009E49D4"/>
    <w:rPr>
      <w:rFonts w:ascii="Courier New" w:hAnsi="Courier New" w:cs="Courier New"/>
    </w:rPr>
  </w:style>
  <w:style w:type="character" w:customStyle="1" w:styleId="WW8Num35z2">
    <w:name w:val="WW8Num35z2"/>
    <w:rsid w:val="009E49D4"/>
    <w:rPr>
      <w:rFonts w:ascii="Wingdings" w:hAnsi="Wingdings"/>
    </w:rPr>
  </w:style>
  <w:style w:type="character" w:customStyle="1" w:styleId="WW8Num36z0">
    <w:name w:val="WW8Num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7z0">
    <w:name w:val="WW8Num37z0"/>
    <w:rsid w:val="009E49D4"/>
    <w:rPr>
      <w:rFonts w:ascii="Symbol" w:hAnsi="Symbol"/>
    </w:rPr>
  </w:style>
  <w:style w:type="character" w:customStyle="1" w:styleId="WW8Num37z1">
    <w:name w:val="WW8Num37z1"/>
    <w:rsid w:val="009E49D4"/>
    <w:rPr>
      <w:rFonts w:ascii="Courier New" w:hAnsi="Courier New" w:cs="Courier New"/>
    </w:rPr>
  </w:style>
  <w:style w:type="character" w:customStyle="1" w:styleId="WW8Num37z2">
    <w:name w:val="WW8Num37z2"/>
    <w:rsid w:val="009E49D4"/>
    <w:rPr>
      <w:rFonts w:ascii="Wingdings" w:hAnsi="Wingdings"/>
    </w:rPr>
  </w:style>
  <w:style w:type="character" w:customStyle="1" w:styleId="WW8Num39z0">
    <w:name w:val="WW8Num39z0"/>
    <w:rsid w:val="009E49D4"/>
    <w:rPr>
      <w:rFonts w:ascii="Courier New" w:hAnsi="Courier New" w:cs="Courier New"/>
    </w:rPr>
  </w:style>
  <w:style w:type="character" w:customStyle="1" w:styleId="WW8Num39z2">
    <w:name w:val="WW8Num39z2"/>
    <w:rsid w:val="009E49D4"/>
    <w:rPr>
      <w:rFonts w:ascii="Wingdings" w:hAnsi="Wingdings"/>
    </w:rPr>
  </w:style>
  <w:style w:type="character" w:customStyle="1" w:styleId="WW8Num39z3">
    <w:name w:val="WW8Num39z3"/>
    <w:rsid w:val="009E49D4"/>
    <w:rPr>
      <w:rFonts w:ascii="Symbol" w:hAnsi="Symbol"/>
    </w:rPr>
  </w:style>
  <w:style w:type="character" w:customStyle="1" w:styleId="WW-WW8Num40z0">
    <w:name w:val="WW-WW8Num40z0"/>
    <w:rsid w:val="009E49D4"/>
    <w:rPr>
      <w:rFonts w:ascii="Symbol" w:hAnsi="Symbol"/>
      <w:color w:val="auto"/>
      <w:sz w:val="28"/>
    </w:rPr>
  </w:style>
  <w:style w:type="character" w:customStyle="1" w:styleId="WW-WW8Num41z0">
    <w:name w:val="WW-WW8Num41z0"/>
    <w:rsid w:val="009E49D4"/>
    <w:rPr>
      <w:rFonts w:ascii="Times New Roman" w:hAnsi="Times New Roman"/>
    </w:rPr>
  </w:style>
  <w:style w:type="character" w:customStyle="1" w:styleId="WW8Num41z1">
    <w:name w:val="WW8Num41z1"/>
    <w:rsid w:val="009E49D4"/>
    <w:rPr>
      <w:rFonts w:ascii="Courier New" w:hAnsi="Courier New" w:cs="Courier New"/>
    </w:rPr>
  </w:style>
  <w:style w:type="character" w:customStyle="1" w:styleId="WW8Num41z2">
    <w:name w:val="WW8Num41z2"/>
    <w:rsid w:val="009E49D4"/>
    <w:rPr>
      <w:rFonts w:ascii="Wingdings" w:hAnsi="Wingdings"/>
    </w:rPr>
  </w:style>
  <w:style w:type="character" w:customStyle="1" w:styleId="WW8Num41z3">
    <w:name w:val="WW8Num41z3"/>
    <w:rsid w:val="009E49D4"/>
    <w:rPr>
      <w:rFonts w:ascii="Symbol" w:hAnsi="Symbol"/>
    </w:rPr>
  </w:style>
  <w:style w:type="character" w:customStyle="1" w:styleId="WW8Num42z0">
    <w:name w:val="WW8Num42z0"/>
    <w:rsid w:val="009E49D4"/>
    <w:rPr>
      <w:rFonts w:ascii="Symbol" w:hAnsi="Symbol"/>
    </w:rPr>
  </w:style>
  <w:style w:type="character" w:customStyle="1" w:styleId="WW8Num42z1">
    <w:name w:val="WW8Num42z1"/>
    <w:rsid w:val="009E49D4"/>
    <w:rPr>
      <w:rFonts w:ascii="Courier New" w:hAnsi="Courier New" w:cs="Courier New"/>
    </w:rPr>
  </w:style>
  <w:style w:type="character" w:customStyle="1" w:styleId="WW8Num42z2">
    <w:name w:val="WW8Num42z2"/>
    <w:rsid w:val="009E49D4"/>
    <w:rPr>
      <w:rFonts w:ascii="Wingdings" w:hAnsi="Wingdings"/>
    </w:rPr>
  </w:style>
  <w:style w:type="character" w:customStyle="1" w:styleId="WW8Num43z0">
    <w:name w:val="WW8Num4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3z1">
    <w:name w:val="WW8Num43z1"/>
    <w:rsid w:val="009E49D4"/>
    <w:rPr>
      <w:u w:val="none"/>
    </w:rPr>
  </w:style>
  <w:style w:type="character" w:customStyle="1" w:styleId="WW8Num44z0">
    <w:name w:val="WW8Num4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5z0">
    <w:name w:val="WW8Num45z0"/>
    <w:rsid w:val="009E49D4"/>
    <w:rPr>
      <w:rFonts w:ascii="Symbol" w:hAnsi="Symbol"/>
    </w:rPr>
  </w:style>
  <w:style w:type="character" w:customStyle="1" w:styleId="WW8Num45z1">
    <w:name w:val="WW8Num45z1"/>
    <w:rsid w:val="009E49D4"/>
    <w:rPr>
      <w:rFonts w:ascii="Courier New" w:hAnsi="Courier New" w:cs="Courier New"/>
    </w:rPr>
  </w:style>
  <w:style w:type="character" w:customStyle="1" w:styleId="WW8Num45z2">
    <w:name w:val="WW8Num45z2"/>
    <w:rsid w:val="009E49D4"/>
    <w:rPr>
      <w:rFonts w:ascii="Wingdings" w:hAnsi="Wingdings"/>
    </w:rPr>
  </w:style>
  <w:style w:type="character" w:customStyle="1" w:styleId="WW8Num47z0">
    <w:name w:val="WW8Num47z0"/>
    <w:rsid w:val="009E49D4"/>
    <w:rPr>
      <w:i w:val="0"/>
      <w:color w:val="auto"/>
    </w:rPr>
  </w:style>
  <w:style w:type="character" w:customStyle="1" w:styleId="WW8Num50z0">
    <w:name w:val="WW8Num50z0"/>
    <w:rsid w:val="009E49D4"/>
    <w:rPr>
      <w:strike w:val="0"/>
      <w:dstrike w:val="0"/>
      <w:color w:val="auto"/>
      <w:u w:val="none"/>
    </w:rPr>
  </w:style>
  <w:style w:type="character" w:customStyle="1" w:styleId="WW8Num51z0">
    <w:name w:val="WW8Num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52z0">
    <w:name w:val="WW8Num52z0"/>
    <w:rsid w:val="009E49D4"/>
    <w:rPr>
      <w:rFonts w:ascii="Times New Roman" w:hAnsi="Times New Roman"/>
      <w:b/>
    </w:rPr>
  </w:style>
  <w:style w:type="character" w:customStyle="1" w:styleId="WW8Num52z1">
    <w:name w:val="WW8Num52z1"/>
    <w:rsid w:val="009E49D4"/>
    <w:rPr>
      <w:rFonts w:ascii="Courier New" w:hAnsi="Courier New" w:cs="Courier New"/>
    </w:rPr>
  </w:style>
  <w:style w:type="character" w:customStyle="1" w:styleId="WW8Num52z2">
    <w:name w:val="WW8Num52z2"/>
    <w:rsid w:val="009E49D4"/>
    <w:rPr>
      <w:rFonts w:ascii="Wingdings" w:hAnsi="Wingdings"/>
    </w:rPr>
  </w:style>
  <w:style w:type="character" w:customStyle="1" w:styleId="WW8Num52z3">
    <w:name w:val="WW8Num52z3"/>
    <w:rsid w:val="009E49D4"/>
    <w:rPr>
      <w:rFonts w:ascii="Symbol" w:hAnsi="Symbol"/>
      <w:b/>
    </w:rPr>
  </w:style>
  <w:style w:type="character" w:customStyle="1" w:styleId="WW8Num52z6">
    <w:name w:val="WW8Num52z6"/>
    <w:rsid w:val="009E49D4"/>
    <w:rPr>
      <w:rFonts w:ascii="Symbol" w:hAnsi="Symbol"/>
    </w:rPr>
  </w:style>
  <w:style w:type="character" w:customStyle="1" w:styleId="WW8Num54z0">
    <w:name w:val="WW8Num54z0"/>
    <w:rsid w:val="009E49D4"/>
    <w:rPr>
      <w:i w:val="0"/>
      <w:color w:val="auto"/>
    </w:rPr>
  </w:style>
  <w:style w:type="character" w:customStyle="1" w:styleId="WW8Num55z0">
    <w:name w:val="WW8Num55z0"/>
    <w:rsid w:val="009E49D4"/>
    <w:rPr>
      <w:rFonts w:ascii="Times New Roman" w:hAnsi="Times New Roman"/>
      <w:b/>
    </w:rPr>
  </w:style>
  <w:style w:type="character" w:customStyle="1" w:styleId="WW8Num55z1">
    <w:name w:val="WW8Num55z1"/>
    <w:rsid w:val="009E49D4"/>
    <w:rPr>
      <w:rFonts w:ascii="Courier New" w:hAnsi="Courier New" w:cs="Courier New"/>
    </w:rPr>
  </w:style>
  <w:style w:type="character" w:customStyle="1" w:styleId="WW8Num55z2">
    <w:name w:val="WW8Num55z2"/>
    <w:rsid w:val="009E49D4"/>
    <w:rPr>
      <w:rFonts w:ascii="Wingdings" w:hAnsi="Wingdings"/>
    </w:rPr>
  </w:style>
  <w:style w:type="character" w:customStyle="1" w:styleId="WW8Num55z3">
    <w:name w:val="WW8Num55z3"/>
    <w:rsid w:val="009E49D4"/>
    <w:rPr>
      <w:rFonts w:ascii="Symbol" w:hAnsi="Symbol"/>
    </w:rPr>
  </w:style>
  <w:style w:type="character" w:customStyle="1" w:styleId="WW8Num56z1">
    <w:name w:val="WW8Num56z1"/>
    <w:rsid w:val="009E49D4"/>
    <w:rPr>
      <w:rFonts w:ascii="Symbol" w:hAnsi="Symbol"/>
    </w:rPr>
  </w:style>
  <w:style w:type="character" w:customStyle="1" w:styleId="WW8Num57z0">
    <w:name w:val="WW8Num57z0"/>
    <w:rsid w:val="009E49D4"/>
    <w:rPr>
      <w:i w:val="0"/>
      <w:color w:val="auto"/>
    </w:rPr>
  </w:style>
  <w:style w:type="character" w:customStyle="1" w:styleId="WW8Num58z0">
    <w:name w:val="WW8Num58z0"/>
    <w:rsid w:val="009E49D4"/>
    <w:rPr>
      <w:rFonts w:ascii="Symbol" w:hAnsi="Symbol"/>
    </w:rPr>
  </w:style>
  <w:style w:type="character" w:customStyle="1" w:styleId="WW8Num60z0">
    <w:name w:val="WW8Num60z0"/>
    <w:rsid w:val="009E49D4"/>
    <w:rPr>
      <w:i w:val="0"/>
      <w:color w:val="auto"/>
    </w:rPr>
  </w:style>
  <w:style w:type="character" w:customStyle="1" w:styleId="WW8Num63z0">
    <w:name w:val="WW8Num63z0"/>
    <w:rsid w:val="009E49D4"/>
    <w:rPr>
      <w:rFonts w:ascii="Symbol" w:hAnsi="Symbol"/>
    </w:rPr>
  </w:style>
  <w:style w:type="character" w:customStyle="1" w:styleId="WW8Num63z1">
    <w:name w:val="WW8Num63z1"/>
    <w:rsid w:val="009E49D4"/>
    <w:rPr>
      <w:rFonts w:ascii="Courier New" w:hAnsi="Courier New" w:cs="Courier New"/>
    </w:rPr>
  </w:style>
  <w:style w:type="character" w:customStyle="1" w:styleId="WW8Num63z2">
    <w:name w:val="WW8Num63z2"/>
    <w:rsid w:val="009E49D4"/>
    <w:rPr>
      <w:rFonts w:ascii="Wingdings" w:hAnsi="Wingdings"/>
    </w:rPr>
  </w:style>
  <w:style w:type="character" w:customStyle="1" w:styleId="WW8Num64z0">
    <w:name w:val="WW8Num64z0"/>
    <w:rsid w:val="009E49D4"/>
    <w:rPr>
      <w:rFonts w:ascii="Times New Roman" w:hAnsi="Times New Roman"/>
    </w:rPr>
  </w:style>
  <w:style w:type="character" w:customStyle="1" w:styleId="WW8Num66z0">
    <w:name w:val="WW8Num66z0"/>
    <w:rsid w:val="009E49D4"/>
    <w:rPr>
      <w:rFonts w:ascii="Symbol" w:hAnsi="Symbol"/>
    </w:rPr>
  </w:style>
  <w:style w:type="character" w:customStyle="1" w:styleId="WW8Num66z1">
    <w:name w:val="WW8Num66z1"/>
    <w:rsid w:val="009E49D4"/>
    <w:rPr>
      <w:rFonts w:ascii="Courier New" w:hAnsi="Courier New" w:cs="Courier New"/>
    </w:rPr>
  </w:style>
  <w:style w:type="character" w:customStyle="1" w:styleId="WW8Num66z2">
    <w:name w:val="WW8Num66z2"/>
    <w:rsid w:val="009E49D4"/>
    <w:rPr>
      <w:rFonts w:ascii="Wingdings" w:hAnsi="Wingdings"/>
    </w:rPr>
  </w:style>
  <w:style w:type="character" w:customStyle="1" w:styleId="WW8Num67z0">
    <w:name w:val="WW8Num67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68z0">
    <w:name w:val="WW8Num68z0"/>
    <w:rsid w:val="009E49D4"/>
    <w:rPr>
      <w:rFonts w:ascii="Symbol" w:hAnsi="Symbol"/>
    </w:rPr>
  </w:style>
  <w:style w:type="character" w:customStyle="1" w:styleId="WW8Num69z0">
    <w:name w:val="WW8Num69z0"/>
    <w:rsid w:val="009E49D4"/>
    <w:rPr>
      <w:rFonts w:ascii="Times New Roman" w:hAnsi="Times New Roman"/>
      <w:b/>
    </w:rPr>
  </w:style>
  <w:style w:type="character" w:customStyle="1" w:styleId="WW8Num69z1">
    <w:name w:val="WW8Num69z1"/>
    <w:rsid w:val="009E49D4"/>
    <w:rPr>
      <w:rFonts w:ascii="Courier New" w:hAnsi="Courier New" w:cs="Courier New"/>
    </w:rPr>
  </w:style>
  <w:style w:type="character" w:customStyle="1" w:styleId="WW8Num69z2">
    <w:name w:val="WW8Num69z2"/>
    <w:rsid w:val="009E49D4"/>
    <w:rPr>
      <w:rFonts w:ascii="Wingdings" w:hAnsi="Wingdings"/>
    </w:rPr>
  </w:style>
  <w:style w:type="character" w:customStyle="1" w:styleId="WW8Num69z3">
    <w:name w:val="WW8Num69z3"/>
    <w:rsid w:val="009E49D4"/>
    <w:rPr>
      <w:rFonts w:ascii="Symbol" w:hAnsi="Symbol"/>
    </w:rPr>
  </w:style>
  <w:style w:type="character" w:customStyle="1" w:styleId="WW8Num70z0">
    <w:name w:val="WW8Num70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72z0">
    <w:name w:val="WW8Num7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74z0">
    <w:name w:val="WW8Num74z0"/>
    <w:rsid w:val="009E49D4"/>
    <w:rPr>
      <w:rFonts w:ascii="Times New Roman" w:hAnsi="Times New Roman"/>
      <w:b/>
    </w:rPr>
  </w:style>
  <w:style w:type="character" w:customStyle="1" w:styleId="WW8Num74z1">
    <w:name w:val="WW8Num74z1"/>
    <w:rsid w:val="009E49D4"/>
    <w:rPr>
      <w:rFonts w:ascii="Courier New" w:hAnsi="Courier New" w:cs="Courier New"/>
    </w:rPr>
  </w:style>
  <w:style w:type="character" w:customStyle="1" w:styleId="WW8Num74z2">
    <w:name w:val="WW8Num74z2"/>
    <w:rsid w:val="009E49D4"/>
    <w:rPr>
      <w:rFonts w:ascii="Wingdings" w:hAnsi="Wingdings"/>
    </w:rPr>
  </w:style>
  <w:style w:type="character" w:customStyle="1" w:styleId="WW8Num74z3">
    <w:name w:val="WW8Num74z3"/>
    <w:rsid w:val="009E49D4"/>
    <w:rPr>
      <w:rFonts w:ascii="Symbol" w:hAnsi="Symbol"/>
    </w:rPr>
  </w:style>
  <w:style w:type="character" w:customStyle="1" w:styleId="WW8Num75z0">
    <w:name w:val="WW8Num75z0"/>
    <w:rsid w:val="009E49D4"/>
    <w:rPr>
      <w:rFonts w:ascii="Symbol" w:hAnsi="Symbol"/>
    </w:rPr>
  </w:style>
  <w:style w:type="character" w:customStyle="1" w:styleId="WW8Num76z0">
    <w:name w:val="WW8Num76z0"/>
    <w:rsid w:val="009E49D4"/>
    <w:rPr>
      <w:sz w:val="16"/>
    </w:rPr>
  </w:style>
  <w:style w:type="character" w:customStyle="1" w:styleId="WW8Num78z0">
    <w:name w:val="WW8Num7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80z0">
    <w:name w:val="WW8Num80z0"/>
    <w:rsid w:val="009E49D4"/>
    <w:rPr>
      <w:i w:val="0"/>
      <w:color w:val="auto"/>
    </w:rPr>
  </w:style>
  <w:style w:type="character" w:customStyle="1" w:styleId="WW8Num81z0">
    <w:name w:val="WW8Num81z0"/>
    <w:rsid w:val="009E49D4"/>
    <w:rPr>
      <w:rFonts w:ascii="Symbol" w:hAnsi="Symbol"/>
    </w:rPr>
  </w:style>
  <w:style w:type="character" w:customStyle="1" w:styleId="WW8Num83z0">
    <w:name w:val="WW8Num83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85z0">
    <w:name w:val="WW8Num85z0"/>
    <w:rsid w:val="009E49D4"/>
    <w:rPr>
      <w:rFonts w:ascii="Symbol" w:hAnsi="Symbol"/>
    </w:rPr>
  </w:style>
  <w:style w:type="character" w:customStyle="1" w:styleId="WW8Num85z1">
    <w:name w:val="WW8Num85z1"/>
    <w:rsid w:val="009E49D4"/>
    <w:rPr>
      <w:rFonts w:ascii="Courier New" w:hAnsi="Courier New" w:cs="Courier New"/>
    </w:rPr>
  </w:style>
  <w:style w:type="character" w:customStyle="1" w:styleId="WW8Num85z2">
    <w:name w:val="WW8Num85z2"/>
    <w:rsid w:val="009E49D4"/>
    <w:rPr>
      <w:rFonts w:ascii="Wingdings" w:hAnsi="Wingdings"/>
    </w:rPr>
  </w:style>
  <w:style w:type="character" w:customStyle="1" w:styleId="WW8Num86z0">
    <w:name w:val="WW8Num86z0"/>
    <w:rsid w:val="009E49D4"/>
    <w:rPr>
      <w:rFonts w:ascii="Symbol" w:hAnsi="Symbol"/>
    </w:rPr>
  </w:style>
  <w:style w:type="character" w:customStyle="1" w:styleId="WW8Num87z0">
    <w:name w:val="WW8Num87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90z0">
    <w:name w:val="WW8Num90z0"/>
    <w:rsid w:val="009E49D4"/>
    <w:rPr>
      <w:rFonts w:ascii="Arial" w:eastAsia="Times New Roman" w:hAnsi="Arial" w:cs="Arial"/>
    </w:rPr>
  </w:style>
  <w:style w:type="character" w:customStyle="1" w:styleId="WW8Num90z1">
    <w:name w:val="WW8Num90z1"/>
    <w:rsid w:val="009E49D4"/>
    <w:rPr>
      <w:rFonts w:ascii="Courier New" w:hAnsi="Courier New" w:cs="Courier New"/>
    </w:rPr>
  </w:style>
  <w:style w:type="character" w:customStyle="1" w:styleId="WW8Num90z2">
    <w:name w:val="WW8Num90z2"/>
    <w:rsid w:val="009E49D4"/>
    <w:rPr>
      <w:rFonts w:ascii="Wingdings" w:hAnsi="Wingdings"/>
    </w:rPr>
  </w:style>
  <w:style w:type="character" w:customStyle="1" w:styleId="WW8Num90z3">
    <w:name w:val="WW8Num90z3"/>
    <w:rsid w:val="009E49D4"/>
    <w:rPr>
      <w:rFonts w:ascii="Symbol" w:hAnsi="Symbol"/>
    </w:rPr>
  </w:style>
  <w:style w:type="character" w:customStyle="1" w:styleId="WW8Num93z0">
    <w:name w:val="WW8Num93z0"/>
    <w:rsid w:val="009E49D4"/>
    <w:rPr>
      <w:rFonts w:ascii="Times New Roman" w:hAnsi="Times New Roman"/>
    </w:rPr>
  </w:style>
  <w:style w:type="character" w:customStyle="1" w:styleId="WW8Num93z1">
    <w:name w:val="WW8Num93z1"/>
    <w:rsid w:val="009E49D4"/>
    <w:rPr>
      <w:rFonts w:ascii="Courier New" w:hAnsi="Courier New" w:cs="Courier New"/>
    </w:rPr>
  </w:style>
  <w:style w:type="character" w:customStyle="1" w:styleId="WW8Num93z2">
    <w:name w:val="WW8Num93z2"/>
    <w:rsid w:val="009E49D4"/>
    <w:rPr>
      <w:rFonts w:ascii="Wingdings" w:hAnsi="Wingdings"/>
    </w:rPr>
  </w:style>
  <w:style w:type="character" w:customStyle="1" w:styleId="WW8Num93z3">
    <w:name w:val="WW8Num93z3"/>
    <w:rsid w:val="009E49D4"/>
    <w:rPr>
      <w:rFonts w:ascii="Symbol" w:hAnsi="Symbol"/>
    </w:rPr>
  </w:style>
  <w:style w:type="character" w:customStyle="1" w:styleId="WW8Num95z0">
    <w:name w:val="WW8Num95z0"/>
    <w:rsid w:val="009E49D4"/>
    <w:rPr>
      <w:rFonts w:ascii="Courier New" w:hAnsi="Courier New" w:cs="Courier New"/>
    </w:rPr>
  </w:style>
  <w:style w:type="character" w:customStyle="1" w:styleId="WW8Num95z2">
    <w:name w:val="WW8Num95z2"/>
    <w:rsid w:val="009E49D4"/>
    <w:rPr>
      <w:rFonts w:ascii="Wingdings" w:hAnsi="Wingdings"/>
    </w:rPr>
  </w:style>
  <w:style w:type="character" w:customStyle="1" w:styleId="WW8Num95z3">
    <w:name w:val="WW8Num95z3"/>
    <w:rsid w:val="009E49D4"/>
    <w:rPr>
      <w:rFonts w:ascii="Symbol" w:hAnsi="Symbol"/>
    </w:rPr>
  </w:style>
  <w:style w:type="character" w:customStyle="1" w:styleId="WW8Num96z0">
    <w:name w:val="WW8Num9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97z0">
    <w:name w:val="WW8Num97z0"/>
    <w:rsid w:val="009E49D4"/>
    <w:rPr>
      <w:rFonts w:ascii="Symbol" w:hAnsi="Symbol"/>
    </w:rPr>
  </w:style>
  <w:style w:type="character" w:customStyle="1" w:styleId="WW8Num97z1">
    <w:name w:val="WW8Num97z1"/>
    <w:rsid w:val="009E49D4"/>
    <w:rPr>
      <w:rFonts w:ascii="Courier New" w:hAnsi="Courier New" w:cs="Courier New"/>
    </w:rPr>
  </w:style>
  <w:style w:type="character" w:customStyle="1" w:styleId="WW8Num97z2">
    <w:name w:val="WW8Num97z2"/>
    <w:rsid w:val="009E49D4"/>
    <w:rPr>
      <w:rFonts w:ascii="Wingdings" w:hAnsi="Wingdings"/>
    </w:rPr>
  </w:style>
  <w:style w:type="character" w:customStyle="1" w:styleId="WW8Num98z0">
    <w:name w:val="WW8Num98z0"/>
    <w:rsid w:val="009E49D4"/>
    <w:rPr>
      <w:rFonts w:ascii="Times New Roman" w:hAnsi="Times New Roman"/>
    </w:rPr>
  </w:style>
  <w:style w:type="character" w:customStyle="1" w:styleId="WW8Num98z1">
    <w:name w:val="WW8Num98z1"/>
    <w:rsid w:val="009E49D4"/>
    <w:rPr>
      <w:rFonts w:ascii="Courier New" w:hAnsi="Courier New" w:cs="Courier New"/>
    </w:rPr>
  </w:style>
  <w:style w:type="character" w:customStyle="1" w:styleId="WW8Num98z2">
    <w:name w:val="WW8Num98z2"/>
    <w:rsid w:val="009E49D4"/>
    <w:rPr>
      <w:rFonts w:ascii="Wingdings" w:hAnsi="Wingdings"/>
    </w:rPr>
  </w:style>
  <w:style w:type="character" w:customStyle="1" w:styleId="WW8Num98z3">
    <w:name w:val="WW8Num98z3"/>
    <w:rsid w:val="009E49D4"/>
    <w:rPr>
      <w:rFonts w:ascii="Symbol" w:hAnsi="Symbol"/>
    </w:rPr>
  </w:style>
  <w:style w:type="character" w:customStyle="1" w:styleId="WW8Num100z0">
    <w:name w:val="WW8Num100z0"/>
    <w:rsid w:val="009E49D4"/>
    <w:rPr>
      <w:rFonts w:ascii="Times New Roman" w:hAnsi="Times New Roman"/>
    </w:rPr>
  </w:style>
  <w:style w:type="character" w:customStyle="1" w:styleId="WW8Num100z1">
    <w:name w:val="WW8Num100z1"/>
    <w:rsid w:val="009E49D4"/>
    <w:rPr>
      <w:rFonts w:ascii="Courier New" w:hAnsi="Courier New" w:cs="Courier New"/>
    </w:rPr>
  </w:style>
  <w:style w:type="character" w:customStyle="1" w:styleId="WW8Num100z2">
    <w:name w:val="WW8Num100z2"/>
    <w:rsid w:val="009E49D4"/>
    <w:rPr>
      <w:rFonts w:ascii="Wingdings" w:hAnsi="Wingdings"/>
    </w:rPr>
  </w:style>
  <w:style w:type="character" w:customStyle="1" w:styleId="WW8Num100z3">
    <w:name w:val="WW8Num100z3"/>
    <w:rsid w:val="009E49D4"/>
    <w:rPr>
      <w:rFonts w:ascii="Symbol" w:hAnsi="Symbol"/>
    </w:rPr>
  </w:style>
  <w:style w:type="character" w:customStyle="1" w:styleId="WW8Num101z0">
    <w:name w:val="WW8Num101z0"/>
    <w:rsid w:val="009E49D4"/>
    <w:rPr>
      <w:rFonts w:ascii="Symbol" w:hAnsi="Symbol"/>
    </w:rPr>
  </w:style>
  <w:style w:type="character" w:customStyle="1" w:styleId="WW8Num101z1">
    <w:name w:val="WW8Num101z1"/>
    <w:rsid w:val="009E49D4"/>
    <w:rPr>
      <w:rFonts w:ascii="Courier New" w:hAnsi="Courier New" w:cs="Courier New"/>
    </w:rPr>
  </w:style>
  <w:style w:type="character" w:customStyle="1" w:styleId="WW8Num101z2">
    <w:name w:val="WW8Num101z2"/>
    <w:rsid w:val="009E49D4"/>
    <w:rPr>
      <w:rFonts w:ascii="Wingdings" w:hAnsi="Wingdings"/>
    </w:rPr>
  </w:style>
  <w:style w:type="character" w:customStyle="1" w:styleId="WW8Num102z0">
    <w:name w:val="WW8Num102z0"/>
    <w:rsid w:val="009E49D4"/>
    <w:rPr>
      <w:rFonts w:ascii="Symbol" w:hAnsi="Symbol"/>
    </w:rPr>
  </w:style>
  <w:style w:type="character" w:customStyle="1" w:styleId="WW8Num103z0">
    <w:name w:val="WW8Num103z0"/>
    <w:rsid w:val="009E49D4"/>
    <w:rPr>
      <w:rFonts w:ascii="Times New Roman" w:hAnsi="Times New Roman"/>
    </w:rPr>
  </w:style>
  <w:style w:type="character" w:customStyle="1" w:styleId="WW8Num104z0">
    <w:name w:val="WW8Num104z0"/>
    <w:rsid w:val="009E49D4"/>
    <w:rPr>
      <w:sz w:val="16"/>
    </w:rPr>
  </w:style>
  <w:style w:type="character" w:customStyle="1" w:styleId="WW8Num105z0">
    <w:name w:val="WW8Num105z0"/>
    <w:rsid w:val="009E49D4"/>
    <w:rPr>
      <w:rFonts w:ascii="Times New Roman" w:hAnsi="Times New Roman"/>
    </w:rPr>
  </w:style>
  <w:style w:type="character" w:customStyle="1" w:styleId="WW8Num105z1">
    <w:name w:val="WW8Num105z1"/>
    <w:rsid w:val="009E49D4"/>
    <w:rPr>
      <w:rFonts w:ascii="Courier New" w:hAnsi="Courier New" w:cs="Courier New"/>
    </w:rPr>
  </w:style>
  <w:style w:type="character" w:customStyle="1" w:styleId="WW8Num105z2">
    <w:name w:val="WW8Num105z2"/>
    <w:rsid w:val="009E49D4"/>
    <w:rPr>
      <w:rFonts w:ascii="Wingdings" w:hAnsi="Wingdings"/>
    </w:rPr>
  </w:style>
  <w:style w:type="character" w:customStyle="1" w:styleId="WW8Num105z3">
    <w:name w:val="WW8Num105z3"/>
    <w:rsid w:val="009E49D4"/>
    <w:rPr>
      <w:rFonts w:ascii="Symbol" w:hAnsi="Symbol"/>
    </w:rPr>
  </w:style>
  <w:style w:type="character" w:customStyle="1" w:styleId="WW8Num106z0">
    <w:name w:val="WW8Num10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07z0">
    <w:name w:val="WW8Num107z0"/>
    <w:rsid w:val="009E49D4"/>
    <w:rPr>
      <w:rFonts w:ascii="Symbol" w:hAnsi="Symbol"/>
      <w:color w:val="auto"/>
    </w:rPr>
  </w:style>
  <w:style w:type="character" w:customStyle="1" w:styleId="WW8Num107z1">
    <w:name w:val="WW8Num107z1"/>
    <w:rsid w:val="009E49D4"/>
    <w:rPr>
      <w:rFonts w:ascii="Courier New" w:hAnsi="Courier New" w:cs="Courier New"/>
    </w:rPr>
  </w:style>
  <w:style w:type="character" w:customStyle="1" w:styleId="WW8Num107z2">
    <w:name w:val="WW8Num107z2"/>
    <w:rsid w:val="009E49D4"/>
    <w:rPr>
      <w:rFonts w:ascii="Wingdings" w:hAnsi="Wingdings"/>
    </w:rPr>
  </w:style>
  <w:style w:type="character" w:customStyle="1" w:styleId="WW8Num107z6">
    <w:name w:val="WW8Num107z6"/>
    <w:rsid w:val="009E49D4"/>
    <w:rPr>
      <w:rFonts w:ascii="Symbol" w:hAnsi="Symbol"/>
    </w:rPr>
  </w:style>
  <w:style w:type="character" w:customStyle="1" w:styleId="WW8Num109z0">
    <w:name w:val="WW8Num109z0"/>
    <w:rsid w:val="009E49D4"/>
    <w:rPr>
      <w:rFonts w:ascii="Symbol" w:hAnsi="Symbol"/>
    </w:rPr>
  </w:style>
  <w:style w:type="character" w:customStyle="1" w:styleId="WW8Num109z1">
    <w:name w:val="WW8Num109z1"/>
    <w:rsid w:val="009E49D4"/>
    <w:rPr>
      <w:rFonts w:ascii="Courier New" w:hAnsi="Courier New" w:cs="Courier New"/>
    </w:rPr>
  </w:style>
  <w:style w:type="character" w:customStyle="1" w:styleId="WW8Num109z2">
    <w:name w:val="WW8Num109z2"/>
    <w:rsid w:val="009E49D4"/>
    <w:rPr>
      <w:rFonts w:ascii="Wingdings" w:hAnsi="Wingdings"/>
    </w:rPr>
  </w:style>
  <w:style w:type="character" w:customStyle="1" w:styleId="WW8Num110z0">
    <w:name w:val="WW8Num110z0"/>
    <w:rsid w:val="009E49D4"/>
    <w:rPr>
      <w:i w:val="0"/>
      <w:color w:val="auto"/>
    </w:rPr>
  </w:style>
  <w:style w:type="character" w:customStyle="1" w:styleId="WW8Num111z0">
    <w:name w:val="WW8Num111z0"/>
    <w:rsid w:val="009E49D4"/>
    <w:rPr>
      <w:rFonts w:ascii="Garamond" w:eastAsia="Times New Roman" w:hAnsi="Garamond" w:cs="Times New Roman"/>
    </w:rPr>
  </w:style>
  <w:style w:type="character" w:customStyle="1" w:styleId="WW8Num111z1">
    <w:name w:val="WW8Num111z1"/>
    <w:rsid w:val="009E49D4"/>
    <w:rPr>
      <w:rFonts w:ascii="Courier New" w:hAnsi="Courier New" w:cs="Courier New"/>
    </w:rPr>
  </w:style>
  <w:style w:type="character" w:customStyle="1" w:styleId="WW8Num111z2">
    <w:name w:val="WW8Num111z2"/>
    <w:rsid w:val="009E49D4"/>
    <w:rPr>
      <w:rFonts w:ascii="Wingdings" w:hAnsi="Wingdings"/>
    </w:rPr>
  </w:style>
  <w:style w:type="character" w:customStyle="1" w:styleId="WW8Num111z3">
    <w:name w:val="WW8Num111z3"/>
    <w:rsid w:val="009E49D4"/>
    <w:rPr>
      <w:rFonts w:ascii="Symbol" w:hAnsi="Symbol"/>
    </w:rPr>
  </w:style>
  <w:style w:type="character" w:customStyle="1" w:styleId="WW8Num112z0">
    <w:name w:val="WW8Num112z0"/>
    <w:rsid w:val="009E49D4"/>
    <w:rPr>
      <w:rFonts w:ascii="Symbol" w:hAnsi="Symbol"/>
    </w:rPr>
  </w:style>
  <w:style w:type="character" w:customStyle="1" w:styleId="WW8Num113z0">
    <w:name w:val="WW8Num113z0"/>
    <w:rsid w:val="009E49D4"/>
    <w:rPr>
      <w:rFonts w:ascii="Symbol" w:hAnsi="Symbol"/>
    </w:rPr>
  </w:style>
  <w:style w:type="character" w:customStyle="1" w:styleId="WW8Num114z0">
    <w:name w:val="WW8Num114z0"/>
    <w:rsid w:val="009E49D4"/>
    <w:rPr>
      <w:rFonts w:ascii="Times New Roman" w:hAnsi="Times New Roman"/>
    </w:rPr>
  </w:style>
  <w:style w:type="character" w:customStyle="1" w:styleId="WW8Num115z0">
    <w:name w:val="WW8Num115z0"/>
    <w:rsid w:val="009E49D4"/>
    <w:rPr>
      <w:rFonts w:ascii="Times New Roman" w:hAnsi="Times New Roman"/>
      <w:b/>
    </w:rPr>
  </w:style>
  <w:style w:type="character" w:customStyle="1" w:styleId="WW8Num116z0">
    <w:name w:val="WW8Num116z0"/>
    <w:rsid w:val="009E49D4"/>
    <w:rPr>
      <w:rFonts w:ascii="Symbol" w:hAnsi="Symbol"/>
    </w:rPr>
  </w:style>
  <w:style w:type="character" w:customStyle="1" w:styleId="WW8Num116z1">
    <w:name w:val="WW8Num116z1"/>
    <w:rsid w:val="009E49D4"/>
    <w:rPr>
      <w:rFonts w:ascii="Courier New" w:hAnsi="Courier New" w:cs="Courier New"/>
    </w:rPr>
  </w:style>
  <w:style w:type="character" w:customStyle="1" w:styleId="WW8Num116z2">
    <w:name w:val="WW8Num116z2"/>
    <w:rsid w:val="009E49D4"/>
    <w:rPr>
      <w:rFonts w:ascii="Wingdings" w:hAnsi="Wingdings"/>
    </w:rPr>
  </w:style>
  <w:style w:type="character" w:customStyle="1" w:styleId="WW8Num118z0">
    <w:name w:val="WW8Num11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119z0">
    <w:name w:val="WW8Num119z0"/>
    <w:rsid w:val="009E49D4"/>
    <w:rPr>
      <w:rFonts w:ascii="Wingdings" w:eastAsia="Times New Roman" w:hAnsi="Wingdings" w:cs="Arial"/>
    </w:rPr>
  </w:style>
  <w:style w:type="character" w:customStyle="1" w:styleId="WW8Num119z1">
    <w:name w:val="WW8Num119z1"/>
    <w:rsid w:val="009E49D4"/>
    <w:rPr>
      <w:rFonts w:ascii="Courier New" w:hAnsi="Courier New" w:cs="Courier New"/>
    </w:rPr>
  </w:style>
  <w:style w:type="character" w:customStyle="1" w:styleId="WW8Num119z2">
    <w:name w:val="WW8Num119z2"/>
    <w:rsid w:val="009E49D4"/>
    <w:rPr>
      <w:rFonts w:ascii="Wingdings" w:hAnsi="Wingdings"/>
    </w:rPr>
  </w:style>
  <w:style w:type="character" w:customStyle="1" w:styleId="WW8Num119z3">
    <w:name w:val="WW8Num119z3"/>
    <w:rsid w:val="009E49D4"/>
    <w:rPr>
      <w:rFonts w:ascii="Symbol" w:hAnsi="Symbol"/>
    </w:rPr>
  </w:style>
  <w:style w:type="character" w:customStyle="1" w:styleId="WW8Num120z0">
    <w:name w:val="WW8Num120z0"/>
    <w:rsid w:val="009E49D4"/>
    <w:rPr>
      <w:i w:val="0"/>
      <w:color w:val="auto"/>
    </w:rPr>
  </w:style>
  <w:style w:type="character" w:customStyle="1" w:styleId="WW8Num123z0">
    <w:name w:val="WW8Num123z0"/>
    <w:rsid w:val="009E49D4"/>
    <w:rPr>
      <w:rFonts w:ascii="Symbol" w:hAnsi="Symbol"/>
    </w:rPr>
  </w:style>
  <w:style w:type="character" w:customStyle="1" w:styleId="WW8Num123z1">
    <w:name w:val="WW8Num123z1"/>
    <w:rsid w:val="009E49D4"/>
    <w:rPr>
      <w:rFonts w:ascii="Courier New" w:hAnsi="Courier New" w:cs="Courier New"/>
    </w:rPr>
  </w:style>
  <w:style w:type="character" w:customStyle="1" w:styleId="WW8Num123z2">
    <w:name w:val="WW8Num123z2"/>
    <w:rsid w:val="009E49D4"/>
    <w:rPr>
      <w:rFonts w:ascii="Wingdings" w:hAnsi="Wingdings"/>
    </w:rPr>
  </w:style>
  <w:style w:type="character" w:customStyle="1" w:styleId="WW8Num124z0">
    <w:name w:val="WW8Num124z0"/>
    <w:rsid w:val="009E49D4"/>
    <w:rPr>
      <w:rFonts w:ascii="Times New Roman" w:hAnsi="Times New Roman"/>
    </w:rPr>
  </w:style>
  <w:style w:type="character" w:customStyle="1" w:styleId="WW8Num124z1">
    <w:name w:val="WW8Num124z1"/>
    <w:rsid w:val="009E49D4"/>
    <w:rPr>
      <w:rFonts w:ascii="Courier New" w:hAnsi="Courier New" w:cs="Courier New"/>
    </w:rPr>
  </w:style>
  <w:style w:type="character" w:customStyle="1" w:styleId="WW8Num124z2">
    <w:name w:val="WW8Num124z2"/>
    <w:rsid w:val="009E49D4"/>
    <w:rPr>
      <w:rFonts w:ascii="Wingdings" w:hAnsi="Wingdings"/>
    </w:rPr>
  </w:style>
  <w:style w:type="character" w:customStyle="1" w:styleId="WW8Num124z3">
    <w:name w:val="WW8Num124z3"/>
    <w:rsid w:val="009E49D4"/>
    <w:rPr>
      <w:rFonts w:ascii="Symbol" w:hAnsi="Symbol"/>
    </w:rPr>
  </w:style>
  <w:style w:type="character" w:customStyle="1" w:styleId="WW8Num125z0">
    <w:name w:val="WW8Num125z0"/>
    <w:rsid w:val="009E49D4"/>
    <w:rPr>
      <w:rFonts w:ascii="Times New Roman" w:hAnsi="Times New Roman"/>
    </w:rPr>
  </w:style>
  <w:style w:type="character" w:customStyle="1" w:styleId="WW8Num126z3">
    <w:name w:val="WW8Num126z3"/>
    <w:rsid w:val="009E49D4"/>
    <w:rPr>
      <w:rFonts w:ascii="Symbol" w:hAnsi="Symbol"/>
    </w:rPr>
  </w:style>
  <w:style w:type="character" w:customStyle="1" w:styleId="WW8Num127z0">
    <w:name w:val="WW8Num127z0"/>
    <w:rsid w:val="009E49D4"/>
    <w:rPr>
      <w:rFonts w:ascii="Symbol" w:hAnsi="Symbol"/>
    </w:rPr>
  </w:style>
  <w:style w:type="character" w:customStyle="1" w:styleId="WW8Num127z1">
    <w:name w:val="WW8Num127z1"/>
    <w:rsid w:val="009E49D4"/>
    <w:rPr>
      <w:rFonts w:ascii="Courier New" w:hAnsi="Courier New"/>
    </w:rPr>
  </w:style>
  <w:style w:type="character" w:customStyle="1" w:styleId="WW8Num127z2">
    <w:name w:val="WW8Num127z2"/>
    <w:rsid w:val="009E49D4"/>
    <w:rPr>
      <w:rFonts w:ascii="Wingdings" w:hAnsi="Wingdings"/>
    </w:rPr>
  </w:style>
  <w:style w:type="character" w:customStyle="1" w:styleId="WW8Num128z0">
    <w:name w:val="WW8Num128z0"/>
    <w:rsid w:val="009E49D4"/>
    <w:rPr>
      <w:rFonts w:ascii="Symbol" w:hAnsi="Symbol"/>
      <w:color w:val="auto"/>
    </w:rPr>
  </w:style>
  <w:style w:type="character" w:customStyle="1" w:styleId="WW8Num128z1">
    <w:name w:val="WW8Num128z1"/>
    <w:rsid w:val="009E49D4"/>
    <w:rPr>
      <w:rFonts w:ascii="Courier New" w:hAnsi="Courier New" w:cs="Courier New"/>
    </w:rPr>
  </w:style>
  <w:style w:type="character" w:customStyle="1" w:styleId="WW8Num128z2">
    <w:name w:val="WW8Num128z2"/>
    <w:rsid w:val="009E49D4"/>
    <w:rPr>
      <w:rFonts w:ascii="Wingdings" w:hAnsi="Wingdings"/>
    </w:rPr>
  </w:style>
  <w:style w:type="character" w:customStyle="1" w:styleId="WW8Num128z3">
    <w:name w:val="WW8Num128z3"/>
    <w:rsid w:val="009E49D4"/>
    <w:rPr>
      <w:rFonts w:ascii="Symbol" w:hAnsi="Symbol"/>
    </w:rPr>
  </w:style>
  <w:style w:type="character" w:customStyle="1" w:styleId="WW8Num132z0">
    <w:name w:val="WW8Num132z0"/>
    <w:rsid w:val="009E49D4"/>
    <w:rPr>
      <w:rFonts w:ascii="Times New Roman" w:hAnsi="Times New Roman"/>
      <w:color w:val="auto"/>
    </w:rPr>
  </w:style>
  <w:style w:type="character" w:customStyle="1" w:styleId="WW8Num133z0">
    <w:name w:val="WW8Num133z0"/>
    <w:rsid w:val="009E49D4"/>
    <w:rPr>
      <w:rFonts w:ascii="Courier New" w:hAnsi="Courier New" w:cs="Courier New"/>
    </w:rPr>
  </w:style>
  <w:style w:type="character" w:customStyle="1" w:styleId="WW8Num133z2">
    <w:name w:val="WW8Num133z2"/>
    <w:rsid w:val="009E49D4"/>
    <w:rPr>
      <w:rFonts w:ascii="Wingdings" w:hAnsi="Wingdings"/>
    </w:rPr>
  </w:style>
  <w:style w:type="character" w:customStyle="1" w:styleId="WW8Num133z3">
    <w:name w:val="WW8Num133z3"/>
    <w:rsid w:val="009E49D4"/>
    <w:rPr>
      <w:rFonts w:ascii="Symbol" w:hAnsi="Symbol"/>
    </w:rPr>
  </w:style>
  <w:style w:type="character" w:customStyle="1" w:styleId="WW8Num134z0">
    <w:name w:val="WW8Num134z0"/>
    <w:rsid w:val="009E49D4"/>
    <w:rPr>
      <w:rFonts w:ascii="Wingdings" w:hAnsi="Wingdings"/>
    </w:rPr>
  </w:style>
  <w:style w:type="character" w:customStyle="1" w:styleId="WW8Num134z1">
    <w:name w:val="WW8Num134z1"/>
    <w:rsid w:val="009E49D4"/>
    <w:rPr>
      <w:rFonts w:ascii="Times New Roman" w:hAnsi="Times New Roman"/>
      <w:b/>
    </w:rPr>
  </w:style>
  <w:style w:type="character" w:customStyle="1" w:styleId="WW8Num134z3">
    <w:name w:val="WW8Num134z3"/>
    <w:rsid w:val="009E49D4"/>
    <w:rPr>
      <w:rFonts w:ascii="Symbol" w:hAnsi="Symbol"/>
    </w:rPr>
  </w:style>
  <w:style w:type="character" w:customStyle="1" w:styleId="WW8Num134z4">
    <w:name w:val="WW8Num134z4"/>
    <w:rsid w:val="009E49D4"/>
    <w:rPr>
      <w:rFonts w:ascii="Courier New" w:hAnsi="Courier New" w:cs="Courier New"/>
    </w:rPr>
  </w:style>
  <w:style w:type="character" w:customStyle="1" w:styleId="WW8Num135z0">
    <w:name w:val="WW8Num135z0"/>
    <w:rsid w:val="009E49D4"/>
    <w:rPr>
      <w:sz w:val="16"/>
    </w:rPr>
  </w:style>
  <w:style w:type="character" w:customStyle="1" w:styleId="WW8Num136z0">
    <w:name w:val="WW8Num1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1z0">
    <w:name w:val="WW8Num141z0"/>
    <w:rsid w:val="009E49D4"/>
    <w:rPr>
      <w:rFonts w:ascii="Times New Roman" w:hAnsi="Times New Roman"/>
    </w:rPr>
  </w:style>
  <w:style w:type="character" w:customStyle="1" w:styleId="WW8Num143z1">
    <w:name w:val="WW8Num143z1"/>
    <w:rsid w:val="009E49D4"/>
    <w:rPr>
      <w:b w:val="0"/>
      <w:u w:val="single"/>
    </w:rPr>
  </w:style>
  <w:style w:type="character" w:customStyle="1" w:styleId="WW8Num144z0">
    <w:name w:val="WW8Num144z0"/>
    <w:rsid w:val="009E49D4"/>
    <w:rPr>
      <w:rFonts w:ascii="Wingdings" w:hAnsi="Wingdings"/>
    </w:rPr>
  </w:style>
  <w:style w:type="character" w:customStyle="1" w:styleId="WW8Num144z1">
    <w:name w:val="WW8Num144z1"/>
    <w:rsid w:val="009E49D4"/>
    <w:rPr>
      <w:rFonts w:ascii="Courier New" w:hAnsi="Courier New" w:cs="Courier New"/>
    </w:rPr>
  </w:style>
  <w:style w:type="character" w:customStyle="1" w:styleId="WW8Num144z3">
    <w:name w:val="WW8Num144z3"/>
    <w:rsid w:val="009E49D4"/>
    <w:rPr>
      <w:rFonts w:ascii="Symbol" w:hAnsi="Symbol"/>
    </w:rPr>
  </w:style>
  <w:style w:type="character" w:customStyle="1" w:styleId="WW8Num145z0">
    <w:name w:val="WW8Num145z0"/>
    <w:rsid w:val="009E49D4"/>
    <w:rPr>
      <w:rFonts w:ascii="Wingdings" w:hAnsi="Wingdings"/>
    </w:rPr>
  </w:style>
  <w:style w:type="character" w:customStyle="1" w:styleId="WW8Num145z1">
    <w:name w:val="WW8Num145z1"/>
    <w:rsid w:val="009E49D4"/>
    <w:rPr>
      <w:rFonts w:ascii="Courier New" w:hAnsi="Courier New" w:cs="Courier New"/>
    </w:rPr>
  </w:style>
  <w:style w:type="character" w:customStyle="1" w:styleId="WW8Num145z3">
    <w:name w:val="WW8Num145z3"/>
    <w:rsid w:val="009E49D4"/>
    <w:rPr>
      <w:rFonts w:ascii="Symbol" w:hAnsi="Symbol"/>
    </w:rPr>
  </w:style>
  <w:style w:type="character" w:customStyle="1" w:styleId="WW8Num146z0">
    <w:name w:val="WW8Num146z0"/>
    <w:rsid w:val="009E49D4"/>
    <w:rPr>
      <w:rFonts w:ascii="Times New Roman" w:hAnsi="Times New Roman"/>
    </w:rPr>
  </w:style>
  <w:style w:type="character" w:customStyle="1" w:styleId="WW8Num147z0">
    <w:name w:val="WW8Num14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7z1">
    <w:name w:val="WW8Num147z1"/>
    <w:rsid w:val="009E49D4"/>
    <w:rPr>
      <w:u w:val="none"/>
    </w:rPr>
  </w:style>
  <w:style w:type="character" w:customStyle="1" w:styleId="WW8Num148z0">
    <w:name w:val="WW8Num148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0z0">
    <w:name w:val="WW8Num150z0"/>
    <w:rsid w:val="009E49D4"/>
    <w:rPr>
      <w:rFonts w:ascii="Wingdings" w:hAnsi="Wingdings"/>
    </w:rPr>
  </w:style>
  <w:style w:type="character" w:customStyle="1" w:styleId="WW8Num150z1">
    <w:name w:val="WW8Num150z1"/>
    <w:rsid w:val="009E49D4"/>
    <w:rPr>
      <w:rFonts w:ascii="Courier New" w:hAnsi="Courier New" w:cs="Courier New"/>
    </w:rPr>
  </w:style>
  <w:style w:type="character" w:customStyle="1" w:styleId="WW8Num150z3">
    <w:name w:val="WW8Num150z3"/>
    <w:rsid w:val="009E49D4"/>
    <w:rPr>
      <w:rFonts w:ascii="Symbol" w:hAnsi="Symbol"/>
    </w:rPr>
  </w:style>
  <w:style w:type="character" w:customStyle="1" w:styleId="WW8Num151z0">
    <w:name w:val="WW8Num1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2z0">
    <w:name w:val="WW8Num152z0"/>
    <w:rsid w:val="009E49D4"/>
    <w:rPr>
      <w:rFonts w:ascii="Courier New" w:hAnsi="Courier New" w:cs="Courier New"/>
    </w:rPr>
  </w:style>
  <w:style w:type="character" w:customStyle="1" w:styleId="WW8Num152z2">
    <w:name w:val="WW8Num152z2"/>
    <w:rsid w:val="009E49D4"/>
    <w:rPr>
      <w:rFonts w:ascii="Wingdings" w:hAnsi="Wingdings"/>
    </w:rPr>
  </w:style>
  <w:style w:type="character" w:customStyle="1" w:styleId="WW8Num152z3">
    <w:name w:val="WW8Num152z3"/>
    <w:rsid w:val="009E49D4"/>
    <w:rPr>
      <w:rFonts w:ascii="Symbol" w:hAnsi="Symbol"/>
    </w:rPr>
  </w:style>
  <w:style w:type="character" w:customStyle="1" w:styleId="WW8Num153z0">
    <w:name w:val="WW8Num153z0"/>
    <w:rsid w:val="009E49D4"/>
    <w:rPr>
      <w:b w:val="0"/>
    </w:rPr>
  </w:style>
  <w:style w:type="character" w:customStyle="1" w:styleId="WW8Num154z0">
    <w:name w:val="WW8Num154z0"/>
    <w:rsid w:val="009E49D4"/>
    <w:rPr>
      <w:rFonts w:ascii="Wingdings" w:hAnsi="Wingdings"/>
    </w:rPr>
  </w:style>
  <w:style w:type="character" w:customStyle="1" w:styleId="WW8Num154z1">
    <w:name w:val="WW8Num154z1"/>
    <w:rsid w:val="009E49D4"/>
    <w:rPr>
      <w:rFonts w:ascii="Courier New" w:hAnsi="Courier New" w:cs="Courier New"/>
    </w:rPr>
  </w:style>
  <w:style w:type="character" w:customStyle="1" w:styleId="WW8Num154z3">
    <w:name w:val="WW8Num154z3"/>
    <w:rsid w:val="009E49D4"/>
    <w:rPr>
      <w:rFonts w:ascii="Symbol" w:hAnsi="Symbol"/>
    </w:rPr>
  </w:style>
  <w:style w:type="character" w:customStyle="1" w:styleId="WW8Num155z0">
    <w:name w:val="WW8Num155z0"/>
    <w:rsid w:val="009E49D4"/>
    <w:rPr>
      <w:i w:val="0"/>
      <w:color w:val="auto"/>
    </w:rPr>
  </w:style>
  <w:style w:type="character" w:customStyle="1" w:styleId="WW8Num157z0">
    <w:name w:val="WW8Num157z0"/>
    <w:rsid w:val="009E49D4"/>
    <w:rPr>
      <w:b w:val="0"/>
    </w:rPr>
  </w:style>
  <w:style w:type="character" w:customStyle="1" w:styleId="WW8Num158z0">
    <w:name w:val="WW8Num158z0"/>
    <w:rsid w:val="009E49D4"/>
    <w:rPr>
      <w:i w:val="0"/>
    </w:rPr>
  </w:style>
  <w:style w:type="character" w:customStyle="1" w:styleId="WW8Num160z0">
    <w:name w:val="WW8Num160z0"/>
    <w:rsid w:val="009E49D4"/>
    <w:rPr>
      <w:rFonts w:ascii="Times New Roman" w:hAnsi="Times New Roman"/>
    </w:rPr>
  </w:style>
  <w:style w:type="character" w:customStyle="1" w:styleId="WW8Num160z1">
    <w:name w:val="WW8Num160z1"/>
    <w:rsid w:val="009E49D4"/>
    <w:rPr>
      <w:rFonts w:ascii="Courier New" w:hAnsi="Courier New" w:cs="Courier New"/>
    </w:rPr>
  </w:style>
  <w:style w:type="character" w:customStyle="1" w:styleId="WW8Num160z2">
    <w:name w:val="WW8Num160z2"/>
    <w:rsid w:val="009E49D4"/>
    <w:rPr>
      <w:rFonts w:ascii="Wingdings" w:hAnsi="Wingdings"/>
    </w:rPr>
  </w:style>
  <w:style w:type="character" w:customStyle="1" w:styleId="WW8Num160z3">
    <w:name w:val="WW8Num160z3"/>
    <w:rsid w:val="009E49D4"/>
    <w:rPr>
      <w:rFonts w:ascii="Symbol" w:hAnsi="Symbol"/>
    </w:rPr>
  </w:style>
  <w:style w:type="character" w:customStyle="1" w:styleId="WW8Num161z0">
    <w:name w:val="WW8Num16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2z0">
    <w:name w:val="WW8Num162z0"/>
    <w:rsid w:val="009E49D4"/>
    <w:rPr>
      <w:rFonts w:ascii="Symbol" w:hAnsi="Symbol"/>
    </w:rPr>
  </w:style>
  <w:style w:type="character" w:customStyle="1" w:styleId="WW8Num162z1">
    <w:name w:val="WW8Num162z1"/>
    <w:rsid w:val="009E49D4"/>
    <w:rPr>
      <w:rFonts w:ascii="Courier New" w:hAnsi="Courier New" w:cs="Courier New"/>
    </w:rPr>
  </w:style>
  <w:style w:type="character" w:customStyle="1" w:styleId="WW8Num162z2">
    <w:name w:val="WW8Num162z2"/>
    <w:rsid w:val="009E49D4"/>
    <w:rPr>
      <w:rFonts w:ascii="Wingdings" w:hAnsi="Wingdings"/>
    </w:rPr>
  </w:style>
  <w:style w:type="character" w:customStyle="1" w:styleId="WW8Num164z0">
    <w:name w:val="WW8Num164z0"/>
    <w:rsid w:val="009E49D4"/>
    <w:rPr>
      <w:rFonts w:ascii="Symbol" w:hAnsi="Symbol"/>
      <w:color w:val="auto"/>
      <w:sz w:val="28"/>
    </w:rPr>
  </w:style>
  <w:style w:type="character" w:customStyle="1" w:styleId="WW8Num165z0">
    <w:name w:val="WW8Num165z0"/>
    <w:rsid w:val="009E49D4"/>
    <w:rPr>
      <w:rFonts w:ascii="Arial" w:hAnsi="Arial"/>
    </w:rPr>
  </w:style>
  <w:style w:type="character" w:customStyle="1" w:styleId="WW8Num166z0">
    <w:name w:val="WW8Num166z0"/>
    <w:rsid w:val="009E49D4"/>
    <w:rPr>
      <w:rFonts w:ascii="Symbol" w:hAnsi="Symbol"/>
    </w:rPr>
  </w:style>
  <w:style w:type="character" w:customStyle="1" w:styleId="WW8Num166z1">
    <w:name w:val="WW8Num166z1"/>
    <w:rsid w:val="009E49D4"/>
    <w:rPr>
      <w:rFonts w:ascii="Courier New" w:hAnsi="Courier New" w:cs="Courier New"/>
    </w:rPr>
  </w:style>
  <w:style w:type="character" w:customStyle="1" w:styleId="WW8Num166z5">
    <w:name w:val="WW8Num166z5"/>
    <w:rsid w:val="009E49D4"/>
    <w:rPr>
      <w:rFonts w:ascii="Wingdings" w:hAnsi="Wingdings"/>
    </w:rPr>
  </w:style>
  <w:style w:type="character" w:customStyle="1" w:styleId="WW8Num167z0">
    <w:name w:val="WW8Num16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8z0">
    <w:name w:val="WW8Num168z0"/>
    <w:rsid w:val="009E49D4"/>
    <w:rPr>
      <w:rFonts w:ascii="Times New Roman" w:hAnsi="Times New Roman"/>
    </w:rPr>
  </w:style>
  <w:style w:type="character" w:customStyle="1" w:styleId="WW8Num170z0">
    <w:name w:val="WW8Num170z0"/>
    <w:rsid w:val="009E49D4"/>
    <w:rPr>
      <w:sz w:val="16"/>
    </w:rPr>
  </w:style>
  <w:style w:type="character" w:customStyle="1" w:styleId="WW8Num171z0">
    <w:name w:val="WW8Num171z0"/>
    <w:rsid w:val="009E49D4"/>
    <w:rPr>
      <w:rFonts w:ascii="Times New Roman" w:hAnsi="Times New Roman"/>
    </w:rPr>
  </w:style>
  <w:style w:type="character" w:customStyle="1" w:styleId="WW8Num171z1">
    <w:name w:val="WW8Num171z1"/>
    <w:rsid w:val="009E49D4"/>
    <w:rPr>
      <w:rFonts w:ascii="Courier New" w:hAnsi="Courier New" w:cs="Courier New"/>
    </w:rPr>
  </w:style>
  <w:style w:type="character" w:customStyle="1" w:styleId="WW8Num171z2">
    <w:name w:val="WW8Num171z2"/>
    <w:rsid w:val="009E49D4"/>
    <w:rPr>
      <w:rFonts w:ascii="Wingdings" w:hAnsi="Wingdings"/>
    </w:rPr>
  </w:style>
  <w:style w:type="character" w:customStyle="1" w:styleId="WW8Num171z3">
    <w:name w:val="WW8Num171z3"/>
    <w:rsid w:val="009E49D4"/>
    <w:rPr>
      <w:rFonts w:ascii="Symbol" w:hAnsi="Symbol"/>
    </w:rPr>
  </w:style>
  <w:style w:type="character" w:customStyle="1" w:styleId="WW8Num172z0">
    <w:name w:val="WW8Num172z0"/>
    <w:rsid w:val="009E49D4"/>
    <w:rPr>
      <w:rFonts w:ascii="Times New Roman" w:hAnsi="Times New Roman"/>
      <w:b/>
    </w:rPr>
  </w:style>
  <w:style w:type="character" w:customStyle="1" w:styleId="WW8Num172z1">
    <w:name w:val="WW8Num172z1"/>
    <w:rsid w:val="009E49D4"/>
    <w:rPr>
      <w:rFonts w:ascii="Courier New" w:hAnsi="Courier New" w:cs="Courier New"/>
    </w:rPr>
  </w:style>
  <w:style w:type="character" w:customStyle="1" w:styleId="WW8Num172z2">
    <w:name w:val="WW8Num172z2"/>
    <w:rsid w:val="009E49D4"/>
    <w:rPr>
      <w:rFonts w:ascii="Wingdings" w:hAnsi="Wingdings"/>
    </w:rPr>
  </w:style>
  <w:style w:type="character" w:customStyle="1" w:styleId="WW8Num172z3">
    <w:name w:val="WW8Num172z3"/>
    <w:rsid w:val="009E49D4"/>
    <w:rPr>
      <w:rFonts w:ascii="Symbol" w:hAnsi="Symbol"/>
    </w:rPr>
  </w:style>
  <w:style w:type="character" w:customStyle="1" w:styleId="WW8Num173z0">
    <w:name w:val="WW8Num17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4z0">
    <w:name w:val="WW8Num17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5z0">
    <w:name w:val="WW8Num175z0"/>
    <w:rsid w:val="009E49D4"/>
    <w:rPr>
      <w:rFonts w:ascii="Times New Roman" w:hAnsi="Times New Roman"/>
      <w:b/>
    </w:rPr>
  </w:style>
  <w:style w:type="character" w:customStyle="1" w:styleId="WW8Num175z1">
    <w:name w:val="WW8Num175z1"/>
    <w:rsid w:val="009E49D4"/>
    <w:rPr>
      <w:rFonts w:ascii="Courier New" w:hAnsi="Courier New" w:cs="Courier New"/>
    </w:rPr>
  </w:style>
  <w:style w:type="character" w:customStyle="1" w:styleId="WW8Num175z2">
    <w:name w:val="WW8Num175z2"/>
    <w:rsid w:val="009E49D4"/>
    <w:rPr>
      <w:rFonts w:ascii="Wingdings" w:hAnsi="Wingdings"/>
    </w:rPr>
  </w:style>
  <w:style w:type="character" w:customStyle="1" w:styleId="WW8Num175z3">
    <w:name w:val="WW8Num175z3"/>
    <w:rsid w:val="009E49D4"/>
    <w:rPr>
      <w:rFonts w:ascii="Symbol" w:hAnsi="Symbol"/>
    </w:rPr>
  </w:style>
  <w:style w:type="character" w:customStyle="1" w:styleId="WW8Num176z0">
    <w:name w:val="WW8Num176z0"/>
    <w:rsid w:val="009E49D4"/>
    <w:rPr>
      <w:rFonts w:ascii="Courier New" w:hAnsi="Courier New" w:cs="Courier New"/>
    </w:rPr>
  </w:style>
  <w:style w:type="character" w:customStyle="1" w:styleId="WW8Num176z2">
    <w:name w:val="WW8Num176z2"/>
    <w:rsid w:val="009E49D4"/>
    <w:rPr>
      <w:rFonts w:ascii="Wingdings" w:hAnsi="Wingdings"/>
    </w:rPr>
  </w:style>
  <w:style w:type="character" w:customStyle="1" w:styleId="WW8Num176z3">
    <w:name w:val="WW8Num176z3"/>
    <w:rsid w:val="009E49D4"/>
    <w:rPr>
      <w:rFonts w:ascii="Symbol" w:hAnsi="Symbol"/>
    </w:rPr>
  </w:style>
  <w:style w:type="character" w:customStyle="1" w:styleId="WW8Num178z0">
    <w:name w:val="WW8Num178z0"/>
    <w:rsid w:val="009E49D4"/>
    <w:rPr>
      <w:rFonts w:ascii="Times New Roman" w:hAnsi="Times New Roman"/>
    </w:rPr>
  </w:style>
  <w:style w:type="character" w:customStyle="1" w:styleId="WW8Num179z0">
    <w:name w:val="WW8Num179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181z0">
    <w:name w:val="WW8Num181z0"/>
    <w:rsid w:val="009E49D4"/>
    <w:rPr>
      <w:rFonts w:ascii="Times New Roman" w:hAnsi="Times New Roman"/>
    </w:rPr>
  </w:style>
  <w:style w:type="character" w:customStyle="1" w:styleId="WW8Num183z0">
    <w:name w:val="WW8Num183z0"/>
    <w:rsid w:val="009E49D4"/>
    <w:rPr>
      <w:rFonts w:ascii="Times New Roman" w:hAnsi="Times New Roman"/>
    </w:rPr>
  </w:style>
  <w:style w:type="character" w:customStyle="1" w:styleId="WW8Num184z0">
    <w:name w:val="WW8Num184z0"/>
    <w:rsid w:val="009E49D4"/>
    <w:rPr>
      <w:i w:val="0"/>
      <w:color w:val="auto"/>
    </w:rPr>
  </w:style>
  <w:style w:type="character" w:customStyle="1" w:styleId="WW8Num185z0">
    <w:name w:val="WW8Num185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86z0">
    <w:name w:val="WW8Num186z0"/>
    <w:rsid w:val="009E49D4"/>
    <w:rPr>
      <w:rFonts w:ascii="Symbol" w:hAnsi="Symbol"/>
    </w:rPr>
  </w:style>
  <w:style w:type="character" w:customStyle="1" w:styleId="WW8Num187z0">
    <w:name w:val="WW8Num187z0"/>
    <w:rsid w:val="009E49D4"/>
    <w:rPr>
      <w:rFonts w:ascii="Times New Roman" w:hAnsi="Times New Roman"/>
    </w:rPr>
  </w:style>
  <w:style w:type="character" w:customStyle="1" w:styleId="WW8Num187z1">
    <w:name w:val="WW8Num187z1"/>
    <w:rsid w:val="009E49D4"/>
    <w:rPr>
      <w:rFonts w:ascii="Courier New" w:hAnsi="Courier New" w:cs="Courier New"/>
    </w:rPr>
  </w:style>
  <w:style w:type="character" w:customStyle="1" w:styleId="WW8Num187z2">
    <w:name w:val="WW8Num187z2"/>
    <w:rsid w:val="009E49D4"/>
    <w:rPr>
      <w:rFonts w:ascii="Wingdings" w:hAnsi="Wingdings"/>
    </w:rPr>
  </w:style>
  <w:style w:type="character" w:customStyle="1" w:styleId="WW8Num187z3">
    <w:name w:val="WW8Num187z3"/>
    <w:rsid w:val="009E49D4"/>
    <w:rPr>
      <w:rFonts w:ascii="Symbol" w:hAnsi="Symbol"/>
    </w:rPr>
  </w:style>
  <w:style w:type="character" w:customStyle="1" w:styleId="WW8Num188z0">
    <w:name w:val="WW8Num188z0"/>
    <w:rsid w:val="009E49D4"/>
    <w:rPr>
      <w:rFonts w:ascii="Arial" w:eastAsia="Times New Roman" w:hAnsi="Arial" w:cs="Arial"/>
    </w:rPr>
  </w:style>
  <w:style w:type="character" w:customStyle="1" w:styleId="WW8Num188z1">
    <w:name w:val="WW8Num188z1"/>
    <w:rsid w:val="009E49D4"/>
    <w:rPr>
      <w:rFonts w:ascii="Courier New" w:hAnsi="Courier New" w:cs="Courier New"/>
    </w:rPr>
  </w:style>
  <w:style w:type="character" w:customStyle="1" w:styleId="WW8Num188z2">
    <w:name w:val="WW8Num188z2"/>
    <w:rsid w:val="009E49D4"/>
    <w:rPr>
      <w:rFonts w:ascii="Wingdings" w:hAnsi="Wingdings"/>
    </w:rPr>
  </w:style>
  <w:style w:type="character" w:customStyle="1" w:styleId="WW8Num188z3">
    <w:name w:val="WW8Num188z3"/>
    <w:rsid w:val="009E49D4"/>
    <w:rPr>
      <w:rFonts w:ascii="Symbol" w:hAnsi="Symbol"/>
    </w:rPr>
  </w:style>
  <w:style w:type="character" w:customStyle="1" w:styleId="WW8Num190z0">
    <w:name w:val="WW8Num190z0"/>
    <w:rsid w:val="009E49D4"/>
    <w:rPr>
      <w:rFonts w:ascii="Times New Roman" w:hAnsi="Times New Roman"/>
      <w:b/>
    </w:rPr>
  </w:style>
  <w:style w:type="character" w:customStyle="1" w:styleId="WW8Num190z1">
    <w:name w:val="WW8Num190z1"/>
    <w:rsid w:val="009E49D4"/>
    <w:rPr>
      <w:rFonts w:ascii="Courier New" w:hAnsi="Courier New"/>
    </w:rPr>
  </w:style>
  <w:style w:type="character" w:customStyle="1" w:styleId="WW8Num190z2">
    <w:name w:val="WW8Num190z2"/>
    <w:rsid w:val="009E49D4"/>
    <w:rPr>
      <w:rFonts w:ascii="Wingdings" w:hAnsi="Wingdings"/>
    </w:rPr>
  </w:style>
  <w:style w:type="character" w:customStyle="1" w:styleId="WW8Num190z3">
    <w:name w:val="WW8Num190z3"/>
    <w:rsid w:val="009E49D4"/>
    <w:rPr>
      <w:rFonts w:ascii="Symbol" w:hAnsi="Symbol"/>
    </w:rPr>
  </w:style>
  <w:style w:type="character" w:customStyle="1" w:styleId="WW8Num191z0">
    <w:name w:val="WW8Num191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93z0">
    <w:name w:val="WW8Num193z0"/>
    <w:rsid w:val="009E49D4"/>
    <w:rPr>
      <w:rFonts w:ascii="Times New Roman" w:hAnsi="Times New Roman"/>
      <w:b/>
    </w:rPr>
  </w:style>
  <w:style w:type="character" w:customStyle="1" w:styleId="WW8Num193z1">
    <w:name w:val="WW8Num193z1"/>
    <w:rsid w:val="009E49D4"/>
    <w:rPr>
      <w:rFonts w:ascii="Courier New" w:hAnsi="Courier New" w:cs="Courier New"/>
    </w:rPr>
  </w:style>
  <w:style w:type="character" w:customStyle="1" w:styleId="WW8Num193z2">
    <w:name w:val="WW8Num193z2"/>
    <w:rsid w:val="009E49D4"/>
    <w:rPr>
      <w:rFonts w:ascii="Wingdings" w:hAnsi="Wingdings"/>
    </w:rPr>
  </w:style>
  <w:style w:type="character" w:customStyle="1" w:styleId="WW8Num193z3">
    <w:name w:val="WW8Num193z3"/>
    <w:rsid w:val="009E49D4"/>
    <w:rPr>
      <w:rFonts w:ascii="Symbol" w:hAnsi="Symbol"/>
    </w:rPr>
  </w:style>
  <w:style w:type="character" w:customStyle="1" w:styleId="WW8Num195z0">
    <w:name w:val="WW8Num195z0"/>
    <w:rsid w:val="009E49D4"/>
    <w:rPr>
      <w:rFonts w:ascii="Symbol" w:hAnsi="Symbol"/>
    </w:rPr>
  </w:style>
  <w:style w:type="character" w:customStyle="1" w:styleId="WW8Num195z1">
    <w:name w:val="WW8Num195z1"/>
    <w:rsid w:val="009E49D4"/>
    <w:rPr>
      <w:rFonts w:ascii="Courier New" w:hAnsi="Courier New" w:cs="Courier New"/>
    </w:rPr>
  </w:style>
  <w:style w:type="character" w:customStyle="1" w:styleId="WW8Num195z2">
    <w:name w:val="WW8Num195z2"/>
    <w:rsid w:val="009E49D4"/>
    <w:rPr>
      <w:rFonts w:ascii="Wingdings" w:hAnsi="Wingdings"/>
    </w:rPr>
  </w:style>
  <w:style w:type="character" w:customStyle="1" w:styleId="WW8Num199z0">
    <w:name w:val="WW8Num199z0"/>
    <w:rsid w:val="009E49D4"/>
    <w:rPr>
      <w:rFonts w:ascii="Times New Roman" w:hAnsi="Times New Roman"/>
    </w:rPr>
  </w:style>
  <w:style w:type="character" w:customStyle="1" w:styleId="WW8Num201z0">
    <w:name w:val="WW8Num201z0"/>
    <w:rsid w:val="009E49D4"/>
    <w:rPr>
      <w:rFonts w:ascii="Symbol" w:hAnsi="Symbol"/>
    </w:rPr>
  </w:style>
  <w:style w:type="character" w:customStyle="1" w:styleId="WW8Num201z1">
    <w:name w:val="WW8Num201z1"/>
    <w:rsid w:val="009E49D4"/>
    <w:rPr>
      <w:rFonts w:ascii="Courier New" w:hAnsi="Courier New" w:cs="Courier New"/>
    </w:rPr>
  </w:style>
  <w:style w:type="character" w:customStyle="1" w:styleId="WW8Num201z2">
    <w:name w:val="WW8Num201z2"/>
    <w:rsid w:val="009E49D4"/>
    <w:rPr>
      <w:rFonts w:ascii="Wingdings" w:hAnsi="Wingdings"/>
    </w:rPr>
  </w:style>
  <w:style w:type="character" w:customStyle="1" w:styleId="WW8Num202z0">
    <w:name w:val="WW8Num202z0"/>
    <w:rsid w:val="009E49D4"/>
    <w:rPr>
      <w:i w:val="0"/>
    </w:rPr>
  </w:style>
  <w:style w:type="character" w:customStyle="1" w:styleId="WW8Num204z0">
    <w:name w:val="WW8Num204z0"/>
    <w:rsid w:val="009E49D4"/>
    <w:rPr>
      <w:rFonts w:ascii="Symbol" w:hAnsi="Symbol"/>
    </w:rPr>
  </w:style>
  <w:style w:type="character" w:customStyle="1" w:styleId="WW8Num204z1">
    <w:name w:val="WW8Num204z1"/>
    <w:rsid w:val="009E49D4"/>
    <w:rPr>
      <w:rFonts w:ascii="Times New Roman" w:hAnsi="Times New Roman"/>
      <w:b/>
    </w:rPr>
  </w:style>
  <w:style w:type="character" w:customStyle="1" w:styleId="WW8Num204z2">
    <w:name w:val="WW8Num204z2"/>
    <w:rsid w:val="009E49D4"/>
    <w:rPr>
      <w:rFonts w:ascii="Wingdings" w:hAnsi="Wingdings"/>
    </w:rPr>
  </w:style>
  <w:style w:type="character" w:customStyle="1" w:styleId="WW8Num204z4">
    <w:name w:val="WW8Num204z4"/>
    <w:rsid w:val="009E49D4"/>
    <w:rPr>
      <w:rFonts w:ascii="Courier New" w:hAnsi="Courier New" w:cs="Courier New"/>
    </w:rPr>
  </w:style>
  <w:style w:type="character" w:customStyle="1" w:styleId="WW8Num205z0">
    <w:name w:val="WW8Num205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06z0">
    <w:name w:val="WW8Num206z0"/>
    <w:rsid w:val="009E49D4"/>
    <w:rPr>
      <w:rFonts w:ascii="Symbol" w:hAnsi="Symbol"/>
    </w:rPr>
  </w:style>
  <w:style w:type="character" w:customStyle="1" w:styleId="WW8Num206z1">
    <w:name w:val="WW8Num206z1"/>
    <w:rsid w:val="009E49D4"/>
    <w:rPr>
      <w:rFonts w:ascii="Courier New" w:hAnsi="Courier New" w:cs="Courier New"/>
    </w:rPr>
  </w:style>
  <w:style w:type="character" w:customStyle="1" w:styleId="WW8Num206z2">
    <w:name w:val="WW8Num206z2"/>
    <w:rsid w:val="009E49D4"/>
    <w:rPr>
      <w:rFonts w:ascii="Wingdings" w:hAnsi="Wingdings"/>
    </w:rPr>
  </w:style>
  <w:style w:type="character" w:customStyle="1" w:styleId="WW8Num207z0">
    <w:name w:val="WW8Num207z0"/>
    <w:rsid w:val="009E49D4"/>
    <w:rPr>
      <w:i w:val="0"/>
      <w:color w:val="auto"/>
    </w:rPr>
  </w:style>
  <w:style w:type="character" w:customStyle="1" w:styleId="WW8Num208z0">
    <w:name w:val="WW8Num208z0"/>
    <w:rsid w:val="009E49D4"/>
    <w:rPr>
      <w:rFonts w:ascii="Symbol" w:hAnsi="Symbol"/>
    </w:rPr>
  </w:style>
  <w:style w:type="character" w:customStyle="1" w:styleId="WW8Num209z0">
    <w:name w:val="WW8Num209z0"/>
    <w:rsid w:val="009E49D4"/>
    <w:rPr>
      <w:i w:val="0"/>
      <w:color w:val="auto"/>
    </w:rPr>
  </w:style>
  <w:style w:type="character" w:customStyle="1" w:styleId="WW8Num210z0">
    <w:name w:val="WW8Num210z0"/>
    <w:rsid w:val="009E49D4"/>
    <w:rPr>
      <w:rFonts w:ascii="Symbol" w:hAnsi="Symbol"/>
      <w:b/>
      <w:sz w:val="20"/>
      <w:szCs w:val="20"/>
    </w:rPr>
  </w:style>
  <w:style w:type="character" w:customStyle="1" w:styleId="WW8Num210z1">
    <w:name w:val="WW8Num210z1"/>
    <w:rsid w:val="009E49D4"/>
    <w:rPr>
      <w:rFonts w:ascii="Courier New" w:hAnsi="Courier New" w:cs="Courier New"/>
    </w:rPr>
  </w:style>
  <w:style w:type="character" w:customStyle="1" w:styleId="WW8Num210z2">
    <w:name w:val="WW8Num210z2"/>
    <w:rsid w:val="009E49D4"/>
    <w:rPr>
      <w:rFonts w:ascii="Wingdings" w:hAnsi="Wingdings"/>
    </w:rPr>
  </w:style>
  <w:style w:type="character" w:customStyle="1" w:styleId="WW8Num210z3">
    <w:name w:val="WW8Num210z3"/>
    <w:rsid w:val="009E49D4"/>
    <w:rPr>
      <w:rFonts w:ascii="Symbol" w:hAnsi="Symbol"/>
    </w:rPr>
  </w:style>
  <w:style w:type="character" w:customStyle="1" w:styleId="WW8Num212z0">
    <w:name w:val="WW8Num21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12z1">
    <w:name w:val="WW8Num212z1"/>
    <w:rsid w:val="009E49D4"/>
    <w:rPr>
      <w:u w:val="none"/>
    </w:rPr>
  </w:style>
  <w:style w:type="character" w:customStyle="1" w:styleId="WW8Num213z0">
    <w:name w:val="WW8Num213z0"/>
    <w:rsid w:val="009E49D4"/>
    <w:rPr>
      <w:rFonts w:ascii="Times New Roman" w:hAnsi="Times New Roman"/>
    </w:rPr>
  </w:style>
  <w:style w:type="character" w:customStyle="1" w:styleId="WW8Num214z0">
    <w:name w:val="WW8Num214z0"/>
    <w:rsid w:val="009E49D4"/>
    <w:rPr>
      <w:rFonts w:ascii="Times New Roman" w:hAnsi="Times New Roman"/>
    </w:rPr>
  </w:style>
  <w:style w:type="character" w:customStyle="1" w:styleId="WW8Num215z0">
    <w:name w:val="WW8Num215z0"/>
    <w:rsid w:val="009E49D4"/>
    <w:rPr>
      <w:rFonts w:ascii="Times New Roman" w:hAnsi="Times New Roman"/>
      <w:b/>
    </w:rPr>
  </w:style>
  <w:style w:type="character" w:customStyle="1" w:styleId="WW8Num215z1">
    <w:name w:val="WW8Num215z1"/>
    <w:rsid w:val="009E49D4"/>
    <w:rPr>
      <w:rFonts w:ascii="Courier New" w:hAnsi="Courier New" w:cs="Courier New"/>
    </w:rPr>
  </w:style>
  <w:style w:type="character" w:customStyle="1" w:styleId="WW8Num215z2">
    <w:name w:val="WW8Num215z2"/>
    <w:rsid w:val="009E49D4"/>
    <w:rPr>
      <w:rFonts w:ascii="Wingdings" w:hAnsi="Wingdings"/>
    </w:rPr>
  </w:style>
  <w:style w:type="character" w:customStyle="1" w:styleId="WW8Num215z3">
    <w:name w:val="WW8Num215z3"/>
    <w:rsid w:val="009E49D4"/>
    <w:rPr>
      <w:rFonts w:ascii="Symbol" w:hAnsi="Symbol"/>
    </w:rPr>
  </w:style>
  <w:style w:type="character" w:customStyle="1" w:styleId="WW8Num216z0">
    <w:name w:val="WW8Num216z0"/>
    <w:rsid w:val="009E49D4"/>
    <w:rPr>
      <w:rFonts w:ascii="Symbol" w:hAnsi="Symbol"/>
    </w:rPr>
  </w:style>
  <w:style w:type="character" w:customStyle="1" w:styleId="WW8Num216z1">
    <w:name w:val="WW8Num216z1"/>
    <w:rsid w:val="009E49D4"/>
    <w:rPr>
      <w:rFonts w:ascii="Courier New" w:hAnsi="Courier New" w:cs="Courier New"/>
    </w:rPr>
  </w:style>
  <w:style w:type="character" w:customStyle="1" w:styleId="WW8Num216z2">
    <w:name w:val="WW8Num216z2"/>
    <w:rsid w:val="009E49D4"/>
    <w:rPr>
      <w:rFonts w:ascii="Wingdings" w:hAnsi="Wingdings"/>
    </w:rPr>
  </w:style>
  <w:style w:type="character" w:customStyle="1" w:styleId="WW8Num218z0">
    <w:name w:val="WW8Num218z0"/>
    <w:rsid w:val="009E49D4"/>
    <w:rPr>
      <w:rFonts w:ascii="Symbol" w:hAnsi="Symbol"/>
    </w:rPr>
  </w:style>
  <w:style w:type="character" w:customStyle="1" w:styleId="WW8Num218z1">
    <w:name w:val="WW8Num218z1"/>
    <w:rsid w:val="009E49D4"/>
    <w:rPr>
      <w:rFonts w:ascii="Courier New" w:hAnsi="Courier New" w:cs="Courier New"/>
    </w:rPr>
  </w:style>
  <w:style w:type="character" w:customStyle="1" w:styleId="WW8Num218z2">
    <w:name w:val="WW8Num218z2"/>
    <w:rsid w:val="009E49D4"/>
    <w:rPr>
      <w:rFonts w:ascii="Wingdings" w:hAnsi="Wingdings"/>
    </w:rPr>
  </w:style>
  <w:style w:type="character" w:customStyle="1" w:styleId="WW8Num220z0">
    <w:name w:val="WW8Num22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0">
    <w:name w:val="WW8Num22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1">
    <w:name w:val="WW8Num221z1"/>
    <w:rsid w:val="009E49D4"/>
    <w:rPr>
      <w:u w:val="none"/>
    </w:rPr>
  </w:style>
  <w:style w:type="character" w:customStyle="1" w:styleId="WW8Num223z0">
    <w:name w:val="WW8Num223z0"/>
    <w:rsid w:val="009E49D4"/>
    <w:rPr>
      <w:rFonts w:ascii="Times New Roman" w:hAnsi="Times New Roman"/>
      <w:b/>
    </w:rPr>
  </w:style>
  <w:style w:type="character" w:customStyle="1" w:styleId="WW8Num223z1">
    <w:name w:val="WW8Num223z1"/>
    <w:rsid w:val="009E49D4"/>
    <w:rPr>
      <w:rFonts w:ascii="Courier New" w:hAnsi="Courier New" w:cs="Courier New"/>
    </w:rPr>
  </w:style>
  <w:style w:type="character" w:customStyle="1" w:styleId="WW8Num223z2">
    <w:name w:val="WW8Num223z2"/>
    <w:rsid w:val="009E49D4"/>
    <w:rPr>
      <w:rFonts w:ascii="Wingdings" w:hAnsi="Wingdings"/>
    </w:rPr>
  </w:style>
  <w:style w:type="character" w:customStyle="1" w:styleId="WW8Num223z3">
    <w:name w:val="WW8Num223z3"/>
    <w:rsid w:val="009E49D4"/>
    <w:rPr>
      <w:rFonts w:ascii="Symbol" w:hAnsi="Symbol"/>
    </w:rPr>
  </w:style>
  <w:style w:type="character" w:customStyle="1" w:styleId="WW8Num224z0">
    <w:name w:val="WW8Num224z0"/>
    <w:rsid w:val="009E49D4"/>
    <w:rPr>
      <w:rFonts w:ascii="Symbol" w:hAnsi="Symbol"/>
    </w:rPr>
  </w:style>
  <w:style w:type="character" w:customStyle="1" w:styleId="WW8Num226z0">
    <w:name w:val="WW8Num226z0"/>
    <w:rsid w:val="009E49D4"/>
    <w:rPr>
      <w:rFonts w:ascii="Times New Roman" w:hAnsi="Times New Roman"/>
    </w:rPr>
  </w:style>
  <w:style w:type="character" w:customStyle="1" w:styleId="WW8Num227z0">
    <w:name w:val="WW8Num227z0"/>
    <w:rsid w:val="009E49D4"/>
    <w:rPr>
      <w:rFonts w:ascii="Symbol" w:hAnsi="Symbol"/>
    </w:rPr>
  </w:style>
  <w:style w:type="character" w:customStyle="1" w:styleId="WW8Num227z2">
    <w:name w:val="WW8Num227z2"/>
    <w:rsid w:val="009E49D4"/>
    <w:rPr>
      <w:rFonts w:ascii="Wingdings" w:hAnsi="Wingdings"/>
    </w:rPr>
  </w:style>
  <w:style w:type="character" w:customStyle="1" w:styleId="WW8Num227z4">
    <w:name w:val="WW8Num227z4"/>
    <w:rsid w:val="009E49D4"/>
    <w:rPr>
      <w:rFonts w:ascii="Courier New" w:hAnsi="Courier New" w:cs="Courier New"/>
    </w:rPr>
  </w:style>
  <w:style w:type="character" w:customStyle="1" w:styleId="WW8Num228z0">
    <w:name w:val="WW8Num228z0"/>
    <w:rsid w:val="009E49D4"/>
    <w:rPr>
      <w:rFonts w:ascii="Courier New" w:hAnsi="Courier New" w:cs="Courier New"/>
    </w:rPr>
  </w:style>
  <w:style w:type="character" w:customStyle="1" w:styleId="WW8Num228z2">
    <w:name w:val="WW8Num228z2"/>
    <w:rsid w:val="009E49D4"/>
    <w:rPr>
      <w:rFonts w:ascii="Wingdings" w:hAnsi="Wingdings"/>
    </w:rPr>
  </w:style>
  <w:style w:type="character" w:customStyle="1" w:styleId="WW8Num228z3">
    <w:name w:val="WW8Num228z3"/>
    <w:rsid w:val="009E49D4"/>
    <w:rPr>
      <w:rFonts w:ascii="Symbol" w:hAnsi="Symbol"/>
    </w:rPr>
  </w:style>
  <w:style w:type="character" w:customStyle="1" w:styleId="WW8Num229z0">
    <w:name w:val="WW8Num22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9z1">
    <w:name w:val="WW8Num229z1"/>
    <w:rsid w:val="009E49D4"/>
    <w:rPr>
      <w:u w:val="none"/>
    </w:rPr>
  </w:style>
  <w:style w:type="character" w:customStyle="1" w:styleId="WW8Num230z0">
    <w:name w:val="WW8Num230z0"/>
    <w:rsid w:val="009E49D4"/>
    <w:rPr>
      <w:u w:val="single"/>
    </w:rPr>
  </w:style>
  <w:style w:type="character" w:customStyle="1" w:styleId="WW8Num231z0">
    <w:name w:val="WW8Num231z0"/>
    <w:rsid w:val="009E49D4"/>
    <w:rPr>
      <w:rFonts w:ascii="Times New Roman" w:hAnsi="Times New Roman"/>
    </w:rPr>
  </w:style>
  <w:style w:type="character" w:customStyle="1" w:styleId="WW8Num231z1">
    <w:name w:val="WW8Num231z1"/>
    <w:rsid w:val="009E49D4"/>
    <w:rPr>
      <w:rFonts w:ascii="Courier New" w:hAnsi="Courier New" w:cs="Courier New"/>
    </w:rPr>
  </w:style>
  <w:style w:type="character" w:customStyle="1" w:styleId="WW8Num231z2">
    <w:name w:val="WW8Num231z2"/>
    <w:rsid w:val="009E49D4"/>
    <w:rPr>
      <w:rFonts w:ascii="Wingdings" w:hAnsi="Wingdings"/>
    </w:rPr>
  </w:style>
  <w:style w:type="character" w:customStyle="1" w:styleId="WW8Num231z3">
    <w:name w:val="WW8Num231z3"/>
    <w:rsid w:val="009E49D4"/>
    <w:rPr>
      <w:rFonts w:ascii="Symbol" w:hAnsi="Symbol"/>
    </w:rPr>
  </w:style>
  <w:style w:type="character" w:customStyle="1" w:styleId="WW8Num234z0">
    <w:name w:val="WW8Num234z0"/>
    <w:rsid w:val="009E49D4"/>
    <w:rPr>
      <w:rFonts w:ascii="Courier New" w:hAnsi="Courier New" w:cs="Courier New"/>
    </w:rPr>
  </w:style>
  <w:style w:type="character" w:customStyle="1" w:styleId="WW8Num234z2">
    <w:name w:val="WW8Num234z2"/>
    <w:rsid w:val="009E49D4"/>
    <w:rPr>
      <w:rFonts w:ascii="Wingdings" w:hAnsi="Wingdings"/>
    </w:rPr>
  </w:style>
  <w:style w:type="character" w:customStyle="1" w:styleId="WW8Num234z3">
    <w:name w:val="WW8Num234z3"/>
    <w:rsid w:val="009E49D4"/>
    <w:rPr>
      <w:rFonts w:ascii="Symbol" w:hAnsi="Symbol"/>
    </w:rPr>
  </w:style>
  <w:style w:type="character" w:customStyle="1" w:styleId="WW8Num235z0">
    <w:name w:val="WW8Num235z0"/>
    <w:rsid w:val="009E49D4"/>
    <w:rPr>
      <w:sz w:val="16"/>
    </w:rPr>
  </w:style>
  <w:style w:type="character" w:customStyle="1" w:styleId="WW8Num236z0">
    <w:name w:val="WW8Num236z0"/>
    <w:rsid w:val="009E49D4"/>
    <w:rPr>
      <w:rFonts w:ascii="Symbol" w:hAnsi="Symbol"/>
    </w:rPr>
  </w:style>
  <w:style w:type="character" w:customStyle="1" w:styleId="WW8Num236z1">
    <w:name w:val="WW8Num236z1"/>
    <w:rsid w:val="009E49D4"/>
    <w:rPr>
      <w:rFonts w:ascii="Courier New" w:hAnsi="Courier New" w:cs="Courier New"/>
    </w:rPr>
  </w:style>
  <w:style w:type="character" w:customStyle="1" w:styleId="WW8Num236z2">
    <w:name w:val="WW8Num236z2"/>
    <w:rsid w:val="009E49D4"/>
    <w:rPr>
      <w:rFonts w:ascii="Wingdings" w:hAnsi="Wingdings"/>
    </w:rPr>
  </w:style>
  <w:style w:type="character" w:customStyle="1" w:styleId="WW8Num238z0">
    <w:name w:val="WW8Num238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39z0">
    <w:name w:val="WW8Num23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41z0">
    <w:name w:val="WW8Num241z0"/>
    <w:rsid w:val="009E49D4"/>
    <w:rPr>
      <w:rFonts w:ascii="Wingdings" w:hAnsi="Wingdings"/>
    </w:rPr>
  </w:style>
  <w:style w:type="character" w:customStyle="1" w:styleId="WW8Num241z1">
    <w:name w:val="WW8Num241z1"/>
    <w:rsid w:val="009E49D4"/>
    <w:rPr>
      <w:rFonts w:ascii="Courier New" w:hAnsi="Courier New" w:cs="Courier New"/>
    </w:rPr>
  </w:style>
  <w:style w:type="character" w:customStyle="1" w:styleId="WW8Num241z3">
    <w:name w:val="WW8Num241z3"/>
    <w:rsid w:val="009E49D4"/>
    <w:rPr>
      <w:rFonts w:ascii="Symbol" w:hAnsi="Symbol"/>
    </w:rPr>
  </w:style>
  <w:style w:type="character" w:customStyle="1" w:styleId="WW8Num242z0">
    <w:name w:val="WW8Num242z0"/>
    <w:rsid w:val="009E49D4"/>
    <w:rPr>
      <w:rFonts w:ascii="Symbol" w:hAnsi="Symbol"/>
    </w:rPr>
  </w:style>
  <w:style w:type="character" w:customStyle="1" w:styleId="WW8Num242z1">
    <w:name w:val="WW8Num242z1"/>
    <w:rsid w:val="009E49D4"/>
    <w:rPr>
      <w:rFonts w:ascii="Courier New" w:hAnsi="Courier New" w:cs="Courier New"/>
    </w:rPr>
  </w:style>
  <w:style w:type="character" w:customStyle="1" w:styleId="WW8Num242z2">
    <w:name w:val="WW8Num242z2"/>
    <w:rsid w:val="009E49D4"/>
    <w:rPr>
      <w:rFonts w:ascii="Wingdings" w:hAnsi="Wingdings"/>
    </w:rPr>
  </w:style>
  <w:style w:type="character" w:customStyle="1" w:styleId="WW8Num243z0">
    <w:name w:val="WW8Num243z0"/>
    <w:rsid w:val="009E49D4"/>
    <w:rPr>
      <w:rFonts w:ascii="Arial" w:hAnsi="Arial"/>
      <w:b w:val="0"/>
      <w:i w:val="0"/>
      <w:sz w:val="22"/>
    </w:rPr>
  </w:style>
  <w:style w:type="character" w:customStyle="1" w:styleId="WW8Num243z1">
    <w:name w:val="WW8Num243z1"/>
    <w:rsid w:val="009E49D4"/>
    <w:rPr>
      <w:rFonts w:ascii="Courier New" w:hAnsi="Courier New"/>
    </w:rPr>
  </w:style>
  <w:style w:type="character" w:customStyle="1" w:styleId="WW8Num243z2">
    <w:name w:val="WW8Num243z2"/>
    <w:rsid w:val="009E49D4"/>
    <w:rPr>
      <w:rFonts w:ascii="Wingdings" w:hAnsi="Wingdings"/>
    </w:rPr>
  </w:style>
  <w:style w:type="character" w:customStyle="1" w:styleId="WW8Num243z3">
    <w:name w:val="WW8Num243z3"/>
    <w:rsid w:val="009E49D4"/>
    <w:rPr>
      <w:rFonts w:ascii="Symbol" w:hAnsi="Symbol"/>
    </w:rPr>
  </w:style>
  <w:style w:type="character" w:customStyle="1" w:styleId="WW8Num244z0">
    <w:name w:val="WW8Num244z0"/>
    <w:rsid w:val="009E49D4"/>
    <w:rPr>
      <w:strike w:val="0"/>
      <w:dstrike w:val="0"/>
      <w:color w:val="auto"/>
      <w:u w:val="none"/>
    </w:rPr>
  </w:style>
  <w:style w:type="character" w:customStyle="1" w:styleId="WW8Num246z0">
    <w:name w:val="WW8Num246z0"/>
    <w:rsid w:val="009E49D4"/>
    <w:rPr>
      <w:i w:val="0"/>
      <w:color w:val="auto"/>
    </w:rPr>
  </w:style>
  <w:style w:type="character" w:customStyle="1" w:styleId="WW8Num249z0">
    <w:name w:val="WW8Num249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251z0">
    <w:name w:val="WW8Num251z0"/>
    <w:rsid w:val="009E49D4"/>
    <w:rPr>
      <w:rFonts w:ascii="Times New Roman" w:hAnsi="Times New Roman"/>
    </w:rPr>
  </w:style>
  <w:style w:type="character" w:customStyle="1" w:styleId="WW8Num252z0">
    <w:name w:val="WW8Num252z0"/>
    <w:rsid w:val="009E49D4"/>
    <w:rPr>
      <w:i w:val="0"/>
      <w:color w:val="auto"/>
    </w:rPr>
  </w:style>
  <w:style w:type="character" w:customStyle="1" w:styleId="WW8Num255z0">
    <w:name w:val="WW8Num255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56z0">
    <w:name w:val="WW8Num256z0"/>
    <w:rsid w:val="009E49D4"/>
    <w:rPr>
      <w:rFonts w:ascii="Symbol" w:hAnsi="Symbol"/>
    </w:rPr>
  </w:style>
  <w:style w:type="character" w:customStyle="1" w:styleId="WW8Num256z1">
    <w:name w:val="WW8Num256z1"/>
    <w:rsid w:val="009E49D4"/>
    <w:rPr>
      <w:rFonts w:ascii="Courier New" w:hAnsi="Courier New" w:cs="Courier New"/>
    </w:rPr>
  </w:style>
  <w:style w:type="character" w:customStyle="1" w:styleId="WW8Num256z2">
    <w:name w:val="WW8Num256z2"/>
    <w:rsid w:val="009E49D4"/>
    <w:rPr>
      <w:rFonts w:ascii="Wingdings" w:hAnsi="Wingdings"/>
    </w:rPr>
  </w:style>
  <w:style w:type="character" w:customStyle="1" w:styleId="WW8Num258z0">
    <w:name w:val="WW8Num258z0"/>
    <w:rsid w:val="009E49D4"/>
    <w:rPr>
      <w:rFonts w:ascii="Symbol" w:hAnsi="Symbol"/>
    </w:rPr>
  </w:style>
  <w:style w:type="character" w:customStyle="1" w:styleId="WW8Num259z0">
    <w:name w:val="WW8Num259z0"/>
    <w:rsid w:val="009E49D4"/>
    <w:rPr>
      <w:rFonts w:ascii="Courier New" w:hAnsi="Courier New" w:cs="Courier New"/>
    </w:rPr>
  </w:style>
  <w:style w:type="character" w:customStyle="1" w:styleId="WW8Num259z2">
    <w:name w:val="WW8Num259z2"/>
    <w:rsid w:val="009E49D4"/>
    <w:rPr>
      <w:rFonts w:ascii="Wingdings" w:hAnsi="Wingdings"/>
    </w:rPr>
  </w:style>
  <w:style w:type="character" w:customStyle="1" w:styleId="WW8Num259z3">
    <w:name w:val="WW8Num259z3"/>
    <w:rsid w:val="009E49D4"/>
    <w:rPr>
      <w:rFonts w:ascii="Symbol" w:hAnsi="Symbol"/>
    </w:rPr>
  </w:style>
  <w:style w:type="character" w:customStyle="1" w:styleId="WW8Num260z0">
    <w:name w:val="WW8Num260z0"/>
    <w:rsid w:val="009E49D4"/>
    <w:rPr>
      <w:rFonts w:ascii="Times New Roman" w:hAnsi="Times New Roman"/>
      <w:b/>
    </w:rPr>
  </w:style>
  <w:style w:type="character" w:customStyle="1" w:styleId="WW8Num260z1">
    <w:name w:val="WW8Num260z1"/>
    <w:rsid w:val="009E49D4"/>
    <w:rPr>
      <w:rFonts w:ascii="Courier New" w:hAnsi="Courier New" w:cs="Courier New"/>
    </w:rPr>
  </w:style>
  <w:style w:type="character" w:customStyle="1" w:styleId="WW8Num260z2">
    <w:name w:val="WW8Num260z2"/>
    <w:rsid w:val="009E49D4"/>
    <w:rPr>
      <w:rFonts w:ascii="Wingdings" w:hAnsi="Wingdings"/>
    </w:rPr>
  </w:style>
  <w:style w:type="character" w:customStyle="1" w:styleId="WW8Num260z3">
    <w:name w:val="WW8Num260z3"/>
    <w:rsid w:val="009E49D4"/>
    <w:rPr>
      <w:rFonts w:ascii="Symbol" w:hAnsi="Symbol"/>
    </w:rPr>
  </w:style>
  <w:style w:type="character" w:customStyle="1" w:styleId="WW8Num261z0">
    <w:name w:val="WW8Num261z0"/>
    <w:rsid w:val="009E49D4"/>
    <w:rPr>
      <w:rFonts w:ascii="Arial" w:hAnsi="Arial"/>
      <w:b w:val="0"/>
      <w:i w:val="0"/>
      <w:sz w:val="22"/>
    </w:rPr>
  </w:style>
  <w:style w:type="character" w:customStyle="1" w:styleId="WW8Num262z0">
    <w:name w:val="WW8Num262z0"/>
    <w:rsid w:val="009E49D4"/>
    <w:rPr>
      <w:rFonts w:ascii="Symbol" w:hAnsi="Symbol"/>
    </w:rPr>
  </w:style>
  <w:style w:type="character" w:customStyle="1" w:styleId="WW8Num263z0">
    <w:name w:val="WW8Num263z0"/>
    <w:rsid w:val="009E49D4"/>
    <w:rPr>
      <w:rFonts w:ascii="Symbol" w:hAnsi="Symbol"/>
    </w:rPr>
  </w:style>
  <w:style w:type="character" w:customStyle="1" w:styleId="WW8Num263z1">
    <w:name w:val="WW8Num263z1"/>
    <w:rsid w:val="009E49D4"/>
    <w:rPr>
      <w:rFonts w:ascii="Courier New" w:hAnsi="Courier New" w:cs="Courier New"/>
    </w:rPr>
  </w:style>
  <w:style w:type="character" w:customStyle="1" w:styleId="WW8Num263z2">
    <w:name w:val="WW8Num263z2"/>
    <w:rsid w:val="009E49D4"/>
    <w:rPr>
      <w:rFonts w:ascii="Wingdings" w:hAnsi="Wingdings"/>
    </w:rPr>
  </w:style>
  <w:style w:type="character" w:customStyle="1" w:styleId="WW8Num264z0">
    <w:name w:val="WW8Num264z0"/>
    <w:rsid w:val="009E49D4"/>
    <w:rPr>
      <w:rFonts w:ascii="Courier New" w:hAnsi="Courier New" w:cs="Courier New"/>
    </w:rPr>
  </w:style>
  <w:style w:type="character" w:customStyle="1" w:styleId="WW8Num264z2">
    <w:name w:val="WW8Num264z2"/>
    <w:rsid w:val="009E49D4"/>
    <w:rPr>
      <w:rFonts w:ascii="Wingdings" w:hAnsi="Wingdings"/>
    </w:rPr>
  </w:style>
  <w:style w:type="character" w:customStyle="1" w:styleId="WW8Num264z3">
    <w:name w:val="WW8Num264z3"/>
    <w:rsid w:val="009E49D4"/>
    <w:rPr>
      <w:rFonts w:ascii="Symbol" w:hAnsi="Symbol"/>
    </w:rPr>
  </w:style>
  <w:style w:type="character" w:customStyle="1" w:styleId="WW8Num265z0">
    <w:name w:val="WW8Num265z0"/>
    <w:rsid w:val="009E49D4"/>
    <w:rPr>
      <w:rFonts w:ascii="Symbol" w:hAnsi="Symbol"/>
    </w:rPr>
  </w:style>
  <w:style w:type="character" w:customStyle="1" w:styleId="WW8Num265z1">
    <w:name w:val="WW8Num265z1"/>
    <w:rsid w:val="009E49D4"/>
    <w:rPr>
      <w:rFonts w:ascii="Courier New" w:hAnsi="Courier New" w:cs="Courier New"/>
    </w:rPr>
  </w:style>
  <w:style w:type="character" w:customStyle="1" w:styleId="WW8Num265z2">
    <w:name w:val="WW8Num265z2"/>
    <w:rsid w:val="009E49D4"/>
    <w:rPr>
      <w:rFonts w:ascii="Wingdings" w:hAnsi="Wingdings"/>
    </w:rPr>
  </w:style>
  <w:style w:type="character" w:customStyle="1" w:styleId="WW8Num266z0">
    <w:name w:val="WW8Num266z0"/>
    <w:rsid w:val="009E49D4"/>
    <w:rPr>
      <w:i w:val="0"/>
      <w:color w:val="auto"/>
    </w:rPr>
  </w:style>
  <w:style w:type="character" w:customStyle="1" w:styleId="WW8Num267z0">
    <w:name w:val="WW8Num267z0"/>
    <w:rsid w:val="009E49D4"/>
    <w:rPr>
      <w:b w:val="0"/>
    </w:rPr>
  </w:style>
  <w:style w:type="character" w:customStyle="1" w:styleId="WW8Num268z0">
    <w:name w:val="WW8Num268z0"/>
    <w:rsid w:val="009E49D4"/>
    <w:rPr>
      <w:rFonts w:ascii="Symbol" w:hAnsi="Symbol"/>
    </w:rPr>
  </w:style>
  <w:style w:type="character" w:customStyle="1" w:styleId="WW8Num268z1">
    <w:name w:val="WW8Num268z1"/>
    <w:rsid w:val="009E49D4"/>
    <w:rPr>
      <w:rFonts w:ascii="Times New Roman" w:eastAsia="Times New Roman" w:hAnsi="Times New Roman" w:cs="Times New Roman"/>
    </w:rPr>
  </w:style>
  <w:style w:type="character" w:customStyle="1" w:styleId="WW8Num268z2">
    <w:name w:val="WW8Num268z2"/>
    <w:rsid w:val="009E49D4"/>
    <w:rPr>
      <w:rFonts w:ascii="Wingdings" w:hAnsi="Wingdings"/>
    </w:rPr>
  </w:style>
  <w:style w:type="character" w:customStyle="1" w:styleId="WW8Num268z4">
    <w:name w:val="WW8Num268z4"/>
    <w:rsid w:val="009E49D4"/>
    <w:rPr>
      <w:rFonts w:ascii="Courier New" w:hAnsi="Courier New" w:cs="Courier New"/>
    </w:rPr>
  </w:style>
  <w:style w:type="character" w:customStyle="1" w:styleId="WW8Num269z0">
    <w:name w:val="WW8Num269z0"/>
    <w:rsid w:val="009E49D4"/>
    <w:rPr>
      <w:rFonts w:ascii="Times New Roman" w:hAnsi="Times New Roman"/>
    </w:rPr>
  </w:style>
  <w:style w:type="character" w:customStyle="1" w:styleId="WW8Num270z0">
    <w:name w:val="WW8Num270z0"/>
    <w:rsid w:val="009E49D4"/>
    <w:rPr>
      <w:rFonts w:ascii="Symbol" w:hAnsi="Symbol"/>
    </w:rPr>
  </w:style>
  <w:style w:type="character" w:customStyle="1" w:styleId="WW8Num276z0">
    <w:name w:val="WW8Num276z0"/>
    <w:rsid w:val="009E49D4"/>
    <w:rPr>
      <w:rFonts w:ascii="Wingdings" w:hAnsi="Wingdings"/>
    </w:rPr>
  </w:style>
  <w:style w:type="character" w:customStyle="1" w:styleId="WW8Num276z1">
    <w:name w:val="WW8Num276z1"/>
    <w:rsid w:val="009E49D4"/>
    <w:rPr>
      <w:rFonts w:ascii="Courier New" w:hAnsi="Courier New" w:cs="Courier New"/>
    </w:rPr>
  </w:style>
  <w:style w:type="character" w:customStyle="1" w:styleId="WW8Num276z3">
    <w:name w:val="WW8Num276z3"/>
    <w:rsid w:val="009E49D4"/>
    <w:rPr>
      <w:rFonts w:ascii="Symbol" w:hAnsi="Symbol"/>
    </w:rPr>
  </w:style>
  <w:style w:type="character" w:customStyle="1" w:styleId="WW8Num278z0">
    <w:name w:val="WW8Num278z0"/>
    <w:rsid w:val="009E49D4"/>
    <w:rPr>
      <w:rFonts w:ascii="Times New Roman" w:hAnsi="Times New Roman"/>
    </w:rPr>
  </w:style>
  <w:style w:type="character" w:customStyle="1" w:styleId="WW8Num278z1">
    <w:name w:val="WW8Num278z1"/>
    <w:rsid w:val="009E49D4"/>
    <w:rPr>
      <w:rFonts w:ascii="Courier New" w:hAnsi="Courier New" w:cs="Courier New"/>
    </w:rPr>
  </w:style>
  <w:style w:type="character" w:customStyle="1" w:styleId="WW8Num278z2">
    <w:name w:val="WW8Num278z2"/>
    <w:rsid w:val="009E49D4"/>
    <w:rPr>
      <w:rFonts w:ascii="Wingdings" w:hAnsi="Wingdings"/>
    </w:rPr>
  </w:style>
  <w:style w:type="character" w:customStyle="1" w:styleId="WW8Num278z3">
    <w:name w:val="WW8Num278z3"/>
    <w:rsid w:val="009E49D4"/>
    <w:rPr>
      <w:rFonts w:ascii="Symbol" w:hAnsi="Symbol"/>
    </w:rPr>
  </w:style>
  <w:style w:type="character" w:customStyle="1" w:styleId="WW8Num279z0">
    <w:name w:val="WW8Num279z0"/>
    <w:rsid w:val="009E49D4"/>
    <w:rPr>
      <w:rFonts w:ascii="Times New Roman" w:hAnsi="Times New Roman"/>
      <w:b/>
    </w:rPr>
  </w:style>
  <w:style w:type="character" w:customStyle="1" w:styleId="WW8Num279z1">
    <w:name w:val="WW8Num279z1"/>
    <w:rsid w:val="009E49D4"/>
    <w:rPr>
      <w:rFonts w:ascii="Courier New" w:hAnsi="Courier New" w:cs="Courier New"/>
    </w:rPr>
  </w:style>
  <w:style w:type="character" w:customStyle="1" w:styleId="WW8Num279z2">
    <w:name w:val="WW8Num279z2"/>
    <w:rsid w:val="009E49D4"/>
    <w:rPr>
      <w:rFonts w:ascii="Wingdings" w:hAnsi="Wingdings"/>
    </w:rPr>
  </w:style>
  <w:style w:type="character" w:customStyle="1" w:styleId="WW8Num279z3">
    <w:name w:val="WW8Num279z3"/>
    <w:rsid w:val="009E49D4"/>
    <w:rPr>
      <w:rFonts w:ascii="Symbol" w:hAnsi="Symbol"/>
    </w:rPr>
  </w:style>
  <w:style w:type="character" w:customStyle="1" w:styleId="WW8Num281z0">
    <w:name w:val="WW8Num28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82z0">
    <w:name w:val="WW8Num282z0"/>
    <w:rsid w:val="009E49D4"/>
    <w:rPr>
      <w:rFonts w:ascii="Symbol" w:hAnsi="Symbol"/>
    </w:rPr>
  </w:style>
  <w:style w:type="character" w:customStyle="1" w:styleId="WW8Num283z1">
    <w:name w:val="WW8Num283z1"/>
    <w:rsid w:val="009E49D4"/>
    <w:rPr>
      <w:rFonts w:ascii="Courier New" w:hAnsi="Courier New" w:cs="Courier New"/>
    </w:rPr>
  </w:style>
  <w:style w:type="character" w:customStyle="1" w:styleId="WW8Num283z2">
    <w:name w:val="WW8Num283z2"/>
    <w:rsid w:val="009E49D4"/>
    <w:rPr>
      <w:rFonts w:ascii="Wingdings" w:hAnsi="Wingdings"/>
    </w:rPr>
  </w:style>
  <w:style w:type="character" w:customStyle="1" w:styleId="WW8Num283z3">
    <w:name w:val="WW8Num283z3"/>
    <w:rsid w:val="009E49D4"/>
    <w:rPr>
      <w:rFonts w:ascii="Symbol" w:hAnsi="Symbol"/>
    </w:rPr>
  </w:style>
  <w:style w:type="character" w:customStyle="1" w:styleId="WW8Num285z0">
    <w:name w:val="WW8Num285z0"/>
    <w:rsid w:val="009E49D4"/>
    <w:rPr>
      <w:rFonts w:ascii="Times New Roman" w:hAnsi="Times New Roman" w:cs="Times New Roman"/>
    </w:rPr>
  </w:style>
  <w:style w:type="character" w:customStyle="1" w:styleId="WW8Num285z1">
    <w:name w:val="WW8Num285z1"/>
    <w:rsid w:val="009E49D4"/>
    <w:rPr>
      <w:rFonts w:ascii="Courier New" w:hAnsi="Courier New" w:cs="Courier New"/>
    </w:rPr>
  </w:style>
  <w:style w:type="character" w:customStyle="1" w:styleId="WW8Num285z2">
    <w:name w:val="WW8Num285z2"/>
    <w:rsid w:val="009E49D4"/>
    <w:rPr>
      <w:rFonts w:ascii="Wingdings" w:hAnsi="Wingdings"/>
    </w:rPr>
  </w:style>
  <w:style w:type="character" w:customStyle="1" w:styleId="WW8Num285z3">
    <w:name w:val="WW8Num285z3"/>
    <w:rsid w:val="009E49D4"/>
    <w:rPr>
      <w:rFonts w:ascii="Symbol" w:hAnsi="Symbol"/>
    </w:rPr>
  </w:style>
  <w:style w:type="character" w:customStyle="1" w:styleId="WW8Num288z0">
    <w:name w:val="WW8Num288z0"/>
    <w:rsid w:val="009E49D4"/>
    <w:rPr>
      <w:rFonts w:ascii="Times New Roman" w:hAnsi="Times New Roman"/>
      <w:b/>
    </w:rPr>
  </w:style>
  <w:style w:type="character" w:customStyle="1" w:styleId="WW8Num289z0">
    <w:name w:val="WW8Num289z0"/>
    <w:rsid w:val="009E49D4"/>
    <w:rPr>
      <w:rFonts w:ascii="Times New Roman" w:hAnsi="Times New Roman"/>
    </w:rPr>
  </w:style>
  <w:style w:type="character" w:customStyle="1" w:styleId="WW8Num289z1">
    <w:name w:val="WW8Num289z1"/>
    <w:rsid w:val="009E49D4"/>
    <w:rPr>
      <w:rFonts w:ascii="Courier New" w:hAnsi="Courier New" w:cs="Courier New"/>
    </w:rPr>
  </w:style>
  <w:style w:type="character" w:customStyle="1" w:styleId="WW8Num289z2">
    <w:name w:val="WW8Num289z2"/>
    <w:rsid w:val="009E49D4"/>
    <w:rPr>
      <w:rFonts w:ascii="Wingdings" w:hAnsi="Wingdings"/>
    </w:rPr>
  </w:style>
  <w:style w:type="character" w:customStyle="1" w:styleId="WW8Num289z3">
    <w:name w:val="WW8Num289z3"/>
    <w:rsid w:val="009E49D4"/>
    <w:rPr>
      <w:rFonts w:ascii="Symbol" w:hAnsi="Symbol"/>
    </w:rPr>
  </w:style>
  <w:style w:type="character" w:customStyle="1" w:styleId="WW8Num297z0">
    <w:name w:val="WW8Num297z0"/>
    <w:rsid w:val="009E49D4"/>
    <w:rPr>
      <w:b/>
    </w:rPr>
  </w:style>
  <w:style w:type="character" w:customStyle="1" w:styleId="WW8Num299z0">
    <w:name w:val="WW8Num299z0"/>
    <w:rsid w:val="009E49D4"/>
    <w:rPr>
      <w:rFonts w:ascii="Times New Roman" w:eastAsia="Times New Roman" w:hAnsi="Times New Roman" w:cs="Times New Roman"/>
    </w:rPr>
  </w:style>
  <w:style w:type="character" w:customStyle="1" w:styleId="WW8Num299z1">
    <w:name w:val="WW8Num299z1"/>
    <w:rsid w:val="009E49D4"/>
    <w:rPr>
      <w:rFonts w:ascii="Courier New" w:hAnsi="Courier New"/>
    </w:rPr>
  </w:style>
  <w:style w:type="character" w:customStyle="1" w:styleId="WW8Num299z2">
    <w:name w:val="WW8Num299z2"/>
    <w:rsid w:val="009E49D4"/>
    <w:rPr>
      <w:rFonts w:ascii="Wingdings" w:hAnsi="Wingdings"/>
    </w:rPr>
  </w:style>
  <w:style w:type="character" w:customStyle="1" w:styleId="WW8Num299z3">
    <w:name w:val="WW8Num299z3"/>
    <w:rsid w:val="009E49D4"/>
    <w:rPr>
      <w:rFonts w:ascii="Symbol" w:hAnsi="Symbol"/>
    </w:rPr>
  </w:style>
  <w:style w:type="character" w:customStyle="1" w:styleId="WW8Num301z1">
    <w:name w:val="WW8Num301z1"/>
    <w:rsid w:val="009E49D4"/>
    <w:rPr>
      <w:rFonts w:ascii="Courier New" w:hAnsi="Courier New" w:cs="Courier New"/>
    </w:rPr>
  </w:style>
  <w:style w:type="character" w:customStyle="1" w:styleId="WW8Num301z2">
    <w:name w:val="WW8Num301z2"/>
    <w:rsid w:val="009E49D4"/>
    <w:rPr>
      <w:rFonts w:ascii="Wingdings" w:hAnsi="Wingdings"/>
    </w:rPr>
  </w:style>
  <w:style w:type="character" w:customStyle="1" w:styleId="WW8Num301z3">
    <w:name w:val="WW8Num301z3"/>
    <w:rsid w:val="009E49D4"/>
    <w:rPr>
      <w:rFonts w:ascii="Symbol" w:hAnsi="Symbol"/>
    </w:rPr>
  </w:style>
  <w:style w:type="character" w:customStyle="1" w:styleId="WW8Num302z0">
    <w:name w:val="WW8Num302z0"/>
    <w:rsid w:val="009E49D4"/>
    <w:rPr>
      <w:b w:val="0"/>
      <w:i w:val="0"/>
    </w:rPr>
  </w:style>
  <w:style w:type="character" w:customStyle="1" w:styleId="WW8Num305z0">
    <w:name w:val="WW8Num305z0"/>
    <w:rsid w:val="009E49D4"/>
    <w:rPr>
      <w:b w:val="0"/>
      <w:color w:val="auto"/>
    </w:rPr>
  </w:style>
  <w:style w:type="character" w:customStyle="1" w:styleId="WW8Num306z0">
    <w:name w:val="WW8Num306z0"/>
    <w:rsid w:val="009E49D4"/>
    <w:rPr>
      <w:i w:val="0"/>
      <w:color w:val="auto"/>
    </w:rPr>
  </w:style>
  <w:style w:type="character" w:customStyle="1" w:styleId="WW8Num308z0">
    <w:name w:val="WW8Num308z0"/>
    <w:rsid w:val="009E49D4"/>
    <w:rPr>
      <w:i w:val="0"/>
      <w:color w:val="auto"/>
    </w:rPr>
  </w:style>
  <w:style w:type="character" w:customStyle="1" w:styleId="WW8Num309z0">
    <w:name w:val="WW8Num309z0"/>
    <w:rsid w:val="009E49D4"/>
    <w:rPr>
      <w:rFonts w:ascii="Symbol" w:hAnsi="Symbol"/>
    </w:rPr>
  </w:style>
  <w:style w:type="character" w:customStyle="1" w:styleId="WW8Num309z1">
    <w:name w:val="WW8Num309z1"/>
    <w:rsid w:val="009E49D4"/>
    <w:rPr>
      <w:rFonts w:ascii="Courier New" w:hAnsi="Courier New" w:cs="Courier New"/>
    </w:rPr>
  </w:style>
  <w:style w:type="character" w:customStyle="1" w:styleId="WW8Num309z2">
    <w:name w:val="WW8Num309z2"/>
    <w:rsid w:val="009E49D4"/>
    <w:rPr>
      <w:rFonts w:ascii="Wingdings" w:hAnsi="Wingdings"/>
    </w:rPr>
  </w:style>
  <w:style w:type="character" w:customStyle="1" w:styleId="WW8Num311z0">
    <w:name w:val="WW8Num311z0"/>
    <w:rsid w:val="009E49D4"/>
    <w:rPr>
      <w:rFonts w:ascii="Symbol" w:hAnsi="Symbol"/>
    </w:rPr>
  </w:style>
  <w:style w:type="character" w:customStyle="1" w:styleId="WW8Num311z1">
    <w:name w:val="WW8Num311z1"/>
    <w:rsid w:val="009E49D4"/>
    <w:rPr>
      <w:rFonts w:ascii="Courier New" w:hAnsi="Courier New" w:cs="Courier New"/>
    </w:rPr>
  </w:style>
  <w:style w:type="character" w:customStyle="1" w:styleId="WW8Num311z2">
    <w:name w:val="WW8Num311z2"/>
    <w:rsid w:val="009E49D4"/>
    <w:rPr>
      <w:rFonts w:ascii="Wingdings" w:hAnsi="Wingdings"/>
    </w:rPr>
  </w:style>
  <w:style w:type="character" w:customStyle="1" w:styleId="WW8Num313z0">
    <w:name w:val="WW8Num313z0"/>
    <w:rsid w:val="009E49D4"/>
    <w:rPr>
      <w:rFonts w:ascii="Times New Roman" w:hAnsi="Times New Roman"/>
    </w:rPr>
  </w:style>
  <w:style w:type="character" w:customStyle="1" w:styleId="WW8Num314z0">
    <w:name w:val="WW8Num314z0"/>
    <w:rsid w:val="009E49D4"/>
    <w:rPr>
      <w:rFonts w:ascii="Symbol" w:hAnsi="Symbol"/>
    </w:rPr>
  </w:style>
  <w:style w:type="character" w:customStyle="1" w:styleId="WW8Num314z1">
    <w:name w:val="WW8Num314z1"/>
    <w:rsid w:val="009E49D4"/>
    <w:rPr>
      <w:rFonts w:ascii="Courier New" w:hAnsi="Courier New" w:cs="Courier New"/>
    </w:rPr>
  </w:style>
  <w:style w:type="character" w:customStyle="1" w:styleId="WW8Num314z2">
    <w:name w:val="WW8Num314z2"/>
    <w:rsid w:val="009E49D4"/>
    <w:rPr>
      <w:rFonts w:ascii="Wingdings" w:hAnsi="Wingdings"/>
    </w:rPr>
  </w:style>
  <w:style w:type="character" w:customStyle="1" w:styleId="WW8Num316z0">
    <w:name w:val="WW8Num316z0"/>
    <w:rsid w:val="009E49D4"/>
    <w:rPr>
      <w:sz w:val="16"/>
    </w:rPr>
  </w:style>
  <w:style w:type="character" w:customStyle="1" w:styleId="WW8Num316z1">
    <w:name w:val="WW8Num316z1"/>
    <w:rsid w:val="009E49D4"/>
    <w:rPr>
      <w:rFonts w:ascii="Courier New" w:hAnsi="Courier New"/>
    </w:rPr>
  </w:style>
  <w:style w:type="character" w:customStyle="1" w:styleId="WW8Num316z2">
    <w:name w:val="WW8Num316z2"/>
    <w:rsid w:val="009E49D4"/>
    <w:rPr>
      <w:rFonts w:ascii="Wingdings" w:hAnsi="Wingdings"/>
    </w:rPr>
  </w:style>
  <w:style w:type="character" w:customStyle="1" w:styleId="WW8Num316z3">
    <w:name w:val="WW8Num316z3"/>
    <w:rsid w:val="009E49D4"/>
    <w:rPr>
      <w:rFonts w:ascii="Symbol" w:hAnsi="Symbol"/>
    </w:rPr>
  </w:style>
  <w:style w:type="character" w:customStyle="1" w:styleId="WW8Num317z0">
    <w:name w:val="WW8Num31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18z0">
    <w:name w:val="WW8Num318z0"/>
    <w:rsid w:val="009E49D4"/>
    <w:rPr>
      <w:rFonts w:ascii="Times New Roman" w:hAnsi="Times New Roman"/>
    </w:rPr>
  </w:style>
  <w:style w:type="character" w:customStyle="1" w:styleId="WW8Num319z0">
    <w:name w:val="WW8Num319z0"/>
    <w:rsid w:val="009E49D4"/>
    <w:rPr>
      <w:rFonts w:ascii="Symbol" w:hAnsi="Symbol"/>
    </w:rPr>
  </w:style>
  <w:style w:type="character" w:customStyle="1" w:styleId="WW8Num319z1">
    <w:name w:val="WW8Num319z1"/>
    <w:rsid w:val="009E49D4"/>
    <w:rPr>
      <w:rFonts w:ascii="Courier New" w:hAnsi="Courier New" w:cs="Courier New"/>
    </w:rPr>
  </w:style>
  <w:style w:type="character" w:customStyle="1" w:styleId="WW8Num319z2">
    <w:name w:val="WW8Num319z2"/>
    <w:rsid w:val="009E49D4"/>
    <w:rPr>
      <w:rFonts w:ascii="Wingdings" w:hAnsi="Wingdings"/>
    </w:rPr>
  </w:style>
  <w:style w:type="character" w:customStyle="1" w:styleId="WW8NumSt3z0">
    <w:name w:val="WW8NumSt3z0"/>
    <w:rsid w:val="009E49D4"/>
    <w:rPr>
      <w:rFonts w:ascii="Symbol" w:hAnsi="Symbol"/>
    </w:rPr>
  </w:style>
  <w:style w:type="character" w:customStyle="1" w:styleId="WW8NumSt52z0">
    <w:name w:val="WW8NumSt52z0"/>
    <w:rsid w:val="009E49D4"/>
    <w:rPr>
      <w:rFonts w:ascii="Symbol" w:hAnsi="Symbol"/>
    </w:rPr>
  </w:style>
  <w:style w:type="character" w:customStyle="1" w:styleId="WW8NumSt54z0">
    <w:name w:val="WW8NumSt54z0"/>
    <w:rsid w:val="009E49D4"/>
    <w:rPr>
      <w:sz w:val="17"/>
    </w:rPr>
  </w:style>
  <w:style w:type="character" w:customStyle="1" w:styleId="WW-Absatz-Standardschriftart1">
    <w:name w:val="WW-Absatz-Standardschriftart1"/>
    <w:rsid w:val="009E49D4"/>
  </w:style>
  <w:style w:type="character" w:styleId="Seitenzahl">
    <w:name w:val="page number"/>
    <w:basedOn w:val="WW-Absatz-Standardschriftart1"/>
    <w:rsid w:val="009E49D4"/>
  </w:style>
  <w:style w:type="character" w:styleId="Hyperlink">
    <w:name w:val="Hyperlink"/>
    <w:basedOn w:val="WW-Absatz-Standardschriftart1"/>
    <w:rsid w:val="009E49D4"/>
    <w:rPr>
      <w:color w:val="0000FF"/>
      <w:u w:val="single"/>
    </w:rPr>
  </w:style>
  <w:style w:type="character" w:customStyle="1" w:styleId="WW-Kommentarzeichen">
    <w:name w:val="WW-Kommentarzeichen"/>
    <w:basedOn w:val="WW-Absatz-Standardschriftart1"/>
    <w:rsid w:val="009E49D4"/>
    <w:rPr>
      <w:sz w:val="16"/>
      <w:szCs w:val="16"/>
    </w:rPr>
  </w:style>
  <w:style w:type="character" w:customStyle="1" w:styleId="KopfzeileCharCharChar">
    <w:name w:val="Kopfzeile Char Char Char"/>
    <w:basedOn w:val="WW-Absatz-Standardschriftart1"/>
    <w:rsid w:val="009E49D4"/>
    <w:rPr>
      <w:lang w:val="de-DE" w:eastAsia="ar-SA" w:bidi="ar-SA"/>
    </w:rPr>
  </w:style>
  <w:style w:type="character" w:styleId="BesuchterLink">
    <w:name w:val="FollowedHyperlink"/>
    <w:basedOn w:val="WW-Absatz-Standardschriftart1"/>
    <w:rsid w:val="009E49D4"/>
    <w:rPr>
      <w:color w:val="800080"/>
      <w:u w:val="single"/>
    </w:rPr>
  </w:style>
  <w:style w:type="paragraph" w:styleId="Textkrper">
    <w:name w:val="Body Text"/>
    <w:basedOn w:val="Standard"/>
    <w:rsid w:val="009E49D4"/>
    <w:rPr>
      <w:rFonts w:ascii="Arial" w:hAnsi="Arial"/>
      <w:sz w:val="22"/>
    </w:rPr>
  </w:style>
  <w:style w:type="paragraph" w:styleId="Liste">
    <w:name w:val="List"/>
    <w:basedOn w:val="Textkrper"/>
    <w:rsid w:val="009E49D4"/>
    <w:rPr>
      <w:rFonts w:cs="Tahoma"/>
    </w:rPr>
  </w:style>
  <w:style w:type="paragraph" w:styleId="Beschriftung">
    <w:name w:val="caption"/>
    <w:basedOn w:val="Standard"/>
    <w:qFormat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rsid w:val="009E49D4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Beschriftung">
    <w:name w:val="WW-Beschriftung"/>
    <w:basedOn w:val="Standard"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WW-Verzeichnis">
    <w:name w:val="WW-Verzeichnis"/>
    <w:basedOn w:val="Standard"/>
    <w:rsid w:val="009E49D4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Kopfzeile">
    <w:name w:val="header"/>
    <w:aliases w:val="Kopfzeile Char Char"/>
    <w:basedOn w:val="Standard"/>
    <w:rsid w:val="009E49D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49D4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9E49D4"/>
    <w:pPr>
      <w:spacing w:before="120"/>
      <w:ind w:left="284"/>
      <w:jc w:val="both"/>
    </w:pPr>
    <w:rPr>
      <w:b/>
      <w:sz w:val="18"/>
    </w:rPr>
  </w:style>
  <w:style w:type="paragraph" w:customStyle="1" w:styleId="WW-Textkrper2">
    <w:name w:val="WW-Textkörper 2"/>
    <w:basedOn w:val="Standard"/>
    <w:rsid w:val="009E49D4"/>
    <w:rPr>
      <w:b/>
      <w:color w:val="FF0000"/>
    </w:rPr>
  </w:style>
  <w:style w:type="paragraph" w:customStyle="1" w:styleId="WW-Textkrper3">
    <w:name w:val="WW-Textkörper 3"/>
    <w:basedOn w:val="Standard"/>
    <w:rsid w:val="009E49D4"/>
    <w:rPr>
      <w:rFonts w:ascii="Arial" w:hAnsi="Arial"/>
      <w:color w:val="0000FF"/>
      <w:sz w:val="22"/>
    </w:rPr>
  </w:style>
  <w:style w:type="paragraph" w:customStyle="1" w:styleId="AS">
    <w:name w:val="AS"/>
    <w:basedOn w:val="Standard"/>
    <w:rsid w:val="009E49D4"/>
    <w:pPr>
      <w:spacing w:after="240" w:line="312" w:lineRule="atLeast"/>
      <w:jc w:val="both"/>
    </w:pPr>
    <w:rPr>
      <w:rFonts w:ascii="Arial" w:hAnsi="Arial"/>
      <w:sz w:val="22"/>
    </w:rPr>
  </w:style>
  <w:style w:type="paragraph" w:customStyle="1" w:styleId="AV">
    <w:name w:val="AV"/>
    <w:basedOn w:val="Standard"/>
    <w:rsid w:val="009E49D4"/>
    <w:pPr>
      <w:spacing w:after="120" w:line="312" w:lineRule="atLeast"/>
      <w:jc w:val="both"/>
    </w:pPr>
    <w:rPr>
      <w:rFonts w:ascii="Arial" w:hAnsi="Arial"/>
      <w:sz w:val="22"/>
    </w:rPr>
  </w:style>
  <w:style w:type="paragraph" w:customStyle="1" w:styleId="WW-Textkrper-Einzug3">
    <w:name w:val="WW-Textkörper-Einzug 3"/>
    <w:basedOn w:val="Standard"/>
    <w:rsid w:val="009E49D4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</w:rPr>
  </w:style>
  <w:style w:type="paragraph" w:customStyle="1" w:styleId="berschriftR2">
    <w:name w:val="Überschrift R2"/>
    <w:basedOn w:val="Standard"/>
    <w:rsid w:val="009E49D4"/>
    <w:rPr>
      <w:rFonts w:ascii="Arial" w:hAnsi="Arial"/>
      <w:sz w:val="22"/>
    </w:rPr>
  </w:style>
  <w:style w:type="paragraph" w:customStyle="1" w:styleId="WW-Textkrper-Einzug2">
    <w:name w:val="WW-Textkörper-Einzug 2"/>
    <w:basedOn w:val="Standard"/>
    <w:rsid w:val="009E49D4"/>
    <w:pPr>
      <w:ind w:left="360" w:hanging="360"/>
    </w:pPr>
    <w:rPr>
      <w:color w:val="000000"/>
      <w:sz w:val="24"/>
    </w:rPr>
  </w:style>
  <w:style w:type="paragraph" w:customStyle="1" w:styleId="Format">
    <w:name w:val="Format"/>
    <w:basedOn w:val="Standard"/>
    <w:rsid w:val="009E49D4"/>
    <w:pPr>
      <w:tabs>
        <w:tab w:val="left" w:pos="113"/>
      </w:tabs>
      <w:spacing w:before="120" w:after="48"/>
    </w:pPr>
    <w:rPr>
      <w:rFonts w:ascii="Arial" w:hAnsi="Arial"/>
      <w:sz w:val="16"/>
    </w:rPr>
  </w:style>
  <w:style w:type="paragraph" w:styleId="Titel">
    <w:name w:val="Title"/>
    <w:basedOn w:val="Standard"/>
    <w:next w:val="Untertitel"/>
    <w:qFormat/>
    <w:rsid w:val="009E49D4"/>
    <w:pPr>
      <w:ind w:firstLine="708"/>
      <w:jc w:val="center"/>
    </w:pPr>
    <w:rPr>
      <w:rFonts w:ascii="MetaNormal-Roman" w:hAnsi="MetaNormal-Roman"/>
      <w:b/>
      <w:sz w:val="28"/>
    </w:rPr>
  </w:style>
  <w:style w:type="paragraph" w:styleId="Untertitel">
    <w:name w:val="Subtitle"/>
    <w:basedOn w:val="WW-berschrift"/>
    <w:next w:val="Textkrper"/>
    <w:qFormat/>
    <w:rsid w:val="009E49D4"/>
    <w:pPr>
      <w:jc w:val="center"/>
    </w:pPr>
    <w:rPr>
      <w:i/>
      <w:iCs/>
    </w:rPr>
  </w:style>
  <w:style w:type="paragraph" w:customStyle="1" w:styleId="WW-NurText">
    <w:name w:val="WW-Nur Text"/>
    <w:basedOn w:val="Standard"/>
    <w:rsid w:val="009E49D4"/>
    <w:rPr>
      <w:rFonts w:ascii="Courier New" w:hAnsi="Courier New"/>
    </w:rPr>
  </w:style>
  <w:style w:type="paragraph" w:customStyle="1" w:styleId="WW-Blocktext">
    <w:name w:val="WW-Blocktext"/>
    <w:basedOn w:val="Standard"/>
    <w:rsid w:val="009E49D4"/>
    <w:pPr>
      <w:keepNext/>
      <w:keepLines/>
      <w:widowControl w:val="0"/>
      <w:ind w:left="851" w:right="284" w:hanging="851"/>
    </w:pPr>
    <w:rPr>
      <w:rFonts w:ascii="Arial" w:hAnsi="Arial"/>
      <w:sz w:val="22"/>
    </w:rPr>
  </w:style>
  <w:style w:type="paragraph" w:customStyle="1" w:styleId="WW-Sprechblasentext">
    <w:name w:val="WW-Sprechblasentext"/>
    <w:basedOn w:val="Standard"/>
    <w:rsid w:val="009E49D4"/>
    <w:rPr>
      <w:rFonts w:ascii="Tahoma" w:hAnsi="Tahoma" w:cs="Tahoma"/>
      <w:sz w:val="16"/>
      <w:szCs w:val="16"/>
    </w:rPr>
  </w:style>
  <w:style w:type="paragraph" w:customStyle="1" w:styleId="Text-Einzug1">
    <w:name w:val="Text-Einzug1"/>
    <w:basedOn w:val="Standard"/>
    <w:rsid w:val="009E49D4"/>
    <w:pPr>
      <w:widowControl w:val="0"/>
      <w:spacing w:before="60" w:after="60"/>
      <w:jc w:val="both"/>
    </w:pPr>
    <w:rPr>
      <w:rFonts w:ascii="Arial" w:hAnsi="Arial"/>
      <w:sz w:val="22"/>
    </w:rPr>
  </w:style>
  <w:style w:type="paragraph" w:customStyle="1" w:styleId="Text-B-0">
    <w:name w:val="Text-B-0"/>
    <w:basedOn w:val="Standard"/>
    <w:rsid w:val="009E49D4"/>
    <w:pPr>
      <w:spacing w:after="120"/>
      <w:jc w:val="both"/>
    </w:pPr>
    <w:rPr>
      <w:rFonts w:ascii="Arial" w:hAnsi="Arial"/>
      <w:sz w:val="22"/>
    </w:rPr>
  </w:style>
  <w:style w:type="paragraph" w:customStyle="1" w:styleId="WW-Kommentartext">
    <w:name w:val="WW-Kommentartext"/>
    <w:basedOn w:val="Standard"/>
    <w:rsid w:val="009E49D4"/>
  </w:style>
  <w:style w:type="paragraph" w:customStyle="1" w:styleId="StandardArial11pt">
    <w:name w:val="Standard + Arial + 11pt"/>
    <w:basedOn w:val="AS"/>
    <w:rsid w:val="009E49D4"/>
    <w:pPr>
      <w:tabs>
        <w:tab w:val="left" w:pos="1701"/>
        <w:tab w:val="left" w:pos="2268"/>
      </w:tabs>
      <w:ind w:left="2127" w:hanging="2127"/>
    </w:pPr>
  </w:style>
  <w:style w:type="paragraph" w:customStyle="1" w:styleId="WW-Kommentarthema">
    <w:name w:val="WW-Kommentarthema"/>
    <w:basedOn w:val="WW-Kommentartext"/>
    <w:next w:val="WW-Kommentartext"/>
    <w:rsid w:val="009E49D4"/>
    <w:rPr>
      <w:b/>
      <w:bCs/>
    </w:rPr>
  </w:style>
  <w:style w:type="paragraph" w:customStyle="1" w:styleId="Default">
    <w:name w:val="Default"/>
    <w:rsid w:val="009E49D4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st">
    <w:name w:val="test"/>
    <w:basedOn w:val="Standard"/>
    <w:rsid w:val="009E49D4"/>
    <w:rPr>
      <w:rFonts w:ascii="Arial" w:hAnsi="Arial"/>
      <w:b/>
    </w:rPr>
  </w:style>
  <w:style w:type="paragraph" w:customStyle="1" w:styleId="StandardArial">
    <w:name w:val="Standard + Arial"/>
    <w:aliases w:val="10 pt,Block"/>
    <w:basedOn w:val="Textkrper-Zeileneinzug"/>
    <w:rsid w:val="009E49D4"/>
    <w:pPr>
      <w:spacing w:before="0" w:line="22" w:lineRule="atLeast"/>
      <w:ind w:left="0"/>
      <w:jc w:val="left"/>
    </w:pPr>
    <w:rPr>
      <w:rFonts w:ascii="Arial" w:hAnsi="Arial"/>
      <w:sz w:val="20"/>
      <w:u w:val="single"/>
    </w:rPr>
  </w:style>
  <w:style w:type="paragraph" w:customStyle="1" w:styleId="Rahmeninhalt">
    <w:name w:val="Rahmeninhalt"/>
    <w:basedOn w:val="Textkrper"/>
    <w:rsid w:val="009E49D4"/>
  </w:style>
  <w:style w:type="paragraph" w:customStyle="1" w:styleId="WW-Rahmeninhalt">
    <w:name w:val="WW-Rahmeninhalt"/>
    <w:basedOn w:val="Textkrper"/>
    <w:rsid w:val="009E49D4"/>
  </w:style>
  <w:style w:type="paragraph" w:customStyle="1" w:styleId="TabellenInhalt">
    <w:name w:val="Tabellen Inhalt"/>
    <w:basedOn w:val="Textkrper"/>
    <w:rsid w:val="009E49D4"/>
    <w:pPr>
      <w:suppressLineNumbers/>
    </w:pPr>
  </w:style>
  <w:style w:type="paragraph" w:customStyle="1" w:styleId="WW-TabellenInhalt">
    <w:name w:val="WW-Tabellen Inhalt"/>
    <w:basedOn w:val="Textkrper"/>
    <w:rsid w:val="009E49D4"/>
    <w:pPr>
      <w:suppressLineNumbers/>
    </w:pPr>
  </w:style>
  <w:style w:type="paragraph" w:customStyle="1" w:styleId="Tabellenberschrift">
    <w:name w:val="Tabellen Überschrift"/>
    <w:basedOn w:val="TabellenInhalt"/>
    <w:rsid w:val="009E49D4"/>
    <w:pPr>
      <w:jc w:val="center"/>
    </w:pPr>
    <w:rPr>
      <w:b/>
      <w:bCs/>
      <w:i/>
      <w:iCs/>
    </w:rPr>
  </w:style>
  <w:style w:type="paragraph" w:customStyle="1" w:styleId="WW-Tabellenberschrift">
    <w:name w:val="WW-Tabellen Überschrift"/>
    <w:basedOn w:val="WW-TabellenInhalt"/>
    <w:rsid w:val="009E49D4"/>
    <w:pPr>
      <w:jc w:val="center"/>
    </w:pPr>
    <w:rPr>
      <w:b/>
      <w:bCs/>
      <w:i/>
      <w:iCs/>
    </w:rPr>
  </w:style>
  <w:style w:type="paragraph" w:styleId="Sprechblasentext">
    <w:name w:val="Balloon Text"/>
    <w:basedOn w:val="Standard"/>
    <w:semiHidden/>
    <w:rsid w:val="0065318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7E2282"/>
    <w:rPr>
      <w:sz w:val="16"/>
      <w:szCs w:val="16"/>
    </w:rPr>
  </w:style>
  <w:style w:type="paragraph" w:styleId="Kommentartext">
    <w:name w:val="annotation text"/>
    <w:basedOn w:val="Standard"/>
    <w:semiHidden/>
    <w:rsid w:val="007E2282"/>
  </w:style>
  <w:style w:type="paragraph" w:styleId="Kommentarthema">
    <w:name w:val="annotation subject"/>
    <w:basedOn w:val="Kommentartext"/>
    <w:next w:val="Kommentartext"/>
    <w:semiHidden/>
    <w:rsid w:val="007E2282"/>
    <w:rPr>
      <w:b/>
      <w:bCs/>
    </w:rPr>
  </w:style>
  <w:style w:type="table" w:styleId="Tabellenraster">
    <w:name w:val="Table Grid"/>
    <w:basedOn w:val="NormaleTabelle"/>
    <w:uiPriority w:val="59"/>
    <w:rsid w:val="00962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-Einzug2">
    <w:name w:val="Body Text Indent 2"/>
    <w:basedOn w:val="Standard"/>
    <w:rsid w:val="003A3898"/>
    <w:pPr>
      <w:spacing w:after="120" w:line="480" w:lineRule="auto"/>
      <w:ind w:left="283"/>
    </w:pPr>
  </w:style>
  <w:style w:type="paragraph" w:styleId="NurText">
    <w:name w:val="Plain Text"/>
    <w:basedOn w:val="Standard"/>
    <w:rsid w:val="00CF68AB"/>
    <w:rPr>
      <w:rFonts w:ascii="Courier New" w:hAnsi="Courier New"/>
      <w:lang w:eastAsia="de-DE"/>
    </w:rPr>
  </w:style>
  <w:style w:type="paragraph" w:styleId="Textkrper2">
    <w:name w:val="Body Text 2"/>
    <w:basedOn w:val="Standard"/>
    <w:rsid w:val="00BD1B6B"/>
    <w:pPr>
      <w:spacing w:after="120" w:line="480" w:lineRule="auto"/>
    </w:pPr>
  </w:style>
  <w:style w:type="paragraph" w:customStyle="1" w:styleId="a">
    <w:basedOn w:val="Standard"/>
    <w:next w:val="Textkrper-Zeileneinzug"/>
    <w:rsid w:val="00BD1B6B"/>
    <w:pPr>
      <w:numPr>
        <w:ilvl w:val="12"/>
      </w:numPr>
      <w:spacing w:before="120"/>
      <w:ind w:left="284"/>
      <w:jc w:val="both"/>
    </w:pPr>
    <w:rPr>
      <w:b/>
      <w:sz w:val="18"/>
      <w:lang w:eastAsia="de-DE"/>
    </w:rPr>
  </w:style>
  <w:style w:type="paragraph" w:styleId="Textkrper3">
    <w:name w:val="Body Text 3"/>
    <w:basedOn w:val="Standard"/>
    <w:rsid w:val="00BD1B6B"/>
    <w:rPr>
      <w:rFonts w:ascii="Arial" w:hAnsi="Arial"/>
      <w:color w:val="0000FF"/>
      <w:sz w:val="22"/>
      <w:lang w:eastAsia="de-DE"/>
    </w:rPr>
  </w:style>
  <w:style w:type="paragraph" w:styleId="Textkrper-Einzug3">
    <w:name w:val="Body Text Indent 3"/>
    <w:basedOn w:val="Standard"/>
    <w:rsid w:val="00BD1B6B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  <w:lang w:eastAsia="de-DE"/>
    </w:rPr>
  </w:style>
  <w:style w:type="paragraph" w:styleId="Blocktext">
    <w:name w:val="Block Text"/>
    <w:basedOn w:val="Standard"/>
    <w:rsid w:val="00BD1B6B"/>
    <w:pPr>
      <w:keepNext/>
      <w:keepLines/>
      <w:widowControl w:val="0"/>
      <w:ind w:left="851" w:right="284" w:hanging="851"/>
    </w:pPr>
    <w:rPr>
      <w:rFonts w:ascii="Arial" w:hAnsi="Arial"/>
      <w:sz w:val="22"/>
      <w:lang w:eastAsia="de-DE"/>
    </w:rPr>
  </w:style>
  <w:style w:type="paragraph" w:styleId="StandardWeb">
    <w:name w:val="Normal (Web)"/>
    <w:basedOn w:val="Standard"/>
    <w:rsid w:val="00BD1B6B"/>
    <w:pPr>
      <w:spacing w:after="284"/>
      <w:textAlignment w:val="top"/>
    </w:pPr>
    <w:rPr>
      <w:rFonts w:ascii="Arial" w:hAnsi="Arial" w:cs="Arial"/>
      <w:color w:val="000000"/>
      <w:lang w:eastAsia="de-DE"/>
    </w:rPr>
  </w:style>
  <w:style w:type="paragraph" w:customStyle="1" w:styleId="MP">
    <w:name w:val="MP"/>
    <w:autoRedefine/>
    <w:rsid w:val="00BD1B6B"/>
    <w:rPr>
      <w:rFonts w:ascii="Arial" w:hAnsi="Arial"/>
      <w:szCs w:val="24"/>
    </w:rPr>
  </w:style>
  <w:style w:type="character" w:customStyle="1" w:styleId="welcome1">
    <w:name w:val="welcome1"/>
    <w:basedOn w:val="Absatz-Standardschriftart"/>
    <w:rsid w:val="00BD1B6B"/>
    <w:rPr>
      <w:rFonts w:ascii="Verdana" w:hAnsi="Verdana" w:hint="default"/>
      <w:b/>
      <w:bCs/>
      <w:color w:val="333333"/>
      <w:sz w:val="24"/>
      <w:szCs w:val="24"/>
    </w:rPr>
  </w:style>
  <w:style w:type="paragraph" w:styleId="Listenabsatz">
    <w:name w:val="List Paragraph"/>
    <w:basedOn w:val="Standard"/>
    <w:uiPriority w:val="34"/>
    <w:unhideWhenUsed/>
    <w:rsid w:val="008806B9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0B74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432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Verdingungsunterlagen § 48 Trainingsmaßnahmen</vt:lpstr>
    </vt:vector>
  </TitlesOfParts>
  <Company>Bundesagentur für Arbeit</Company>
  <LinksUpToDate>false</LinksUpToDate>
  <CharactersWithSpaces>3154</CharactersWithSpaces>
  <SharedDoc>false</SharedDoc>
  <HLinks>
    <vt:vector size="6" baseType="variant">
      <vt:variant>
        <vt:i4>6947042</vt:i4>
      </vt:variant>
      <vt:variant>
        <vt:i4>2456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F_3_2_1b_Ausz. Eingl.honorar nach viermonatiger Ausbildungsdauer SGB 2</dc:title>
  <cp:revision>4</cp:revision>
  <cp:lastPrinted>2013-12-23T08:12:00Z</cp:lastPrinted>
  <dcterms:created xsi:type="dcterms:W3CDTF">2021-12-09T14:31:00Z</dcterms:created>
  <dcterms:modified xsi:type="dcterms:W3CDTF">2025-09-18T09:19:00Z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