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65C7A197" w14:textId="77777777"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F26D47">
        <w:rPr>
          <w:rFonts w:ascii="Arial" w:hAnsi="Arial" w:cs="Arial"/>
          <w:b/>
          <w:sz w:val="22"/>
          <w:szCs w:val="22"/>
        </w:rPr>
        <w:t>.2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 w14:paraId="6C35609F" w14:textId="77777777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112C" w14:textId="77777777"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14:paraId="29928D5E" w14:textId="76C8A19F"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</w:p>
          <w:p w14:paraId="126AD910" w14:textId="37C2C92B" w:rsidR="00BE679D" w:rsidRPr="00F2213B" w:rsidRDefault="00B056E4" w:rsidP="00B056E4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Jobcenter Brandenburg an der Havel</w:t>
            </w:r>
          </w:p>
          <w:p w14:paraId="2815ED17" w14:textId="77777777"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 w14:paraId="6AFDAFE0" w14:textId="7777777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A8B9" w14:textId="77777777"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 w14:paraId="3CD622E7" w14:textId="7777777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0915" w14:textId="77777777"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14:paraId="7E05BB33" w14:textId="77777777"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14:paraId="46E2CBE7" w14:textId="77777777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14:paraId="3CEB9813" w14:textId="77777777"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35F72E" w14:textId="77777777" w:rsidR="009E1E07" w:rsidRPr="00F2213B" w:rsidRDefault="009E1E07" w:rsidP="009E1E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(nach </w:t>
            </w:r>
            <w:r w:rsidR="00D727FC">
              <w:rPr>
                <w:rFonts w:ascii="Arial" w:hAnsi="Arial" w:cs="Arial"/>
                <w:b/>
                <w:sz w:val="22"/>
                <w:szCs w:val="22"/>
              </w:rPr>
              <w:t xml:space="preserve">sechswöchiger 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>Dauer des Beschäftigungsverhältnisses)</w:t>
            </w:r>
          </w:p>
          <w:p w14:paraId="72587739" w14:textId="77777777"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2213B" w:rsidRPr="00F2213B" w14:paraId="64639B43" w14:textId="77777777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B5430D" w14:textId="77777777"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D9ECF1" w14:textId="77777777"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14:paraId="15B4FB44" w14:textId="77777777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483EA4" w14:textId="77777777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980998" w14:textId="77777777"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0E2B1B48" w14:textId="77777777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181A85" w14:textId="77777777"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BE50B5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4F251B6C" w14:textId="77777777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C23F5F" w14:textId="77777777"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EB6B" w14:textId="77777777"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14:paraId="18EB9C8B" w14:textId="77777777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5D99D6E0" w14:textId="77777777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71D524A4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17432DFC" w14:textId="77777777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21E148CE" w14:textId="32C1B4C2" w:rsidR="008F4223" w:rsidRPr="00F2213B" w:rsidRDefault="008F4223" w:rsidP="00DF6AE6">
            <w:pPr>
              <w:rPr>
                <w:rFonts w:ascii="Arial" w:hAnsi="Arial" w:cs="Arial"/>
              </w:rPr>
            </w:pPr>
            <w:proofErr w:type="spellStart"/>
            <w:r w:rsidRPr="00F2213B">
              <w:rPr>
                <w:rFonts w:ascii="Arial" w:hAnsi="Arial" w:cs="Arial"/>
              </w:rPr>
              <w:t>Kunden</w:t>
            </w:r>
            <w:r w:rsidR="00B056E4">
              <w:rPr>
                <w:rFonts w:ascii="Arial" w:hAnsi="Arial" w:cs="Arial"/>
              </w:rPr>
              <w:t>dennummer</w:t>
            </w:r>
            <w:proofErr w:type="spellEnd"/>
            <w:r w:rsidRPr="00F2213B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5AB2C52D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484E9684" w14:textId="77777777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0747DFD6" w14:textId="77777777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Tätigkeit: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6B62CC90" w14:textId="77777777"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6DF917D1" w14:textId="77777777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F11681" w14:textId="77777777" w:rsidR="008F4223" w:rsidRPr="00F2213B" w:rsidRDefault="009E1E0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Arbeitgeber: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F91075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14:paraId="1C57EAD2" w14:textId="77777777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3996D" w14:textId="77777777"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14:paraId="72F1AA36" w14:textId="48C6AC8E" w:rsidR="00301BD5" w:rsidRPr="00F2213B" w:rsidRDefault="009E1E07" w:rsidP="00793AFE">
            <w:pPr>
              <w:spacing w:after="90"/>
              <w:ind w:right="-108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 w:rsidR="00B056E4">
              <w:rPr>
                <w:rFonts w:ascii="Arial" w:hAnsi="Arial" w:cs="Arial"/>
              </w:rPr>
              <w:t>t</w:t>
            </w:r>
            <w:r w:rsidRPr="00F2213B">
              <w:rPr>
                <w:rFonts w:ascii="Arial" w:hAnsi="Arial" w:cs="Arial"/>
              </w:rPr>
              <w:t>eilnehme</w:t>
            </w:r>
            <w:r w:rsidR="00B056E4">
              <w:rPr>
                <w:rFonts w:ascii="Arial" w:hAnsi="Arial" w:cs="Arial"/>
              </w:rPr>
              <w:t xml:space="preserve">nde Person </w:t>
            </w:r>
            <w:r w:rsidR="00301BD5" w:rsidRPr="00F2213B">
              <w:rPr>
                <w:rFonts w:ascii="Arial" w:hAnsi="Arial" w:cs="Arial"/>
              </w:rPr>
              <w:t>wurde von mir im Rahmen der Maßnahme vermittelt.</w:t>
            </w:r>
          </w:p>
          <w:p w14:paraId="3C1BBBA0" w14:textId="77777777"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454286" w:rsidRPr="00F2213B">
              <w:rPr>
                <w:rFonts w:ascii="Arial" w:hAnsi="Arial" w:cs="Arial"/>
              </w:rPr>
              <w:t xml:space="preserve"> nach einer </w:t>
            </w:r>
            <w:r w:rsidR="00A50CCF">
              <w:rPr>
                <w:rFonts w:ascii="Arial" w:hAnsi="Arial" w:cs="Arial"/>
              </w:rPr>
              <w:t>sechswöch</w:t>
            </w:r>
            <w:r w:rsidR="00454286">
              <w:rPr>
                <w:rFonts w:ascii="Arial" w:hAnsi="Arial" w:cs="Arial"/>
              </w:rPr>
              <w:t>igen</w:t>
            </w:r>
            <w:r w:rsidR="00454286" w:rsidRPr="00F2213B">
              <w:rPr>
                <w:rFonts w:ascii="Arial" w:hAnsi="Arial" w:cs="Arial"/>
              </w:rPr>
              <w:t xml:space="preserve"> Dauer der Beschäftigung (1.000 Euro)</w:t>
            </w:r>
            <w:r w:rsidR="00454286">
              <w:rPr>
                <w:rFonts w:ascii="Arial" w:hAnsi="Arial" w:cs="Arial"/>
              </w:rPr>
              <w:t>.</w:t>
            </w:r>
          </w:p>
          <w:p w14:paraId="0EF9B315" w14:textId="77777777" w:rsidR="00454286" w:rsidRPr="00F2213B" w:rsidRDefault="00454286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  <w:tr w:rsidR="00454286" w:rsidRPr="00F2213B" w14:paraId="4BC19770" w14:textId="77777777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4AFC" w14:textId="77777777"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14:paraId="5CDB811F" w14:textId="77777777"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14:paraId="6BF56F81" w14:textId="77777777"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14:paraId="41C3A19F" w14:textId="77777777"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14:paraId="091C310C" w14:textId="77777777" w:rsidR="008F4223" w:rsidRPr="00F2213B" w:rsidRDefault="008F4223" w:rsidP="008F4223">
      <w:pPr>
        <w:rPr>
          <w:rFonts w:ascii="Arial" w:hAnsi="Arial" w:cs="Arial"/>
        </w:rPr>
      </w:pPr>
    </w:p>
    <w:p w14:paraId="19925C7F" w14:textId="77777777" w:rsidR="00793AFE" w:rsidRPr="00F2213B" w:rsidRDefault="00793AFE" w:rsidP="008F4223">
      <w:pPr>
        <w:rPr>
          <w:rFonts w:ascii="Arial" w:hAnsi="Arial" w:cs="Arial"/>
        </w:rPr>
      </w:pPr>
    </w:p>
    <w:p w14:paraId="1EF34463" w14:textId="77777777"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14:paraId="2FBF6629" w14:textId="77777777" w:rsidTr="00121656">
        <w:tc>
          <w:tcPr>
            <w:tcW w:w="6069" w:type="dxa"/>
          </w:tcPr>
          <w:p w14:paraId="7593520B" w14:textId="77777777"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14:paraId="5CBEF79A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252DBE71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66EFB350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14BF0218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7EC01A1F" w14:textId="77777777"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2AB71B70" w14:textId="77777777"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4DA45B0C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3545C083" w14:textId="77777777"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14:paraId="4FF743AC" w14:textId="77777777"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D84501" wp14:editId="20DC1C72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14:paraId="5BEBEE68" w14:textId="77777777"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14:paraId="0525EC38" w14:textId="77777777"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14:paraId="1AE3CB0E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14:paraId="19D453A2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2FF1A018" w14:textId="77777777"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6397818C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4651C6FA" w14:textId="77777777"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4A4B4CF8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45D4B25D" w14:textId="77777777"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0BCB85AF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14:paraId="008A108E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01992527" w14:textId="77777777" w:rsidR="001C5049" w:rsidRPr="00F2213B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6B32FE97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1E5DD441" w14:textId="77777777"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10A48820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1306E42E" w14:textId="77777777"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0A6C872A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14:paraId="1CF72D4A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4BA9D733" w14:textId="77777777" w:rsidR="00C53CA6" w:rsidRPr="00F2213B" w:rsidRDefault="00C53CA6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4DB1A189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328EDA30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2D553FFA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3A8419CF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78DEF8AE" w14:textId="77777777"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14:paraId="0427360E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51912FF2" w14:textId="77777777" w:rsidR="00C53CA6" w:rsidRPr="00F2213B" w:rsidRDefault="00C53CA6" w:rsidP="00D479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 w:rsidR="00D4790B">
              <w:rPr>
                <w:rFonts w:ascii="Arial" w:hAnsi="Arial" w:cs="Arial"/>
                <w:lang w:eastAsia="de-DE"/>
              </w:rPr>
              <w:t xml:space="preserve">der Höhe des aktuell gültigen Mindestlohnes entspricht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49E93C5E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13BDB9BE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708B6E76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301986CD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5E552988" w14:textId="77777777"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14:paraId="4D6AD432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6F515CEC" w14:textId="08223976"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Beschäftigung 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Pr="00F2213B">
              <w:rPr>
                <w:rFonts w:ascii="Arial" w:hAnsi="Arial" w:cs="Arial"/>
              </w:rPr>
              <w:t>dauer de</w:t>
            </w:r>
            <w:r w:rsidR="00B056E4">
              <w:rPr>
                <w:rFonts w:ascii="Arial" w:hAnsi="Arial" w:cs="Arial"/>
              </w:rPr>
              <w:t>r teilnehmenden Person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1F66BF86" w14:textId="77777777"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43CE3FD6" w14:textId="77777777"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5A73CB82" w14:textId="77777777"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2753211B" w14:textId="77777777"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3B29CB58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14:paraId="35BF9DBD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165B6B37" w14:textId="77777777" w:rsidR="00C51FBD" w:rsidRPr="00F2213B" w:rsidRDefault="00C51FBD" w:rsidP="00A50CC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Beschäftigungsverhältnis bestand mindestens </w:t>
            </w:r>
            <w:r w:rsidR="00A50CCF">
              <w:rPr>
                <w:rFonts w:ascii="Arial" w:hAnsi="Arial" w:cs="Arial"/>
              </w:rPr>
              <w:t>sechs</w:t>
            </w:r>
            <w:r w:rsidR="00A31D90">
              <w:rPr>
                <w:rFonts w:ascii="Arial" w:hAnsi="Arial" w:cs="Arial"/>
              </w:rPr>
              <w:t xml:space="preserve"> </w:t>
            </w:r>
            <w:r w:rsidR="00A50CCF">
              <w:rPr>
                <w:rFonts w:ascii="Arial" w:hAnsi="Arial" w:cs="Arial"/>
              </w:rPr>
              <w:t>Wochen</w:t>
            </w:r>
            <w:r w:rsidR="00A31D90">
              <w:rPr>
                <w:rFonts w:ascii="Arial" w:hAnsi="Arial" w:cs="Arial"/>
              </w:rPr>
              <w:t xml:space="preserve"> </w:t>
            </w:r>
            <w:r w:rsidRPr="00F2213B">
              <w:rPr>
                <w:rFonts w:ascii="Arial" w:hAnsi="Arial" w:cs="Arial"/>
              </w:rPr>
              <w:t>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4C2CE9C8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72117E76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242D68C9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7D199A7E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5A48CBCF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14:paraId="572E8688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131337D3" w14:textId="77777777" w:rsidR="00C51FBD" w:rsidRPr="00F2213B" w:rsidRDefault="00C51FBD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63515D29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436FE0FC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3616FD63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2B0390A3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42D0969B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14:paraId="16611164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2EEC0186" w14:textId="77777777" w:rsidR="00C51FBD" w:rsidRPr="00F2213B" w:rsidRDefault="00C51FBD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</w:t>
            </w:r>
            <w:r w:rsidR="00A31D90">
              <w:rPr>
                <w:rFonts w:ascii="Arial" w:hAnsi="Arial" w:cs="Arial"/>
              </w:rPr>
              <w:t>s</w:t>
            </w:r>
            <w:r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>Eingliederungshonorars</w:t>
            </w:r>
            <w:r w:rsidRPr="00F2213B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2F033DA9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2A6136EA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6E848386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6CB6A7AF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14:paraId="364BD617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14:paraId="24E4E56C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p w14:paraId="7C422DA2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p w14:paraId="11DD920C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p w14:paraId="7C3882F0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14:paraId="7F57B61A" w14:textId="77777777" w:rsidTr="00121656">
        <w:tc>
          <w:tcPr>
            <w:tcW w:w="6120" w:type="dxa"/>
          </w:tcPr>
          <w:p w14:paraId="1F043450" w14:textId="77777777"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14:paraId="62F209DD" w14:textId="77777777"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14:paraId="7A715E64" w14:textId="77777777" w:rsidR="00C53CA6" w:rsidRPr="00F2213B" w:rsidRDefault="00C53CA6">
      <w:r w:rsidRPr="00F2213B">
        <w:br w:type="page"/>
      </w:r>
    </w:p>
    <w:p w14:paraId="6A3F0CE0" w14:textId="77777777"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14:paraId="696AF3AF" w14:textId="77777777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FDDD29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BE546FF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3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7170" w14:textId="77777777"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3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9B67F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14:paraId="6AE2E748" w14:textId="77777777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71380B4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23D4418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36A2A3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14:paraId="4D501FFA" w14:textId="77777777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FAACC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2D80E7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B04B43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4D98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616442" w14:textId="77777777"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14:paraId="5E2234AE" w14:textId="77777777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79828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0C5044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14:paraId="51431301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53CF225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14:paraId="7A7972DF" w14:textId="77777777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DCBD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14:paraId="36601D38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04DD007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587C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2038CF72" w14:textId="77777777"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14:paraId="0CCA11D9" w14:textId="77777777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7B1AC3" w14:textId="77777777"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14:paraId="13BE7639" w14:textId="77777777" w:rsidR="00C53CA6" w:rsidRPr="00F2213B" w:rsidRDefault="00C53CA6" w:rsidP="00A50CCF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A50CCF">
              <w:rPr>
                <w:b/>
                <w:sz w:val="20"/>
                <w:szCs w:val="20"/>
              </w:rPr>
              <w:t>sechswöchiger</w:t>
            </w:r>
            <w:r w:rsidRPr="00F2213B">
              <w:rPr>
                <w:b/>
                <w:sz w:val="20"/>
                <w:szCs w:val="20"/>
              </w:rPr>
              <w:t xml:space="preserve"> Dauer des Beschäftigungsverhältnisses)</w:t>
            </w:r>
          </w:p>
        </w:tc>
      </w:tr>
      <w:tr w:rsidR="00F2213B" w:rsidRPr="00F2213B" w14:paraId="23BE448A" w14:textId="77777777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14:paraId="3F1B5A98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14:paraId="176F4BD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14:paraId="6952C617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55582126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14:paraId="30FC7F6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14:paraId="61B16385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14:paraId="6D43C6DF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14:paraId="5C3145E2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652FC6FC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27865C24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14:paraId="6889874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14:paraId="7F168899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14:paraId="1E835A6F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14:paraId="303109C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14:paraId="644FD1C8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14:paraId="3133856F" w14:textId="77777777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74F1AFE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76F507A7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F2213B" w:rsidRPr="00F2213B" w14:paraId="38BEEDFC" w14:textId="77777777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14:paraId="2092BF3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7D944570" w14:textId="77777777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14:paraId="0FBCB531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14:paraId="557FC7B4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221D395B" w14:textId="77777777"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14:paraId="562E204A" w14:textId="77777777"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56E4">
              <w:rPr>
                <w:rFonts w:cs="Arial"/>
                <w:sz w:val="20"/>
                <w:szCs w:val="20"/>
              </w:rPr>
            </w:r>
            <w:r w:rsidR="00B056E4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56E4">
              <w:rPr>
                <w:rFonts w:cs="Arial"/>
                <w:sz w:val="20"/>
                <w:szCs w:val="20"/>
              </w:rPr>
            </w:r>
            <w:r w:rsidR="00B056E4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14:paraId="4299949E" w14:textId="77777777"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 des Mindestlohngesetzes, weil</w:t>
            </w:r>
          </w:p>
          <w:p w14:paraId="18E75428" w14:textId="77777777" w:rsidR="00C53CA6" w:rsidRPr="00F2213B" w:rsidRDefault="00C53CA6" w:rsidP="00D4790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056E4">
              <w:rPr>
                <w:rFonts w:ascii="Arial" w:hAnsi="Arial" w:cs="Arial"/>
              </w:rPr>
            </w:r>
            <w:r w:rsidR="00B056E4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mindestens </w:t>
            </w:r>
            <w:r w:rsidR="00D4790B"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14:paraId="0EBC827F" w14:textId="77777777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14:paraId="3C38E1C2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14:paraId="6D39A3EB" w14:textId="77777777"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056E4">
              <w:rPr>
                <w:rFonts w:cs="Arial"/>
                <w:sz w:val="20"/>
                <w:szCs w:val="20"/>
              </w:rPr>
            </w:r>
            <w:r w:rsidR="00B056E4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526368" w14:textId="77777777"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14:paraId="1A99B953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70E70352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14:paraId="6977620A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14:paraId="23F90036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14:paraId="2289E4A5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14:paraId="1F155D4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14:paraId="11A8C77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14:paraId="12F7C837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14:paraId="46C8A61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14990703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16675243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14CB9528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4688" w:type="dxa"/>
            <w:gridSpan w:val="24"/>
          </w:tcPr>
          <w:p w14:paraId="6125D793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14:paraId="03CC1D83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14:paraId="4894EEC6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22E74933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4DAEB2D7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420FB726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14:paraId="6FF20CDC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14:paraId="33E44EE1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14:paraId="58B2EA6C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14:paraId="62D82585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right w:val="single" w:sz="4" w:space="0" w:color="auto"/>
            </w:tcBorders>
          </w:tcPr>
          <w:p w14:paraId="19245BED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14:paraId="1FF5A216" w14:textId="77777777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14:paraId="1DEFE28D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14:paraId="16D2F778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14:paraId="366C6B9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14:paraId="7867839F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14:paraId="363164D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26DD574C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2D57D8A5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1E1F03B1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Das Beschäftigungsverhältnis</w:t>
            </w:r>
          </w:p>
        </w:tc>
      </w:tr>
      <w:tr w:rsidR="00F2213B" w:rsidRPr="00F2213B" w14:paraId="2881E91E" w14:textId="77777777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146AC8B7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5FA2E09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14:paraId="068F8922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14:paraId="4B8C8344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14:paraId="68949E18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1955FFAE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1AD8FB0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112391F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14:paraId="1CA46B35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14:paraId="6AB190FD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14:paraId="391437B7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14:paraId="57AA4058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14:paraId="39735A25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14:paraId="568D6663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133E7F92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5FB0B0D8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  <w:tcBorders>
              <w:bottom w:val="nil"/>
            </w:tcBorders>
          </w:tcPr>
          <w:p w14:paraId="187D4023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14:paraId="18124740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  <w:tcBorders>
              <w:bottom w:val="nil"/>
            </w:tcBorders>
          </w:tcPr>
          <w:p w14:paraId="10440F23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14:paraId="1E055DA0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14:paraId="4EE58789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D4790B" w:rsidRPr="00F2213B" w14:paraId="4EEC6031" w14:textId="77777777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099DD915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079DAA70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14:paraId="46A039D1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D4790B">
              <w:rPr>
                <w:sz w:val="16"/>
              </w:rPr>
              <w:t>*</w:t>
            </w:r>
            <w:r>
              <w:rPr>
                <w:sz w:val="16"/>
              </w:rPr>
              <w:t xml:space="preserve"> </w:t>
            </w:r>
            <w:r w:rsidRPr="00D4790B">
              <w:rPr>
                <w:sz w:val="16"/>
                <w:szCs w:val="20"/>
              </w:rPr>
              <w:t>Zeiten ohne Arbeitsentgelt verlängern die Frist von drei Monaten entsprechend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14:paraId="0BD6EA6F" w14:textId="77777777"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70BD3150" w14:textId="77777777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5D3316A9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0BF92997" w14:textId="77777777" w:rsidR="00C53CA6" w:rsidRPr="00F2213B" w:rsidRDefault="003F28B3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F2213B" w:rsidRPr="00F2213B" w14:paraId="7FF8CDE8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2519B164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14:paraId="65B70F62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14:paraId="3AD61C7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14:paraId="430DB58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14:paraId="033C1E8B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07003864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2E801897" w14:textId="77777777"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die/den Beschäftigte/n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B056E4">
              <w:rPr>
                <w:sz w:val="20"/>
                <w:szCs w:val="20"/>
              </w:rPr>
            </w:r>
            <w:r w:rsidR="00B056E4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14:paraId="634A4A65" w14:textId="77777777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14:paraId="346C6B2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14:paraId="3E56800C" w14:textId="77777777"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14:paraId="177B198A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14:paraId="688F7A0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1FEED5FA" w14:textId="77777777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14E054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7A201EAA" w14:textId="77777777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39B08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14:paraId="41AF591F" w14:textId="77777777"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14:paraId="7EFAE495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25D05C89" w14:textId="77777777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45476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14:paraId="793D281C" w14:textId="77777777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457AB6C1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14:paraId="0FC1F2C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14:paraId="1E8BFFB5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14:paraId="7BDD91CD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14:paraId="7E2F5783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3A51D7B7" w14:textId="77777777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14:paraId="3A38AD30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14:paraId="2B58DD62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14:paraId="0B31D55E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14:paraId="11D325AF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14:paraId="6C595654" w14:textId="77777777"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14:paraId="4DD11558" w14:textId="77777777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D636A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6BD4D8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14:paraId="087B37B5" w14:textId="77777777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CB79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8D22C1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0D26CBCC" w14:textId="77777777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4DC50" w14:textId="77777777"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*) Verweigert der Arbeitgeber die schriftliche Beschäftigungsbestätigung, können diese Angaben durch die Arbeitnehmer</w:t>
            </w:r>
            <w:r w:rsidR="00D4790B">
              <w:rPr>
                <w:sz w:val="20"/>
                <w:szCs w:val="20"/>
              </w:rPr>
              <w:t>i</w:t>
            </w:r>
            <w:r w:rsidRPr="00F2213B">
              <w:rPr>
                <w:sz w:val="20"/>
                <w:szCs w:val="20"/>
              </w:rPr>
              <w:t>n/den Arbeitnehmer bestätigt werden.</w:t>
            </w:r>
          </w:p>
          <w:p w14:paraId="0D54E6CC" w14:textId="77777777" w:rsidR="003F28B3" w:rsidRPr="00F2213B" w:rsidRDefault="003F28B3" w:rsidP="003F28B3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F2213B" w:rsidRPr="00F2213B" w14:paraId="750798D5" w14:textId="77777777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2465009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14:paraId="51D56704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14:paraId="02DDF87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14:paraId="1890E7C9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14:paraId="0A18D09C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14:paraId="4C127001" w14:textId="77777777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14:paraId="3F7F0B01" w14:textId="77777777"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14:paraId="07D6074C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14:paraId="38E2B199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14:paraId="6BC3FCE4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8C9AD83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14:paraId="7A5FA20A" w14:textId="77777777"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7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A6D5E" w14:textId="77777777" w:rsidR="00194F3C" w:rsidRDefault="00194F3C">
      <w:r>
        <w:separator/>
      </w:r>
    </w:p>
  </w:endnote>
  <w:endnote w:type="continuationSeparator" w:id="0">
    <w:p w14:paraId="597C3837" w14:textId="77777777"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30E04" w14:textId="1E747D7A"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B056E4">
      <w:rPr>
        <w:rFonts w:ascii="Arial" w:hAnsi="Arial" w:cs="Arial"/>
      </w:rPr>
      <w:t>18</w:t>
    </w:r>
    <w:r w:rsidR="00F26D47">
      <w:rPr>
        <w:rFonts w:ascii="Arial" w:hAnsi="Arial" w:cs="Arial"/>
      </w:rPr>
      <w:t>.</w:t>
    </w:r>
    <w:r w:rsidR="00B056E4">
      <w:rPr>
        <w:rFonts w:ascii="Arial" w:hAnsi="Arial" w:cs="Arial"/>
      </w:rPr>
      <w:t>09</w:t>
    </w:r>
    <w:r w:rsidR="00F26D47">
      <w:rPr>
        <w:rFonts w:ascii="Arial" w:hAnsi="Arial" w:cs="Arial"/>
      </w:rPr>
      <w:t>.202</w:t>
    </w:r>
    <w:r w:rsidR="00B056E4">
      <w:rPr>
        <w:rFonts w:ascii="Arial" w:hAnsi="Arial" w:cs="Arial"/>
      </w:rPr>
      <w:t>5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F26D47">
      <w:rPr>
        <w:rFonts w:ascii="Arial" w:hAnsi="Arial" w:cs="Arial"/>
      </w:rPr>
      <w:t>.2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F26D4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F26D4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F7E4E" w14:textId="77777777" w:rsidR="00194F3C" w:rsidRDefault="00194F3C">
      <w:r>
        <w:separator/>
      </w:r>
    </w:p>
  </w:footnote>
  <w:footnote w:type="continuationSeparator" w:id="0">
    <w:p w14:paraId="01A87781" w14:textId="77777777"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25873">
    <w:abstractNumId w:val="43"/>
  </w:num>
  <w:num w:numId="2" w16cid:durableId="542719832">
    <w:abstractNumId w:val="42"/>
  </w:num>
  <w:num w:numId="3" w16cid:durableId="1217009457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0377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0CC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56E4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27FC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26D4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F9175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5221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F_3_2_2a_Ausz. Eingl.honorar nach 6 W._SGB 2</dc:title>
  <cp:revision>5</cp:revision>
  <cp:lastPrinted>2013-12-23T08:12:00Z</cp:lastPrinted>
  <dcterms:created xsi:type="dcterms:W3CDTF">2019-05-08T16:14:00Z</dcterms:created>
  <dcterms:modified xsi:type="dcterms:W3CDTF">2025-09-18T09:24:00Z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