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8FB" w:rsidRPr="004376EA" w:rsidRDefault="00A802ED" w:rsidP="008F4223">
      <w:pPr>
        <w:ind w:left="-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1" locked="0" layoutInCell="1" allowOverlap="1" wp14:anchorId="5F0FDEFD" wp14:editId="7EEA67A6">
            <wp:simplePos x="0" y="0"/>
            <wp:positionH relativeFrom="column">
              <wp:posOffset>5083127</wp:posOffset>
            </wp:positionH>
            <wp:positionV relativeFrom="paragraph">
              <wp:posOffset>547</wp:posOffset>
            </wp:positionV>
            <wp:extent cx="657860" cy="657860"/>
            <wp:effectExtent l="0" t="0" r="8890" b="8890"/>
            <wp:wrapTopAndBottom/>
            <wp:docPr id="16" name="Bild 16" descr="2515_AN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515_ANTRA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223" w:rsidRPr="00BA50FC">
        <w:rPr>
          <w:rFonts w:ascii="Arial" w:hAnsi="Arial" w:cs="Arial"/>
          <w:b/>
          <w:sz w:val="22"/>
          <w:szCs w:val="22"/>
        </w:rPr>
        <w:t xml:space="preserve">Vordruck </w:t>
      </w:r>
      <w:r w:rsidR="007E4C62">
        <w:rPr>
          <w:rFonts w:ascii="Arial" w:hAnsi="Arial" w:cs="Arial"/>
          <w:b/>
          <w:sz w:val="22"/>
          <w:szCs w:val="22"/>
        </w:rPr>
        <w:t>F.</w:t>
      </w:r>
      <w:r w:rsidR="00AA7E07">
        <w:rPr>
          <w:rFonts w:ascii="Arial" w:hAnsi="Arial" w:cs="Arial"/>
          <w:b/>
          <w:sz w:val="22"/>
          <w:szCs w:val="22"/>
        </w:rPr>
        <w:t>3.1</w:t>
      </w:r>
      <w:r w:rsidR="007E4C62">
        <w:rPr>
          <w:rFonts w:ascii="Arial" w:hAnsi="Arial" w:cs="Arial"/>
          <w:b/>
          <w:sz w:val="22"/>
          <w:szCs w:val="22"/>
        </w:rPr>
        <w:t xml:space="preserve"> </w:t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4376EA">
        <w:rPr>
          <w:rFonts w:ascii="Arial" w:hAnsi="Arial" w:cs="Arial"/>
          <w:b/>
          <w:sz w:val="22"/>
          <w:szCs w:val="22"/>
        </w:rPr>
        <w:tab/>
      </w:r>
      <w:r w:rsidR="00D46564">
        <w:rPr>
          <w:rFonts w:ascii="Arial" w:hAnsi="Arial" w:cs="Arial"/>
          <w:b/>
          <w:sz w:val="22"/>
          <w:szCs w:val="22"/>
        </w:rPr>
        <w:t xml:space="preserve"> </w:t>
      </w:r>
      <w:r w:rsidRPr="00A802ED">
        <w:rPr>
          <w:rFonts w:ascii="Arial" w:hAnsi="Arial" w:cs="Arial"/>
          <w:sz w:val="22"/>
          <w:szCs w:val="22"/>
        </w:rPr>
        <w:t>2</w:t>
      </w:r>
    </w:p>
    <w:p w:rsidR="008F4223" w:rsidRPr="00BA50FC" w:rsidRDefault="005B7D5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IbbU</w:t>
      </w:r>
      <w:r w:rsidR="008F4223" w:rsidRPr="00BA50FC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8F4223" w:rsidRPr="00BA50FC" w:rsidTr="00A802ED">
        <w:trPr>
          <w:cantSplit/>
          <w:trHeight w:val="737"/>
        </w:trPr>
        <w:tc>
          <w:tcPr>
            <w:tcW w:w="4961" w:type="dxa"/>
            <w:vMerge w:val="restart"/>
            <w:shd w:val="clear" w:color="auto" w:fill="auto"/>
          </w:tcPr>
          <w:p w:rsidR="008F4223" w:rsidRPr="00BA50FC" w:rsidRDefault="00534130" w:rsidP="00DF6AE6">
            <w:pPr>
              <w:jc w:val="right"/>
              <w:rPr>
                <w:rFonts w:ascii="MetaNormalLF-Roman" w:hAnsi="MetaNormalLF-Roman"/>
              </w:rPr>
            </w:pPr>
            <w:r w:rsidRPr="00BA50FC">
              <w:rPr>
                <w:noProof/>
                <w:lang w:eastAsia="de-DE"/>
              </w:rPr>
              <w:drawing>
                <wp:inline distT="0" distB="0" distL="0" distR="0">
                  <wp:extent cx="2997200" cy="396240"/>
                  <wp:effectExtent l="0" t="0" r="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223" w:rsidRPr="00BA50FC" w:rsidRDefault="008F4223" w:rsidP="00DF6AE6">
            <w:pPr>
              <w:pStyle w:val="test"/>
              <w:spacing w:before="40"/>
              <w:ind w:left="907" w:right="-57"/>
              <w:rPr>
                <w:rFonts w:cs="Arial"/>
                <w:sz w:val="22"/>
                <w:szCs w:val="22"/>
              </w:rPr>
            </w:pPr>
            <w:r w:rsidRPr="00BA50FC">
              <w:rPr>
                <w:rFonts w:cs="Arial"/>
                <w:sz w:val="22"/>
                <w:szCs w:val="22"/>
              </w:rPr>
              <w:t xml:space="preserve">   </w:t>
            </w:r>
            <w:r w:rsidR="00A802ED">
              <w:rPr>
                <w:rFonts w:cs="Arial"/>
                <w:sz w:val="22"/>
                <w:szCs w:val="22"/>
              </w:rPr>
              <w:t>Jobcenter</w:t>
            </w:r>
            <w:r w:rsidRPr="00BA50FC">
              <w:rPr>
                <w:rFonts w:cs="Arial"/>
                <w:sz w:val="22"/>
                <w:szCs w:val="22"/>
              </w:rPr>
              <w:t xml:space="preserve"> </w:t>
            </w:r>
            <w:r w:rsidRPr="00BA50FC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BA50FC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A50FC">
              <w:rPr>
                <w:rFonts w:cs="Arial"/>
                <w:sz w:val="22"/>
                <w:szCs w:val="22"/>
              </w:rPr>
            </w:r>
            <w:r w:rsidRPr="00BA50FC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r w:rsidR="0017042C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BA50FC">
              <w:rPr>
                <w:rFonts w:cs="Arial"/>
                <w:sz w:val="22"/>
                <w:szCs w:val="22"/>
              </w:rPr>
              <w:fldChar w:fldCharType="end"/>
            </w:r>
          </w:p>
          <w:p w:rsidR="008F4223" w:rsidRPr="00BA50FC" w:rsidRDefault="008F4223" w:rsidP="00DF6AE6">
            <w:pPr>
              <w:ind w:left="-57"/>
              <w:rPr>
                <w:rFonts w:ascii="MetaNormal-Roman" w:hAnsi="MetaNormal-Roman"/>
              </w:rPr>
            </w:pPr>
            <w:r w:rsidRPr="00BA50FC">
              <w:rPr>
                <w:rFonts w:ascii="MetaNormal-Roman" w:hAnsi="MetaNormal-Roman"/>
              </w:rPr>
              <w:t xml:space="preserve">  </w:t>
            </w:r>
          </w:p>
        </w:tc>
      </w:tr>
      <w:tr w:rsidR="008F4223" w:rsidRPr="00BA50FC" w:rsidTr="00A802ED">
        <w:trPr>
          <w:cantSplit/>
          <w:trHeight w:val="245"/>
        </w:trPr>
        <w:tc>
          <w:tcPr>
            <w:tcW w:w="4961" w:type="dxa"/>
            <w:vMerge/>
            <w:shd w:val="clear" w:color="auto" w:fill="auto"/>
            <w:vAlign w:val="center"/>
          </w:tcPr>
          <w:p w:rsidR="008F4223" w:rsidRPr="00BA50FC" w:rsidRDefault="008F4223" w:rsidP="00DF6AE6">
            <w:pPr>
              <w:rPr>
                <w:rFonts w:ascii="MetaNormal-Roman" w:hAnsi="MetaNormal-Roman"/>
              </w:rPr>
            </w:pPr>
          </w:p>
        </w:tc>
      </w:tr>
      <w:tr w:rsidR="008F4223" w:rsidRPr="00BA50FC" w:rsidTr="00A802ED">
        <w:trPr>
          <w:cantSplit/>
          <w:trHeight w:val="245"/>
        </w:trPr>
        <w:tc>
          <w:tcPr>
            <w:tcW w:w="4961" w:type="dxa"/>
            <w:vMerge/>
            <w:shd w:val="clear" w:color="auto" w:fill="auto"/>
            <w:vAlign w:val="center"/>
          </w:tcPr>
          <w:p w:rsidR="008F4223" w:rsidRPr="00BA50FC" w:rsidRDefault="008F4223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080" w:type="dxa"/>
        <w:tblCellSpacing w:w="15" w:type="dxa"/>
        <w:tblInd w:w="-390" w:type="dxa"/>
        <w:tblLayout w:type="fixed"/>
        <w:tblCellMar>
          <w:left w:w="120" w:type="dxa"/>
          <w:right w:w="120" w:type="dxa"/>
        </w:tblCellMar>
        <w:tblLook w:val="01E0" w:firstRow="1" w:lastRow="1" w:firstColumn="1" w:lastColumn="1" w:noHBand="0" w:noVBand="0"/>
      </w:tblPr>
      <w:tblGrid>
        <w:gridCol w:w="50"/>
        <w:gridCol w:w="844"/>
        <w:gridCol w:w="475"/>
        <w:gridCol w:w="2446"/>
        <w:gridCol w:w="6199"/>
        <w:gridCol w:w="66"/>
      </w:tblGrid>
      <w:tr w:rsidR="008F4223" w:rsidRPr="0024312A" w:rsidTr="0024312A">
        <w:trPr>
          <w:gridBefore w:val="1"/>
          <w:gridAfter w:val="1"/>
          <w:wAfter w:w="5" w:type="dxa"/>
          <w:tblCellSpacing w:w="15" w:type="dxa"/>
        </w:trPr>
        <w:tc>
          <w:tcPr>
            <w:tcW w:w="9939" w:type="dxa"/>
            <w:gridSpan w:val="4"/>
          </w:tcPr>
          <w:p w:rsidR="008F4223" w:rsidRPr="0024312A" w:rsidRDefault="006C55D9" w:rsidP="00400C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</w:rPr>
              <w:t>Antrag auf</w:t>
            </w:r>
            <w:r w:rsidR="008F4223" w:rsidRPr="0024312A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00C8F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5B7D5E">
              <w:rPr>
                <w:rFonts w:ascii="Arial" w:hAnsi="Arial" w:cs="Arial"/>
                <w:b/>
                <w:sz w:val="22"/>
                <w:szCs w:val="22"/>
              </w:rPr>
              <w:t xml:space="preserve"> erfolgsabhängigen </w:t>
            </w:r>
            <w:r w:rsidR="00400C8F">
              <w:rPr>
                <w:rFonts w:ascii="Arial" w:hAnsi="Arial" w:cs="Arial"/>
                <w:b/>
                <w:sz w:val="22"/>
                <w:szCs w:val="22"/>
              </w:rPr>
              <w:t>Vergütung</w:t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41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  <w:u w:val="single"/>
              </w:rPr>
              <w:t>Maßnahmedaten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3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8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6C55D9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Maßnahme – Nr. nach coSachNT: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4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  <w:u w:val="single"/>
              </w:rPr>
              <w:t>Teilnehmerdaten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49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Name, Vorname: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9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 xml:space="preserve">Kunden – Nr.: 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4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Tätigkeit: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</w:p>
        </w:tc>
      </w:tr>
      <w:tr w:rsidR="008F4223" w:rsidRPr="0024312A" w:rsidTr="0024312A">
        <w:trPr>
          <w:gridBefore w:val="1"/>
          <w:gridAfter w:val="1"/>
          <w:wAfter w:w="5" w:type="dxa"/>
          <w:trHeight w:val="35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Arbeitgeber:</w:t>
            </w:r>
          </w:p>
        </w:tc>
        <w:tc>
          <w:tcPr>
            <w:tcW w:w="6172" w:type="dxa"/>
            <w:vAlign w:val="center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10020" w:type="dxa"/>
            <w:gridSpan w:val="6"/>
          </w:tcPr>
          <w:p w:rsidR="008F4223" w:rsidRPr="0024312A" w:rsidRDefault="008F4223" w:rsidP="0024312A">
            <w:pPr>
              <w:spacing w:after="90"/>
              <w:ind w:left="72"/>
              <w:rPr>
                <w:rFonts w:ascii="Arial" w:hAnsi="Arial" w:cs="Arial"/>
              </w:rPr>
            </w:pPr>
          </w:p>
          <w:p w:rsidR="008F4223" w:rsidRPr="0024312A" w:rsidRDefault="008F4223" w:rsidP="0024312A">
            <w:pPr>
              <w:spacing w:after="90"/>
              <w:ind w:left="72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</w:rPr>
              <w:t xml:space="preserve"> </w:t>
            </w: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1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</w:rPr>
            </w:r>
            <w:r w:rsidR="00FD6537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9145" w:type="dxa"/>
            <w:gridSpan w:val="4"/>
          </w:tcPr>
          <w:p w:rsidR="008F4223" w:rsidRPr="0024312A" w:rsidRDefault="008F4223" w:rsidP="00792195">
            <w:pPr>
              <w:spacing w:after="90"/>
              <w:ind w:left="-108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der 1. </w:t>
            </w:r>
            <w:r w:rsidR="00792195">
              <w:rPr>
                <w:rFonts w:ascii="Arial" w:hAnsi="Arial" w:cs="Arial"/>
              </w:rPr>
              <w:t>Zahlung des erfolgsabhängigen Honorars</w:t>
            </w:r>
            <w:r w:rsidRPr="0024312A">
              <w:rPr>
                <w:rFonts w:ascii="Arial" w:hAnsi="Arial" w:cs="Arial"/>
              </w:rPr>
              <w:t xml:space="preserve"> (</w:t>
            </w:r>
            <w:r w:rsidR="00792195">
              <w:rPr>
                <w:rFonts w:ascii="Arial" w:hAnsi="Arial" w:cs="Arial"/>
              </w:rPr>
              <w:t xml:space="preserve">nach </w:t>
            </w:r>
            <w:r w:rsidR="00792195">
              <w:rPr>
                <w:rFonts w:ascii="Arial" w:hAnsi="Arial" w:cs="Arial"/>
                <w:color w:val="000000"/>
              </w:rPr>
              <w:t>sechswöchiger ununterbrochener Dauer des betrieblichen Umschulungsverhältnisses</w:t>
            </w:r>
            <w:r w:rsidRPr="0024312A">
              <w:rPr>
                <w:rFonts w:ascii="Arial" w:hAnsi="Arial" w:cs="Arial"/>
              </w:rPr>
              <w:t>)</w:t>
            </w:r>
            <w:r w:rsidR="00792195">
              <w:rPr>
                <w:rFonts w:ascii="Arial" w:hAnsi="Arial" w:cs="Arial"/>
              </w:rPr>
              <w:t>. Die</w:t>
            </w:r>
            <w:r w:rsidR="00EA78FB" w:rsidRPr="0024312A">
              <w:rPr>
                <w:rFonts w:ascii="Arial" w:hAnsi="Arial" w:cs="Arial"/>
              </w:rPr>
              <w:t xml:space="preserve"> Höhe </w:t>
            </w:r>
            <w:r w:rsidR="00792195">
              <w:rPr>
                <w:rFonts w:ascii="Arial" w:hAnsi="Arial" w:cs="Arial"/>
              </w:rPr>
              <w:t>ergibt sich aus § 26 der Vertragsbedingungen</w:t>
            </w:r>
            <w:r w:rsidR="00EA78FB" w:rsidRPr="0024312A">
              <w:rPr>
                <w:rFonts w:ascii="Arial" w:hAnsi="Arial" w:cs="Arial"/>
              </w:rPr>
              <w:t>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</w:rPr>
            </w:r>
            <w:r w:rsidR="00FD6537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Die Beschäftigungsbestätigung des Arbeitgebers und die schriftliche Einverständniserklärung des Teilnehmers </w:t>
            </w:r>
            <w:r w:rsidR="00E134DE" w:rsidRPr="0024312A">
              <w:rPr>
                <w:rFonts w:ascii="Arial" w:hAnsi="Arial" w:cs="Arial"/>
              </w:rPr>
              <w:t>sind</w:t>
            </w:r>
            <w:r w:rsidRPr="0024312A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</w:rPr>
            </w:r>
            <w:r w:rsidR="00FD6537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Der Arbeitgeber verweigert die Beschäftigungsbestätigung. Die Erklärung des Teilnehmers ist beigefügt.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</w:rPr>
              <w:t xml:space="preserve"> </w:t>
            </w: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</w:rPr>
            </w:r>
            <w:r w:rsidR="00FD6537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  <w:tc>
          <w:tcPr>
            <w:tcW w:w="9145" w:type="dxa"/>
            <w:gridSpan w:val="4"/>
          </w:tcPr>
          <w:p w:rsidR="008F4223" w:rsidRPr="0024312A" w:rsidRDefault="00792195" w:rsidP="00792195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2</w:t>
            </w:r>
            <w:r w:rsidRPr="0024312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Zahlung des erfolgsabhängigen Honorars</w:t>
            </w:r>
            <w:r w:rsidRPr="0024312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nach bestandener Zwischenprüfung bzw. </w:t>
            </w:r>
            <w:r w:rsidRPr="00792195">
              <w:rPr>
                <w:rFonts w:ascii="Arial" w:hAnsi="Arial" w:cs="Arial"/>
              </w:rPr>
              <w:t xml:space="preserve">nach </w:t>
            </w:r>
            <w:r>
              <w:rPr>
                <w:rFonts w:ascii="Arial" w:hAnsi="Arial" w:cs="Arial"/>
              </w:rPr>
              <w:t>zwölf-monatiger</w:t>
            </w:r>
            <w:r w:rsidRPr="00792195">
              <w:rPr>
                <w:rFonts w:ascii="Arial" w:hAnsi="Arial" w:cs="Arial"/>
              </w:rPr>
              <w:t xml:space="preserve"> ununterbrochener Dauer des betrieblichen Umschulungsverhältnisses</w:t>
            </w:r>
            <w:r w:rsidRPr="0024312A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 Die</w:t>
            </w:r>
            <w:r w:rsidRPr="0024312A">
              <w:rPr>
                <w:rFonts w:ascii="Arial" w:hAnsi="Arial" w:cs="Arial"/>
              </w:rPr>
              <w:t xml:space="preserve"> Höhe </w:t>
            </w:r>
            <w:r>
              <w:rPr>
                <w:rFonts w:ascii="Arial" w:hAnsi="Arial" w:cs="Arial"/>
              </w:rPr>
              <w:t>ergibt sich aus § 26 der Vertragsbedingungen</w:t>
            </w:r>
            <w:r w:rsidRPr="0024312A">
              <w:rPr>
                <w:rFonts w:ascii="Arial" w:hAnsi="Arial" w:cs="Arial"/>
              </w:rPr>
              <w:t>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6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</w:rPr>
            </w:r>
            <w:r w:rsidR="00FD6537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6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Die Beschäftigungsbestätigung des Arbeitgebers und die schriftliche Einverständniserklärung des Teilnehmers </w:t>
            </w:r>
            <w:r w:rsidR="00E134DE" w:rsidRPr="0024312A">
              <w:rPr>
                <w:rFonts w:ascii="Arial" w:hAnsi="Arial" w:cs="Arial"/>
              </w:rPr>
              <w:t>sind</w:t>
            </w:r>
            <w:r w:rsidRPr="0024312A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24312A" w:rsidTr="0024312A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24312A" w:rsidRDefault="008F4223" w:rsidP="0024312A">
            <w:pPr>
              <w:ind w:left="-10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"/>
            <w:r w:rsidRPr="0024312A">
              <w:rPr>
                <w:rFonts w:ascii="Arial" w:hAnsi="Arial" w:cs="Arial"/>
                <w:b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</w:rPr>
            </w:r>
            <w:r w:rsidR="00FD6537">
              <w:rPr>
                <w:rFonts w:ascii="Arial" w:hAnsi="Arial" w:cs="Arial"/>
                <w:b/>
              </w:rPr>
              <w:fldChar w:fldCharType="separate"/>
            </w:r>
            <w:r w:rsidRPr="0024312A">
              <w:rPr>
                <w:rFonts w:ascii="Arial" w:hAnsi="Arial" w:cs="Arial"/>
                <w:b/>
              </w:rPr>
              <w:fldChar w:fldCharType="end"/>
            </w:r>
            <w:bookmarkEnd w:id="7"/>
          </w:p>
        </w:tc>
        <w:tc>
          <w:tcPr>
            <w:tcW w:w="8670" w:type="dxa"/>
            <w:gridSpan w:val="3"/>
          </w:tcPr>
          <w:p w:rsidR="008F4223" w:rsidRPr="0024312A" w:rsidRDefault="008F4223" w:rsidP="0024312A">
            <w:pPr>
              <w:spacing w:after="90"/>
              <w:ind w:left="-43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Der Arbeitgeber verweigert die Beschäftigungsbestätigung. Die Erklärung des Teilnehmers ist beigefügt.</w:t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</w:rPr>
      </w:pPr>
    </w:p>
    <w:p w:rsidR="008F4223" w:rsidRPr="00BA50FC" w:rsidRDefault="008F4223" w:rsidP="008F4223">
      <w:pPr>
        <w:rPr>
          <w:rFonts w:ascii="Arial" w:hAnsi="Arial" w:cs="Arial"/>
        </w:rPr>
      </w:pPr>
    </w:p>
    <w:p w:rsidR="008F4223" w:rsidRPr="00BA50FC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24312A" w:rsidTr="0024312A">
        <w:tc>
          <w:tcPr>
            <w:tcW w:w="6069" w:type="dxa"/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12A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8F4223" w:rsidRPr="00BA50FC" w:rsidRDefault="00534130" w:rsidP="008F4223">
      <w:pPr>
        <w:rPr>
          <w:rFonts w:ascii="Arial" w:hAnsi="Arial" w:cs="Arial"/>
        </w:rPr>
      </w:pPr>
      <w:r w:rsidRPr="00BA50FC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83185</wp:posOffset>
                </wp:positionV>
                <wp:extent cx="6515100" cy="0"/>
                <wp:effectExtent l="19685" t="19685" r="18415" b="1841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F313F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" strokeweight="2.25pt"/>
            </w:pict>
          </mc:Fallback>
        </mc:AlternateContent>
      </w:r>
    </w:p>
    <w:p w:rsidR="008F4223" w:rsidRPr="00BA50FC" w:rsidRDefault="008F4223" w:rsidP="008F4223">
      <w:pPr>
        <w:spacing w:after="75"/>
        <w:ind w:left="-360"/>
        <w:rPr>
          <w:rFonts w:ascii="Arial" w:hAnsi="Arial" w:cs="Arial"/>
          <w:b/>
          <w:sz w:val="22"/>
          <w:szCs w:val="22"/>
        </w:rPr>
      </w:pPr>
      <w:r w:rsidRPr="00BA50FC">
        <w:rPr>
          <w:rFonts w:ascii="Arial" w:hAnsi="Arial" w:cs="Arial"/>
          <w:b/>
          <w:sz w:val="22"/>
          <w:szCs w:val="22"/>
        </w:rPr>
        <w:t>Vo</w:t>
      </w:r>
      <w:r w:rsidR="00A802ED">
        <w:rPr>
          <w:rFonts w:ascii="Arial" w:hAnsi="Arial" w:cs="Arial"/>
          <w:b/>
          <w:sz w:val="22"/>
          <w:szCs w:val="22"/>
        </w:rPr>
        <w:t>m</w:t>
      </w:r>
      <w:r w:rsidRPr="00BA50FC">
        <w:rPr>
          <w:rFonts w:ascii="Arial" w:hAnsi="Arial" w:cs="Arial"/>
          <w:b/>
          <w:sz w:val="22"/>
          <w:szCs w:val="22"/>
        </w:rPr>
        <w:t xml:space="preserve"> </w:t>
      </w:r>
      <w:r w:rsidR="00A802ED">
        <w:rPr>
          <w:rFonts w:ascii="Arial" w:hAnsi="Arial" w:cs="Arial"/>
          <w:b/>
          <w:sz w:val="22"/>
          <w:szCs w:val="22"/>
        </w:rPr>
        <w:t>Jobcenter</w:t>
      </w:r>
      <w:r w:rsidRPr="00BA50FC">
        <w:rPr>
          <w:rFonts w:ascii="Arial" w:hAnsi="Arial" w:cs="Arial"/>
          <w:b/>
          <w:sz w:val="22"/>
          <w:szCs w:val="22"/>
        </w:rPr>
        <w:t xml:space="preserve"> auszufüllen</w:t>
      </w:r>
    </w:p>
    <w:p w:rsidR="008F4223" w:rsidRPr="00BA50FC" w:rsidRDefault="008F4223" w:rsidP="008F4223">
      <w:pPr>
        <w:spacing w:after="75"/>
        <w:ind w:left="-360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 xml:space="preserve">Prüfung der Zahlungsvoraussetzungen </w:t>
      </w:r>
      <w:r w:rsidR="00792195">
        <w:rPr>
          <w:rFonts w:ascii="Arial" w:hAnsi="Arial" w:cs="Arial"/>
          <w:b/>
        </w:rPr>
        <w:t>für die 1. Zahlung</w:t>
      </w:r>
      <w:r w:rsidR="00A802ED">
        <w:rPr>
          <w:rFonts w:ascii="Arial" w:hAnsi="Arial" w:cs="Arial"/>
          <w:b/>
        </w:rPr>
        <w:t xml:space="preserve"> </w:t>
      </w:r>
      <w:r w:rsidR="00A802ED" w:rsidRPr="00A802ED">
        <w:rPr>
          <w:rFonts w:ascii="Arial" w:hAnsi="Arial" w:cs="Arial"/>
          <w:b/>
        </w:rPr>
        <w:t>durch das Jobcenter</w:t>
      </w: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p w:rsidR="008F4223" w:rsidRPr="00BA50FC" w:rsidRDefault="008F4223" w:rsidP="008F4223">
      <w:pPr>
        <w:ind w:left="-360"/>
        <w:rPr>
          <w:rFonts w:ascii="Arial" w:hAnsi="Arial" w:cs="Arial"/>
        </w:rPr>
      </w:pPr>
      <w:r w:rsidRPr="00BA50FC">
        <w:rPr>
          <w:rFonts w:ascii="Arial" w:hAnsi="Arial" w:cs="Arial"/>
        </w:rPr>
        <w:t xml:space="preserve">Die Erfassung der </w:t>
      </w:r>
      <w:r w:rsidR="007E4C62">
        <w:rPr>
          <w:rFonts w:ascii="Arial" w:hAnsi="Arial" w:cs="Arial"/>
        </w:rPr>
        <w:t>Eingliederung</w:t>
      </w:r>
      <w:r w:rsidRPr="00BA50FC">
        <w:rPr>
          <w:rFonts w:ascii="Arial" w:hAnsi="Arial" w:cs="Arial"/>
        </w:rPr>
        <w:t xml:space="preserve"> in VerBIS ist erfolgt. Die Zahlungsvoraussetzungen wurden geprüft und in coSach-NT dokumentiert.</w:t>
      </w:r>
    </w:p>
    <w:p w:rsidR="008F4223" w:rsidRPr="00BA50FC" w:rsidRDefault="008F4223" w:rsidP="00792195">
      <w:pPr>
        <w:rPr>
          <w:rFonts w:ascii="Arial" w:hAnsi="Arial" w:cs="Arial"/>
        </w:rPr>
      </w:pP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24312A" w:rsidTr="0024312A">
        <w:tc>
          <w:tcPr>
            <w:tcW w:w="6120" w:type="dxa"/>
          </w:tcPr>
          <w:p w:rsidR="008F4223" w:rsidRPr="0024312A" w:rsidRDefault="008F4223" w:rsidP="00A802ED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12A">
              <w:rPr>
                <w:rFonts w:ascii="Arial" w:hAnsi="Arial" w:cs="Arial"/>
                <w:sz w:val="18"/>
                <w:szCs w:val="18"/>
              </w:rPr>
              <w:t xml:space="preserve">(Datum, Unterschrift Fachkraft </w:t>
            </w:r>
            <w:r w:rsidR="00A802ED">
              <w:rPr>
                <w:rFonts w:ascii="Arial" w:hAnsi="Arial" w:cs="Arial"/>
                <w:sz w:val="18"/>
                <w:szCs w:val="18"/>
              </w:rPr>
              <w:t>JC</w:t>
            </w:r>
            <w:r w:rsidRPr="0024312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8F4223" w:rsidRPr="00BA50FC" w:rsidRDefault="008F4223" w:rsidP="008F4223">
      <w:pPr>
        <w:spacing w:before="105"/>
        <w:ind w:left="-360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>Prüfung der Zahlung</w:t>
      </w:r>
      <w:r w:rsidR="00792195">
        <w:rPr>
          <w:rFonts w:ascii="Arial" w:hAnsi="Arial" w:cs="Arial"/>
          <w:b/>
        </w:rPr>
        <w:t>svoraussetzungen für die 2. Zahlung</w:t>
      </w:r>
      <w:r w:rsidRPr="00BA50FC">
        <w:rPr>
          <w:rFonts w:ascii="Arial" w:hAnsi="Arial" w:cs="Arial"/>
          <w:b/>
        </w:rPr>
        <w:t xml:space="preserve"> durch </w:t>
      </w:r>
      <w:r w:rsidR="000C717D">
        <w:rPr>
          <w:rFonts w:ascii="Arial" w:hAnsi="Arial" w:cs="Arial"/>
          <w:b/>
        </w:rPr>
        <w:t>d</w:t>
      </w:r>
      <w:r w:rsidR="00A802ED">
        <w:rPr>
          <w:rFonts w:ascii="Arial" w:hAnsi="Arial" w:cs="Arial"/>
          <w:b/>
        </w:rPr>
        <w:t>as</w:t>
      </w:r>
      <w:r w:rsidR="000C717D">
        <w:rPr>
          <w:rFonts w:ascii="Arial" w:hAnsi="Arial" w:cs="Arial"/>
          <w:b/>
        </w:rPr>
        <w:t xml:space="preserve"> </w:t>
      </w:r>
      <w:r w:rsidR="00A802ED">
        <w:rPr>
          <w:rFonts w:ascii="Arial" w:hAnsi="Arial" w:cs="Arial"/>
          <w:b/>
        </w:rPr>
        <w:t>Jobcenter</w:t>
      </w:r>
    </w:p>
    <w:p w:rsidR="008F4223" w:rsidRPr="00BA50FC" w:rsidRDefault="00792195" w:rsidP="008F4223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Die 2. Zahlung</w:t>
      </w:r>
      <w:r w:rsidR="008F4223" w:rsidRPr="00BA50FC">
        <w:rPr>
          <w:rFonts w:ascii="Arial" w:hAnsi="Arial" w:cs="Arial"/>
        </w:rPr>
        <w:t xml:space="preserve"> </w:t>
      </w:r>
      <w:r w:rsidR="0006537C">
        <w:rPr>
          <w:rFonts w:ascii="Arial" w:hAnsi="Arial" w:cs="Arial"/>
        </w:rPr>
        <w:t>de</w:t>
      </w:r>
      <w:r>
        <w:rPr>
          <w:rFonts w:ascii="Arial" w:hAnsi="Arial" w:cs="Arial"/>
        </w:rPr>
        <w:t>s</w:t>
      </w:r>
      <w:r w:rsidR="008F4223" w:rsidRPr="00BA50FC">
        <w:rPr>
          <w:rFonts w:ascii="Arial" w:hAnsi="Arial" w:cs="Arial"/>
        </w:rPr>
        <w:t xml:space="preserve"> </w:t>
      </w:r>
      <w:r w:rsidRPr="00792195">
        <w:rPr>
          <w:rFonts w:ascii="Arial" w:hAnsi="Arial" w:cs="Arial"/>
        </w:rPr>
        <w:t>erfolgsabhängigen Honorars</w:t>
      </w:r>
      <w:r w:rsidR="008F4223" w:rsidRPr="00BA50FC">
        <w:rPr>
          <w:rFonts w:ascii="Arial" w:hAnsi="Arial" w:cs="Arial"/>
        </w:rPr>
        <w:t xml:space="preserve"> ist zu gewähren (Plausibilitätsprüfung in VerBIS ist erfolgt) und in coSach-NT dokumentiert.</w:t>
      </w: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p w:rsidR="008F4223" w:rsidRPr="00BA50FC" w:rsidRDefault="008F4223" w:rsidP="008F4223">
      <w:pPr>
        <w:ind w:left="-360"/>
        <w:rPr>
          <w:rFonts w:ascii="Arial" w:hAnsi="Arial" w:cs="Arial"/>
        </w:rPr>
      </w:pPr>
    </w:p>
    <w:tbl>
      <w:tblPr>
        <w:tblW w:w="10207" w:type="dxa"/>
        <w:tblInd w:w="-176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1327"/>
        <w:gridCol w:w="1104"/>
        <w:gridCol w:w="83"/>
        <w:gridCol w:w="726"/>
        <w:gridCol w:w="219"/>
        <w:gridCol w:w="265"/>
        <w:gridCol w:w="1057"/>
        <w:gridCol w:w="4523"/>
        <w:gridCol w:w="398"/>
        <w:gridCol w:w="36"/>
      </w:tblGrid>
      <w:tr w:rsidR="008F4223" w:rsidRPr="0024312A" w:rsidTr="00400C8F">
        <w:trPr>
          <w:gridBefore w:val="5"/>
          <w:gridAfter w:val="2"/>
          <w:wBefore w:w="3704" w:type="dxa"/>
          <w:wAfter w:w="434" w:type="dxa"/>
        </w:trPr>
        <w:tc>
          <w:tcPr>
            <w:tcW w:w="6069" w:type="dxa"/>
            <w:gridSpan w:val="4"/>
          </w:tcPr>
          <w:p w:rsidR="008F4223" w:rsidRPr="0024312A" w:rsidRDefault="000C717D" w:rsidP="00A802ED">
            <w:pPr>
              <w:ind w:left="-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(Datum, Unterschrift Fachkraft </w:t>
            </w:r>
            <w:r w:rsidR="00A802ED">
              <w:rPr>
                <w:rFonts w:ascii="Arial" w:hAnsi="Arial" w:cs="Arial"/>
                <w:sz w:val="18"/>
                <w:szCs w:val="18"/>
              </w:rPr>
              <w:t>JC</w:t>
            </w:r>
            <w:r w:rsidR="008F4223" w:rsidRPr="0024312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c>
          <w:tcPr>
            <w:tcW w:w="2978" w:type="dxa"/>
            <w:gridSpan w:val="4"/>
          </w:tcPr>
          <w:p w:rsidR="00400C8F" w:rsidRDefault="00174144" w:rsidP="00400C8F">
            <w:pPr>
              <w:ind w:left="34" w:right="388"/>
            </w:pPr>
            <w:r>
              <w:br w:type="page"/>
            </w:r>
          </w:p>
          <w:p w:rsidR="008F4223" w:rsidRPr="00BA50FC" w:rsidRDefault="008F4223" w:rsidP="00400C8F">
            <w:pPr>
              <w:ind w:left="34" w:right="388"/>
            </w:pPr>
            <w:r w:rsidRPr="0024312A">
              <w:rPr>
                <w:rFonts w:ascii="Arial" w:hAnsi="Arial" w:cs="Arial"/>
                <w:b/>
              </w:rPr>
              <w:t>Name des Arbeitgebers:</w:t>
            </w:r>
          </w:p>
        </w:tc>
        <w:tc>
          <w:tcPr>
            <w:tcW w:w="7229" w:type="dxa"/>
            <w:gridSpan w:val="7"/>
          </w:tcPr>
          <w:p w:rsidR="008F4223" w:rsidRPr="00BA50FC" w:rsidRDefault="008F4223" w:rsidP="0024312A">
            <w:pPr>
              <w:ind w:left="-356"/>
            </w:pPr>
          </w:p>
          <w:p w:rsidR="008F4223" w:rsidRPr="00BA50FC" w:rsidRDefault="008F4223" w:rsidP="0024312A">
            <w:pPr>
              <w:spacing w:after="90"/>
              <w:ind w:left="45"/>
            </w:pPr>
            <w:r w:rsidRPr="00BA50FC"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bookmarkStart w:id="8" w:name="Text353"/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8"/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c>
          <w:tcPr>
            <w:tcW w:w="2978" w:type="dxa"/>
            <w:gridSpan w:val="4"/>
          </w:tcPr>
          <w:p w:rsidR="008F4223" w:rsidRPr="0024312A" w:rsidRDefault="008F4223" w:rsidP="0024312A">
            <w:pPr>
              <w:ind w:left="34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</w:t>
            </w:r>
            <w:bookmarkStart w:id="9" w:name="Text354"/>
            <w:r w:rsidRPr="0024312A">
              <w:rPr>
                <w:rFonts w:ascii="Arial" w:hAnsi="Arial" w:cs="Arial"/>
                <w:b/>
              </w:rPr>
              <w:t>nschrift:</w:t>
            </w:r>
          </w:p>
          <w:p w:rsidR="008F4223" w:rsidRPr="0024312A" w:rsidRDefault="008F4223" w:rsidP="0024312A">
            <w:pPr>
              <w:ind w:left="34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gridSpan w:val="7"/>
          </w:tcPr>
          <w:p w:rsidR="008F4223" w:rsidRPr="00BA50FC" w:rsidRDefault="008F4223" w:rsidP="0024312A">
            <w:pPr>
              <w:ind w:left="33"/>
            </w:pPr>
            <w:r w:rsidRPr="00BA50FC">
              <w:fldChar w:fldCharType="begin">
                <w:ffData>
                  <w:name w:val="Text354"/>
                  <w:enabled/>
                  <w:calcOnExit w:val="0"/>
                  <w:textInput/>
                </w:ffData>
              </w:fldChar>
            </w:r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9"/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2978" w:type="dxa"/>
            <w:gridSpan w:val="4"/>
            <w:vMerge w:val="restart"/>
          </w:tcPr>
          <w:p w:rsidR="00400C8F" w:rsidRDefault="00400C8F" w:rsidP="0024312A">
            <w:pPr>
              <w:ind w:left="34" w:right="318"/>
              <w:rPr>
                <w:rFonts w:ascii="Arial" w:hAnsi="Arial" w:cs="Arial"/>
                <w:b/>
              </w:rPr>
            </w:pPr>
          </w:p>
          <w:p w:rsidR="008F4223" w:rsidRPr="0024312A" w:rsidRDefault="008F4223" w:rsidP="0024312A">
            <w:pPr>
              <w:ind w:left="34" w:right="318"/>
              <w:rPr>
                <w:rFonts w:ascii="Arial" w:hAnsi="Arial" w:cs="Arial"/>
                <w:b/>
              </w:rPr>
            </w:pPr>
            <w:r w:rsidRPr="0024312A">
              <w:rPr>
                <w:rFonts w:ascii="Arial" w:hAnsi="Arial" w:cs="Arial"/>
                <w:b/>
              </w:rPr>
              <w:t>Ansprechpartner und Telefon (für Rückfragen)</w:t>
            </w:r>
          </w:p>
        </w:tc>
        <w:tc>
          <w:tcPr>
            <w:tcW w:w="7229" w:type="dxa"/>
            <w:gridSpan w:val="7"/>
          </w:tcPr>
          <w:p w:rsidR="008F4223" w:rsidRPr="00BA50FC" w:rsidRDefault="008F4223" w:rsidP="0024312A">
            <w:pPr>
              <w:ind w:left="-356"/>
            </w:pPr>
          </w:p>
          <w:p w:rsidR="008F4223" w:rsidRPr="00BA50FC" w:rsidRDefault="008F4223" w:rsidP="0024312A">
            <w:pPr>
              <w:spacing w:after="75"/>
              <w:ind w:left="45"/>
            </w:pPr>
            <w:r w:rsidRPr="00BA50FC">
              <w:fldChar w:fldCharType="begin">
                <w:ffData>
                  <w:name w:val="Text355"/>
                  <w:enabled/>
                  <w:calcOnExit w:val="0"/>
                  <w:textInput/>
                </w:ffData>
              </w:fldChar>
            </w:r>
            <w:bookmarkStart w:id="10" w:name="Text355"/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10"/>
          </w:p>
        </w:tc>
      </w:tr>
      <w:tr w:rsidR="008F4223" w:rsidRPr="00BA50FC" w:rsidTr="00400C8F">
        <w:tblPrEx>
          <w:tblBorders>
            <w:top w:val="none" w:sz="0" w:space="0" w:color="auto"/>
          </w:tblBorders>
        </w:tblPrEx>
        <w:trPr>
          <w:trHeight w:val="247"/>
        </w:trPr>
        <w:tc>
          <w:tcPr>
            <w:tcW w:w="2978" w:type="dxa"/>
            <w:gridSpan w:val="4"/>
            <w:vMerge/>
          </w:tcPr>
          <w:p w:rsidR="008F4223" w:rsidRPr="0024312A" w:rsidRDefault="008F4223" w:rsidP="0024312A">
            <w:pPr>
              <w:ind w:left="34" w:right="318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gridSpan w:val="7"/>
          </w:tcPr>
          <w:p w:rsidR="008F4223" w:rsidRDefault="008F4223" w:rsidP="0024312A">
            <w:pPr>
              <w:spacing w:after="75"/>
              <w:ind w:left="45"/>
            </w:pPr>
            <w:r w:rsidRPr="00BA50FC">
              <w:fldChar w:fldCharType="begin">
                <w:ffData>
                  <w:name w:val="Text356"/>
                  <w:enabled/>
                  <w:calcOnExit w:val="0"/>
                  <w:textInput/>
                </w:ffData>
              </w:fldChar>
            </w:r>
            <w:bookmarkStart w:id="11" w:name="Text356"/>
            <w:r w:rsidRPr="00BA50FC">
              <w:instrText xml:space="preserve"> FORMTEXT </w:instrText>
            </w:r>
            <w:r w:rsidRPr="00BA50FC">
              <w:fldChar w:fldCharType="separate"/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="0017042C">
              <w:rPr>
                <w:noProof/>
              </w:rPr>
              <w:t> </w:t>
            </w:r>
            <w:r w:rsidRPr="00BA50FC">
              <w:fldChar w:fldCharType="end"/>
            </w:r>
            <w:bookmarkEnd w:id="11"/>
          </w:p>
          <w:p w:rsidR="00400C8F" w:rsidRPr="00BA50FC" w:rsidRDefault="00400C8F" w:rsidP="0024312A">
            <w:pPr>
              <w:spacing w:after="75"/>
              <w:ind w:left="45"/>
            </w:pP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10171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4223" w:rsidRPr="0024312A" w:rsidRDefault="00792195" w:rsidP="0024312A">
            <w:pPr>
              <w:spacing w:after="9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</w:t>
            </w:r>
            <w:r w:rsidR="008F4223" w:rsidRPr="0024312A">
              <w:rPr>
                <w:rFonts w:ascii="Arial" w:hAnsi="Arial" w:cs="Arial"/>
                <w:b/>
                <w:sz w:val="26"/>
                <w:szCs w:val="26"/>
              </w:rPr>
              <w:t>estätigung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der Umschulung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top w:val="single" w:sz="18" w:space="0" w:color="auto"/>
              <w:left w:val="single" w:sz="18" w:space="0" w:color="auto"/>
            </w:tcBorders>
          </w:tcPr>
          <w:p w:rsidR="008F4223" w:rsidRPr="0024312A" w:rsidRDefault="008F4223" w:rsidP="0024312A">
            <w:pPr>
              <w:spacing w:before="45"/>
              <w:rPr>
                <w:rFonts w:ascii="Arial" w:hAnsi="Arial" w:cs="Arial"/>
                <w:b/>
                <w:sz w:val="22"/>
                <w:szCs w:val="22"/>
              </w:rPr>
            </w:pPr>
            <w:r w:rsidRPr="0024312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6"/>
            <w:r w:rsidRPr="0024312A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FD6537">
              <w:rPr>
                <w:rFonts w:ascii="Arial" w:hAnsi="Arial" w:cs="Arial"/>
                <w:b/>
                <w:sz w:val="22"/>
                <w:szCs w:val="22"/>
              </w:rPr>
            </w:r>
            <w:r w:rsidR="00FD653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9708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:rsidR="008F4223" w:rsidRPr="0024312A" w:rsidRDefault="008F4223" w:rsidP="0024312A">
            <w:pPr>
              <w:spacing w:before="45" w:after="90"/>
              <w:rPr>
                <w:rFonts w:ascii="Arial" w:hAnsi="Arial" w:cs="Arial"/>
                <w:b/>
                <w:sz w:val="22"/>
                <w:szCs w:val="22"/>
              </w:rPr>
            </w:pPr>
            <w:r w:rsidRPr="0024312A">
              <w:rPr>
                <w:rFonts w:ascii="Arial" w:hAnsi="Arial" w:cs="Arial"/>
              </w:rPr>
              <w:t>Ich bestätige / Wir bestätigen hiermit, dass ich / wir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mit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3" w:name="Kontrollkästchen68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FD6537">
              <w:rPr>
                <w:rFonts w:ascii="Arial" w:hAnsi="Arial" w:cs="Arial"/>
              </w:rPr>
            </w:r>
            <w:r w:rsidR="00FD6537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13"/>
            <w:r w:rsidRPr="0024312A">
              <w:rPr>
                <w:rFonts w:ascii="Arial" w:hAnsi="Arial" w:cs="Arial"/>
              </w:rPr>
              <w:t xml:space="preserve"> Frau</w:t>
            </w:r>
          </w:p>
        </w:tc>
        <w:tc>
          <w:tcPr>
            <w:tcW w:w="1104" w:type="dxa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4" w:name="Kontrollkästchen69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FD6537">
              <w:rPr>
                <w:rFonts w:ascii="Arial" w:hAnsi="Arial" w:cs="Arial"/>
              </w:rPr>
            </w:r>
            <w:r w:rsidR="00FD6537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14"/>
            <w:r w:rsidRPr="0024312A">
              <w:rPr>
                <w:rFonts w:ascii="Arial" w:hAnsi="Arial" w:cs="Arial"/>
              </w:rPr>
              <w:t xml:space="preserve"> Herrn</w:t>
            </w:r>
          </w:p>
        </w:tc>
        <w:tc>
          <w:tcPr>
            <w:tcW w:w="7276" w:type="dxa"/>
            <w:gridSpan w:val="7"/>
            <w:tcBorders>
              <w:righ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bookmarkStart w:id="15" w:name="Text342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5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2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geb. am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40"/>
                  <w:enabled/>
                  <w:calcOnExit w:val="0"/>
                  <w:textInput/>
                </w:ffData>
              </w:fldChar>
            </w:r>
            <w:bookmarkStart w:id="16" w:name="Text340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1028" w:type="dxa"/>
            <w:gridSpan w:val="3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wohnhaft</w:t>
            </w:r>
          </w:p>
        </w:tc>
        <w:tc>
          <w:tcPr>
            <w:tcW w:w="6248" w:type="dxa"/>
            <w:gridSpan w:val="4"/>
            <w:tcBorders>
              <w:righ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bookmarkStart w:id="17" w:name="Text341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17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8" w:type="dxa"/>
            <w:gridSpan w:val="9"/>
            <w:tcBorders>
              <w:right w:val="single" w:sz="18" w:space="0" w:color="auto"/>
            </w:tcBorders>
          </w:tcPr>
          <w:p w:rsidR="008F4223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8" w:name="Kontrollkästchen70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FD6537">
              <w:rPr>
                <w:rFonts w:ascii="Arial" w:hAnsi="Arial" w:cs="Arial"/>
              </w:rPr>
            </w:r>
            <w:r w:rsidR="00FD6537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18"/>
            <w:r w:rsidR="00792195">
              <w:rPr>
                <w:rFonts w:ascii="Arial" w:hAnsi="Arial" w:cs="Arial"/>
              </w:rPr>
              <w:t xml:space="preserve"> ein Umschul</w:t>
            </w:r>
            <w:r w:rsidRPr="0024312A">
              <w:rPr>
                <w:rFonts w:ascii="Arial" w:hAnsi="Arial" w:cs="Arial"/>
              </w:rPr>
              <w:t>ungsverhältnis eingegangen bin / sind.</w:t>
            </w:r>
          </w:p>
          <w:p w:rsidR="00AE6F50" w:rsidRPr="0024312A" w:rsidRDefault="00AE6F50" w:rsidP="0024312A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Pr="00AE6F50">
              <w:rPr>
                <w:rFonts w:ascii="Arial" w:hAnsi="Arial" w:cs="Arial"/>
              </w:rPr>
              <w:t>Umschulungsvergütun</w:t>
            </w:r>
            <w:r>
              <w:rPr>
                <w:rFonts w:ascii="Arial" w:hAnsi="Arial" w:cs="Arial"/>
              </w:rPr>
              <w:t xml:space="preserve">g beträgt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€ monatlich.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3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D6537">
              <w:rPr>
                <w:rFonts w:ascii="Arial" w:hAnsi="Arial" w:cs="Arial"/>
                <w:sz w:val="22"/>
                <w:szCs w:val="22"/>
              </w:rPr>
            </w:r>
            <w:r w:rsidR="00FD6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3725" w:type="dxa"/>
            <w:gridSpan w:val="6"/>
          </w:tcPr>
          <w:p w:rsidR="008F4223" w:rsidRPr="0024312A" w:rsidRDefault="00792195" w:rsidP="0024312A">
            <w:pPr>
              <w:ind w:righ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Umschulung</w:t>
            </w:r>
            <w:r w:rsidR="008F4223" w:rsidRPr="0024312A">
              <w:rPr>
                <w:rFonts w:ascii="Arial" w:hAnsi="Arial" w:cs="Arial"/>
              </w:rPr>
              <w:t xml:space="preserve">svertrag </w:t>
            </w:r>
          </w:p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wurde am</w:t>
            </w:r>
          </w:p>
        </w:tc>
        <w:tc>
          <w:tcPr>
            <w:tcW w:w="5983" w:type="dxa"/>
            <w:gridSpan w:val="3"/>
            <w:tcBorders>
              <w:right w:val="single" w:sz="18" w:space="0" w:color="auto"/>
            </w:tcBorders>
            <w:vAlign w:val="center"/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3"/>
                  <w:enabled/>
                  <w:calcOnExit w:val="0"/>
                  <w:textInput/>
                </w:ffData>
              </w:fldChar>
            </w:r>
            <w:bookmarkStart w:id="20" w:name="Text343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2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21" w:name="Kontrollkästchen75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FD6537">
              <w:rPr>
                <w:rFonts w:ascii="Arial" w:hAnsi="Arial" w:cs="Arial"/>
              </w:rPr>
            </w:r>
            <w:r w:rsidR="00FD6537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21"/>
            <w:r w:rsidRPr="0024312A">
              <w:rPr>
                <w:rFonts w:ascii="Arial" w:hAnsi="Arial" w:cs="Arial"/>
              </w:rPr>
              <w:t xml:space="preserve"> für die Zeit vom</w:t>
            </w:r>
          </w:p>
        </w:tc>
        <w:tc>
          <w:tcPr>
            <w:tcW w:w="1028" w:type="dxa"/>
            <w:gridSpan w:val="3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bookmarkStart w:id="22" w:name="Text344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6248" w:type="dxa"/>
            <w:gridSpan w:val="4"/>
            <w:tcBorders>
              <w:right w:val="single" w:sz="18" w:space="0" w:color="auto"/>
            </w:tcBorders>
          </w:tcPr>
          <w:p w:rsidR="00AE6F50" w:rsidRPr="0024312A" w:rsidRDefault="008F4223" w:rsidP="0024312A">
            <w:pPr>
              <w:spacing w:after="90"/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bis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bookmarkStart w:id="23" w:name="Text345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3"/>
            <w:r w:rsidRPr="0024312A">
              <w:rPr>
                <w:rFonts w:ascii="Arial" w:hAnsi="Arial" w:cs="Arial"/>
              </w:rPr>
              <w:t xml:space="preserve">            geschlossen.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10171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4223" w:rsidRPr="0024312A" w:rsidRDefault="00792195" w:rsidP="00792195">
            <w:pPr>
              <w:spacing w:before="8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8F4223" w:rsidRPr="0024312A">
              <w:rPr>
                <w:rFonts w:ascii="Arial" w:hAnsi="Arial" w:cs="Arial"/>
                <w:b/>
              </w:rPr>
              <w:t>estätigung</w:t>
            </w:r>
            <w:r>
              <w:rPr>
                <w:rFonts w:ascii="Arial" w:hAnsi="Arial" w:cs="Arial"/>
                <w:b/>
              </w:rPr>
              <w:t xml:space="preserve"> der Umschulung nach</w:t>
            </w:r>
            <w:r w:rsidR="008F4223" w:rsidRPr="0024312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zwölfmonatiger Dauer des Umschulung</w:t>
            </w:r>
            <w:r w:rsidR="008F4223" w:rsidRPr="0024312A">
              <w:rPr>
                <w:rFonts w:ascii="Arial" w:hAnsi="Arial" w:cs="Arial"/>
                <w:b/>
              </w:rPr>
              <w:t>sverhältnisses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10171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F4223" w:rsidRPr="0024312A" w:rsidRDefault="00792195" w:rsidP="0024312A">
            <w:pPr>
              <w:spacing w:before="45"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Umschul</w:t>
            </w:r>
            <w:r w:rsidR="008F4223" w:rsidRPr="0024312A">
              <w:rPr>
                <w:rFonts w:ascii="Arial" w:hAnsi="Arial" w:cs="Arial"/>
              </w:rPr>
              <w:t xml:space="preserve">ungsverhältnis mit </w:t>
            </w:r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82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D6537">
              <w:rPr>
                <w:rFonts w:ascii="Arial" w:hAnsi="Arial" w:cs="Arial"/>
                <w:sz w:val="22"/>
                <w:szCs w:val="22"/>
              </w:rPr>
            </w:r>
            <w:r w:rsidR="00FD6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2432" w:type="dxa"/>
            <w:gridSpan w:val="2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Frau 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25" w:name="Kontrollkästchen83"/>
            <w:r w:rsidRPr="0024312A">
              <w:rPr>
                <w:rFonts w:ascii="Arial" w:hAnsi="Arial" w:cs="Arial"/>
              </w:rPr>
              <w:instrText xml:space="preserve"> FORMCHECKBOX </w:instrText>
            </w:r>
            <w:r w:rsidR="00FD6537">
              <w:rPr>
                <w:rFonts w:ascii="Arial" w:hAnsi="Arial" w:cs="Arial"/>
              </w:rPr>
            </w:r>
            <w:r w:rsidR="00FD6537">
              <w:rPr>
                <w:rFonts w:ascii="Arial" w:hAnsi="Arial" w:cs="Arial"/>
              </w:rPr>
              <w:fldChar w:fldCharType="separate"/>
            </w:r>
            <w:r w:rsidRPr="0024312A">
              <w:rPr>
                <w:rFonts w:ascii="Arial" w:hAnsi="Arial" w:cs="Arial"/>
              </w:rPr>
              <w:fldChar w:fldCharType="end"/>
            </w:r>
            <w:bookmarkEnd w:id="25"/>
            <w:r w:rsidRPr="0024312A">
              <w:rPr>
                <w:rFonts w:ascii="Arial" w:hAnsi="Arial" w:cs="Arial"/>
              </w:rPr>
              <w:t xml:space="preserve"> Herrn</w:t>
            </w:r>
          </w:p>
        </w:tc>
        <w:tc>
          <w:tcPr>
            <w:tcW w:w="7276" w:type="dxa"/>
            <w:gridSpan w:val="7"/>
            <w:tcBorders>
              <w:righ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bookmarkStart w:id="26" w:name="Text349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6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84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D6537">
              <w:rPr>
                <w:rFonts w:ascii="Arial" w:hAnsi="Arial" w:cs="Arial"/>
                <w:sz w:val="22"/>
                <w:szCs w:val="22"/>
              </w:rPr>
            </w:r>
            <w:r w:rsidR="00FD6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3460" w:type="dxa"/>
            <w:gridSpan w:val="5"/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besteht ununterbrochen seit</w:t>
            </w:r>
          </w:p>
        </w:tc>
        <w:tc>
          <w:tcPr>
            <w:tcW w:w="6248" w:type="dxa"/>
            <w:gridSpan w:val="4"/>
            <w:tcBorders>
              <w:righ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50"/>
                  <w:enabled/>
                  <w:calcOnExit w:val="0"/>
                  <w:textInput/>
                </w:ffData>
              </w:fldChar>
            </w:r>
            <w:bookmarkStart w:id="28" w:name="Text350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28"/>
          </w:p>
        </w:tc>
      </w:tr>
      <w:tr w:rsidR="008F4223" w:rsidRPr="0024312A" w:rsidTr="00400C8F">
        <w:tblPrEx>
          <w:tblBorders>
            <w:top w:val="none" w:sz="0" w:space="0" w:color="auto"/>
          </w:tblBorders>
        </w:tblPrEx>
        <w:trPr>
          <w:gridAfter w:val="1"/>
          <w:wAfter w:w="36" w:type="dxa"/>
        </w:trPr>
        <w:tc>
          <w:tcPr>
            <w:tcW w:w="463" w:type="dxa"/>
            <w:tcBorders>
              <w:left w:val="single" w:sz="18" w:space="0" w:color="auto"/>
              <w:bottom w:val="single" w:sz="18" w:space="0" w:color="auto"/>
            </w:tcBorders>
          </w:tcPr>
          <w:p w:rsidR="008F4223" w:rsidRPr="0024312A" w:rsidRDefault="008F4223" w:rsidP="0024312A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2431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85"/>
            <w:r w:rsidRPr="0024312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D6537">
              <w:rPr>
                <w:rFonts w:ascii="Arial" w:hAnsi="Arial" w:cs="Arial"/>
                <w:sz w:val="22"/>
                <w:szCs w:val="22"/>
              </w:rPr>
            </w:r>
            <w:r w:rsidR="00FD6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431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3460" w:type="dxa"/>
            <w:gridSpan w:val="5"/>
            <w:tcBorders>
              <w:bottom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>bestand ununterbrochen vom</w:t>
            </w:r>
          </w:p>
        </w:tc>
        <w:tc>
          <w:tcPr>
            <w:tcW w:w="1323" w:type="dxa"/>
            <w:gridSpan w:val="2"/>
            <w:tcBorders>
              <w:bottom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fldChar w:fldCharType="begin">
                <w:ffData>
                  <w:name w:val="Text351"/>
                  <w:enabled/>
                  <w:calcOnExit w:val="0"/>
                  <w:textInput/>
                </w:ffData>
              </w:fldChar>
            </w:r>
            <w:bookmarkStart w:id="30" w:name="Text351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492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</w:rPr>
            </w:pPr>
            <w:r w:rsidRPr="0024312A">
              <w:rPr>
                <w:rFonts w:ascii="Arial" w:hAnsi="Arial" w:cs="Arial"/>
              </w:rPr>
              <w:t xml:space="preserve">bis </w:t>
            </w:r>
            <w:r w:rsidRPr="0024312A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bookmarkStart w:id="31" w:name="Text352"/>
            <w:r w:rsidRPr="0024312A">
              <w:rPr>
                <w:rFonts w:ascii="Arial" w:hAnsi="Arial" w:cs="Arial"/>
              </w:rPr>
              <w:instrText xml:space="preserve"> FORMTEXT </w:instrText>
            </w:r>
            <w:r w:rsidRPr="0024312A">
              <w:rPr>
                <w:rFonts w:ascii="Arial" w:hAnsi="Arial" w:cs="Arial"/>
              </w:rPr>
            </w:r>
            <w:r w:rsidRPr="0024312A">
              <w:rPr>
                <w:rFonts w:ascii="Arial" w:hAnsi="Arial" w:cs="Arial"/>
              </w:rPr>
              <w:fldChar w:fldCharType="separate"/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="0017042C">
              <w:rPr>
                <w:rFonts w:ascii="Arial" w:hAnsi="Arial" w:cs="Arial"/>
                <w:noProof/>
              </w:rPr>
              <w:t> </w:t>
            </w:r>
            <w:r w:rsidRPr="0024312A">
              <w:rPr>
                <w:rFonts w:ascii="Arial" w:hAnsi="Arial" w:cs="Arial"/>
              </w:rPr>
              <w:fldChar w:fldCharType="end"/>
            </w:r>
            <w:bookmarkEnd w:id="31"/>
          </w:p>
        </w:tc>
      </w:tr>
    </w:tbl>
    <w:p w:rsidR="008F4223" w:rsidRPr="00BA50FC" w:rsidRDefault="008F4223" w:rsidP="0014445E">
      <w:pPr>
        <w:rPr>
          <w:rFonts w:ascii="Arial" w:hAnsi="Arial" w:cs="Arial"/>
          <w:b/>
          <w:sz w:val="22"/>
          <w:szCs w:val="22"/>
        </w:rPr>
      </w:pPr>
    </w:p>
    <w:p w:rsidR="0014445E" w:rsidRDefault="0014445E" w:rsidP="0014445E">
      <w:pPr>
        <w:rPr>
          <w:rFonts w:ascii="Arial" w:hAnsi="Arial" w:cs="Arial"/>
          <w:b/>
          <w:sz w:val="22"/>
          <w:szCs w:val="22"/>
        </w:rPr>
      </w:pPr>
    </w:p>
    <w:p w:rsidR="00400C8F" w:rsidRDefault="00400C8F" w:rsidP="0014445E">
      <w:pPr>
        <w:rPr>
          <w:rFonts w:ascii="Arial" w:hAnsi="Arial" w:cs="Arial"/>
          <w:b/>
          <w:sz w:val="22"/>
          <w:szCs w:val="22"/>
        </w:rPr>
      </w:pPr>
    </w:p>
    <w:p w:rsidR="00400C8F" w:rsidRPr="00BA50FC" w:rsidRDefault="00400C8F" w:rsidP="0014445E">
      <w:pPr>
        <w:rPr>
          <w:rFonts w:ascii="Arial" w:hAnsi="Arial" w:cs="Arial"/>
          <w:b/>
          <w:sz w:val="22"/>
          <w:szCs w:val="22"/>
        </w:rPr>
      </w:pP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3211"/>
        <w:gridCol w:w="2567"/>
        <w:gridCol w:w="4429"/>
      </w:tblGrid>
      <w:tr w:rsidR="008F4223" w:rsidRPr="0024312A" w:rsidTr="0024312A">
        <w:tc>
          <w:tcPr>
            <w:tcW w:w="3211" w:type="dxa"/>
            <w:tcBorders>
              <w:bottom w:val="single" w:sz="4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29" w:type="dxa"/>
            <w:tcBorders>
              <w:bottom w:val="single" w:sz="4" w:space="0" w:color="auto"/>
            </w:tcBorders>
          </w:tcPr>
          <w:p w:rsidR="008F4223" w:rsidRPr="0024312A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24312A" w:rsidTr="0024312A">
        <w:tc>
          <w:tcPr>
            <w:tcW w:w="3211" w:type="dxa"/>
            <w:tcBorders>
              <w:top w:val="single" w:sz="4" w:space="0" w:color="auto"/>
            </w:tcBorders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12A">
              <w:rPr>
                <w:rFonts w:ascii="Arial" w:hAnsi="Arial" w:cs="Arial"/>
                <w:sz w:val="16"/>
                <w:szCs w:val="16"/>
              </w:rPr>
              <w:t>(Ort)</w:t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12A">
              <w:rPr>
                <w:rFonts w:ascii="Arial" w:hAnsi="Arial" w:cs="Arial"/>
                <w:sz w:val="16"/>
                <w:szCs w:val="16"/>
              </w:rPr>
              <w:t>(Datum)</w:t>
            </w:r>
          </w:p>
        </w:tc>
        <w:tc>
          <w:tcPr>
            <w:tcW w:w="4429" w:type="dxa"/>
            <w:tcBorders>
              <w:top w:val="single" w:sz="4" w:space="0" w:color="auto"/>
            </w:tcBorders>
          </w:tcPr>
          <w:p w:rsidR="008F4223" w:rsidRPr="0024312A" w:rsidRDefault="008F4223" w:rsidP="00243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312A">
              <w:rPr>
                <w:rFonts w:ascii="Arial" w:hAnsi="Arial" w:cs="Arial"/>
                <w:sz w:val="16"/>
                <w:szCs w:val="16"/>
              </w:rPr>
              <w:t>(Unterschrift und Stempel des Arbeitgebers</w:t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6"/>
        <w:gridCol w:w="1943"/>
        <w:gridCol w:w="5331"/>
      </w:tblGrid>
      <w:tr w:rsidR="008F4223" w:rsidRPr="00BA50FC" w:rsidTr="00400C8F">
        <w:trPr>
          <w:cantSplit/>
          <w:trHeight w:hRule="exact" w:val="1256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:rsidR="008F4223" w:rsidRPr="00BA50FC" w:rsidRDefault="008F4223" w:rsidP="00DF6AE6">
            <w:pPr>
              <w:ind w:left="110"/>
              <w:rPr>
                <w:rFonts w:ascii="Arial" w:hAnsi="Arial" w:cs="Arial"/>
              </w:rPr>
            </w:pPr>
            <w:r w:rsidRPr="00BA50FC">
              <w:rPr>
                <w:rFonts w:ascii="Arial" w:hAnsi="Arial" w:cs="Arial"/>
              </w:rPr>
              <w:t>Die schriftliche Einverständniserklärung des Teilnehmers zur Einholung dieser Auskunft beim Arbeitgeber liegt vor.</w:t>
            </w: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BA50FC">
        <w:trPr>
          <w:cantSplit/>
          <w:trHeight w:hRule="exact" w:val="240"/>
        </w:trPr>
        <w:tc>
          <w:tcPr>
            <w:tcW w:w="2986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(Ort)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(Datum)</w:t>
            </w:r>
          </w:p>
        </w:tc>
        <w:tc>
          <w:tcPr>
            <w:tcW w:w="5331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(Unterschrift und Stempel des Auftragnehmers)</w:t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6"/>
        <w:gridCol w:w="1943"/>
        <w:gridCol w:w="5331"/>
      </w:tblGrid>
      <w:tr w:rsidR="008F4223" w:rsidRPr="00BA50FC" w:rsidTr="00400C8F">
        <w:trPr>
          <w:cantSplit/>
          <w:trHeight w:hRule="exact" w:val="1636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:rsidR="00400C8F" w:rsidRDefault="00400C8F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  <w:r w:rsidRPr="00BA50FC">
              <w:rPr>
                <w:rFonts w:ascii="Arial" w:hAnsi="Arial" w:cs="Arial"/>
              </w:rPr>
              <w:t xml:space="preserve">Der Arbeitgeber verweigert die schriftliche </w:t>
            </w:r>
            <w:r w:rsidR="00AE6F50">
              <w:rPr>
                <w:rFonts w:ascii="Arial" w:hAnsi="Arial" w:cs="Arial"/>
              </w:rPr>
              <w:t>Umschul</w:t>
            </w:r>
            <w:r w:rsidRPr="00BA50FC">
              <w:rPr>
                <w:rFonts w:ascii="Arial" w:hAnsi="Arial" w:cs="Arial"/>
              </w:rPr>
              <w:t xml:space="preserve">ungsbestätigung. Die Aufnahme der </w:t>
            </w:r>
            <w:r w:rsidR="00AE6F50">
              <w:rPr>
                <w:rFonts w:ascii="Arial" w:hAnsi="Arial" w:cs="Arial"/>
              </w:rPr>
              <w:t>Umschulung</w:t>
            </w:r>
            <w:r w:rsidRPr="00BA50FC">
              <w:rPr>
                <w:rFonts w:ascii="Arial" w:hAnsi="Arial" w:cs="Arial"/>
              </w:rPr>
              <w:t xml:space="preserve"> und die Dauer des Beschäftigungsverhältnisses wird durch den Teilnehmer erklärt.</w:t>
            </w: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  <w:p w:rsidR="008F4223" w:rsidRPr="00BA50FC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BA50FC">
        <w:trPr>
          <w:cantSplit/>
          <w:trHeight w:hRule="exact" w:val="363"/>
        </w:trPr>
        <w:tc>
          <w:tcPr>
            <w:tcW w:w="2986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(Ort)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(Datum)</w:t>
            </w:r>
          </w:p>
        </w:tc>
        <w:tc>
          <w:tcPr>
            <w:tcW w:w="5331" w:type="dxa"/>
            <w:tcBorders>
              <w:top w:val="single" w:sz="4" w:space="0" w:color="auto"/>
            </w:tcBorders>
          </w:tcPr>
          <w:p w:rsidR="008F4223" w:rsidRPr="00BA50FC" w:rsidRDefault="008F4223" w:rsidP="00DF6AE6">
            <w:pPr>
              <w:tabs>
                <w:tab w:val="left" w:pos="3686"/>
                <w:tab w:val="left" w:pos="6379"/>
              </w:tabs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BA50FC">
              <w:rPr>
                <w:rFonts w:ascii="Arial" w:hAnsi="Arial" w:cs="Arial"/>
                <w:sz w:val="16"/>
              </w:rPr>
              <w:t>(Unterschrift des Teilnehmers)</w:t>
            </w:r>
          </w:p>
        </w:tc>
      </w:tr>
    </w:tbl>
    <w:p w:rsidR="00A307DF" w:rsidRPr="00BA50FC" w:rsidRDefault="00A307DF" w:rsidP="00174144">
      <w:pPr>
        <w:ind w:left="-360"/>
        <w:rPr>
          <w:u w:val="single"/>
        </w:rPr>
      </w:pPr>
      <w:r w:rsidRPr="00BA50FC">
        <w:t xml:space="preserve"> </w:t>
      </w:r>
    </w:p>
    <w:p w:rsidR="0065318D" w:rsidRPr="00BA50FC" w:rsidRDefault="0065318D">
      <w:pPr>
        <w:rPr>
          <w:rFonts w:cs="Tunga"/>
          <w:spacing w:val="100"/>
        </w:rPr>
      </w:pPr>
    </w:p>
    <w:sectPr w:rsidR="0065318D" w:rsidRPr="00BA50FC" w:rsidSect="00A802ED">
      <w:footerReference w:type="default" r:id="rId11"/>
      <w:footnotePr>
        <w:pos w:val="beneathText"/>
      </w:footnotePr>
      <w:pgSz w:w="11905" w:h="16837"/>
      <w:pgMar w:top="568" w:right="1134" w:bottom="992" w:left="1276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70B" w:rsidRDefault="0017570B">
      <w:r>
        <w:separator/>
      </w:r>
    </w:p>
  </w:endnote>
  <w:endnote w:type="continuationSeparator" w:id="0">
    <w:p w:rsidR="0017570B" w:rsidRDefault="0017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D1" w:rsidRDefault="00F67ED1">
    <w:pPr>
      <w:pStyle w:val="Fuzeile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400C8F">
      <w:rPr>
        <w:rFonts w:ascii="Arial" w:hAnsi="Arial" w:cs="Arial"/>
      </w:rPr>
      <w:t>16</w:t>
    </w:r>
    <w:r>
      <w:rPr>
        <w:rFonts w:ascii="Arial" w:hAnsi="Arial" w:cs="Arial"/>
      </w:rPr>
      <w:t>.</w:t>
    </w:r>
    <w:r w:rsidR="00792195">
      <w:rPr>
        <w:rFonts w:ascii="Arial" w:hAnsi="Arial" w:cs="Arial"/>
      </w:rPr>
      <w:t>1</w:t>
    </w:r>
    <w:r w:rsidR="00400C8F">
      <w:rPr>
        <w:rFonts w:ascii="Arial" w:hAnsi="Arial" w:cs="Arial"/>
      </w:rPr>
      <w:t>2</w:t>
    </w:r>
    <w:r>
      <w:rPr>
        <w:rFonts w:ascii="Arial" w:hAnsi="Arial" w:cs="Arial"/>
      </w:rPr>
      <w:t>.20</w:t>
    </w:r>
    <w:r w:rsidR="007B3CED">
      <w:rPr>
        <w:rFonts w:ascii="Arial" w:hAnsi="Arial" w:cs="Arial"/>
      </w:rPr>
      <w:t>1</w:t>
    </w:r>
    <w:r w:rsidR="00400C8F">
      <w:rPr>
        <w:rFonts w:ascii="Arial" w:hAnsi="Arial" w:cs="Arial"/>
      </w:rPr>
      <w:t>9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8652D">
      <w:rPr>
        <w:rFonts w:ascii="Arial" w:hAnsi="Arial" w:cs="Arial"/>
      </w:rPr>
      <w:t xml:space="preserve">Seite </w:t>
    </w:r>
    <w:r w:rsidRPr="00F8652D">
      <w:rPr>
        <w:rFonts w:ascii="Arial" w:hAnsi="Arial" w:cs="Arial"/>
      </w:rPr>
      <w:fldChar w:fldCharType="begin"/>
    </w:r>
    <w:r w:rsidRPr="00F8652D">
      <w:rPr>
        <w:rFonts w:ascii="Arial" w:hAnsi="Arial" w:cs="Arial"/>
      </w:rPr>
      <w:instrText xml:space="preserve"> PAGE </w:instrText>
    </w:r>
    <w:r w:rsidRPr="00F8652D">
      <w:rPr>
        <w:rFonts w:ascii="Arial" w:hAnsi="Arial" w:cs="Arial"/>
      </w:rPr>
      <w:fldChar w:fldCharType="separate"/>
    </w:r>
    <w:r w:rsidR="00A802ED">
      <w:rPr>
        <w:rFonts w:ascii="Arial" w:hAnsi="Arial" w:cs="Arial"/>
        <w:noProof/>
      </w:rPr>
      <w:t>1</w:t>
    </w:r>
    <w:r w:rsidRPr="00F8652D">
      <w:rPr>
        <w:rFonts w:ascii="Arial" w:hAnsi="Arial" w:cs="Arial"/>
      </w:rPr>
      <w:fldChar w:fldCharType="end"/>
    </w:r>
    <w:r w:rsidRPr="00F8652D">
      <w:rPr>
        <w:rFonts w:ascii="Arial" w:hAnsi="Arial" w:cs="Arial"/>
      </w:rPr>
      <w:t xml:space="preserve"> von </w:t>
    </w:r>
    <w:r w:rsidRPr="00F8652D">
      <w:rPr>
        <w:rFonts w:ascii="Arial" w:hAnsi="Arial" w:cs="Arial"/>
      </w:rPr>
      <w:fldChar w:fldCharType="begin"/>
    </w:r>
    <w:r w:rsidRPr="00F8652D">
      <w:rPr>
        <w:rFonts w:ascii="Arial" w:hAnsi="Arial" w:cs="Arial"/>
      </w:rPr>
      <w:instrText xml:space="preserve"> NUMPAGES </w:instrText>
    </w:r>
    <w:r w:rsidRPr="00F8652D">
      <w:rPr>
        <w:rFonts w:ascii="Arial" w:hAnsi="Arial" w:cs="Arial"/>
      </w:rPr>
      <w:fldChar w:fldCharType="separate"/>
    </w:r>
    <w:r w:rsidR="00A802ED">
      <w:rPr>
        <w:rFonts w:ascii="Arial" w:hAnsi="Arial" w:cs="Arial"/>
        <w:noProof/>
      </w:rPr>
      <w:t>2</w:t>
    </w:r>
    <w:r w:rsidRPr="00F8652D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70B" w:rsidRDefault="0017570B">
      <w:r>
        <w:separator/>
      </w:r>
    </w:p>
  </w:footnote>
  <w:footnote w:type="continuationSeparator" w:id="0">
    <w:p w:rsidR="0017570B" w:rsidRDefault="00175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eKqbZtQjGEeFtsUDtHmCiBDNAoiUaSozmS9qoKtcJMYxGRQlnxRw3hHKTL5JcQtCrcbR8+V57WCMw3bbJV5Tfg==" w:saltValue="5PrzaB3kiVdHDc/JNFnEIw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05A0A"/>
    <w:rsid w:val="00005C6E"/>
    <w:rsid w:val="0001434B"/>
    <w:rsid w:val="0002652F"/>
    <w:rsid w:val="00026963"/>
    <w:rsid w:val="00027F86"/>
    <w:rsid w:val="00044BC9"/>
    <w:rsid w:val="00055D62"/>
    <w:rsid w:val="00056AA8"/>
    <w:rsid w:val="000650BB"/>
    <w:rsid w:val="0006537C"/>
    <w:rsid w:val="0007180C"/>
    <w:rsid w:val="00081454"/>
    <w:rsid w:val="00081499"/>
    <w:rsid w:val="000A1000"/>
    <w:rsid w:val="000A15F0"/>
    <w:rsid w:val="000A1C2A"/>
    <w:rsid w:val="000A4EB2"/>
    <w:rsid w:val="000A70CD"/>
    <w:rsid w:val="000A77AC"/>
    <w:rsid w:val="000B2707"/>
    <w:rsid w:val="000B3B1F"/>
    <w:rsid w:val="000C717D"/>
    <w:rsid w:val="000D072C"/>
    <w:rsid w:val="000D1EAD"/>
    <w:rsid w:val="000E1173"/>
    <w:rsid w:val="000E17BF"/>
    <w:rsid w:val="00111AF8"/>
    <w:rsid w:val="00112AB6"/>
    <w:rsid w:val="00115F72"/>
    <w:rsid w:val="001262F6"/>
    <w:rsid w:val="00127761"/>
    <w:rsid w:val="00133F4B"/>
    <w:rsid w:val="0014445E"/>
    <w:rsid w:val="00162596"/>
    <w:rsid w:val="00166121"/>
    <w:rsid w:val="00167C11"/>
    <w:rsid w:val="0017042C"/>
    <w:rsid w:val="00174144"/>
    <w:rsid w:val="0017570B"/>
    <w:rsid w:val="00181BF7"/>
    <w:rsid w:val="00192706"/>
    <w:rsid w:val="001A292C"/>
    <w:rsid w:val="001C4719"/>
    <w:rsid w:val="001D0B34"/>
    <w:rsid w:val="001D309D"/>
    <w:rsid w:val="001D7739"/>
    <w:rsid w:val="001E4520"/>
    <w:rsid w:val="001F27CF"/>
    <w:rsid w:val="001F5BFB"/>
    <w:rsid w:val="00200D87"/>
    <w:rsid w:val="00203AFE"/>
    <w:rsid w:val="002163BD"/>
    <w:rsid w:val="0023088C"/>
    <w:rsid w:val="002321D2"/>
    <w:rsid w:val="00232E96"/>
    <w:rsid w:val="00234E94"/>
    <w:rsid w:val="0024312A"/>
    <w:rsid w:val="00244A0E"/>
    <w:rsid w:val="00250F6D"/>
    <w:rsid w:val="002524F2"/>
    <w:rsid w:val="002612AE"/>
    <w:rsid w:val="0026434F"/>
    <w:rsid w:val="002648D5"/>
    <w:rsid w:val="0027013E"/>
    <w:rsid w:val="00274F4B"/>
    <w:rsid w:val="00292F6F"/>
    <w:rsid w:val="0029746B"/>
    <w:rsid w:val="002A28B7"/>
    <w:rsid w:val="002A399C"/>
    <w:rsid w:val="002B4159"/>
    <w:rsid w:val="002B6266"/>
    <w:rsid w:val="002C4295"/>
    <w:rsid w:val="002C685F"/>
    <w:rsid w:val="002C6B1C"/>
    <w:rsid w:val="002F0C48"/>
    <w:rsid w:val="00300188"/>
    <w:rsid w:val="00301860"/>
    <w:rsid w:val="00303DD0"/>
    <w:rsid w:val="003111EB"/>
    <w:rsid w:val="0034105F"/>
    <w:rsid w:val="0034455B"/>
    <w:rsid w:val="003641DA"/>
    <w:rsid w:val="00373B25"/>
    <w:rsid w:val="003823AA"/>
    <w:rsid w:val="00387CC8"/>
    <w:rsid w:val="00396560"/>
    <w:rsid w:val="003A04AA"/>
    <w:rsid w:val="003A3898"/>
    <w:rsid w:val="003C02B3"/>
    <w:rsid w:val="003C0644"/>
    <w:rsid w:val="003C42F1"/>
    <w:rsid w:val="003E637D"/>
    <w:rsid w:val="003F324E"/>
    <w:rsid w:val="003F3A1F"/>
    <w:rsid w:val="003F4F4F"/>
    <w:rsid w:val="00400C8F"/>
    <w:rsid w:val="00412966"/>
    <w:rsid w:val="004144A8"/>
    <w:rsid w:val="00416AD1"/>
    <w:rsid w:val="00427264"/>
    <w:rsid w:val="004306CE"/>
    <w:rsid w:val="00434168"/>
    <w:rsid w:val="004376EA"/>
    <w:rsid w:val="00442215"/>
    <w:rsid w:val="004523DB"/>
    <w:rsid w:val="00456A38"/>
    <w:rsid w:val="0046241C"/>
    <w:rsid w:val="00470DA5"/>
    <w:rsid w:val="00473631"/>
    <w:rsid w:val="00474335"/>
    <w:rsid w:val="00481ECC"/>
    <w:rsid w:val="004830AA"/>
    <w:rsid w:val="004869B7"/>
    <w:rsid w:val="00486E37"/>
    <w:rsid w:val="004911DB"/>
    <w:rsid w:val="004919E0"/>
    <w:rsid w:val="004A2B8E"/>
    <w:rsid w:val="004B72C8"/>
    <w:rsid w:val="004E2123"/>
    <w:rsid w:val="004E381D"/>
    <w:rsid w:val="004E6149"/>
    <w:rsid w:val="00526205"/>
    <w:rsid w:val="00534130"/>
    <w:rsid w:val="005358A4"/>
    <w:rsid w:val="00536E56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7DCC"/>
    <w:rsid w:val="005973D3"/>
    <w:rsid w:val="005A274E"/>
    <w:rsid w:val="005B5BCB"/>
    <w:rsid w:val="005B7D5E"/>
    <w:rsid w:val="005C016A"/>
    <w:rsid w:val="005E5571"/>
    <w:rsid w:val="005F1E8E"/>
    <w:rsid w:val="00603822"/>
    <w:rsid w:val="00613BCF"/>
    <w:rsid w:val="0061487F"/>
    <w:rsid w:val="006222E6"/>
    <w:rsid w:val="0063228B"/>
    <w:rsid w:val="00634DFA"/>
    <w:rsid w:val="00636267"/>
    <w:rsid w:val="0065318D"/>
    <w:rsid w:val="006560AD"/>
    <w:rsid w:val="00662FBD"/>
    <w:rsid w:val="00674753"/>
    <w:rsid w:val="006862EE"/>
    <w:rsid w:val="0069444A"/>
    <w:rsid w:val="006B3A89"/>
    <w:rsid w:val="006B6AD1"/>
    <w:rsid w:val="006B71FF"/>
    <w:rsid w:val="006C1438"/>
    <w:rsid w:val="006C55D9"/>
    <w:rsid w:val="006D07D2"/>
    <w:rsid w:val="006E1FE3"/>
    <w:rsid w:val="006E5376"/>
    <w:rsid w:val="006F3F1A"/>
    <w:rsid w:val="00701E4D"/>
    <w:rsid w:val="00703A3A"/>
    <w:rsid w:val="00706A96"/>
    <w:rsid w:val="00717930"/>
    <w:rsid w:val="00720B53"/>
    <w:rsid w:val="00723035"/>
    <w:rsid w:val="00732B37"/>
    <w:rsid w:val="00736E19"/>
    <w:rsid w:val="0073734B"/>
    <w:rsid w:val="007410F5"/>
    <w:rsid w:val="007438B7"/>
    <w:rsid w:val="00747BD5"/>
    <w:rsid w:val="0075757F"/>
    <w:rsid w:val="00770C9A"/>
    <w:rsid w:val="007737A1"/>
    <w:rsid w:val="007845DA"/>
    <w:rsid w:val="0079192C"/>
    <w:rsid w:val="00792195"/>
    <w:rsid w:val="007A3775"/>
    <w:rsid w:val="007B3CED"/>
    <w:rsid w:val="007E0AEC"/>
    <w:rsid w:val="007E2282"/>
    <w:rsid w:val="007E3CEC"/>
    <w:rsid w:val="007E4C62"/>
    <w:rsid w:val="007E6847"/>
    <w:rsid w:val="007F4171"/>
    <w:rsid w:val="007F52C4"/>
    <w:rsid w:val="00800C21"/>
    <w:rsid w:val="00802564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229C"/>
    <w:rsid w:val="00882A4E"/>
    <w:rsid w:val="00891059"/>
    <w:rsid w:val="0089244D"/>
    <w:rsid w:val="008B0ABB"/>
    <w:rsid w:val="008B100F"/>
    <w:rsid w:val="008B6C24"/>
    <w:rsid w:val="008B77F4"/>
    <w:rsid w:val="008C2F6E"/>
    <w:rsid w:val="008C3687"/>
    <w:rsid w:val="008D0E99"/>
    <w:rsid w:val="008D2C30"/>
    <w:rsid w:val="008D3CC2"/>
    <w:rsid w:val="008D5915"/>
    <w:rsid w:val="008E0EB3"/>
    <w:rsid w:val="008E3231"/>
    <w:rsid w:val="008E462D"/>
    <w:rsid w:val="008E657B"/>
    <w:rsid w:val="008F4223"/>
    <w:rsid w:val="00901298"/>
    <w:rsid w:val="00904832"/>
    <w:rsid w:val="009113EF"/>
    <w:rsid w:val="00915344"/>
    <w:rsid w:val="00915F6F"/>
    <w:rsid w:val="0092139F"/>
    <w:rsid w:val="00942B3E"/>
    <w:rsid w:val="00955E05"/>
    <w:rsid w:val="009566E6"/>
    <w:rsid w:val="00962DD2"/>
    <w:rsid w:val="00963ACE"/>
    <w:rsid w:val="00970B1B"/>
    <w:rsid w:val="00973596"/>
    <w:rsid w:val="00977AD4"/>
    <w:rsid w:val="00980ED4"/>
    <w:rsid w:val="009820D6"/>
    <w:rsid w:val="00986BDC"/>
    <w:rsid w:val="0099609B"/>
    <w:rsid w:val="009A5A3D"/>
    <w:rsid w:val="009A68DB"/>
    <w:rsid w:val="009C072A"/>
    <w:rsid w:val="009C44CC"/>
    <w:rsid w:val="009E1890"/>
    <w:rsid w:val="009E65D9"/>
    <w:rsid w:val="00A07B28"/>
    <w:rsid w:val="00A20661"/>
    <w:rsid w:val="00A307DF"/>
    <w:rsid w:val="00A3202B"/>
    <w:rsid w:val="00A500AF"/>
    <w:rsid w:val="00A52FB5"/>
    <w:rsid w:val="00A55617"/>
    <w:rsid w:val="00A55843"/>
    <w:rsid w:val="00A57002"/>
    <w:rsid w:val="00A57BCC"/>
    <w:rsid w:val="00A607A2"/>
    <w:rsid w:val="00A60B9A"/>
    <w:rsid w:val="00A71818"/>
    <w:rsid w:val="00A7655D"/>
    <w:rsid w:val="00A802ED"/>
    <w:rsid w:val="00A8548E"/>
    <w:rsid w:val="00A9443D"/>
    <w:rsid w:val="00AA1235"/>
    <w:rsid w:val="00AA52F9"/>
    <w:rsid w:val="00AA7E07"/>
    <w:rsid w:val="00AC2C7C"/>
    <w:rsid w:val="00AE1291"/>
    <w:rsid w:val="00AE5AFD"/>
    <w:rsid w:val="00AE6F50"/>
    <w:rsid w:val="00B02D73"/>
    <w:rsid w:val="00B061C9"/>
    <w:rsid w:val="00B157DC"/>
    <w:rsid w:val="00B302D4"/>
    <w:rsid w:val="00B352EB"/>
    <w:rsid w:val="00B44E0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6CA8"/>
    <w:rsid w:val="00BF5C57"/>
    <w:rsid w:val="00BF79B5"/>
    <w:rsid w:val="00BF7AE4"/>
    <w:rsid w:val="00C03D19"/>
    <w:rsid w:val="00C0679F"/>
    <w:rsid w:val="00C37228"/>
    <w:rsid w:val="00C56EE2"/>
    <w:rsid w:val="00C572E0"/>
    <w:rsid w:val="00C57EF9"/>
    <w:rsid w:val="00C623DD"/>
    <w:rsid w:val="00C66B70"/>
    <w:rsid w:val="00C700D4"/>
    <w:rsid w:val="00C75B15"/>
    <w:rsid w:val="00C76456"/>
    <w:rsid w:val="00C81642"/>
    <w:rsid w:val="00CA6C7C"/>
    <w:rsid w:val="00CB6458"/>
    <w:rsid w:val="00CC44FE"/>
    <w:rsid w:val="00CC5F33"/>
    <w:rsid w:val="00CD22DB"/>
    <w:rsid w:val="00CE0DD2"/>
    <w:rsid w:val="00CF02D1"/>
    <w:rsid w:val="00CF08CC"/>
    <w:rsid w:val="00CF68AB"/>
    <w:rsid w:val="00D1070A"/>
    <w:rsid w:val="00D10F4F"/>
    <w:rsid w:val="00D11CA3"/>
    <w:rsid w:val="00D24DF2"/>
    <w:rsid w:val="00D26929"/>
    <w:rsid w:val="00D269F9"/>
    <w:rsid w:val="00D30488"/>
    <w:rsid w:val="00D33F2F"/>
    <w:rsid w:val="00D36DD5"/>
    <w:rsid w:val="00D37135"/>
    <w:rsid w:val="00D40D8C"/>
    <w:rsid w:val="00D41F43"/>
    <w:rsid w:val="00D46564"/>
    <w:rsid w:val="00D50A9F"/>
    <w:rsid w:val="00D50C2F"/>
    <w:rsid w:val="00D53085"/>
    <w:rsid w:val="00D56DC7"/>
    <w:rsid w:val="00D62DB0"/>
    <w:rsid w:val="00D66C3E"/>
    <w:rsid w:val="00D66D90"/>
    <w:rsid w:val="00D743F6"/>
    <w:rsid w:val="00D7611D"/>
    <w:rsid w:val="00D926B7"/>
    <w:rsid w:val="00DA3FE7"/>
    <w:rsid w:val="00DB3C14"/>
    <w:rsid w:val="00DB4846"/>
    <w:rsid w:val="00DD5742"/>
    <w:rsid w:val="00DD777E"/>
    <w:rsid w:val="00DE482A"/>
    <w:rsid w:val="00DF6AE6"/>
    <w:rsid w:val="00E022BE"/>
    <w:rsid w:val="00E06C21"/>
    <w:rsid w:val="00E134DE"/>
    <w:rsid w:val="00E1733C"/>
    <w:rsid w:val="00E3333E"/>
    <w:rsid w:val="00E46FE2"/>
    <w:rsid w:val="00E63058"/>
    <w:rsid w:val="00E66E8F"/>
    <w:rsid w:val="00E755AA"/>
    <w:rsid w:val="00E84C15"/>
    <w:rsid w:val="00E877E7"/>
    <w:rsid w:val="00EA78FB"/>
    <w:rsid w:val="00EB1114"/>
    <w:rsid w:val="00EC0238"/>
    <w:rsid w:val="00EE166D"/>
    <w:rsid w:val="00EE288E"/>
    <w:rsid w:val="00EE4785"/>
    <w:rsid w:val="00EE6ABB"/>
    <w:rsid w:val="00EF2AA6"/>
    <w:rsid w:val="00EF4A84"/>
    <w:rsid w:val="00EF50B3"/>
    <w:rsid w:val="00F0482C"/>
    <w:rsid w:val="00F112A5"/>
    <w:rsid w:val="00F300B0"/>
    <w:rsid w:val="00F41D6E"/>
    <w:rsid w:val="00F514DF"/>
    <w:rsid w:val="00F67ED1"/>
    <w:rsid w:val="00F70135"/>
    <w:rsid w:val="00F72563"/>
    <w:rsid w:val="00F72D4A"/>
    <w:rsid w:val="00F75AD5"/>
    <w:rsid w:val="00F833D2"/>
    <w:rsid w:val="00F83F3E"/>
    <w:rsid w:val="00F8652D"/>
    <w:rsid w:val="00F90616"/>
    <w:rsid w:val="00F95384"/>
    <w:rsid w:val="00F966DC"/>
    <w:rsid w:val="00F9724D"/>
    <w:rsid w:val="00FA6CB4"/>
    <w:rsid w:val="00FB158D"/>
    <w:rsid w:val="00FB2DF7"/>
    <w:rsid w:val="00FB4843"/>
    <w:rsid w:val="00FB707D"/>
    <w:rsid w:val="00FC1C2B"/>
    <w:rsid w:val="00FD25EE"/>
    <w:rsid w:val="00FD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7z0">
    <w:name w:val="WW8Num7z0"/>
    <w:rPr>
      <w:strike w:val="0"/>
      <w:dstrike w:val="0"/>
      <w:color w:val="auto"/>
      <w:u w:val="none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WW8Num13z0">
    <w:name w:val="WW8Num13z0"/>
    <w:rPr>
      <w:rFonts w:ascii="Arial" w:hAnsi="Arial" w:cs="Arial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20z0">
    <w:name w:val="WW8Num20z0"/>
    <w:rPr>
      <w:i w:val="0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b/>
      <w:sz w:val="20"/>
      <w:szCs w:val="20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30z0">
    <w:name w:val="WW8Num30z0"/>
    <w:rPr>
      <w:strike w:val="0"/>
      <w:dstrike w:val="0"/>
      <w:color w:val="auto"/>
      <w:u w:val="none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40z0">
    <w:name w:val="WW8Num40z0"/>
    <w:rPr>
      <w:b w:val="0"/>
      <w:color w:val="auto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Pr>
      <w:rFonts w:ascii="Times New Roman" w:hAnsi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-WW8Num6z0">
    <w:name w:val="WW-WW8Num6z0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Pr>
      <w:u w:val="none"/>
    </w:rPr>
  </w:style>
  <w:style w:type="character" w:customStyle="1" w:styleId="WW-WW8Num7z0">
    <w:name w:val="WW-WW8Num7z0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-WW8Num10z0">
    <w:name w:val="WW-WW8Num10z0"/>
    <w:rPr>
      <w:rFonts w:ascii="Times New Roman" w:hAnsi="Times New Roman"/>
      <w:b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-WW8Num11z0">
    <w:name w:val="WW-WW8Num11z0"/>
    <w:rPr>
      <w:rFonts w:ascii="Symbol" w:hAnsi="Symbol"/>
      <w:color w:val="auto"/>
      <w:sz w:val="28"/>
    </w:rPr>
  </w:style>
  <w:style w:type="character" w:customStyle="1" w:styleId="WW-WW8Num13z0">
    <w:name w:val="WW-WW8Num13z0"/>
    <w:rPr>
      <w:rFonts w:ascii="Times New Roman" w:hAnsi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WW8Num16z0">
    <w:name w:val="WW-WW8Num16z0"/>
    <w:rPr>
      <w:rFonts w:ascii="Symbol" w:hAnsi="Symbol"/>
      <w:color w:val="auto"/>
      <w:sz w:val="28"/>
    </w:rPr>
  </w:style>
  <w:style w:type="character" w:customStyle="1" w:styleId="WW-WW8Num17z0">
    <w:name w:val="WW-WW8Num17z0"/>
    <w:rPr>
      <w:rFonts w:ascii="Times New Roman" w:hAnsi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-WW8Num18z0">
    <w:name w:val="WW-WW8Num18z0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-WW8Num20z0">
    <w:name w:val="WW-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-WW8Num21z0">
    <w:name w:val="WW-WW8Num21z0"/>
    <w:rPr>
      <w:rFonts w:ascii="Times New Roman" w:hAnsi="Times New Roman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-WW8Num24z0">
    <w:name w:val="WW-WW8Num24z0"/>
    <w:rPr>
      <w:rFonts w:ascii="Times New Roman" w:hAnsi="Times New Roman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-WW8Num30z0">
    <w:name w:val="WW-WW8Num30z0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9z0">
    <w:name w:val="WW8Num39z0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-WW8Num40z0">
    <w:name w:val="WW-WW8Num40z0"/>
    <w:rPr>
      <w:rFonts w:ascii="Symbol" w:hAnsi="Symbol"/>
      <w:color w:val="auto"/>
      <w:sz w:val="28"/>
    </w:rPr>
  </w:style>
  <w:style w:type="character" w:customStyle="1" w:styleId="WW-WW8Num41z0">
    <w:name w:val="WW-WW8Num41z0"/>
    <w:rPr>
      <w:rFonts w:ascii="Times New Roman" w:hAnsi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Pr>
      <w:u w:val="none"/>
    </w:rPr>
  </w:style>
  <w:style w:type="character" w:customStyle="1" w:styleId="WW8Num44z0">
    <w:name w:val="WW8Num44z0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7z0">
    <w:name w:val="WW8Num47z0"/>
    <w:rPr>
      <w:i w:val="0"/>
      <w:color w:val="auto"/>
    </w:rPr>
  </w:style>
  <w:style w:type="character" w:customStyle="1" w:styleId="WW8Num50z0">
    <w:name w:val="WW8Num50z0"/>
    <w:rPr>
      <w:strike w:val="0"/>
      <w:dstrike w:val="0"/>
      <w:color w:val="auto"/>
      <w:u w:val="none"/>
    </w:rPr>
  </w:style>
  <w:style w:type="character" w:customStyle="1" w:styleId="WW8Num51z0">
    <w:name w:val="WW8Num51z0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Pr>
      <w:rFonts w:ascii="Times New Roman" w:hAnsi="Times New Roman"/>
      <w:b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  <w:b/>
    </w:rPr>
  </w:style>
  <w:style w:type="character" w:customStyle="1" w:styleId="WW8Num52z6">
    <w:name w:val="WW8Num52z6"/>
    <w:rPr>
      <w:rFonts w:ascii="Symbol" w:hAnsi="Symbol"/>
    </w:rPr>
  </w:style>
  <w:style w:type="character" w:customStyle="1" w:styleId="WW8Num54z0">
    <w:name w:val="WW8Num54z0"/>
    <w:rPr>
      <w:i w:val="0"/>
      <w:color w:val="auto"/>
    </w:rPr>
  </w:style>
  <w:style w:type="character" w:customStyle="1" w:styleId="WW8Num55z0">
    <w:name w:val="WW8Num55z0"/>
    <w:rPr>
      <w:rFonts w:ascii="Times New Roman" w:hAnsi="Times New Roman"/>
      <w:b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Symbol" w:hAnsi="Symbol"/>
    </w:rPr>
  </w:style>
  <w:style w:type="character" w:customStyle="1" w:styleId="WW8Num57z0">
    <w:name w:val="WW8Num57z0"/>
    <w:rPr>
      <w:i w:val="0"/>
      <w:color w:val="auto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60z0">
    <w:name w:val="WW8Num60z0"/>
    <w:rPr>
      <w:i w:val="0"/>
      <w:color w:val="auto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/>
    </w:rPr>
  </w:style>
  <w:style w:type="character" w:customStyle="1" w:styleId="WW8Num64z0">
    <w:name w:val="WW8Num64z0"/>
    <w:rPr>
      <w:rFonts w:ascii="Times New Roman" w:hAnsi="Times New Roman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7z0">
    <w:name w:val="WW8Num67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rFonts w:ascii="Times New Roman" w:hAnsi="Times New Roman"/>
      <w:b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3">
    <w:name w:val="WW8Num69z3"/>
    <w:rPr>
      <w:rFonts w:ascii="Symbol" w:hAnsi="Symbol"/>
    </w:rPr>
  </w:style>
  <w:style w:type="character" w:customStyle="1" w:styleId="WW8Num70z0">
    <w:name w:val="WW8Num70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Pr>
      <w:rFonts w:ascii="Times New Roman" w:hAnsi="Times New Roman"/>
      <w:b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76z0">
    <w:name w:val="WW8Num76z0"/>
    <w:rPr>
      <w:sz w:val="16"/>
    </w:rPr>
  </w:style>
  <w:style w:type="character" w:customStyle="1" w:styleId="WW8Num78z0">
    <w:name w:val="WW8Num78z0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Pr>
      <w:i w:val="0"/>
      <w:color w:val="auto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3z0">
    <w:name w:val="WW8Num83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Pr>
      <w:rFonts w:ascii="Symbol" w:hAnsi="Symbol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7z0">
    <w:name w:val="WW8Num87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Pr>
      <w:rFonts w:ascii="Arial" w:eastAsia="Times New Roman" w:hAnsi="Arial" w:cs="Arial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0z3">
    <w:name w:val="WW8Num90z3"/>
    <w:rPr>
      <w:rFonts w:ascii="Symbol" w:hAnsi="Symbol"/>
    </w:rPr>
  </w:style>
  <w:style w:type="character" w:customStyle="1" w:styleId="WW8Num93z0">
    <w:name w:val="WW8Num93z0"/>
    <w:rPr>
      <w:rFonts w:ascii="Times New Roman" w:hAnsi="Times New Roman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/>
    </w:rPr>
  </w:style>
  <w:style w:type="character" w:customStyle="1" w:styleId="WW8Num93z3">
    <w:name w:val="WW8Num93z3"/>
    <w:rPr>
      <w:rFonts w:ascii="Symbol" w:hAnsi="Symbol"/>
    </w:rPr>
  </w:style>
  <w:style w:type="character" w:customStyle="1" w:styleId="WW8Num95z0">
    <w:name w:val="WW8Num95z0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6z0">
    <w:name w:val="WW8Num96z0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Pr>
      <w:rFonts w:ascii="Symbol" w:hAnsi="Symbol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/>
    </w:rPr>
  </w:style>
  <w:style w:type="character" w:customStyle="1" w:styleId="WW8Num98z0">
    <w:name w:val="WW8Num98z0"/>
    <w:rPr>
      <w:rFonts w:ascii="Times New Roman" w:hAnsi="Times New Roman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8z3">
    <w:name w:val="WW8Num98z3"/>
    <w:rPr>
      <w:rFonts w:ascii="Symbol" w:hAnsi="Symbol"/>
    </w:rPr>
  </w:style>
  <w:style w:type="character" w:customStyle="1" w:styleId="WW8Num100z0">
    <w:name w:val="WW8Num100z0"/>
    <w:rPr>
      <w:rFonts w:ascii="Times New Roman" w:hAnsi="Times New Roman"/>
    </w:rPr>
  </w:style>
  <w:style w:type="character" w:customStyle="1" w:styleId="WW8Num100z1">
    <w:name w:val="WW8Num100z1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1z0">
    <w:name w:val="WW8Num101z0"/>
    <w:rPr>
      <w:rFonts w:ascii="Symbol" w:hAnsi="Symbol"/>
    </w:rPr>
  </w:style>
  <w:style w:type="character" w:customStyle="1" w:styleId="WW8Num101z1">
    <w:name w:val="WW8Num101z1"/>
    <w:rPr>
      <w:rFonts w:ascii="Courier New" w:hAnsi="Courier New" w:cs="Courier New"/>
    </w:rPr>
  </w:style>
  <w:style w:type="character" w:customStyle="1" w:styleId="WW8Num101z2">
    <w:name w:val="WW8Num101z2"/>
    <w:rPr>
      <w:rFonts w:ascii="Wingdings" w:hAnsi="Wingdings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rFonts w:ascii="Times New Roman" w:hAnsi="Times New Roman"/>
    </w:rPr>
  </w:style>
  <w:style w:type="character" w:customStyle="1" w:styleId="WW8Num104z0">
    <w:name w:val="WW8Num104z0"/>
    <w:rPr>
      <w:sz w:val="16"/>
    </w:rPr>
  </w:style>
  <w:style w:type="character" w:customStyle="1" w:styleId="WW8Num105z0">
    <w:name w:val="WW8Num105z0"/>
    <w:rPr>
      <w:rFonts w:ascii="Times New Roman" w:hAnsi="Times New Roman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/>
    </w:rPr>
  </w:style>
  <w:style w:type="character" w:customStyle="1" w:styleId="WW8Num105z3">
    <w:name w:val="WW8Num105z3"/>
    <w:rPr>
      <w:rFonts w:ascii="Symbol" w:hAnsi="Symbol"/>
    </w:rPr>
  </w:style>
  <w:style w:type="character" w:customStyle="1" w:styleId="WW8Num106z0">
    <w:name w:val="WW8Num106z0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Pr>
      <w:rFonts w:ascii="Symbol" w:hAnsi="Symbol"/>
      <w:color w:val="auto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6">
    <w:name w:val="WW8Num107z6"/>
    <w:rPr>
      <w:rFonts w:ascii="Symbol" w:hAnsi="Symbol"/>
    </w:rPr>
  </w:style>
  <w:style w:type="character" w:customStyle="1" w:styleId="WW8Num109z0">
    <w:name w:val="WW8Num109z0"/>
    <w:rPr>
      <w:rFonts w:ascii="Symbol" w:hAnsi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/>
    </w:rPr>
  </w:style>
  <w:style w:type="character" w:customStyle="1" w:styleId="WW8Num110z0">
    <w:name w:val="WW8Num110z0"/>
    <w:rPr>
      <w:i w:val="0"/>
      <w:color w:val="auto"/>
    </w:rPr>
  </w:style>
  <w:style w:type="character" w:customStyle="1" w:styleId="WW8Num111z0">
    <w:name w:val="WW8Num111z0"/>
    <w:rPr>
      <w:rFonts w:ascii="Garamond" w:eastAsia="Times New Roman" w:hAnsi="Garamond" w:cs="Times New Roman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1z3">
    <w:name w:val="WW8Num111z3"/>
    <w:rPr>
      <w:rFonts w:ascii="Symbol" w:hAnsi="Symbol"/>
    </w:rPr>
  </w:style>
  <w:style w:type="character" w:customStyle="1" w:styleId="WW8Num112z0">
    <w:name w:val="WW8Num112z0"/>
    <w:rPr>
      <w:rFonts w:ascii="Symbol" w:hAnsi="Symbol"/>
    </w:rPr>
  </w:style>
  <w:style w:type="character" w:customStyle="1" w:styleId="WW8Num113z0">
    <w:name w:val="WW8Num113z0"/>
    <w:rPr>
      <w:rFonts w:ascii="Symbol" w:hAnsi="Symbol"/>
    </w:rPr>
  </w:style>
  <w:style w:type="character" w:customStyle="1" w:styleId="WW8Num114z0">
    <w:name w:val="WW8Num114z0"/>
    <w:rPr>
      <w:rFonts w:ascii="Times New Roman" w:hAnsi="Times New Roman"/>
    </w:rPr>
  </w:style>
  <w:style w:type="character" w:customStyle="1" w:styleId="WW8Num115z0">
    <w:name w:val="WW8Num115z0"/>
    <w:rPr>
      <w:rFonts w:ascii="Times New Roman" w:hAnsi="Times New Roman"/>
      <w:b/>
    </w:rPr>
  </w:style>
  <w:style w:type="character" w:customStyle="1" w:styleId="WW8Num116z0">
    <w:name w:val="WW8Num116z0"/>
    <w:rPr>
      <w:rFonts w:ascii="Symbol" w:hAnsi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/>
    </w:rPr>
  </w:style>
  <w:style w:type="character" w:customStyle="1" w:styleId="WW8Num118z0">
    <w:name w:val="WW8Num118z0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Pr>
      <w:rFonts w:ascii="Wingdings" w:eastAsia="Times New Roman" w:hAnsi="Wingdings" w:cs="Aria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i w:val="0"/>
      <w:color w:val="auto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3z1">
    <w:name w:val="WW8Num123z1"/>
    <w:rPr>
      <w:rFonts w:ascii="Courier New" w:hAnsi="Courier New" w:cs="Courier New"/>
    </w:rPr>
  </w:style>
  <w:style w:type="character" w:customStyle="1" w:styleId="WW8Num123z2">
    <w:name w:val="WW8Num123z2"/>
    <w:rPr>
      <w:rFonts w:ascii="Wingdings" w:hAnsi="Wingdings"/>
    </w:rPr>
  </w:style>
  <w:style w:type="character" w:customStyle="1" w:styleId="WW8Num124z0">
    <w:name w:val="WW8Num124z0"/>
    <w:rPr>
      <w:rFonts w:ascii="Times New Roman" w:hAnsi="Times New Roman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2">
    <w:name w:val="WW8Num124z2"/>
    <w:rPr>
      <w:rFonts w:ascii="Wingdings" w:hAnsi="Wingdings"/>
    </w:rPr>
  </w:style>
  <w:style w:type="character" w:customStyle="1" w:styleId="WW8Num124z3">
    <w:name w:val="WW8Num124z3"/>
    <w:rPr>
      <w:rFonts w:ascii="Symbol" w:hAnsi="Symbol"/>
    </w:rPr>
  </w:style>
  <w:style w:type="character" w:customStyle="1" w:styleId="WW8Num125z0">
    <w:name w:val="WW8Num125z0"/>
    <w:rPr>
      <w:rFonts w:ascii="Times New Roman" w:hAnsi="Times New Roman"/>
    </w:rPr>
  </w:style>
  <w:style w:type="character" w:customStyle="1" w:styleId="WW8Num126z3">
    <w:name w:val="WW8Num126z3"/>
    <w:rPr>
      <w:rFonts w:ascii="Symbol" w:hAnsi="Symbol"/>
    </w:rPr>
  </w:style>
  <w:style w:type="character" w:customStyle="1" w:styleId="WW8Num127z0">
    <w:name w:val="WW8Num127z0"/>
    <w:rPr>
      <w:rFonts w:ascii="Symbol" w:hAnsi="Symbol"/>
    </w:rPr>
  </w:style>
  <w:style w:type="character" w:customStyle="1" w:styleId="WW8Num127z1">
    <w:name w:val="WW8Num127z1"/>
    <w:rPr>
      <w:rFonts w:ascii="Courier New" w:hAnsi="Courier New"/>
    </w:rPr>
  </w:style>
  <w:style w:type="character" w:customStyle="1" w:styleId="WW8Num127z2">
    <w:name w:val="WW8Num127z2"/>
    <w:rPr>
      <w:rFonts w:ascii="Wingdings" w:hAnsi="Wingdings"/>
    </w:rPr>
  </w:style>
  <w:style w:type="character" w:customStyle="1" w:styleId="WW8Num128z0">
    <w:name w:val="WW8Num128z0"/>
    <w:rPr>
      <w:rFonts w:ascii="Symbol" w:hAnsi="Symbol"/>
      <w:color w:val="auto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/>
    </w:rPr>
  </w:style>
  <w:style w:type="character" w:customStyle="1" w:styleId="WW8Num128z3">
    <w:name w:val="WW8Num128z3"/>
    <w:rPr>
      <w:rFonts w:ascii="Symbol" w:hAnsi="Symbol"/>
    </w:rPr>
  </w:style>
  <w:style w:type="character" w:customStyle="1" w:styleId="WW8Num132z0">
    <w:name w:val="WW8Num132z0"/>
    <w:rPr>
      <w:rFonts w:ascii="Times New Roman" w:hAnsi="Times New Roman"/>
      <w:color w:val="auto"/>
    </w:rPr>
  </w:style>
  <w:style w:type="character" w:customStyle="1" w:styleId="WW8Num133z0">
    <w:name w:val="WW8Num133z0"/>
    <w:rPr>
      <w:rFonts w:ascii="Courier New" w:hAnsi="Courier New" w:cs="Courier New"/>
    </w:rPr>
  </w:style>
  <w:style w:type="character" w:customStyle="1" w:styleId="WW8Num133z2">
    <w:name w:val="WW8Num133z2"/>
    <w:rPr>
      <w:rFonts w:ascii="Wingdings" w:hAnsi="Wingdings"/>
    </w:rPr>
  </w:style>
  <w:style w:type="character" w:customStyle="1" w:styleId="WW8Num133z3">
    <w:name w:val="WW8Num133z3"/>
    <w:rPr>
      <w:rFonts w:ascii="Symbol" w:hAnsi="Symbol"/>
    </w:rPr>
  </w:style>
  <w:style w:type="character" w:customStyle="1" w:styleId="WW8Num134z0">
    <w:name w:val="WW8Num134z0"/>
    <w:rPr>
      <w:rFonts w:ascii="Wingdings" w:hAnsi="Wingdings"/>
    </w:rPr>
  </w:style>
  <w:style w:type="character" w:customStyle="1" w:styleId="WW8Num134z1">
    <w:name w:val="WW8Num134z1"/>
    <w:rPr>
      <w:rFonts w:ascii="Times New Roman" w:hAnsi="Times New Roman"/>
      <w:b/>
    </w:rPr>
  </w:style>
  <w:style w:type="character" w:customStyle="1" w:styleId="WW8Num134z3">
    <w:name w:val="WW8Num134z3"/>
    <w:rPr>
      <w:rFonts w:ascii="Symbol" w:hAnsi="Symbol"/>
    </w:rPr>
  </w:style>
  <w:style w:type="character" w:customStyle="1" w:styleId="WW8Num134z4">
    <w:name w:val="WW8Num134z4"/>
    <w:rPr>
      <w:rFonts w:ascii="Courier New" w:hAnsi="Courier New" w:cs="Courier New"/>
    </w:rPr>
  </w:style>
  <w:style w:type="character" w:customStyle="1" w:styleId="WW8Num135z0">
    <w:name w:val="WW8Num135z0"/>
    <w:rPr>
      <w:sz w:val="16"/>
    </w:rPr>
  </w:style>
  <w:style w:type="character" w:customStyle="1" w:styleId="WW8Num136z0">
    <w:name w:val="WW8Num136z0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1">
    <w:name w:val="WW8Num143z1"/>
    <w:rPr>
      <w:b w:val="0"/>
      <w:u w:val="single"/>
    </w:rPr>
  </w:style>
  <w:style w:type="character" w:customStyle="1" w:styleId="WW8Num144z0">
    <w:name w:val="WW8Num144z0"/>
    <w:rPr>
      <w:rFonts w:ascii="Wingdings" w:hAnsi="Wingdings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3">
    <w:name w:val="WW8Num144z3"/>
    <w:rPr>
      <w:rFonts w:ascii="Symbol" w:hAnsi="Symbol"/>
    </w:rPr>
  </w:style>
  <w:style w:type="character" w:customStyle="1" w:styleId="WW8Num145z0">
    <w:name w:val="WW8Num145z0"/>
    <w:rPr>
      <w:rFonts w:ascii="Wingdings" w:hAnsi="Wingdings"/>
    </w:rPr>
  </w:style>
  <w:style w:type="character" w:customStyle="1" w:styleId="WW8Num145z1">
    <w:name w:val="WW8Num145z1"/>
    <w:rPr>
      <w:rFonts w:ascii="Courier New" w:hAnsi="Courier New" w:cs="Courier New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6z0">
    <w:name w:val="WW8Num146z0"/>
    <w:rPr>
      <w:rFonts w:ascii="Times New Roman" w:hAnsi="Times New Roman"/>
    </w:rPr>
  </w:style>
  <w:style w:type="character" w:customStyle="1" w:styleId="WW8Num147z0">
    <w:name w:val="WW8Num147z0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Pr>
      <w:u w:val="none"/>
    </w:rPr>
  </w:style>
  <w:style w:type="character" w:customStyle="1" w:styleId="WW8Num148z0">
    <w:name w:val="WW8Num148z0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Pr>
      <w:rFonts w:ascii="Wingdings" w:hAnsi="Wingdings"/>
    </w:rPr>
  </w:style>
  <w:style w:type="character" w:customStyle="1" w:styleId="WW8Num150z1">
    <w:name w:val="WW8Num150z1"/>
    <w:rPr>
      <w:rFonts w:ascii="Courier New" w:hAnsi="Courier New" w:cs="Courier New"/>
    </w:rPr>
  </w:style>
  <w:style w:type="character" w:customStyle="1" w:styleId="WW8Num150z3">
    <w:name w:val="WW8Num150z3"/>
    <w:rPr>
      <w:rFonts w:ascii="Symbol" w:hAnsi="Symbol"/>
    </w:rPr>
  </w:style>
  <w:style w:type="character" w:customStyle="1" w:styleId="WW8Num151z0">
    <w:name w:val="WW8Num151z0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Pr>
      <w:rFonts w:ascii="Courier New" w:hAnsi="Courier New" w:cs="Courier New"/>
    </w:rPr>
  </w:style>
  <w:style w:type="character" w:customStyle="1" w:styleId="WW8Num152z2">
    <w:name w:val="WW8Num152z2"/>
    <w:rPr>
      <w:rFonts w:ascii="Wingdings" w:hAnsi="Wingdings"/>
    </w:rPr>
  </w:style>
  <w:style w:type="character" w:customStyle="1" w:styleId="WW8Num152z3">
    <w:name w:val="WW8Num152z3"/>
    <w:rPr>
      <w:rFonts w:ascii="Symbol" w:hAnsi="Symbol"/>
    </w:rPr>
  </w:style>
  <w:style w:type="character" w:customStyle="1" w:styleId="WW8Num153z0">
    <w:name w:val="WW8Num153z0"/>
    <w:rPr>
      <w:b w:val="0"/>
    </w:rPr>
  </w:style>
  <w:style w:type="character" w:customStyle="1" w:styleId="WW8Num154z0">
    <w:name w:val="WW8Num154z0"/>
    <w:rPr>
      <w:rFonts w:ascii="Wingdings" w:hAnsi="Wingdings"/>
    </w:rPr>
  </w:style>
  <w:style w:type="character" w:customStyle="1" w:styleId="WW8Num154z1">
    <w:name w:val="WW8Num154z1"/>
    <w:rPr>
      <w:rFonts w:ascii="Courier New" w:hAnsi="Courier New" w:cs="Courier New"/>
    </w:rPr>
  </w:style>
  <w:style w:type="character" w:customStyle="1" w:styleId="WW8Num154z3">
    <w:name w:val="WW8Num154z3"/>
    <w:rPr>
      <w:rFonts w:ascii="Symbol" w:hAnsi="Symbol"/>
    </w:rPr>
  </w:style>
  <w:style w:type="character" w:customStyle="1" w:styleId="WW8Num155z0">
    <w:name w:val="WW8Num155z0"/>
    <w:rPr>
      <w:i w:val="0"/>
      <w:color w:val="auto"/>
    </w:rPr>
  </w:style>
  <w:style w:type="character" w:customStyle="1" w:styleId="WW8Num157z0">
    <w:name w:val="WW8Num157z0"/>
    <w:rPr>
      <w:b w:val="0"/>
    </w:rPr>
  </w:style>
  <w:style w:type="character" w:customStyle="1" w:styleId="WW8Num158z0">
    <w:name w:val="WW8Num158z0"/>
    <w:rPr>
      <w:i w:val="0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0z1">
    <w:name w:val="WW8Num160z1"/>
    <w:rPr>
      <w:rFonts w:ascii="Courier New" w:hAnsi="Courier New" w:cs="Courier New"/>
    </w:rPr>
  </w:style>
  <w:style w:type="character" w:customStyle="1" w:styleId="WW8Num160z2">
    <w:name w:val="WW8Num160z2"/>
    <w:rPr>
      <w:rFonts w:ascii="Wingdings" w:hAnsi="Wingdings"/>
    </w:rPr>
  </w:style>
  <w:style w:type="character" w:customStyle="1" w:styleId="WW8Num160z3">
    <w:name w:val="WW8Num160z3"/>
    <w:rPr>
      <w:rFonts w:ascii="Symbol" w:hAnsi="Symbol"/>
    </w:rPr>
  </w:style>
  <w:style w:type="character" w:customStyle="1" w:styleId="WW8Num161z0">
    <w:name w:val="WW8Num161z0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Pr>
      <w:rFonts w:ascii="Symbol" w:hAnsi="Symbol"/>
    </w:rPr>
  </w:style>
  <w:style w:type="character" w:customStyle="1" w:styleId="WW8Num162z1">
    <w:name w:val="WW8Num162z1"/>
    <w:rPr>
      <w:rFonts w:ascii="Courier New" w:hAnsi="Courier New" w:cs="Courier New"/>
    </w:rPr>
  </w:style>
  <w:style w:type="character" w:customStyle="1" w:styleId="WW8Num162z2">
    <w:name w:val="WW8Num162z2"/>
    <w:rPr>
      <w:rFonts w:ascii="Wingdings" w:hAnsi="Wingdings"/>
    </w:rPr>
  </w:style>
  <w:style w:type="character" w:customStyle="1" w:styleId="WW8Num164z0">
    <w:name w:val="WW8Num164z0"/>
    <w:rPr>
      <w:rFonts w:ascii="Symbol" w:hAnsi="Symbol"/>
      <w:color w:val="auto"/>
      <w:sz w:val="28"/>
    </w:rPr>
  </w:style>
  <w:style w:type="character" w:customStyle="1" w:styleId="WW8Num165z0">
    <w:name w:val="WW8Num165z0"/>
    <w:rPr>
      <w:rFonts w:ascii="Arial" w:hAnsi="Arial"/>
    </w:rPr>
  </w:style>
  <w:style w:type="character" w:customStyle="1" w:styleId="WW8Num166z0">
    <w:name w:val="WW8Num166z0"/>
    <w:rPr>
      <w:rFonts w:ascii="Symbol" w:hAnsi="Symbol"/>
    </w:rPr>
  </w:style>
  <w:style w:type="character" w:customStyle="1" w:styleId="WW8Num166z1">
    <w:name w:val="WW8Num166z1"/>
    <w:rPr>
      <w:rFonts w:ascii="Courier New" w:hAnsi="Courier New" w:cs="Courier New"/>
    </w:rPr>
  </w:style>
  <w:style w:type="character" w:customStyle="1" w:styleId="WW8Num166z5">
    <w:name w:val="WW8Num166z5"/>
    <w:rPr>
      <w:rFonts w:ascii="Wingdings" w:hAnsi="Wingdings"/>
    </w:rPr>
  </w:style>
  <w:style w:type="character" w:customStyle="1" w:styleId="WW8Num167z0">
    <w:name w:val="WW8Num167z0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Pr>
      <w:rFonts w:ascii="Times New Roman" w:hAnsi="Times New Roman"/>
    </w:rPr>
  </w:style>
  <w:style w:type="character" w:customStyle="1" w:styleId="WW8Num170z0">
    <w:name w:val="WW8Num170z0"/>
    <w:rPr>
      <w:sz w:val="16"/>
    </w:rPr>
  </w:style>
  <w:style w:type="character" w:customStyle="1" w:styleId="WW8Num171z0">
    <w:name w:val="WW8Num171z0"/>
    <w:rPr>
      <w:rFonts w:ascii="Times New Roman" w:hAnsi="Times New Roman"/>
    </w:rPr>
  </w:style>
  <w:style w:type="character" w:customStyle="1" w:styleId="WW8Num171z1">
    <w:name w:val="WW8Num171z1"/>
    <w:rPr>
      <w:rFonts w:ascii="Courier New" w:hAnsi="Courier New" w:cs="Courier New"/>
    </w:rPr>
  </w:style>
  <w:style w:type="character" w:customStyle="1" w:styleId="WW8Num171z2">
    <w:name w:val="WW8Num171z2"/>
    <w:rPr>
      <w:rFonts w:ascii="Wingdings" w:hAnsi="Wingdings"/>
    </w:rPr>
  </w:style>
  <w:style w:type="character" w:customStyle="1" w:styleId="WW8Num171z3">
    <w:name w:val="WW8Num171z3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  <w:b/>
    </w:rPr>
  </w:style>
  <w:style w:type="character" w:customStyle="1" w:styleId="WW8Num172z1">
    <w:name w:val="WW8Num172z1"/>
    <w:rPr>
      <w:rFonts w:ascii="Courier New" w:hAnsi="Courier New" w:cs="Courier New"/>
    </w:rPr>
  </w:style>
  <w:style w:type="character" w:customStyle="1" w:styleId="WW8Num172z2">
    <w:name w:val="WW8Num172z2"/>
    <w:rPr>
      <w:rFonts w:ascii="Wingdings" w:hAnsi="Wingdings"/>
    </w:rPr>
  </w:style>
  <w:style w:type="character" w:customStyle="1" w:styleId="WW8Num172z3">
    <w:name w:val="WW8Num172z3"/>
    <w:rPr>
      <w:rFonts w:ascii="Symbol" w:hAnsi="Symbol"/>
    </w:rPr>
  </w:style>
  <w:style w:type="character" w:customStyle="1" w:styleId="WW8Num173z0">
    <w:name w:val="WW8Num173z0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Pr>
      <w:rFonts w:ascii="Times New Roman" w:hAnsi="Times New Roman"/>
      <w:b/>
    </w:rPr>
  </w:style>
  <w:style w:type="character" w:customStyle="1" w:styleId="WW8Num175z1">
    <w:name w:val="WW8Num175z1"/>
    <w:rPr>
      <w:rFonts w:ascii="Courier New" w:hAnsi="Courier New" w:cs="Courier New"/>
    </w:rPr>
  </w:style>
  <w:style w:type="character" w:customStyle="1" w:styleId="WW8Num175z2">
    <w:name w:val="WW8Num175z2"/>
    <w:rPr>
      <w:rFonts w:ascii="Wingdings" w:hAnsi="Wingdings"/>
    </w:rPr>
  </w:style>
  <w:style w:type="character" w:customStyle="1" w:styleId="WW8Num175z3">
    <w:name w:val="WW8Num175z3"/>
    <w:rPr>
      <w:rFonts w:ascii="Symbol" w:hAnsi="Symbol"/>
    </w:rPr>
  </w:style>
  <w:style w:type="character" w:customStyle="1" w:styleId="WW8Num176z0">
    <w:name w:val="WW8Num176z0"/>
    <w:rPr>
      <w:rFonts w:ascii="Courier New" w:hAnsi="Courier New" w:cs="Courier New"/>
    </w:rPr>
  </w:style>
  <w:style w:type="character" w:customStyle="1" w:styleId="WW8Num176z2">
    <w:name w:val="WW8Num176z2"/>
    <w:rPr>
      <w:rFonts w:ascii="Wingdings" w:hAnsi="Wingdings"/>
    </w:rPr>
  </w:style>
  <w:style w:type="character" w:customStyle="1" w:styleId="WW8Num176z3">
    <w:name w:val="WW8Num176z3"/>
    <w:rPr>
      <w:rFonts w:ascii="Symbol" w:hAnsi="Symbol"/>
    </w:rPr>
  </w:style>
  <w:style w:type="character" w:customStyle="1" w:styleId="WW8Num178z0">
    <w:name w:val="WW8Num178z0"/>
    <w:rPr>
      <w:rFonts w:ascii="Times New Roman" w:hAnsi="Times New Roman"/>
    </w:rPr>
  </w:style>
  <w:style w:type="character" w:customStyle="1" w:styleId="WW8Num179z0">
    <w:name w:val="WW8Num179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Pr>
      <w:rFonts w:ascii="Times New Roman" w:hAnsi="Times New Roman"/>
    </w:rPr>
  </w:style>
  <w:style w:type="character" w:customStyle="1" w:styleId="WW8Num183z0">
    <w:name w:val="WW8Num183z0"/>
    <w:rPr>
      <w:rFonts w:ascii="Times New Roman" w:hAnsi="Times New Roman"/>
    </w:rPr>
  </w:style>
  <w:style w:type="character" w:customStyle="1" w:styleId="WW8Num184z0">
    <w:name w:val="WW8Num184z0"/>
    <w:rPr>
      <w:i w:val="0"/>
      <w:color w:val="auto"/>
    </w:rPr>
  </w:style>
  <w:style w:type="character" w:customStyle="1" w:styleId="WW8Num185z0">
    <w:name w:val="WW8Num185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Pr>
      <w:rFonts w:ascii="Symbol" w:hAnsi="Symbol"/>
    </w:rPr>
  </w:style>
  <w:style w:type="character" w:customStyle="1" w:styleId="WW8Num187z0">
    <w:name w:val="WW8Num187z0"/>
    <w:rPr>
      <w:rFonts w:ascii="Times New Roman" w:hAnsi="Times New Roman"/>
    </w:rPr>
  </w:style>
  <w:style w:type="character" w:customStyle="1" w:styleId="WW8Num187z1">
    <w:name w:val="WW8Num187z1"/>
    <w:rPr>
      <w:rFonts w:ascii="Courier New" w:hAnsi="Courier New" w:cs="Courier New"/>
    </w:rPr>
  </w:style>
  <w:style w:type="character" w:customStyle="1" w:styleId="WW8Num187z2">
    <w:name w:val="WW8Num187z2"/>
    <w:rPr>
      <w:rFonts w:ascii="Wingdings" w:hAnsi="Wingdings"/>
    </w:rPr>
  </w:style>
  <w:style w:type="character" w:customStyle="1" w:styleId="WW8Num187z3">
    <w:name w:val="WW8Num187z3"/>
    <w:rPr>
      <w:rFonts w:ascii="Symbol" w:hAnsi="Symbol"/>
    </w:rPr>
  </w:style>
  <w:style w:type="character" w:customStyle="1" w:styleId="WW8Num188z0">
    <w:name w:val="WW8Num188z0"/>
    <w:rPr>
      <w:rFonts w:ascii="Arial" w:eastAsia="Times New Roman" w:hAnsi="Arial" w:cs="Arial"/>
    </w:rPr>
  </w:style>
  <w:style w:type="character" w:customStyle="1" w:styleId="WW8Num188z1">
    <w:name w:val="WW8Num188z1"/>
    <w:rPr>
      <w:rFonts w:ascii="Courier New" w:hAnsi="Courier New" w:cs="Courier New"/>
    </w:rPr>
  </w:style>
  <w:style w:type="character" w:customStyle="1" w:styleId="WW8Num188z2">
    <w:name w:val="WW8Num188z2"/>
    <w:rPr>
      <w:rFonts w:ascii="Wingdings" w:hAnsi="Wingdings"/>
    </w:rPr>
  </w:style>
  <w:style w:type="character" w:customStyle="1" w:styleId="WW8Num188z3">
    <w:name w:val="WW8Num188z3"/>
    <w:rPr>
      <w:rFonts w:ascii="Symbol" w:hAnsi="Symbol"/>
    </w:rPr>
  </w:style>
  <w:style w:type="character" w:customStyle="1" w:styleId="WW8Num190z0">
    <w:name w:val="WW8Num190z0"/>
    <w:rPr>
      <w:rFonts w:ascii="Times New Roman" w:hAnsi="Times New Roman"/>
      <w:b/>
    </w:rPr>
  </w:style>
  <w:style w:type="character" w:customStyle="1" w:styleId="WW8Num190z1">
    <w:name w:val="WW8Num190z1"/>
    <w:rPr>
      <w:rFonts w:ascii="Courier New" w:hAnsi="Courier New"/>
    </w:rPr>
  </w:style>
  <w:style w:type="character" w:customStyle="1" w:styleId="WW8Num190z2">
    <w:name w:val="WW8Num190z2"/>
    <w:rPr>
      <w:rFonts w:ascii="Wingdings" w:hAnsi="Wingdings"/>
    </w:rPr>
  </w:style>
  <w:style w:type="character" w:customStyle="1" w:styleId="WW8Num190z3">
    <w:name w:val="WW8Num190z3"/>
    <w:rPr>
      <w:rFonts w:ascii="Symbol" w:hAnsi="Symbol"/>
    </w:rPr>
  </w:style>
  <w:style w:type="character" w:customStyle="1" w:styleId="WW8Num191z0">
    <w:name w:val="WW8Num191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Pr>
      <w:rFonts w:ascii="Times New Roman" w:hAnsi="Times New Roman"/>
      <w:b/>
    </w:rPr>
  </w:style>
  <w:style w:type="character" w:customStyle="1" w:styleId="WW8Num193z1">
    <w:name w:val="WW8Num193z1"/>
    <w:rPr>
      <w:rFonts w:ascii="Courier New" w:hAnsi="Courier New" w:cs="Courier New"/>
    </w:rPr>
  </w:style>
  <w:style w:type="character" w:customStyle="1" w:styleId="WW8Num193z2">
    <w:name w:val="WW8Num193z2"/>
    <w:rPr>
      <w:rFonts w:ascii="Wingdings" w:hAnsi="Wingdings"/>
    </w:rPr>
  </w:style>
  <w:style w:type="character" w:customStyle="1" w:styleId="WW8Num193z3">
    <w:name w:val="WW8Num193z3"/>
    <w:rPr>
      <w:rFonts w:ascii="Symbol" w:hAnsi="Symbol"/>
    </w:rPr>
  </w:style>
  <w:style w:type="character" w:customStyle="1" w:styleId="WW8Num195z0">
    <w:name w:val="WW8Num195z0"/>
    <w:rPr>
      <w:rFonts w:ascii="Symbol" w:hAnsi="Symbol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2">
    <w:name w:val="WW8Num195z2"/>
    <w:rPr>
      <w:rFonts w:ascii="Wingdings" w:hAnsi="Wingdings"/>
    </w:rPr>
  </w:style>
  <w:style w:type="character" w:customStyle="1" w:styleId="WW8Num199z0">
    <w:name w:val="WW8Num199z0"/>
    <w:rPr>
      <w:rFonts w:ascii="Times New Roman" w:hAnsi="Times New Roman"/>
    </w:rPr>
  </w:style>
  <w:style w:type="character" w:customStyle="1" w:styleId="WW8Num201z0">
    <w:name w:val="WW8Num201z0"/>
    <w:rPr>
      <w:rFonts w:ascii="Symbol" w:hAnsi="Symbol"/>
    </w:rPr>
  </w:style>
  <w:style w:type="character" w:customStyle="1" w:styleId="WW8Num201z1">
    <w:name w:val="WW8Num201z1"/>
    <w:rPr>
      <w:rFonts w:ascii="Courier New" w:hAnsi="Courier New" w:cs="Courier New"/>
    </w:rPr>
  </w:style>
  <w:style w:type="character" w:customStyle="1" w:styleId="WW8Num201z2">
    <w:name w:val="WW8Num201z2"/>
    <w:rPr>
      <w:rFonts w:ascii="Wingdings" w:hAnsi="Wingdings"/>
    </w:rPr>
  </w:style>
  <w:style w:type="character" w:customStyle="1" w:styleId="WW8Num202z0">
    <w:name w:val="WW8Num202z0"/>
    <w:rPr>
      <w:i w:val="0"/>
    </w:rPr>
  </w:style>
  <w:style w:type="character" w:customStyle="1" w:styleId="WW8Num204z0">
    <w:name w:val="WW8Num204z0"/>
    <w:rPr>
      <w:rFonts w:ascii="Symbol" w:hAnsi="Symbol"/>
    </w:rPr>
  </w:style>
  <w:style w:type="character" w:customStyle="1" w:styleId="WW8Num204z1">
    <w:name w:val="WW8Num204z1"/>
    <w:rPr>
      <w:rFonts w:ascii="Times New Roman" w:hAnsi="Times New Roman"/>
      <w:b/>
    </w:rPr>
  </w:style>
  <w:style w:type="character" w:customStyle="1" w:styleId="WW8Num204z2">
    <w:name w:val="WW8Num204z2"/>
    <w:rPr>
      <w:rFonts w:ascii="Wingdings" w:hAnsi="Wingdings"/>
    </w:rPr>
  </w:style>
  <w:style w:type="character" w:customStyle="1" w:styleId="WW8Num204z4">
    <w:name w:val="WW8Num204z4"/>
    <w:rPr>
      <w:rFonts w:ascii="Courier New" w:hAnsi="Courier New" w:cs="Courier New"/>
    </w:rPr>
  </w:style>
  <w:style w:type="character" w:customStyle="1" w:styleId="WW8Num205z0">
    <w:name w:val="WW8Num205z0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Pr>
      <w:rFonts w:ascii="Symbol" w:hAnsi="Symbol"/>
    </w:rPr>
  </w:style>
  <w:style w:type="character" w:customStyle="1" w:styleId="WW8Num206z1">
    <w:name w:val="WW8Num206z1"/>
    <w:rPr>
      <w:rFonts w:ascii="Courier New" w:hAnsi="Courier New" w:cs="Courier New"/>
    </w:rPr>
  </w:style>
  <w:style w:type="character" w:customStyle="1" w:styleId="WW8Num206z2">
    <w:name w:val="WW8Num206z2"/>
    <w:rPr>
      <w:rFonts w:ascii="Wingdings" w:hAnsi="Wingdings"/>
    </w:rPr>
  </w:style>
  <w:style w:type="character" w:customStyle="1" w:styleId="WW8Num207z0">
    <w:name w:val="WW8Num207z0"/>
    <w:rPr>
      <w:i w:val="0"/>
      <w:color w:val="auto"/>
    </w:rPr>
  </w:style>
  <w:style w:type="character" w:customStyle="1" w:styleId="WW8Num208z0">
    <w:name w:val="WW8Num208z0"/>
    <w:rPr>
      <w:rFonts w:ascii="Symbol" w:hAnsi="Symbol"/>
    </w:rPr>
  </w:style>
  <w:style w:type="character" w:customStyle="1" w:styleId="WW8Num209z0">
    <w:name w:val="WW8Num209z0"/>
    <w:rPr>
      <w:i w:val="0"/>
      <w:color w:val="auto"/>
    </w:rPr>
  </w:style>
  <w:style w:type="character" w:customStyle="1" w:styleId="WW8Num210z0">
    <w:name w:val="WW8Num210z0"/>
    <w:rPr>
      <w:rFonts w:ascii="Symbol" w:hAnsi="Symbol"/>
      <w:b/>
      <w:sz w:val="20"/>
      <w:szCs w:val="20"/>
    </w:rPr>
  </w:style>
  <w:style w:type="character" w:customStyle="1" w:styleId="WW8Num210z1">
    <w:name w:val="WW8Num210z1"/>
    <w:rPr>
      <w:rFonts w:ascii="Courier New" w:hAnsi="Courier New" w:cs="Courier New"/>
    </w:rPr>
  </w:style>
  <w:style w:type="character" w:customStyle="1" w:styleId="WW8Num210z2">
    <w:name w:val="WW8Num210z2"/>
    <w:rPr>
      <w:rFonts w:ascii="Wingdings" w:hAnsi="Wingdings"/>
    </w:rPr>
  </w:style>
  <w:style w:type="character" w:customStyle="1" w:styleId="WW8Num210z3">
    <w:name w:val="WW8Num210z3"/>
    <w:rPr>
      <w:rFonts w:ascii="Symbol" w:hAnsi="Symbol"/>
    </w:rPr>
  </w:style>
  <w:style w:type="character" w:customStyle="1" w:styleId="WW8Num212z0">
    <w:name w:val="WW8Num212z0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Pr>
      <w:u w:val="none"/>
    </w:rPr>
  </w:style>
  <w:style w:type="character" w:customStyle="1" w:styleId="WW8Num213z0">
    <w:name w:val="WW8Num213z0"/>
    <w:rPr>
      <w:rFonts w:ascii="Times New Roman" w:hAnsi="Times New Roman"/>
    </w:rPr>
  </w:style>
  <w:style w:type="character" w:customStyle="1" w:styleId="WW8Num214z0">
    <w:name w:val="WW8Num214z0"/>
    <w:rPr>
      <w:rFonts w:ascii="Times New Roman" w:hAnsi="Times New Roman"/>
    </w:rPr>
  </w:style>
  <w:style w:type="character" w:customStyle="1" w:styleId="WW8Num215z0">
    <w:name w:val="WW8Num215z0"/>
    <w:rPr>
      <w:rFonts w:ascii="Times New Roman" w:hAnsi="Times New Roman"/>
      <w:b/>
    </w:rPr>
  </w:style>
  <w:style w:type="character" w:customStyle="1" w:styleId="WW8Num215z1">
    <w:name w:val="WW8Num215z1"/>
    <w:rPr>
      <w:rFonts w:ascii="Courier New" w:hAnsi="Courier New" w:cs="Courier New"/>
    </w:rPr>
  </w:style>
  <w:style w:type="character" w:customStyle="1" w:styleId="WW8Num215z2">
    <w:name w:val="WW8Num215z2"/>
    <w:rPr>
      <w:rFonts w:ascii="Wingdings" w:hAnsi="Wingdings"/>
    </w:rPr>
  </w:style>
  <w:style w:type="character" w:customStyle="1" w:styleId="WW8Num215z3">
    <w:name w:val="WW8Num215z3"/>
    <w:rPr>
      <w:rFonts w:ascii="Symbol" w:hAnsi="Symbol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16z1">
    <w:name w:val="WW8Num216z1"/>
    <w:rPr>
      <w:rFonts w:ascii="Courier New" w:hAnsi="Courier New" w:cs="Courier New"/>
    </w:rPr>
  </w:style>
  <w:style w:type="character" w:customStyle="1" w:styleId="WW8Num216z2">
    <w:name w:val="WW8Num216z2"/>
    <w:rPr>
      <w:rFonts w:ascii="Wingdings" w:hAnsi="Wingdings"/>
    </w:rPr>
  </w:style>
  <w:style w:type="character" w:customStyle="1" w:styleId="WW8Num218z0">
    <w:name w:val="WW8Num218z0"/>
    <w:rPr>
      <w:rFonts w:ascii="Symbol" w:hAnsi="Symbol"/>
    </w:rPr>
  </w:style>
  <w:style w:type="character" w:customStyle="1" w:styleId="WW8Num218z1">
    <w:name w:val="WW8Num218z1"/>
    <w:rPr>
      <w:rFonts w:ascii="Courier New" w:hAnsi="Courier New" w:cs="Courier New"/>
    </w:rPr>
  </w:style>
  <w:style w:type="character" w:customStyle="1" w:styleId="WW8Num218z2">
    <w:name w:val="WW8Num218z2"/>
    <w:rPr>
      <w:rFonts w:ascii="Wingdings" w:hAnsi="Wingdings"/>
    </w:rPr>
  </w:style>
  <w:style w:type="character" w:customStyle="1" w:styleId="WW8Num220z0">
    <w:name w:val="WW8Num220z0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Pr>
      <w:u w:val="none"/>
    </w:rPr>
  </w:style>
  <w:style w:type="character" w:customStyle="1" w:styleId="WW8Num223z0">
    <w:name w:val="WW8Num223z0"/>
    <w:rPr>
      <w:rFonts w:ascii="Times New Roman" w:hAnsi="Times New Roman"/>
      <w:b/>
    </w:rPr>
  </w:style>
  <w:style w:type="character" w:customStyle="1" w:styleId="WW8Num223z1">
    <w:name w:val="WW8Num223z1"/>
    <w:rPr>
      <w:rFonts w:ascii="Courier New" w:hAnsi="Courier New" w:cs="Courier New"/>
    </w:rPr>
  </w:style>
  <w:style w:type="character" w:customStyle="1" w:styleId="WW8Num223z2">
    <w:name w:val="WW8Num223z2"/>
    <w:rPr>
      <w:rFonts w:ascii="Wingdings" w:hAnsi="Wingdings"/>
    </w:rPr>
  </w:style>
  <w:style w:type="character" w:customStyle="1" w:styleId="WW8Num223z3">
    <w:name w:val="WW8Num223z3"/>
    <w:rPr>
      <w:rFonts w:ascii="Symbol" w:hAnsi="Symbol"/>
    </w:rPr>
  </w:style>
  <w:style w:type="character" w:customStyle="1" w:styleId="WW8Num224z0">
    <w:name w:val="WW8Num224z0"/>
    <w:rPr>
      <w:rFonts w:ascii="Symbol" w:hAnsi="Symbol"/>
    </w:rPr>
  </w:style>
  <w:style w:type="character" w:customStyle="1" w:styleId="WW8Num226z0">
    <w:name w:val="WW8Num226z0"/>
    <w:rPr>
      <w:rFonts w:ascii="Times New Roman" w:hAnsi="Times New Roman"/>
    </w:rPr>
  </w:style>
  <w:style w:type="character" w:customStyle="1" w:styleId="WW8Num227z0">
    <w:name w:val="WW8Num227z0"/>
    <w:rPr>
      <w:rFonts w:ascii="Symbol" w:hAnsi="Symbol"/>
    </w:rPr>
  </w:style>
  <w:style w:type="character" w:customStyle="1" w:styleId="WW8Num227z2">
    <w:name w:val="WW8Num227z2"/>
    <w:rPr>
      <w:rFonts w:ascii="Wingdings" w:hAnsi="Wingdings"/>
    </w:rPr>
  </w:style>
  <w:style w:type="character" w:customStyle="1" w:styleId="WW8Num227z4">
    <w:name w:val="WW8Num227z4"/>
    <w:rPr>
      <w:rFonts w:ascii="Courier New" w:hAnsi="Courier New" w:cs="Courier New"/>
    </w:rPr>
  </w:style>
  <w:style w:type="character" w:customStyle="1" w:styleId="WW8Num228z0">
    <w:name w:val="WW8Num228z0"/>
    <w:rPr>
      <w:rFonts w:ascii="Courier New" w:hAnsi="Courier New" w:cs="Courier New"/>
    </w:rPr>
  </w:style>
  <w:style w:type="character" w:customStyle="1" w:styleId="WW8Num228z2">
    <w:name w:val="WW8Num228z2"/>
    <w:rPr>
      <w:rFonts w:ascii="Wingdings" w:hAnsi="Wingdings"/>
    </w:rPr>
  </w:style>
  <w:style w:type="character" w:customStyle="1" w:styleId="WW8Num228z3">
    <w:name w:val="WW8Num228z3"/>
    <w:rPr>
      <w:rFonts w:ascii="Symbol" w:hAnsi="Symbol"/>
    </w:rPr>
  </w:style>
  <w:style w:type="character" w:customStyle="1" w:styleId="WW8Num229z0">
    <w:name w:val="WW8Num229z0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Pr>
      <w:u w:val="none"/>
    </w:rPr>
  </w:style>
  <w:style w:type="character" w:customStyle="1" w:styleId="WW8Num230z0">
    <w:name w:val="WW8Num230z0"/>
    <w:rPr>
      <w:u w:val="single"/>
    </w:rPr>
  </w:style>
  <w:style w:type="character" w:customStyle="1" w:styleId="WW8Num231z0">
    <w:name w:val="WW8Num231z0"/>
    <w:rPr>
      <w:rFonts w:ascii="Times New Roman" w:hAnsi="Times New Roman"/>
    </w:rPr>
  </w:style>
  <w:style w:type="character" w:customStyle="1" w:styleId="WW8Num231z1">
    <w:name w:val="WW8Num231z1"/>
    <w:rPr>
      <w:rFonts w:ascii="Courier New" w:hAnsi="Courier New" w:cs="Courier New"/>
    </w:rPr>
  </w:style>
  <w:style w:type="character" w:customStyle="1" w:styleId="WW8Num231z2">
    <w:name w:val="WW8Num231z2"/>
    <w:rPr>
      <w:rFonts w:ascii="Wingdings" w:hAnsi="Wingdings"/>
    </w:rPr>
  </w:style>
  <w:style w:type="character" w:customStyle="1" w:styleId="WW8Num231z3">
    <w:name w:val="WW8Num231z3"/>
    <w:rPr>
      <w:rFonts w:ascii="Symbol" w:hAnsi="Symbol"/>
    </w:rPr>
  </w:style>
  <w:style w:type="character" w:customStyle="1" w:styleId="WW8Num234z0">
    <w:name w:val="WW8Num234z0"/>
    <w:rPr>
      <w:rFonts w:ascii="Courier New" w:hAnsi="Courier New" w:cs="Courier New"/>
    </w:rPr>
  </w:style>
  <w:style w:type="character" w:customStyle="1" w:styleId="WW8Num234z2">
    <w:name w:val="WW8Num234z2"/>
    <w:rPr>
      <w:rFonts w:ascii="Wingdings" w:hAnsi="Wingdings"/>
    </w:rPr>
  </w:style>
  <w:style w:type="character" w:customStyle="1" w:styleId="WW8Num234z3">
    <w:name w:val="WW8Num234z3"/>
    <w:rPr>
      <w:rFonts w:ascii="Symbol" w:hAnsi="Symbol"/>
    </w:rPr>
  </w:style>
  <w:style w:type="character" w:customStyle="1" w:styleId="WW8Num235z0">
    <w:name w:val="WW8Num235z0"/>
    <w:rPr>
      <w:sz w:val="16"/>
    </w:rPr>
  </w:style>
  <w:style w:type="character" w:customStyle="1" w:styleId="WW8Num236z0">
    <w:name w:val="WW8Num236z0"/>
    <w:rPr>
      <w:rFonts w:ascii="Symbol" w:hAnsi="Symbol"/>
    </w:rPr>
  </w:style>
  <w:style w:type="character" w:customStyle="1" w:styleId="WW8Num236z1">
    <w:name w:val="WW8Num236z1"/>
    <w:rPr>
      <w:rFonts w:ascii="Courier New" w:hAnsi="Courier New" w:cs="Courier New"/>
    </w:rPr>
  </w:style>
  <w:style w:type="character" w:customStyle="1" w:styleId="WW8Num236z2">
    <w:name w:val="WW8Num236z2"/>
    <w:rPr>
      <w:rFonts w:ascii="Wingdings" w:hAnsi="Wingdings"/>
    </w:rPr>
  </w:style>
  <w:style w:type="character" w:customStyle="1" w:styleId="WW8Num238z0">
    <w:name w:val="WW8Num238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Pr>
      <w:rFonts w:ascii="Wingdings" w:hAnsi="Wingdings"/>
    </w:rPr>
  </w:style>
  <w:style w:type="character" w:customStyle="1" w:styleId="WW8Num241z1">
    <w:name w:val="WW8Num241z1"/>
    <w:rPr>
      <w:rFonts w:ascii="Courier New" w:hAnsi="Courier New" w:cs="Courier New"/>
    </w:rPr>
  </w:style>
  <w:style w:type="character" w:customStyle="1" w:styleId="WW8Num241z3">
    <w:name w:val="WW8Num241z3"/>
    <w:rPr>
      <w:rFonts w:ascii="Symbol" w:hAnsi="Symbol"/>
    </w:rPr>
  </w:style>
  <w:style w:type="character" w:customStyle="1" w:styleId="WW8Num242z0">
    <w:name w:val="WW8Num242z0"/>
    <w:rPr>
      <w:rFonts w:ascii="Symbol" w:hAnsi="Symbol"/>
    </w:rPr>
  </w:style>
  <w:style w:type="character" w:customStyle="1" w:styleId="WW8Num242z1">
    <w:name w:val="WW8Num242z1"/>
    <w:rPr>
      <w:rFonts w:ascii="Courier New" w:hAnsi="Courier New" w:cs="Courier New"/>
    </w:rPr>
  </w:style>
  <w:style w:type="character" w:customStyle="1" w:styleId="WW8Num242z2">
    <w:name w:val="WW8Num242z2"/>
    <w:rPr>
      <w:rFonts w:ascii="Wingdings" w:hAnsi="Wingdings"/>
    </w:rPr>
  </w:style>
  <w:style w:type="character" w:customStyle="1" w:styleId="WW8Num243z0">
    <w:name w:val="WW8Num243z0"/>
    <w:rPr>
      <w:rFonts w:ascii="Arial" w:hAnsi="Arial"/>
      <w:b w:val="0"/>
      <w:i w:val="0"/>
      <w:sz w:val="22"/>
    </w:rPr>
  </w:style>
  <w:style w:type="character" w:customStyle="1" w:styleId="WW8Num243z1">
    <w:name w:val="WW8Num243z1"/>
    <w:rPr>
      <w:rFonts w:ascii="Courier New" w:hAnsi="Courier New"/>
    </w:rPr>
  </w:style>
  <w:style w:type="character" w:customStyle="1" w:styleId="WW8Num243z2">
    <w:name w:val="WW8Num243z2"/>
    <w:rPr>
      <w:rFonts w:ascii="Wingdings" w:hAnsi="Wingdings"/>
    </w:rPr>
  </w:style>
  <w:style w:type="character" w:customStyle="1" w:styleId="WW8Num243z3">
    <w:name w:val="WW8Num243z3"/>
    <w:rPr>
      <w:rFonts w:ascii="Symbol" w:hAnsi="Symbol"/>
    </w:rPr>
  </w:style>
  <w:style w:type="character" w:customStyle="1" w:styleId="WW8Num244z0">
    <w:name w:val="WW8Num244z0"/>
    <w:rPr>
      <w:strike w:val="0"/>
      <w:dstrike w:val="0"/>
      <w:color w:val="auto"/>
      <w:u w:val="none"/>
    </w:rPr>
  </w:style>
  <w:style w:type="character" w:customStyle="1" w:styleId="WW8Num246z0">
    <w:name w:val="WW8Num246z0"/>
    <w:rPr>
      <w:i w:val="0"/>
      <w:color w:val="auto"/>
    </w:rPr>
  </w:style>
  <w:style w:type="character" w:customStyle="1" w:styleId="WW8Num249z0">
    <w:name w:val="WW8Num249z0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Pr>
      <w:rFonts w:ascii="Times New Roman" w:hAnsi="Times New Roman"/>
    </w:rPr>
  </w:style>
  <w:style w:type="character" w:customStyle="1" w:styleId="WW8Num252z0">
    <w:name w:val="WW8Num252z0"/>
    <w:rPr>
      <w:i w:val="0"/>
      <w:color w:val="auto"/>
    </w:rPr>
  </w:style>
  <w:style w:type="character" w:customStyle="1" w:styleId="WW8Num255z0">
    <w:name w:val="WW8Num255z0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Pr>
      <w:rFonts w:ascii="Symbol" w:hAnsi="Symbol"/>
    </w:rPr>
  </w:style>
  <w:style w:type="character" w:customStyle="1" w:styleId="WW8Num256z1">
    <w:name w:val="WW8Num256z1"/>
    <w:rPr>
      <w:rFonts w:ascii="Courier New" w:hAnsi="Courier New" w:cs="Courier New"/>
    </w:rPr>
  </w:style>
  <w:style w:type="character" w:customStyle="1" w:styleId="WW8Num256z2">
    <w:name w:val="WW8Num256z2"/>
    <w:rPr>
      <w:rFonts w:ascii="Wingdings" w:hAnsi="Wingdings"/>
    </w:rPr>
  </w:style>
  <w:style w:type="character" w:customStyle="1" w:styleId="WW8Num258z0">
    <w:name w:val="WW8Num258z0"/>
    <w:rPr>
      <w:rFonts w:ascii="Symbol" w:hAnsi="Symbol"/>
    </w:rPr>
  </w:style>
  <w:style w:type="character" w:customStyle="1" w:styleId="WW8Num259z0">
    <w:name w:val="WW8Num259z0"/>
    <w:rPr>
      <w:rFonts w:ascii="Courier New" w:hAnsi="Courier New" w:cs="Courier New"/>
    </w:rPr>
  </w:style>
  <w:style w:type="character" w:customStyle="1" w:styleId="WW8Num259z2">
    <w:name w:val="WW8Num259z2"/>
    <w:rPr>
      <w:rFonts w:ascii="Wingdings" w:hAnsi="Wingdings"/>
    </w:rPr>
  </w:style>
  <w:style w:type="character" w:customStyle="1" w:styleId="WW8Num259z3">
    <w:name w:val="WW8Num259z3"/>
    <w:rPr>
      <w:rFonts w:ascii="Symbol" w:hAnsi="Symbol"/>
    </w:rPr>
  </w:style>
  <w:style w:type="character" w:customStyle="1" w:styleId="WW8Num260z0">
    <w:name w:val="WW8Num260z0"/>
    <w:rPr>
      <w:rFonts w:ascii="Times New Roman" w:hAnsi="Times New Roman"/>
      <w:b/>
    </w:rPr>
  </w:style>
  <w:style w:type="character" w:customStyle="1" w:styleId="WW8Num260z1">
    <w:name w:val="WW8Num260z1"/>
    <w:rPr>
      <w:rFonts w:ascii="Courier New" w:hAnsi="Courier New" w:cs="Courier New"/>
    </w:rPr>
  </w:style>
  <w:style w:type="character" w:customStyle="1" w:styleId="WW8Num260z2">
    <w:name w:val="WW8Num260z2"/>
    <w:rPr>
      <w:rFonts w:ascii="Wingdings" w:hAnsi="Wingdings"/>
    </w:rPr>
  </w:style>
  <w:style w:type="character" w:customStyle="1" w:styleId="WW8Num260z3">
    <w:name w:val="WW8Num260z3"/>
    <w:rPr>
      <w:rFonts w:ascii="Symbol" w:hAnsi="Symbol"/>
    </w:rPr>
  </w:style>
  <w:style w:type="character" w:customStyle="1" w:styleId="WW8Num261z0">
    <w:name w:val="WW8Num261z0"/>
    <w:rPr>
      <w:rFonts w:ascii="Arial" w:hAnsi="Arial"/>
      <w:b w:val="0"/>
      <w:i w:val="0"/>
      <w:sz w:val="22"/>
    </w:rPr>
  </w:style>
  <w:style w:type="character" w:customStyle="1" w:styleId="WW8Num262z0">
    <w:name w:val="WW8Num262z0"/>
    <w:rPr>
      <w:rFonts w:ascii="Symbol" w:hAnsi="Symbol"/>
    </w:rPr>
  </w:style>
  <w:style w:type="character" w:customStyle="1" w:styleId="WW8Num263z0">
    <w:name w:val="WW8Num263z0"/>
    <w:rPr>
      <w:rFonts w:ascii="Symbol" w:hAnsi="Symbol"/>
    </w:rPr>
  </w:style>
  <w:style w:type="character" w:customStyle="1" w:styleId="WW8Num263z1">
    <w:name w:val="WW8Num263z1"/>
    <w:rPr>
      <w:rFonts w:ascii="Courier New" w:hAnsi="Courier New" w:cs="Courier New"/>
    </w:rPr>
  </w:style>
  <w:style w:type="character" w:customStyle="1" w:styleId="WW8Num263z2">
    <w:name w:val="WW8Num263z2"/>
    <w:rPr>
      <w:rFonts w:ascii="Wingdings" w:hAnsi="Wingdings"/>
    </w:rPr>
  </w:style>
  <w:style w:type="character" w:customStyle="1" w:styleId="WW8Num264z0">
    <w:name w:val="WW8Num264z0"/>
    <w:rPr>
      <w:rFonts w:ascii="Courier New" w:hAnsi="Courier New" w:cs="Courier New"/>
    </w:rPr>
  </w:style>
  <w:style w:type="character" w:customStyle="1" w:styleId="WW8Num264z2">
    <w:name w:val="WW8Num264z2"/>
    <w:rPr>
      <w:rFonts w:ascii="Wingdings" w:hAnsi="Wingdings"/>
    </w:rPr>
  </w:style>
  <w:style w:type="character" w:customStyle="1" w:styleId="WW8Num264z3">
    <w:name w:val="WW8Num264z3"/>
    <w:rPr>
      <w:rFonts w:ascii="Symbol" w:hAnsi="Symbol"/>
    </w:rPr>
  </w:style>
  <w:style w:type="character" w:customStyle="1" w:styleId="WW8Num265z0">
    <w:name w:val="WW8Num265z0"/>
    <w:rPr>
      <w:rFonts w:ascii="Symbol" w:hAnsi="Symbol"/>
    </w:rPr>
  </w:style>
  <w:style w:type="character" w:customStyle="1" w:styleId="WW8Num265z1">
    <w:name w:val="WW8Num265z1"/>
    <w:rPr>
      <w:rFonts w:ascii="Courier New" w:hAnsi="Courier New" w:cs="Courier New"/>
    </w:rPr>
  </w:style>
  <w:style w:type="character" w:customStyle="1" w:styleId="WW8Num265z2">
    <w:name w:val="WW8Num265z2"/>
    <w:rPr>
      <w:rFonts w:ascii="Wingdings" w:hAnsi="Wingdings"/>
    </w:rPr>
  </w:style>
  <w:style w:type="character" w:customStyle="1" w:styleId="WW8Num266z0">
    <w:name w:val="WW8Num266z0"/>
    <w:rPr>
      <w:i w:val="0"/>
      <w:color w:val="auto"/>
    </w:rPr>
  </w:style>
  <w:style w:type="character" w:customStyle="1" w:styleId="WW8Num267z0">
    <w:name w:val="WW8Num267z0"/>
    <w:rPr>
      <w:b w:val="0"/>
    </w:rPr>
  </w:style>
  <w:style w:type="character" w:customStyle="1" w:styleId="WW8Num268z0">
    <w:name w:val="WW8Num268z0"/>
    <w:rPr>
      <w:rFonts w:ascii="Symbol" w:hAnsi="Symbol"/>
    </w:rPr>
  </w:style>
  <w:style w:type="character" w:customStyle="1" w:styleId="WW8Num268z1">
    <w:name w:val="WW8Num268z1"/>
    <w:rPr>
      <w:rFonts w:ascii="Times New Roman" w:eastAsia="Times New Roman" w:hAnsi="Times New Roman" w:cs="Times New Roman"/>
    </w:rPr>
  </w:style>
  <w:style w:type="character" w:customStyle="1" w:styleId="WW8Num268z2">
    <w:name w:val="WW8Num268z2"/>
    <w:rPr>
      <w:rFonts w:ascii="Wingdings" w:hAnsi="Wingdings"/>
    </w:rPr>
  </w:style>
  <w:style w:type="character" w:customStyle="1" w:styleId="WW8Num268z4">
    <w:name w:val="WW8Num268z4"/>
    <w:rPr>
      <w:rFonts w:ascii="Courier New" w:hAnsi="Courier New" w:cs="Courier New"/>
    </w:rPr>
  </w:style>
  <w:style w:type="character" w:customStyle="1" w:styleId="WW8Num269z0">
    <w:name w:val="WW8Num269z0"/>
    <w:rPr>
      <w:rFonts w:ascii="Times New Roman" w:hAnsi="Times New Roman"/>
    </w:rPr>
  </w:style>
  <w:style w:type="character" w:customStyle="1" w:styleId="WW8Num270z0">
    <w:name w:val="WW8Num270z0"/>
    <w:rPr>
      <w:rFonts w:ascii="Symbol" w:hAnsi="Symbol"/>
    </w:rPr>
  </w:style>
  <w:style w:type="character" w:customStyle="1" w:styleId="WW8Num276z0">
    <w:name w:val="WW8Num276z0"/>
    <w:rPr>
      <w:rFonts w:ascii="Wingdings" w:hAnsi="Wingdings"/>
    </w:rPr>
  </w:style>
  <w:style w:type="character" w:customStyle="1" w:styleId="WW8Num276z1">
    <w:name w:val="WW8Num276z1"/>
    <w:rPr>
      <w:rFonts w:ascii="Courier New" w:hAnsi="Courier New" w:cs="Courier New"/>
    </w:rPr>
  </w:style>
  <w:style w:type="character" w:customStyle="1" w:styleId="WW8Num276z3">
    <w:name w:val="WW8Num276z3"/>
    <w:rPr>
      <w:rFonts w:ascii="Symbol" w:hAnsi="Symbol"/>
    </w:rPr>
  </w:style>
  <w:style w:type="character" w:customStyle="1" w:styleId="WW8Num278z0">
    <w:name w:val="WW8Num278z0"/>
    <w:rPr>
      <w:rFonts w:ascii="Times New Roman" w:hAnsi="Times New Roman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/>
    </w:rPr>
  </w:style>
  <w:style w:type="character" w:customStyle="1" w:styleId="WW8Num278z3">
    <w:name w:val="WW8Num278z3"/>
    <w:rPr>
      <w:rFonts w:ascii="Symbol" w:hAnsi="Symbol"/>
    </w:rPr>
  </w:style>
  <w:style w:type="character" w:customStyle="1" w:styleId="WW8Num279z0">
    <w:name w:val="WW8Num279z0"/>
    <w:rPr>
      <w:rFonts w:ascii="Times New Roman" w:hAnsi="Times New Roman"/>
      <w:b/>
    </w:rPr>
  </w:style>
  <w:style w:type="character" w:customStyle="1" w:styleId="WW8Num279z1">
    <w:name w:val="WW8Num279z1"/>
    <w:rPr>
      <w:rFonts w:ascii="Courier New" w:hAnsi="Courier New" w:cs="Courier New"/>
    </w:rPr>
  </w:style>
  <w:style w:type="character" w:customStyle="1" w:styleId="WW8Num279z2">
    <w:name w:val="WW8Num279z2"/>
    <w:rPr>
      <w:rFonts w:ascii="Wingdings" w:hAnsi="Wingdings"/>
    </w:rPr>
  </w:style>
  <w:style w:type="character" w:customStyle="1" w:styleId="WW8Num279z3">
    <w:name w:val="WW8Num279z3"/>
    <w:rPr>
      <w:rFonts w:ascii="Symbol" w:hAnsi="Symbol"/>
    </w:rPr>
  </w:style>
  <w:style w:type="character" w:customStyle="1" w:styleId="WW8Num281z0">
    <w:name w:val="WW8Num281z0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Pr>
      <w:rFonts w:ascii="Symbol" w:hAnsi="Symbol"/>
    </w:rPr>
  </w:style>
  <w:style w:type="character" w:customStyle="1" w:styleId="WW8Num283z1">
    <w:name w:val="WW8Num283z1"/>
    <w:rPr>
      <w:rFonts w:ascii="Courier New" w:hAnsi="Courier New" w:cs="Courier New"/>
    </w:rPr>
  </w:style>
  <w:style w:type="character" w:customStyle="1" w:styleId="WW8Num283z2">
    <w:name w:val="WW8Num283z2"/>
    <w:rPr>
      <w:rFonts w:ascii="Wingdings" w:hAnsi="Wingdings"/>
    </w:rPr>
  </w:style>
  <w:style w:type="character" w:customStyle="1" w:styleId="WW8Num283z3">
    <w:name w:val="WW8Num283z3"/>
    <w:rPr>
      <w:rFonts w:ascii="Symbol" w:hAnsi="Symbol"/>
    </w:rPr>
  </w:style>
  <w:style w:type="character" w:customStyle="1" w:styleId="WW8Num285z0">
    <w:name w:val="WW8Num285z0"/>
    <w:rPr>
      <w:rFonts w:ascii="Times New Roman" w:hAnsi="Times New Roman" w:cs="Times New Roman"/>
    </w:rPr>
  </w:style>
  <w:style w:type="character" w:customStyle="1" w:styleId="WW8Num285z1">
    <w:name w:val="WW8Num285z1"/>
    <w:rPr>
      <w:rFonts w:ascii="Courier New" w:hAnsi="Courier New" w:cs="Courier New"/>
    </w:rPr>
  </w:style>
  <w:style w:type="character" w:customStyle="1" w:styleId="WW8Num285z2">
    <w:name w:val="WW8Num285z2"/>
    <w:rPr>
      <w:rFonts w:ascii="Wingdings" w:hAnsi="Wingdings"/>
    </w:rPr>
  </w:style>
  <w:style w:type="character" w:customStyle="1" w:styleId="WW8Num285z3">
    <w:name w:val="WW8Num285z3"/>
    <w:rPr>
      <w:rFonts w:ascii="Symbol" w:hAnsi="Symbol"/>
    </w:rPr>
  </w:style>
  <w:style w:type="character" w:customStyle="1" w:styleId="WW8Num288z0">
    <w:name w:val="WW8Num288z0"/>
    <w:rPr>
      <w:rFonts w:ascii="Times New Roman" w:hAnsi="Times New Roman"/>
      <w:b/>
    </w:rPr>
  </w:style>
  <w:style w:type="character" w:customStyle="1" w:styleId="WW8Num289z0">
    <w:name w:val="WW8Num289z0"/>
    <w:rPr>
      <w:rFonts w:ascii="Times New Roman" w:hAnsi="Times New Roman"/>
    </w:rPr>
  </w:style>
  <w:style w:type="character" w:customStyle="1" w:styleId="WW8Num289z1">
    <w:name w:val="WW8Num289z1"/>
    <w:rPr>
      <w:rFonts w:ascii="Courier New" w:hAnsi="Courier New" w:cs="Courier New"/>
    </w:rPr>
  </w:style>
  <w:style w:type="character" w:customStyle="1" w:styleId="WW8Num289z2">
    <w:name w:val="WW8Num289z2"/>
    <w:rPr>
      <w:rFonts w:ascii="Wingdings" w:hAnsi="Wingdings"/>
    </w:rPr>
  </w:style>
  <w:style w:type="character" w:customStyle="1" w:styleId="WW8Num289z3">
    <w:name w:val="WW8Num289z3"/>
    <w:rPr>
      <w:rFonts w:ascii="Symbol" w:hAnsi="Symbol"/>
    </w:rPr>
  </w:style>
  <w:style w:type="character" w:customStyle="1" w:styleId="WW8Num297z0">
    <w:name w:val="WW8Num297z0"/>
    <w:rPr>
      <w:b/>
    </w:rPr>
  </w:style>
  <w:style w:type="character" w:customStyle="1" w:styleId="WW8Num299z0">
    <w:name w:val="WW8Num299z0"/>
    <w:rPr>
      <w:rFonts w:ascii="Times New Roman" w:eastAsia="Times New Roman" w:hAnsi="Times New Roman" w:cs="Times New Roman"/>
    </w:rPr>
  </w:style>
  <w:style w:type="character" w:customStyle="1" w:styleId="WW8Num299z1">
    <w:name w:val="WW8Num299z1"/>
    <w:rPr>
      <w:rFonts w:ascii="Courier New" w:hAnsi="Courier New"/>
    </w:rPr>
  </w:style>
  <w:style w:type="character" w:customStyle="1" w:styleId="WW8Num299z2">
    <w:name w:val="WW8Num299z2"/>
    <w:rPr>
      <w:rFonts w:ascii="Wingdings" w:hAnsi="Wingdings"/>
    </w:rPr>
  </w:style>
  <w:style w:type="character" w:customStyle="1" w:styleId="WW8Num299z3">
    <w:name w:val="WW8Num299z3"/>
    <w:rPr>
      <w:rFonts w:ascii="Symbol" w:hAnsi="Symbol"/>
    </w:rPr>
  </w:style>
  <w:style w:type="character" w:customStyle="1" w:styleId="WW8Num301z1">
    <w:name w:val="WW8Num301z1"/>
    <w:rPr>
      <w:rFonts w:ascii="Courier New" w:hAnsi="Courier New" w:cs="Courier New"/>
    </w:rPr>
  </w:style>
  <w:style w:type="character" w:customStyle="1" w:styleId="WW8Num301z2">
    <w:name w:val="WW8Num301z2"/>
    <w:rPr>
      <w:rFonts w:ascii="Wingdings" w:hAnsi="Wingdings"/>
    </w:rPr>
  </w:style>
  <w:style w:type="character" w:customStyle="1" w:styleId="WW8Num301z3">
    <w:name w:val="WW8Num301z3"/>
    <w:rPr>
      <w:rFonts w:ascii="Symbol" w:hAnsi="Symbol"/>
    </w:rPr>
  </w:style>
  <w:style w:type="character" w:customStyle="1" w:styleId="WW8Num302z0">
    <w:name w:val="WW8Num302z0"/>
    <w:rPr>
      <w:b w:val="0"/>
      <w:i w:val="0"/>
    </w:rPr>
  </w:style>
  <w:style w:type="character" w:customStyle="1" w:styleId="WW8Num305z0">
    <w:name w:val="WW8Num305z0"/>
    <w:rPr>
      <w:b w:val="0"/>
      <w:color w:val="auto"/>
    </w:rPr>
  </w:style>
  <w:style w:type="character" w:customStyle="1" w:styleId="WW8Num306z0">
    <w:name w:val="WW8Num306z0"/>
    <w:rPr>
      <w:i w:val="0"/>
      <w:color w:val="auto"/>
    </w:rPr>
  </w:style>
  <w:style w:type="character" w:customStyle="1" w:styleId="WW8Num308z0">
    <w:name w:val="WW8Num308z0"/>
    <w:rPr>
      <w:i w:val="0"/>
      <w:color w:val="auto"/>
    </w:rPr>
  </w:style>
  <w:style w:type="character" w:customStyle="1" w:styleId="WW8Num309z0">
    <w:name w:val="WW8Num309z0"/>
    <w:rPr>
      <w:rFonts w:ascii="Symbol" w:hAnsi="Symbol"/>
    </w:rPr>
  </w:style>
  <w:style w:type="character" w:customStyle="1" w:styleId="WW8Num309z1">
    <w:name w:val="WW8Num309z1"/>
    <w:rPr>
      <w:rFonts w:ascii="Courier New" w:hAnsi="Courier New" w:cs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11z0">
    <w:name w:val="WW8Num311z0"/>
    <w:rPr>
      <w:rFonts w:ascii="Symbol" w:hAnsi="Symbol"/>
    </w:rPr>
  </w:style>
  <w:style w:type="character" w:customStyle="1" w:styleId="WW8Num311z1">
    <w:name w:val="WW8Num311z1"/>
    <w:rPr>
      <w:rFonts w:ascii="Courier New" w:hAnsi="Courier New" w:cs="Courier New"/>
    </w:rPr>
  </w:style>
  <w:style w:type="character" w:customStyle="1" w:styleId="WW8Num311z2">
    <w:name w:val="WW8Num311z2"/>
    <w:rPr>
      <w:rFonts w:ascii="Wingdings" w:hAnsi="Wingdings"/>
    </w:rPr>
  </w:style>
  <w:style w:type="character" w:customStyle="1" w:styleId="WW8Num313z0">
    <w:name w:val="WW8Num313z0"/>
    <w:rPr>
      <w:rFonts w:ascii="Times New Roman" w:hAnsi="Times New Roman"/>
    </w:rPr>
  </w:style>
  <w:style w:type="character" w:customStyle="1" w:styleId="WW8Num314z0">
    <w:name w:val="WW8Num314z0"/>
    <w:rPr>
      <w:rFonts w:ascii="Symbol" w:hAnsi="Symbol"/>
    </w:rPr>
  </w:style>
  <w:style w:type="character" w:customStyle="1" w:styleId="WW8Num314z1">
    <w:name w:val="WW8Num314z1"/>
    <w:rPr>
      <w:rFonts w:ascii="Courier New" w:hAnsi="Courier New" w:cs="Courier New"/>
    </w:rPr>
  </w:style>
  <w:style w:type="character" w:customStyle="1" w:styleId="WW8Num314z2">
    <w:name w:val="WW8Num314z2"/>
    <w:rPr>
      <w:rFonts w:ascii="Wingdings" w:hAnsi="Wingdings"/>
    </w:rPr>
  </w:style>
  <w:style w:type="character" w:customStyle="1" w:styleId="WW8Num316z0">
    <w:name w:val="WW8Num316z0"/>
    <w:rPr>
      <w:sz w:val="16"/>
    </w:rPr>
  </w:style>
  <w:style w:type="character" w:customStyle="1" w:styleId="WW8Num316z1">
    <w:name w:val="WW8Num316z1"/>
    <w:rPr>
      <w:rFonts w:ascii="Courier New" w:hAnsi="Courier New"/>
    </w:rPr>
  </w:style>
  <w:style w:type="character" w:customStyle="1" w:styleId="WW8Num316z2">
    <w:name w:val="WW8Num316z2"/>
    <w:rPr>
      <w:rFonts w:ascii="Wingdings" w:hAnsi="Wingdings"/>
    </w:rPr>
  </w:style>
  <w:style w:type="character" w:customStyle="1" w:styleId="WW8Num316z3">
    <w:name w:val="WW8Num316z3"/>
    <w:rPr>
      <w:rFonts w:ascii="Symbol" w:hAnsi="Symbol"/>
    </w:rPr>
  </w:style>
  <w:style w:type="character" w:customStyle="1" w:styleId="WW8Num317z0">
    <w:name w:val="WW8Num317z0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Pr>
      <w:rFonts w:ascii="Times New Roman" w:hAnsi="Times New Roman"/>
    </w:rPr>
  </w:style>
  <w:style w:type="character" w:customStyle="1" w:styleId="WW8Num319z0">
    <w:name w:val="WW8Num319z0"/>
    <w:rPr>
      <w:rFonts w:ascii="Symbol" w:hAnsi="Symbol"/>
    </w:rPr>
  </w:style>
  <w:style w:type="character" w:customStyle="1" w:styleId="WW8Num319z1">
    <w:name w:val="WW8Num319z1"/>
    <w:rPr>
      <w:rFonts w:ascii="Courier New" w:hAnsi="Courier New" w:cs="Courier New"/>
    </w:rPr>
  </w:style>
  <w:style w:type="character" w:customStyle="1" w:styleId="WW8Num319z2">
    <w:name w:val="WW8Num319z2"/>
    <w:rPr>
      <w:rFonts w:ascii="Wingdings" w:hAnsi="Wingdings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52z0">
    <w:name w:val="WW8NumSt52z0"/>
    <w:rPr>
      <w:rFonts w:ascii="Symbol" w:hAnsi="Symbol"/>
    </w:rPr>
  </w:style>
  <w:style w:type="character" w:customStyle="1" w:styleId="WW8NumSt54z0">
    <w:name w:val="WW8NumSt54z0"/>
    <w:rPr>
      <w:sz w:val="17"/>
    </w:rPr>
  </w:style>
  <w:style w:type="character" w:customStyle="1" w:styleId="WW-Absatz-Standardschriftart1">
    <w:name w:val="WW-Absatz-Standardschriftart1"/>
  </w:style>
  <w:style w:type="character" w:styleId="Seitenzahl">
    <w:name w:val="page number"/>
    <w:basedOn w:val="WW-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WW-Kommentarzeichen">
    <w:name w:val="WW-Kommentarzeichen"/>
    <w:rPr>
      <w:sz w:val="16"/>
      <w:szCs w:val="16"/>
    </w:rPr>
  </w:style>
  <w:style w:type="character" w:customStyle="1" w:styleId="KopfzeileCharCharChar">
    <w:name w:val="Kopfzeile Char Char Char"/>
    <w:rPr>
      <w:lang w:val="de-DE" w:eastAsia="ar-SA" w:bidi="ar-SA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Liste">
    <w:name w:val="List"/>
    <w:basedOn w:val="Textkrper"/>
    <w:rPr>
      <w:rFonts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Pr>
      <w:b/>
      <w:color w:val="FF0000"/>
    </w:rPr>
  </w:style>
  <w:style w:type="paragraph" w:customStyle="1" w:styleId="WW-Textkrper3">
    <w:name w:val="WW-Textkörper 3"/>
    <w:basedOn w:val="Standard"/>
    <w:rPr>
      <w:rFonts w:ascii="Arial" w:hAnsi="Arial"/>
      <w:color w:val="0000FF"/>
      <w:sz w:val="22"/>
    </w:rPr>
  </w:style>
  <w:style w:type="paragraph" w:customStyle="1" w:styleId="AS">
    <w:name w:val="AS"/>
    <w:basedOn w:val="Standard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pPr>
      <w:jc w:val="center"/>
    </w:pPr>
    <w:rPr>
      <w:i/>
      <w:iCs/>
    </w:rPr>
  </w:style>
  <w:style w:type="paragraph" w:customStyle="1" w:styleId="WW-NurText">
    <w:name w:val="WW-Nur Text"/>
    <w:basedOn w:val="Standard"/>
    <w:rPr>
      <w:rFonts w:ascii="Courier New" w:hAnsi="Courier New"/>
    </w:rPr>
  </w:style>
  <w:style w:type="paragraph" w:customStyle="1" w:styleId="WW-Blocktext">
    <w:name w:val="WW-Blocktext"/>
    <w:basedOn w:val="Standard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</w:style>
  <w:style w:type="paragraph" w:customStyle="1" w:styleId="StandardArial11pt">
    <w:name w:val="Standard + Arial + 11pt"/>
    <w:basedOn w:val="AS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</w:style>
  <w:style w:type="paragraph" w:customStyle="1" w:styleId="WW-Rahmeninhalt">
    <w:name w:val="WW-Rahmeninhalt"/>
    <w:basedOn w:val="Textkrper"/>
  </w:style>
  <w:style w:type="paragraph" w:customStyle="1" w:styleId="TabellenInhalt">
    <w:name w:val="Tabellen Inhalt"/>
    <w:basedOn w:val="Textkrper"/>
    <w:pPr>
      <w:suppressLineNumbers/>
    </w:pPr>
  </w:style>
  <w:style w:type="paragraph" w:customStyle="1" w:styleId="WW-TabellenInhalt">
    <w:name w:val="WW-Tabellen Inhalt"/>
    <w:basedOn w:val="Textkrper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customStyle="1" w:styleId="Tabellengitternetz">
    <w:name w:val="Tabellengitternetz"/>
    <w:basedOn w:val="NormaleTabelle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rsid w:val="00BD1B6B"/>
    <w:rPr>
      <w:rFonts w:ascii="Verdana" w:hAnsi="Verdana" w:hint="default"/>
      <w:b/>
      <w:bCs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http://www-1.vz.ba.de/hst/rp&#246;/cd/ba-logos_neu/ba-dachmarke/BA_Logo_farbe_1Z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32FF4-AFB8-4DB4-A427-FF4AB992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Links>
    <vt:vector size="6" baseType="variant">
      <vt:variant>
        <vt:i4>6947042</vt:i4>
      </vt:variant>
      <vt:variant>
        <vt:i4>2270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2023-03-30T10:41:00Z</dcterms:created>
  <dcterms:modified xsi:type="dcterms:W3CDTF">2023-03-30T10:43:00Z</dcterms:modified>
</cp:coreProperties>
</file>