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78FB" w:rsidRPr="004376EA" w:rsidRDefault="008463B7" w:rsidP="008F4223">
      <w:pPr>
        <w:ind w:left="-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  <w:lang w:eastAsia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5133340</wp:posOffset>
            </wp:positionH>
            <wp:positionV relativeFrom="paragraph">
              <wp:posOffset>-189865</wp:posOffset>
            </wp:positionV>
            <wp:extent cx="658495" cy="658495"/>
            <wp:effectExtent l="0" t="0" r="0" b="0"/>
            <wp:wrapTopAndBottom/>
            <wp:docPr id="6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495" cy="658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F4223" w:rsidRPr="00BA50FC">
        <w:rPr>
          <w:rFonts w:ascii="Arial" w:hAnsi="Arial" w:cs="Arial"/>
          <w:b/>
          <w:sz w:val="22"/>
          <w:szCs w:val="22"/>
        </w:rPr>
        <w:t xml:space="preserve">Vordruck </w:t>
      </w:r>
      <w:r w:rsidR="007E4C62">
        <w:rPr>
          <w:rFonts w:ascii="Arial" w:hAnsi="Arial" w:cs="Arial"/>
          <w:b/>
          <w:sz w:val="22"/>
          <w:szCs w:val="22"/>
        </w:rPr>
        <w:t>F.</w:t>
      </w:r>
      <w:r w:rsidR="00AA7E07">
        <w:rPr>
          <w:rFonts w:ascii="Arial" w:hAnsi="Arial" w:cs="Arial"/>
          <w:b/>
          <w:sz w:val="22"/>
          <w:szCs w:val="22"/>
        </w:rPr>
        <w:t>3.1</w:t>
      </w:r>
      <w:r w:rsidR="007E4C62">
        <w:rPr>
          <w:rFonts w:ascii="Arial" w:hAnsi="Arial" w:cs="Arial"/>
          <w:b/>
          <w:sz w:val="22"/>
          <w:szCs w:val="22"/>
        </w:rPr>
        <w:t xml:space="preserve"> </w:t>
      </w:r>
      <w:r w:rsidR="004376EA">
        <w:rPr>
          <w:rFonts w:ascii="Arial" w:hAnsi="Arial" w:cs="Arial"/>
          <w:b/>
          <w:sz w:val="22"/>
          <w:szCs w:val="22"/>
        </w:rPr>
        <w:tab/>
      </w:r>
      <w:r w:rsidR="004376EA">
        <w:rPr>
          <w:rFonts w:ascii="Arial" w:hAnsi="Arial" w:cs="Arial"/>
          <w:b/>
          <w:sz w:val="22"/>
          <w:szCs w:val="22"/>
        </w:rPr>
        <w:tab/>
      </w:r>
      <w:r w:rsidR="004376EA">
        <w:rPr>
          <w:rFonts w:ascii="Arial" w:hAnsi="Arial" w:cs="Arial"/>
          <w:b/>
          <w:sz w:val="22"/>
          <w:szCs w:val="22"/>
        </w:rPr>
        <w:tab/>
      </w:r>
      <w:r w:rsidR="004376EA">
        <w:rPr>
          <w:rFonts w:ascii="Arial" w:hAnsi="Arial" w:cs="Arial"/>
          <w:b/>
          <w:sz w:val="22"/>
          <w:szCs w:val="22"/>
        </w:rPr>
        <w:tab/>
      </w:r>
      <w:r w:rsidR="004376EA">
        <w:rPr>
          <w:rFonts w:ascii="Arial" w:hAnsi="Arial" w:cs="Arial"/>
          <w:b/>
          <w:sz w:val="22"/>
          <w:szCs w:val="22"/>
        </w:rPr>
        <w:tab/>
      </w:r>
      <w:r w:rsidR="004376EA">
        <w:rPr>
          <w:rFonts w:ascii="Arial" w:hAnsi="Arial" w:cs="Arial"/>
          <w:b/>
          <w:sz w:val="22"/>
          <w:szCs w:val="22"/>
        </w:rPr>
        <w:tab/>
      </w:r>
      <w:r w:rsidR="004376EA">
        <w:rPr>
          <w:rFonts w:ascii="Arial" w:hAnsi="Arial" w:cs="Arial"/>
          <w:b/>
          <w:sz w:val="22"/>
          <w:szCs w:val="22"/>
        </w:rPr>
        <w:tab/>
      </w:r>
      <w:r w:rsidR="004376EA">
        <w:rPr>
          <w:rFonts w:ascii="Arial" w:hAnsi="Arial" w:cs="Arial"/>
          <w:b/>
          <w:sz w:val="22"/>
          <w:szCs w:val="22"/>
        </w:rPr>
        <w:tab/>
      </w:r>
      <w:r w:rsidR="004376EA">
        <w:rPr>
          <w:rFonts w:ascii="Arial" w:hAnsi="Arial" w:cs="Arial"/>
          <w:b/>
          <w:sz w:val="22"/>
          <w:szCs w:val="22"/>
        </w:rPr>
        <w:tab/>
      </w:r>
      <w:r w:rsidR="004376EA">
        <w:rPr>
          <w:rFonts w:ascii="Arial" w:hAnsi="Arial" w:cs="Arial"/>
          <w:b/>
          <w:sz w:val="22"/>
          <w:szCs w:val="22"/>
        </w:rPr>
        <w:tab/>
      </w:r>
      <w:r w:rsidR="004376EA">
        <w:rPr>
          <w:rFonts w:ascii="Arial" w:hAnsi="Arial" w:cs="Arial"/>
          <w:b/>
          <w:sz w:val="22"/>
          <w:szCs w:val="22"/>
        </w:rPr>
        <w:tab/>
      </w:r>
      <w:r w:rsidR="004376EA">
        <w:rPr>
          <w:rFonts w:ascii="Arial" w:hAnsi="Arial" w:cs="Arial"/>
          <w:b/>
          <w:sz w:val="22"/>
          <w:szCs w:val="22"/>
        </w:rPr>
        <w:tab/>
      </w:r>
      <w:r w:rsidR="00D46564">
        <w:rPr>
          <w:rFonts w:ascii="Arial" w:hAnsi="Arial" w:cs="Arial"/>
          <w:b/>
          <w:sz w:val="22"/>
          <w:szCs w:val="22"/>
        </w:rPr>
        <w:t xml:space="preserve"> </w:t>
      </w:r>
      <w:r w:rsidR="004376EA">
        <w:rPr>
          <w:rFonts w:ascii="Arial" w:hAnsi="Arial" w:cs="Arial"/>
          <w:sz w:val="22"/>
          <w:szCs w:val="22"/>
        </w:rPr>
        <w:t>3</w:t>
      </w:r>
    </w:p>
    <w:p w:rsidR="008F4223" w:rsidRPr="00BA50FC" w:rsidRDefault="005B7D5E" w:rsidP="008F4223">
      <w:pPr>
        <w:ind w:left="-3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IbbU</w:t>
      </w:r>
      <w:r w:rsidR="008F4223" w:rsidRPr="00BA50FC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</w:t>
      </w:r>
    </w:p>
    <w:tbl>
      <w:tblPr>
        <w:tblW w:w="4961" w:type="dxa"/>
        <w:tblInd w:w="468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61"/>
      </w:tblGrid>
      <w:tr w:rsidR="008F4223" w:rsidRPr="00BA50FC" w:rsidTr="008463B7">
        <w:trPr>
          <w:cantSplit/>
          <w:trHeight w:val="737"/>
        </w:trPr>
        <w:tc>
          <w:tcPr>
            <w:tcW w:w="4961" w:type="dxa"/>
            <w:vMerge w:val="restart"/>
            <w:shd w:val="clear" w:color="auto" w:fill="auto"/>
          </w:tcPr>
          <w:p w:rsidR="008F4223" w:rsidRPr="00BA50FC" w:rsidRDefault="008463B7" w:rsidP="00DF6AE6">
            <w:pPr>
              <w:jc w:val="right"/>
              <w:rPr>
                <w:rFonts w:ascii="MetaNormalLF-Roman" w:hAnsi="MetaNormalLF-Roman"/>
              </w:rPr>
            </w:pPr>
            <w:r w:rsidRPr="00BA50FC">
              <w:rPr>
                <w:noProof/>
                <w:lang w:eastAsia="de-DE"/>
              </w:rPr>
              <w:drawing>
                <wp:inline distT="0" distB="0" distL="0" distR="0">
                  <wp:extent cx="2997835" cy="397510"/>
                  <wp:effectExtent l="0" t="0" r="0" b="0"/>
                  <wp:docPr id="1" name="Bild 1" descr="http://www-1.vz.ba.de/hst/rpö/cd/ba-logos_neu/ba-dachmarke/BA_Logo_farbe_1Z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-1.vz.ba.de/hst/rpö/cd/ba-logos_neu/ba-dachmarke/BA_Logo_farbe_1Z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r:link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7835" cy="397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F4223" w:rsidRPr="00BA50FC" w:rsidRDefault="008F4223" w:rsidP="00DF6AE6">
            <w:pPr>
              <w:pStyle w:val="test"/>
              <w:spacing w:before="40"/>
              <w:ind w:left="907" w:right="-57"/>
              <w:rPr>
                <w:rFonts w:cs="Arial"/>
                <w:sz w:val="22"/>
                <w:szCs w:val="22"/>
              </w:rPr>
            </w:pPr>
            <w:r w:rsidRPr="00BA50FC">
              <w:rPr>
                <w:rFonts w:cs="Arial"/>
                <w:sz w:val="22"/>
                <w:szCs w:val="22"/>
              </w:rPr>
              <w:t xml:space="preserve">   Agentur für Arbeit </w:t>
            </w:r>
            <w:r w:rsidRPr="00BA50FC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"/>
                  </w:textInput>
                </w:ffData>
              </w:fldChar>
            </w:r>
            <w:r w:rsidRPr="00BA50FC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BA50FC">
              <w:rPr>
                <w:rFonts w:cs="Arial"/>
                <w:sz w:val="22"/>
                <w:szCs w:val="22"/>
              </w:rPr>
            </w:r>
            <w:r w:rsidRPr="00BA50FC">
              <w:rPr>
                <w:rFonts w:cs="Arial"/>
                <w:sz w:val="22"/>
                <w:szCs w:val="22"/>
              </w:rPr>
              <w:fldChar w:fldCharType="separate"/>
            </w:r>
            <w:bookmarkStart w:id="0" w:name="_GoBack"/>
            <w:r w:rsidR="0017042C">
              <w:rPr>
                <w:rFonts w:cs="Arial"/>
                <w:noProof/>
                <w:sz w:val="22"/>
                <w:szCs w:val="22"/>
              </w:rPr>
              <w:t> </w:t>
            </w:r>
            <w:r w:rsidR="0017042C">
              <w:rPr>
                <w:rFonts w:cs="Arial"/>
                <w:noProof/>
                <w:sz w:val="22"/>
                <w:szCs w:val="22"/>
              </w:rPr>
              <w:t> </w:t>
            </w:r>
            <w:r w:rsidR="0017042C">
              <w:rPr>
                <w:rFonts w:cs="Arial"/>
                <w:noProof/>
                <w:sz w:val="22"/>
                <w:szCs w:val="22"/>
              </w:rPr>
              <w:t> </w:t>
            </w:r>
            <w:r w:rsidR="0017042C">
              <w:rPr>
                <w:rFonts w:cs="Arial"/>
                <w:noProof/>
                <w:sz w:val="22"/>
                <w:szCs w:val="22"/>
              </w:rPr>
              <w:t> </w:t>
            </w:r>
            <w:r w:rsidR="0017042C">
              <w:rPr>
                <w:rFonts w:cs="Arial"/>
                <w:noProof/>
                <w:sz w:val="22"/>
                <w:szCs w:val="22"/>
              </w:rPr>
              <w:t> </w:t>
            </w:r>
            <w:bookmarkEnd w:id="0"/>
            <w:r w:rsidRPr="00BA50FC">
              <w:rPr>
                <w:rFonts w:cs="Arial"/>
                <w:sz w:val="22"/>
                <w:szCs w:val="22"/>
              </w:rPr>
              <w:fldChar w:fldCharType="end"/>
            </w:r>
          </w:p>
          <w:p w:rsidR="008F4223" w:rsidRPr="00BA50FC" w:rsidRDefault="008F4223" w:rsidP="00DF6AE6">
            <w:pPr>
              <w:ind w:left="-57"/>
              <w:rPr>
                <w:rFonts w:ascii="MetaNormal-Roman" w:hAnsi="MetaNormal-Roman"/>
              </w:rPr>
            </w:pPr>
            <w:r w:rsidRPr="00BA50FC">
              <w:rPr>
                <w:rFonts w:ascii="MetaNormal-Roman" w:hAnsi="MetaNormal-Roman"/>
              </w:rPr>
              <w:t xml:space="preserve">  </w:t>
            </w:r>
          </w:p>
        </w:tc>
      </w:tr>
      <w:tr w:rsidR="008F4223" w:rsidRPr="00BA50FC" w:rsidTr="008463B7">
        <w:trPr>
          <w:cantSplit/>
          <w:trHeight w:val="245"/>
        </w:trPr>
        <w:tc>
          <w:tcPr>
            <w:tcW w:w="4961" w:type="dxa"/>
            <w:vMerge/>
            <w:shd w:val="clear" w:color="auto" w:fill="auto"/>
            <w:vAlign w:val="center"/>
          </w:tcPr>
          <w:p w:rsidR="008F4223" w:rsidRPr="00BA50FC" w:rsidRDefault="008F4223" w:rsidP="00DF6AE6">
            <w:pPr>
              <w:rPr>
                <w:rFonts w:ascii="MetaNormal-Roman" w:hAnsi="MetaNormal-Roman"/>
              </w:rPr>
            </w:pPr>
          </w:p>
        </w:tc>
      </w:tr>
      <w:tr w:rsidR="008F4223" w:rsidRPr="00BA50FC" w:rsidTr="008463B7">
        <w:trPr>
          <w:cantSplit/>
          <w:trHeight w:val="245"/>
        </w:trPr>
        <w:tc>
          <w:tcPr>
            <w:tcW w:w="4961" w:type="dxa"/>
            <w:vMerge/>
            <w:shd w:val="clear" w:color="auto" w:fill="auto"/>
            <w:vAlign w:val="center"/>
          </w:tcPr>
          <w:p w:rsidR="008F4223" w:rsidRPr="00BA50FC" w:rsidRDefault="008F4223" w:rsidP="00DF6AE6">
            <w:pPr>
              <w:rPr>
                <w:rFonts w:ascii="MetaNormal-Roman" w:hAnsi="MetaNormal-Roman"/>
              </w:rPr>
            </w:pPr>
          </w:p>
        </w:tc>
      </w:tr>
    </w:tbl>
    <w:p w:rsidR="008F4223" w:rsidRPr="00BA50FC" w:rsidRDefault="008F4223" w:rsidP="008F4223">
      <w:pPr>
        <w:rPr>
          <w:rFonts w:ascii="Arial" w:hAnsi="Arial" w:cs="Arial"/>
          <w:b/>
          <w:sz w:val="22"/>
          <w:szCs w:val="22"/>
        </w:rPr>
      </w:pPr>
    </w:p>
    <w:tbl>
      <w:tblPr>
        <w:tblW w:w="10080" w:type="dxa"/>
        <w:tblCellSpacing w:w="15" w:type="dxa"/>
        <w:tblInd w:w="-390" w:type="dxa"/>
        <w:tblLayout w:type="fixed"/>
        <w:tblCellMar>
          <w:left w:w="120" w:type="dxa"/>
          <w:right w:w="120" w:type="dxa"/>
        </w:tblCellMar>
        <w:tblLook w:val="01E0" w:firstRow="1" w:lastRow="1" w:firstColumn="1" w:lastColumn="1" w:noHBand="0" w:noVBand="0"/>
      </w:tblPr>
      <w:tblGrid>
        <w:gridCol w:w="50"/>
        <w:gridCol w:w="844"/>
        <w:gridCol w:w="475"/>
        <w:gridCol w:w="2446"/>
        <w:gridCol w:w="6199"/>
        <w:gridCol w:w="66"/>
      </w:tblGrid>
      <w:tr w:rsidR="008F4223" w:rsidRPr="0024312A" w:rsidTr="0024312A">
        <w:trPr>
          <w:gridBefore w:val="1"/>
          <w:gridAfter w:val="1"/>
          <w:wAfter w:w="5" w:type="dxa"/>
          <w:tblCellSpacing w:w="15" w:type="dxa"/>
        </w:trPr>
        <w:tc>
          <w:tcPr>
            <w:tcW w:w="9939" w:type="dxa"/>
            <w:gridSpan w:val="4"/>
          </w:tcPr>
          <w:p w:rsidR="008F4223" w:rsidRPr="0024312A" w:rsidRDefault="006C55D9" w:rsidP="00400C8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4312A">
              <w:rPr>
                <w:rFonts w:ascii="Arial" w:hAnsi="Arial" w:cs="Arial"/>
                <w:b/>
                <w:sz w:val="22"/>
                <w:szCs w:val="22"/>
              </w:rPr>
              <w:t>Antrag auf</w:t>
            </w:r>
            <w:r w:rsidR="008F4223" w:rsidRPr="0024312A">
              <w:rPr>
                <w:rFonts w:ascii="Arial" w:hAnsi="Arial" w:cs="Arial"/>
                <w:b/>
                <w:sz w:val="22"/>
                <w:szCs w:val="22"/>
              </w:rPr>
              <w:t xml:space="preserve"> Auszahlung de</w:t>
            </w:r>
            <w:r w:rsidR="00400C8F">
              <w:rPr>
                <w:rFonts w:ascii="Arial" w:hAnsi="Arial" w:cs="Arial"/>
                <w:b/>
                <w:sz w:val="22"/>
                <w:szCs w:val="22"/>
              </w:rPr>
              <w:t>r</w:t>
            </w:r>
            <w:r w:rsidR="005B7D5E">
              <w:rPr>
                <w:rFonts w:ascii="Arial" w:hAnsi="Arial" w:cs="Arial"/>
                <w:b/>
                <w:sz w:val="22"/>
                <w:szCs w:val="22"/>
              </w:rPr>
              <w:t xml:space="preserve"> erfolgsabhängigen </w:t>
            </w:r>
            <w:r w:rsidR="00400C8F">
              <w:rPr>
                <w:rFonts w:ascii="Arial" w:hAnsi="Arial" w:cs="Arial"/>
                <w:b/>
                <w:sz w:val="22"/>
                <w:szCs w:val="22"/>
              </w:rPr>
              <w:t>Vergütung</w:t>
            </w:r>
          </w:p>
        </w:tc>
      </w:tr>
      <w:tr w:rsidR="008F4223" w:rsidRPr="0024312A" w:rsidTr="0024312A">
        <w:trPr>
          <w:gridBefore w:val="1"/>
          <w:gridAfter w:val="1"/>
          <w:wAfter w:w="5" w:type="dxa"/>
          <w:trHeight w:val="411"/>
          <w:tblCellSpacing w:w="15" w:type="dxa"/>
        </w:trPr>
        <w:tc>
          <w:tcPr>
            <w:tcW w:w="3737" w:type="dxa"/>
            <w:gridSpan w:val="3"/>
            <w:vAlign w:val="center"/>
          </w:tcPr>
          <w:p w:rsidR="008F4223" w:rsidRPr="0024312A" w:rsidRDefault="008F4223" w:rsidP="00DF6AE6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24312A">
              <w:rPr>
                <w:rFonts w:ascii="Arial" w:hAnsi="Arial" w:cs="Arial"/>
                <w:b/>
                <w:sz w:val="22"/>
                <w:szCs w:val="22"/>
                <w:u w:val="single"/>
              </w:rPr>
              <w:t>Maßnahmedaten</w:t>
            </w:r>
          </w:p>
        </w:tc>
        <w:tc>
          <w:tcPr>
            <w:tcW w:w="6172" w:type="dxa"/>
            <w:vAlign w:val="center"/>
          </w:tcPr>
          <w:p w:rsidR="008F4223" w:rsidRPr="0024312A" w:rsidRDefault="008F4223" w:rsidP="00DF6AE6">
            <w:pPr>
              <w:rPr>
                <w:rFonts w:ascii="Arial" w:hAnsi="Arial" w:cs="Arial"/>
              </w:rPr>
            </w:pPr>
          </w:p>
        </w:tc>
      </w:tr>
      <w:tr w:rsidR="008F4223" w:rsidRPr="0024312A" w:rsidTr="0024312A">
        <w:trPr>
          <w:gridBefore w:val="1"/>
          <w:gridAfter w:val="1"/>
          <w:wAfter w:w="5" w:type="dxa"/>
          <w:trHeight w:val="353"/>
          <w:tblCellSpacing w:w="15" w:type="dxa"/>
        </w:trPr>
        <w:tc>
          <w:tcPr>
            <w:tcW w:w="3737" w:type="dxa"/>
            <w:gridSpan w:val="3"/>
            <w:vAlign w:val="center"/>
          </w:tcPr>
          <w:p w:rsidR="008F4223" w:rsidRPr="0024312A" w:rsidRDefault="008F4223" w:rsidP="00DF6AE6">
            <w:pPr>
              <w:rPr>
                <w:rFonts w:ascii="Arial" w:hAnsi="Arial" w:cs="Arial"/>
                <w:b/>
              </w:rPr>
            </w:pPr>
            <w:r w:rsidRPr="0024312A">
              <w:rPr>
                <w:rFonts w:ascii="Arial" w:hAnsi="Arial" w:cs="Arial"/>
                <w:b/>
              </w:rPr>
              <w:t>Auftragnehmer:</w:t>
            </w:r>
          </w:p>
        </w:tc>
        <w:tc>
          <w:tcPr>
            <w:tcW w:w="6172" w:type="dxa"/>
            <w:vAlign w:val="center"/>
          </w:tcPr>
          <w:p w:rsidR="008F4223" w:rsidRPr="0024312A" w:rsidRDefault="008F4223" w:rsidP="00DF6AE6">
            <w:pPr>
              <w:rPr>
                <w:rFonts w:ascii="Arial" w:hAnsi="Arial" w:cs="Arial"/>
              </w:rPr>
            </w:pPr>
            <w:r w:rsidRPr="0024312A">
              <w:rPr>
                <w:rFonts w:ascii="Arial" w:hAnsi="Arial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4312A">
              <w:rPr>
                <w:rFonts w:ascii="Arial" w:hAnsi="Arial" w:cs="Arial"/>
              </w:rPr>
              <w:instrText xml:space="preserve"> FORMTEXT </w:instrText>
            </w:r>
            <w:r w:rsidRPr="0024312A">
              <w:rPr>
                <w:rFonts w:ascii="Arial" w:hAnsi="Arial" w:cs="Arial"/>
              </w:rPr>
            </w:r>
            <w:r w:rsidRPr="0024312A">
              <w:rPr>
                <w:rFonts w:ascii="Arial" w:hAnsi="Arial" w:cs="Arial"/>
              </w:rPr>
              <w:fldChar w:fldCharType="separate"/>
            </w:r>
            <w:r w:rsidR="0017042C">
              <w:rPr>
                <w:rFonts w:ascii="Arial" w:hAnsi="Arial" w:cs="Arial"/>
                <w:noProof/>
              </w:rPr>
              <w:t> </w:t>
            </w:r>
            <w:r w:rsidR="0017042C">
              <w:rPr>
                <w:rFonts w:ascii="Arial" w:hAnsi="Arial" w:cs="Arial"/>
                <w:noProof/>
              </w:rPr>
              <w:t> </w:t>
            </w:r>
            <w:r w:rsidR="0017042C">
              <w:rPr>
                <w:rFonts w:ascii="Arial" w:hAnsi="Arial" w:cs="Arial"/>
                <w:noProof/>
              </w:rPr>
              <w:t> </w:t>
            </w:r>
            <w:r w:rsidR="0017042C">
              <w:rPr>
                <w:rFonts w:ascii="Arial" w:hAnsi="Arial" w:cs="Arial"/>
                <w:noProof/>
              </w:rPr>
              <w:t> </w:t>
            </w:r>
            <w:r w:rsidR="0017042C">
              <w:rPr>
                <w:rFonts w:ascii="Arial" w:hAnsi="Arial" w:cs="Arial"/>
                <w:noProof/>
              </w:rPr>
              <w:t> </w:t>
            </w:r>
            <w:r w:rsidRPr="0024312A">
              <w:rPr>
                <w:rFonts w:ascii="Arial" w:hAnsi="Arial" w:cs="Arial"/>
              </w:rPr>
              <w:fldChar w:fldCharType="end"/>
            </w:r>
          </w:p>
        </w:tc>
      </w:tr>
      <w:tr w:rsidR="008F4223" w:rsidRPr="0024312A" w:rsidTr="0024312A">
        <w:trPr>
          <w:gridBefore w:val="1"/>
          <w:gridAfter w:val="1"/>
          <w:wAfter w:w="5" w:type="dxa"/>
          <w:trHeight w:val="358"/>
          <w:tblCellSpacing w:w="15" w:type="dxa"/>
        </w:trPr>
        <w:tc>
          <w:tcPr>
            <w:tcW w:w="3737" w:type="dxa"/>
            <w:gridSpan w:val="3"/>
            <w:vAlign w:val="center"/>
          </w:tcPr>
          <w:p w:rsidR="008F4223" w:rsidRPr="0024312A" w:rsidRDefault="006C55D9" w:rsidP="00DF6AE6">
            <w:pPr>
              <w:rPr>
                <w:rFonts w:ascii="Arial" w:hAnsi="Arial" w:cs="Arial"/>
                <w:b/>
              </w:rPr>
            </w:pPr>
            <w:r w:rsidRPr="0024312A">
              <w:rPr>
                <w:rFonts w:ascii="Arial" w:hAnsi="Arial" w:cs="Arial"/>
                <w:b/>
              </w:rPr>
              <w:t>Maßnahme – Nr. nach coSachNT:</w:t>
            </w:r>
          </w:p>
        </w:tc>
        <w:tc>
          <w:tcPr>
            <w:tcW w:w="6172" w:type="dxa"/>
            <w:vAlign w:val="center"/>
          </w:tcPr>
          <w:p w:rsidR="008F4223" w:rsidRPr="0024312A" w:rsidRDefault="008F4223" w:rsidP="00DF6AE6">
            <w:pPr>
              <w:rPr>
                <w:rFonts w:ascii="Arial" w:hAnsi="Arial" w:cs="Arial"/>
              </w:rPr>
            </w:pPr>
            <w:r w:rsidRPr="0024312A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4312A">
              <w:rPr>
                <w:rFonts w:ascii="Arial" w:hAnsi="Arial" w:cs="Arial"/>
              </w:rPr>
              <w:instrText xml:space="preserve"> FORMTEXT </w:instrText>
            </w:r>
            <w:r w:rsidRPr="0024312A">
              <w:rPr>
                <w:rFonts w:ascii="Arial" w:hAnsi="Arial" w:cs="Arial"/>
              </w:rPr>
            </w:r>
            <w:r w:rsidRPr="0024312A">
              <w:rPr>
                <w:rFonts w:ascii="Arial" w:hAnsi="Arial" w:cs="Arial"/>
              </w:rPr>
              <w:fldChar w:fldCharType="separate"/>
            </w:r>
            <w:r w:rsidR="0017042C">
              <w:rPr>
                <w:rFonts w:ascii="Arial" w:hAnsi="Arial" w:cs="Arial"/>
                <w:noProof/>
              </w:rPr>
              <w:t> </w:t>
            </w:r>
            <w:r w:rsidR="0017042C">
              <w:rPr>
                <w:rFonts w:ascii="Arial" w:hAnsi="Arial" w:cs="Arial"/>
                <w:noProof/>
              </w:rPr>
              <w:t> </w:t>
            </w:r>
            <w:r w:rsidR="0017042C">
              <w:rPr>
                <w:rFonts w:ascii="Arial" w:hAnsi="Arial" w:cs="Arial"/>
                <w:noProof/>
              </w:rPr>
              <w:t> </w:t>
            </w:r>
            <w:r w:rsidR="0017042C">
              <w:rPr>
                <w:rFonts w:ascii="Arial" w:hAnsi="Arial" w:cs="Arial"/>
                <w:noProof/>
              </w:rPr>
              <w:t> </w:t>
            </w:r>
            <w:r w:rsidR="0017042C">
              <w:rPr>
                <w:rFonts w:ascii="Arial" w:hAnsi="Arial" w:cs="Arial"/>
                <w:noProof/>
              </w:rPr>
              <w:t> </w:t>
            </w:r>
            <w:r w:rsidRPr="0024312A">
              <w:rPr>
                <w:rFonts w:ascii="Arial" w:hAnsi="Arial" w:cs="Arial"/>
              </w:rPr>
              <w:fldChar w:fldCharType="end"/>
            </w:r>
          </w:p>
        </w:tc>
      </w:tr>
      <w:tr w:rsidR="008F4223" w:rsidRPr="0024312A" w:rsidTr="0024312A">
        <w:trPr>
          <w:gridBefore w:val="1"/>
          <w:gridAfter w:val="1"/>
          <w:wAfter w:w="5" w:type="dxa"/>
          <w:trHeight w:val="341"/>
          <w:tblCellSpacing w:w="15" w:type="dxa"/>
        </w:trPr>
        <w:tc>
          <w:tcPr>
            <w:tcW w:w="3737" w:type="dxa"/>
            <w:gridSpan w:val="3"/>
            <w:vAlign w:val="center"/>
          </w:tcPr>
          <w:p w:rsidR="008F4223" w:rsidRPr="0024312A" w:rsidRDefault="008F4223" w:rsidP="00DF6AE6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24312A">
              <w:rPr>
                <w:rFonts w:ascii="Arial" w:hAnsi="Arial" w:cs="Arial"/>
                <w:b/>
                <w:sz w:val="22"/>
                <w:szCs w:val="22"/>
                <w:u w:val="single"/>
              </w:rPr>
              <w:t>Teilnehmerdaten</w:t>
            </w:r>
          </w:p>
        </w:tc>
        <w:tc>
          <w:tcPr>
            <w:tcW w:w="6172" w:type="dxa"/>
            <w:vAlign w:val="center"/>
          </w:tcPr>
          <w:p w:rsidR="008F4223" w:rsidRPr="0024312A" w:rsidRDefault="008F4223" w:rsidP="00DF6AE6">
            <w:pPr>
              <w:rPr>
                <w:rFonts w:ascii="Arial" w:hAnsi="Arial" w:cs="Arial"/>
              </w:rPr>
            </w:pPr>
          </w:p>
        </w:tc>
      </w:tr>
      <w:tr w:rsidR="008F4223" w:rsidRPr="0024312A" w:rsidTr="0024312A">
        <w:trPr>
          <w:gridBefore w:val="1"/>
          <w:gridAfter w:val="1"/>
          <w:wAfter w:w="5" w:type="dxa"/>
          <w:trHeight w:val="349"/>
          <w:tblCellSpacing w:w="15" w:type="dxa"/>
        </w:trPr>
        <w:tc>
          <w:tcPr>
            <w:tcW w:w="3737" w:type="dxa"/>
            <w:gridSpan w:val="3"/>
            <w:vAlign w:val="center"/>
          </w:tcPr>
          <w:p w:rsidR="008F4223" w:rsidRPr="0024312A" w:rsidRDefault="008F4223" w:rsidP="00DF6AE6">
            <w:pPr>
              <w:rPr>
                <w:rFonts w:ascii="Arial" w:hAnsi="Arial" w:cs="Arial"/>
                <w:b/>
              </w:rPr>
            </w:pPr>
            <w:r w:rsidRPr="0024312A">
              <w:rPr>
                <w:rFonts w:ascii="Arial" w:hAnsi="Arial" w:cs="Arial"/>
                <w:b/>
              </w:rPr>
              <w:t>Name, Vorname:</w:t>
            </w:r>
          </w:p>
        </w:tc>
        <w:tc>
          <w:tcPr>
            <w:tcW w:w="6172" w:type="dxa"/>
            <w:vAlign w:val="center"/>
          </w:tcPr>
          <w:p w:rsidR="008F4223" w:rsidRPr="0024312A" w:rsidRDefault="008F4223" w:rsidP="00DF6AE6">
            <w:pPr>
              <w:rPr>
                <w:rFonts w:ascii="Arial" w:hAnsi="Arial" w:cs="Arial"/>
              </w:rPr>
            </w:pPr>
            <w:r w:rsidRPr="0024312A">
              <w:rPr>
                <w:rFonts w:ascii="Arial" w:hAnsi="Arial" w:cs="Arial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4312A">
              <w:rPr>
                <w:rFonts w:ascii="Arial" w:hAnsi="Arial" w:cs="Arial"/>
              </w:rPr>
              <w:instrText xml:space="preserve"> FORMTEXT </w:instrText>
            </w:r>
            <w:r w:rsidRPr="0024312A">
              <w:rPr>
                <w:rFonts w:ascii="Arial" w:hAnsi="Arial" w:cs="Arial"/>
              </w:rPr>
            </w:r>
            <w:r w:rsidRPr="0024312A">
              <w:rPr>
                <w:rFonts w:ascii="Arial" w:hAnsi="Arial" w:cs="Arial"/>
              </w:rPr>
              <w:fldChar w:fldCharType="separate"/>
            </w:r>
            <w:r w:rsidR="0017042C">
              <w:rPr>
                <w:rFonts w:ascii="Arial" w:hAnsi="Arial" w:cs="Arial"/>
                <w:noProof/>
              </w:rPr>
              <w:t> </w:t>
            </w:r>
            <w:r w:rsidR="0017042C">
              <w:rPr>
                <w:rFonts w:ascii="Arial" w:hAnsi="Arial" w:cs="Arial"/>
                <w:noProof/>
              </w:rPr>
              <w:t> </w:t>
            </w:r>
            <w:r w:rsidR="0017042C">
              <w:rPr>
                <w:rFonts w:ascii="Arial" w:hAnsi="Arial" w:cs="Arial"/>
                <w:noProof/>
              </w:rPr>
              <w:t> </w:t>
            </w:r>
            <w:r w:rsidR="0017042C">
              <w:rPr>
                <w:rFonts w:ascii="Arial" w:hAnsi="Arial" w:cs="Arial"/>
                <w:noProof/>
              </w:rPr>
              <w:t> </w:t>
            </w:r>
            <w:r w:rsidR="0017042C">
              <w:rPr>
                <w:rFonts w:ascii="Arial" w:hAnsi="Arial" w:cs="Arial"/>
                <w:noProof/>
              </w:rPr>
              <w:t> </w:t>
            </w:r>
            <w:r w:rsidRPr="0024312A">
              <w:rPr>
                <w:rFonts w:ascii="Arial" w:hAnsi="Arial" w:cs="Arial"/>
              </w:rPr>
              <w:fldChar w:fldCharType="end"/>
            </w:r>
          </w:p>
        </w:tc>
      </w:tr>
      <w:tr w:rsidR="008F4223" w:rsidRPr="0024312A" w:rsidTr="0024312A">
        <w:trPr>
          <w:gridBefore w:val="1"/>
          <w:gridAfter w:val="1"/>
          <w:wAfter w:w="5" w:type="dxa"/>
          <w:trHeight w:val="359"/>
          <w:tblCellSpacing w:w="15" w:type="dxa"/>
        </w:trPr>
        <w:tc>
          <w:tcPr>
            <w:tcW w:w="3737" w:type="dxa"/>
            <w:gridSpan w:val="3"/>
            <w:vAlign w:val="center"/>
          </w:tcPr>
          <w:p w:rsidR="008F4223" w:rsidRPr="0024312A" w:rsidRDefault="008F4223" w:rsidP="00DF6AE6">
            <w:pPr>
              <w:rPr>
                <w:rFonts w:ascii="Arial" w:hAnsi="Arial" w:cs="Arial"/>
                <w:b/>
              </w:rPr>
            </w:pPr>
            <w:r w:rsidRPr="0024312A">
              <w:rPr>
                <w:rFonts w:ascii="Arial" w:hAnsi="Arial" w:cs="Arial"/>
                <w:b/>
              </w:rPr>
              <w:t xml:space="preserve">Kunden – Nr.: </w:t>
            </w:r>
          </w:p>
        </w:tc>
        <w:tc>
          <w:tcPr>
            <w:tcW w:w="6172" w:type="dxa"/>
            <w:vAlign w:val="center"/>
          </w:tcPr>
          <w:p w:rsidR="008F4223" w:rsidRPr="0024312A" w:rsidRDefault="008F4223" w:rsidP="00DF6AE6">
            <w:pPr>
              <w:rPr>
                <w:rFonts w:ascii="Arial" w:hAnsi="Arial" w:cs="Arial"/>
              </w:rPr>
            </w:pPr>
            <w:r w:rsidRPr="0024312A">
              <w:rPr>
                <w:rFonts w:ascii="Arial" w:hAnsi="Arial" w:cs="Arial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4312A">
              <w:rPr>
                <w:rFonts w:ascii="Arial" w:hAnsi="Arial" w:cs="Arial"/>
              </w:rPr>
              <w:instrText xml:space="preserve"> FORMTEXT </w:instrText>
            </w:r>
            <w:r w:rsidRPr="0024312A">
              <w:rPr>
                <w:rFonts w:ascii="Arial" w:hAnsi="Arial" w:cs="Arial"/>
              </w:rPr>
            </w:r>
            <w:r w:rsidRPr="0024312A">
              <w:rPr>
                <w:rFonts w:ascii="Arial" w:hAnsi="Arial" w:cs="Arial"/>
              </w:rPr>
              <w:fldChar w:fldCharType="separate"/>
            </w:r>
            <w:r w:rsidR="0017042C">
              <w:rPr>
                <w:rFonts w:ascii="Arial" w:hAnsi="Arial" w:cs="Arial"/>
                <w:noProof/>
              </w:rPr>
              <w:t> </w:t>
            </w:r>
            <w:r w:rsidR="0017042C">
              <w:rPr>
                <w:rFonts w:ascii="Arial" w:hAnsi="Arial" w:cs="Arial"/>
                <w:noProof/>
              </w:rPr>
              <w:t> </w:t>
            </w:r>
            <w:r w:rsidR="0017042C">
              <w:rPr>
                <w:rFonts w:ascii="Arial" w:hAnsi="Arial" w:cs="Arial"/>
                <w:noProof/>
              </w:rPr>
              <w:t> </w:t>
            </w:r>
            <w:r w:rsidR="0017042C">
              <w:rPr>
                <w:rFonts w:ascii="Arial" w:hAnsi="Arial" w:cs="Arial"/>
                <w:noProof/>
              </w:rPr>
              <w:t> </w:t>
            </w:r>
            <w:r w:rsidR="0017042C">
              <w:rPr>
                <w:rFonts w:ascii="Arial" w:hAnsi="Arial" w:cs="Arial"/>
                <w:noProof/>
              </w:rPr>
              <w:t> </w:t>
            </w:r>
            <w:r w:rsidRPr="0024312A">
              <w:rPr>
                <w:rFonts w:ascii="Arial" w:hAnsi="Arial" w:cs="Arial"/>
              </w:rPr>
              <w:fldChar w:fldCharType="end"/>
            </w:r>
          </w:p>
        </w:tc>
      </w:tr>
      <w:tr w:rsidR="008F4223" w:rsidRPr="0024312A" w:rsidTr="0024312A">
        <w:trPr>
          <w:gridBefore w:val="1"/>
          <w:gridAfter w:val="1"/>
          <w:wAfter w:w="5" w:type="dxa"/>
          <w:trHeight w:val="341"/>
          <w:tblCellSpacing w:w="15" w:type="dxa"/>
        </w:trPr>
        <w:tc>
          <w:tcPr>
            <w:tcW w:w="3737" w:type="dxa"/>
            <w:gridSpan w:val="3"/>
            <w:vAlign w:val="center"/>
          </w:tcPr>
          <w:p w:rsidR="008F4223" w:rsidRPr="0024312A" w:rsidRDefault="008F4223" w:rsidP="00DF6AE6">
            <w:pPr>
              <w:rPr>
                <w:rFonts w:ascii="Arial" w:hAnsi="Arial" w:cs="Arial"/>
                <w:b/>
              </w:rPr>
            </w:pPr>
            <w:r w:rsidRPr="0024312A">
              <w:rPr>
                <w:rFonts w:ascii="Arial" w:hAnsi="Arial" w:cs="Arial"/>
                <w:b/>
              </w:rPr>
              <w:t>Tätigkeit:</w:t>
            </w:r>
          </w:p>
        </w:tc>
        <w:tc>
          <w:tcPr>
            <w:tcW w:w="6172" w:type="dxa"/>
            <w:vAlign w:val="center"/>
          </w:tcPr>
          <w:p w:rsidR="008F4223" w:rsidRPr="0024312A" w:rsidRDefault="008F4223" w:rsidP="00DF6AE6">
            <w:pPr>
              <w:rPr>
                <w:rFonts w:ascii="Arial" w:hAnsi="Arial" w:cs="Arial"/>
              </w:rPr>
            </w:pPr>
            <w:r w:rsidRPr="0024312A">
              <w:rPr>
                <w:rFonts w:ascii="Arial" w:hAnsi="Arial" w:cs="Arial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4312A">
              <w:rPr>
                <w:rFonts w:ascii="Arial" w:hAnsi="Arial" w:cs="Arial"/>
              </w:rPr>
              <w:instrText xml:space="preserve"> FORMTEXT </w:instrText>
            </w:r>
            <w:r w:rsidRPr="0024312A">
              <w:rPr>
                <w:rFonts w:ascii="Arial" w:hAnsi="Arial" w:cs="Arial"/>
              </w:rPr>
            </w:r>
            <w:r w:rsidRPr="0024312A">
              <w:rPr>
                <w:rFonts w:ascii="Arial" w:hAnsi="Arial" w:cs="Arial"/>
              </w:rPr>
              <w:fldChar w:fldCharType="separate"/>
            </w:r>
            <w:r w:rsidR="0017042C">
              <w:rPr>
                <w:rFonts w:ascii="Arial" w:hAnsi="Arial" w:cs="Arial"/>
                <w:noProof/>
              </w:rPr>
              <w:t> </w:t>
            </w:r>
            <w:r w:rsidR="0017042C">
              <w:rPr>
                <w:rFonts w:ascii="Arial" w:hAnsi="Arial" w:cs="Arial"/>
                <w:noProof/>
              </w:rPr>
              <w:t> </w:t>
            </w:r>
            <w:r w:rsidR="0017042C">
              <w:rPr>
                <w:rFonts w:ascii="Arial" w:hAnsi="Arial" w:cs="Arial"/>
                <w:noProof/>
              </w:rPr>
              <w:t> </w:t>
            </w:r>
            <w:r w:rsidR="0017042C">
              <w:rPr>
                <w:rFonts w:ascii="Arial" w:hAnsi="Arial" w:cs="Arial"/>
                <w:noProof/>
              </w:rPr>
              <w:t> </w:t>
            </w:r>
            <w:r w:rsidR="0017042C">
              <w:rPr>
                <w:rFonts w:ascii="Arial" w:hAnsi="Arial" w:cs="Arial"/>
                <w:noProof/>
              </w:rPr>
              <w:t> </w:t>
            </w:r>
            <w:r w:rsidRPr="0024312A">
              <w:rPr>
                <w:rFonts w:ascii="Arial" w:hAnsi="Arial" w:cs="Arial"/>
              </w:rPr>
              <w:fldChar w:fldCharType="end"/>
            </w:r>
          </w:p>
        </w:tc>
      </w:tr>
      <w:tr w:rsidR="008F4223" w:rsidRPr="0024312A" w:rsidTr="0024312A">
        <w:trPr>
          <w:gridBefore w:val="1"/>
          <w:gridAfter w:val="1"/>
          <w:wAfter w:w="5" w:type="dxa"/>
          <w:trHeight w:val="351"/>
          <w:tblCellSpacing w:w="15" w:type="dxa"/>
        </w:trPr>
        <w:tc>
          <w:tcPr>
            <w:tcW w:w="3737" w:type="dxa"/>
            <w:gridSpan w:val="3"/>
            <w:vAlign w:val="center"/>
          </w:tcPr>
          <w:p w:rsidR="008F4223" w:rsidRPr="0024312A" w:rsidRDefault="008F4223" w:rsidP="00DF6AE6">
            <w:pPr>
              <w:rPr>
                <w:rFonts w:ascii="Arial" w:hAnsi="Arial" w:cs="Arial"/>
                <w:b/>
              </w:rPr>
            </w:pPr>
            <w:r w:rsidRPr="0024312A">
              <w:rPr>
                <w:rFonts w:ascii="Arial" w:hAnsi="Arial" w:cs="Arial"/>
                <w:b/>
              </w:rPr>
              <w:t>Arbeitgeber:</w:t>
            </w:r>
          </w:p>
        </w:tc>
        <w:tc>
          <w:tcPr>
            <w:tcW w:w="6172" w:type="dxa"/>
            <w:vAlign w:val="center"/>
          </w:tcPr>
          <w:p w:rsidR="008F4223" w:rsidRPr="0024312A" w:rsidRDefault="008F4223" w:rsidP="00DF6AE6">
            <w:pPr>
              <w:rPr>
                <w:rFonts w:ascii="Arial" w:hAnsi="Arial" w:cs="Arial"/>
              </w:rPr>
            </w:pPr>
            <w:r w:rsidRPr="0024312A">
              <w:rPr>
                <w:rFonts w:ascii="Arial" w:hAnsi="Arial" w:cs="Aria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1" w:name="Text9"/>
            <w:r w:rsidRPr="0024312A">
              <w:rPr>
                <w:rFonts w:ascii="Arial" w:hAnsi="Arial" w:cs="Arial"/>
              </w:rPr>
              <w:instrText xml:space="preserve"> FORMTEXT </w:instrText>
            </w:r>
            <w:r w:rsidRPr="0024312A">
              <w:rPr>
                <w:rFonts w:ascii="Arial" w:hAnsi="Arial" w:cs="Arial"/>
              </w:rPr>
            </w:r>
            <w:r w:rsidRPr="0024312A">
              <w:rPr>
                <w:rFonts w:ascii="Arial" w:hAnsi="Arial" w:cs="Arial"/>
              </w:rPr>
              <w:fldChar w:fldCharType="separate"/>
            </w:r>
            <w:r w:rsidR="0017042C">
              <w:rPr>
                <w:rFonts w:ascii="Arial" w:hAnsi="Arial" w:cs="Arial"/>
                <w:noProof/>
              </w:rPr>
              <w:t> </w:t>
            </w:r>
            <w:r w:rsidR="0017042C">
              <w:rPr>
                <w:rFonts w:ascii="Arial" w:hAnsi="Arial" w:cs="Arial"/>
                <w:noProof/>
              </w:rPr>
              <w:t> </w:t>
            </w:r>
            <w:r w:rsidR="0017042C">
              <w:rPr>
                <w:rFonts w:ascii="Arial" w:hAnsi="Arial" w:cs="Arial"/>
                <w:noProof/>
              </w:rPr>
              <w:t> </w:t>
            </w:r>
            <w:r w:rsidR="0017042C">
              <w:rPr>
                <w:rFonts w:ascii="Arial" w:hAnsi="Arial" w:cs="Arial"/>
                <w:noProof/>
              </w:rPr>
              <w:t> </w:t>
            </w:r>
            <w:r w:rsidR="0017042C">
              <w:rPr>
                <w:rFonts w:ascii="Arial" w:hAnsi="Arial" w:cs="Arial"/>
                <w:noProof/>
              </w:rPr>
              <w:t> </w:t>
            </w:r>
            <w:r w:rsidRPr="0024312A">
              <w:rPr>
                <w:rFonts w:ascii="Arial" w:hAnsi="Arial" w:cs="Arial"/>
              </w:rPr>
              <w:fldChar w:fldCharType="end"/>
            </w:r>
            <w:bookmarkEnd w:id="1"/>
          </w:p>
        </w:tc>
      </w:tr>
      <w:tr w:rsidR="008F4223" w:rsidRPr="0024312A" w:rsidTr="0024312A">
        <w:tblPrEx>
          <w:tblCellSpacing w:w="0" w:type="nil"/>
          <w:tblCellMar>
            <w:left w:w="108" w:type="dxa"/>
            <w:right w:w="108" w:type="dxa"/>
          </w:tblCellMar>
        </w:tblPrEx>
        <w:tc>
          <w:tcPr>
            <w:tcW w:w="10020" w:type="dxa"/>
            <w:gridSpan w:val="6"/>
          </w:tcPr>
          <w:p w:rsidR="008F4223" w:rsidRPr="0024312A" w:rsidRDefault="008F4223" w:rsidP="0024312A">
            <w:pPr>
              <w:spacing w:after="90"/>
              <w:ind w:left="72"/>
              <w:rPr>
                <w:rFonts w:ascii="Arial" w:hAnsi="Arial" w:cs="Arial"/>
              </w:rPr>
            </w:pPr>
          </w:p>
          <w:p w:rsidR="008F4223" w:rsidRPr="0024312A" w:rsidRDefault="008F4223" w:rsidP="0024312A">
            <w:pPr>
              <w:spacing w:after="90"/>
              <w:ind w:left="72"/>
              <w:rPr>
                <w:rFonts w:ascii="Arial" w:hAnsi="Arial" w:cs="Arial"/>
              </w:rPr>
            </w:pPr>
            <w:r w:rsidRPr="0024312A">
              <w:rPr>
                <w:rFonts w:ascii="Arial" w:hAnsi="Arial" w:cs="Arial"/>
              </w:rPr>
              <w:t xml:space="preserve">Ich bitte um Auszahlung </w:t>
            </w:r>
          </w:p>
        </w:tc>
      </w:tr>
      <w:tr w:rsidR="008F4223" w:rsidRPr="0024312A" w:rsidTr="0024312A">
        <w:tblPrEx>
          <w:tblCellSpacing w:w="0" w:type="nil"/>
          <w:tblCellMar>
            <w:left w:w="108" w:type="dxa"/>
            <w:right w:w="108" w:type="dxa"/>
          </w:tblCellMar>
        </w:tblPrEx>
        <w:tc>
          <w:tcPr>
            <w:tcW w:w="845" w:type="dxa"/>
            <w:gridSpan w:val="2"/>
          </w:tcPr>
          <w:p w:rsidR="008F4223" w:rsidRPr="0024312A" w:rsidRDefault="008F4223" w:rsidP="00DF6AE6">
            <w:pPr>
              <w:rPr>
                <w:rFonts w:ascii="Arial" w:hAnsi="Arial" w:cs="Arial"/>
                <w:b/>
              </w:rPr>
            </w:pPr>
            <w:r w:rsidRPr="0024312A">
              <w:rPr>
                <w:rFonts w:ascii="Arial" w:hAnsi="Arial" w:cs="Arial"/>
              </w:rPr>
              <w:t xml:space="preserve"> </w:t>
            </w:r>
            <w:r w:rsidRPr="0024312A">
              <w:rPr>
                <w:rFonts w:ascii="Arial" w:hAnsi="Arial" w:cs="Arial"/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" w:name="Kontrollkästchen1"/>
            <w:r w:rsidRPr="0024312A">
              <w:rPr>
                <w:rFonts w:ascii="Arial" w:hAnsi="Arial" w:cs="Arial"/>
                <w:b/>
              </w:rPr>
              <w:instrText xml:space="preserve"> FORMCHECKBOX </w:instrText>
            </w:r>
            <w:r w:rsidR="001A2AE0">
              <w:rPr>
                <w:rFonts w:ascii="Arial" w:hAnsi="Arial" w:cs="Arial"/>
                <w:b/>
              </w:rPr>
            </w:r>
            <w:r w:rsidR="001A2AE0">
              <w:rPr>
                <w:rFonts w:ascii="Arial" w:hAnsi="Arial" w:cs="Arial"/>
                <w:b/>
              </w:rPr>
              <w:fldChar w:fldCharType="separate"/>
            </w:r>
            <w:r w:rsidRPr="0024312A">
              <w:rPr>
                <w:rFonts w:ascii="Arial" w:hAnsi="Arial" w:cs="Arial"/>
                <w:b/>
              </w:rPr>
              <w:fldChar w:fldCharType="end"/>
            </w:r>
            <w:bookmarkEnd w:id="2"/>
          </w:p>
        </w:tc>
        <w:tc>
          <w:tcPr>
            <w:tcW w:w="9145" w:type="dxa"/>
            <w:gridSpan w:val="4"/>
          </w:tcPr>
          <w:p w:rsidR="008F4223" w:rsidRPr="0024312A" w:rsidRDefault="008F4223" w:rsidP="00792195">
            <w:pPr>
              <w:spacing w:after="90"/>
              <w:ind w:left="-108"/>
              <w:rPr>
                <w:rFonts w:ascii="Arial" w:hAnsi="Arial" w:cs="Arial"/>
              </w:rPr>
            </w:pPr>
            <w:r w:rsidRPr="0024312A">
              <w:rPr>
                <w:rFonts w:ascii="Arial" w:hAnsi="Arial" w:cs="Arial"/>
              </w:rPr>
              <w:t xml:space="preserve">der 1. </w:t>
            </w:r>
            <w:r w:rsidR="00792195">
              <w:rPr>
                <w:rFonts w:ascii="Arial" w:hAnsi="Arial" w:cs="Arial"/>
              </w:rPr>
              <w:t>Zahlung des erfolgsabhängigen Honorars</w:t>
            </w:r>
            <w:r w:rsidRPr="0024312A">
              <w:rPr>
                <w:rFonts w:ascii="Arial" w:hAnsi="Arial" w:cs="Arial"/>
              </w:rPr>
              <w:t xml:space="preserve"> (</w:t>
            </w:r>
            <w:r w:rsidR="00792195">
              <w:rPr>
                <w:rFonts w:ascii="Arial" w:hAnsi="Arial" w:cs="Arial"/>
              </w:rPr>
              <w:t xml:space="preserve">nach </w:t>
            </w:r>
            <w:r w:rsidR="00792195">
              <w:rPr>
                <w:rFonts w:ascii="Arial" w:hAnsi="Arial" w:cs="Arial"/>
                <w:color w:val="000000"/>
              </w:rPr>
              <w:t>sechswöchiger ununterbrochener Dauer des betrieblichen Umschulungsverhältnisses</w:t>
            </w:r>
            <w:r w:rsidRPr="0024312A">
              <w:rPr>
                <w:rFonts w:ascii="Arial" w:hAnsi="Arial" w:cs="Arial"/>
              </w:rPr>
              <w:t>)</w:t>
            </w:r>
            <w:r w:rsidR="00792195">
              <w:rPr>
                <w:rFonts w:ascii="Arial" w:hAnsi="Arial" w:cs="Arial"/>
              </w:rPr>
              <w:t>. Die</w:t>
            </w:r>
            <w:r w:rsidR="00EA78FB" w:rsidRPr="0024312A">
              <w:rPr>
                <w:rFonts w:ascii="Arial" w:hAnsi="Arial" w:cs="Arial"/>
              </w:rPr>
              <w:t xml:space="preserve"> Höhe </w:t>
            </w:r>
            <w:r w:rsidR="00792195">
              <w:rPr>
                <w:rFonts w:ascii="Arial" w:hAnsi="Arial" w:cs="Arial"/>
              </w:rPr>
              <w:t>ergibt sich aus § 26 der Vertragsbedingungen</w:t>
            </w:r>
            <w:r w:rsidR="00EA78FB" w:rsidRPr="0024312A">
              <w:rPr>
                <w:rFonts w:ascii="Arial" w:hAnsi="Arial" w:cs="Arial"/>
              </w:rPr>
              <w:t>.</w:t>
            </w:r>
          </w:p>
        </w:tc>
      </w:tr>
      <w:tr w:rsidR="008F4223" w:rsidRPr="0024312A" w:rsidTr="0024312A">
        <w:tblPrEx>
          <w:tblCellSpacing w:w="0" w:type="nil"/>
          <w:tblCellMar>
            <w:left w:w="108" w:type="dxa"/>
            <w:right w:w="108" w:type="dxa"/>
          </w:tblCellMar>
        </w:tblPrEx>
        <w:tc>
          <w:tcPr>
            <w:tcW w:w="845" w:type="dxa"/>
            <w:gridSpan w:val="2"/>
          </w:tcPr>
          <w:p w:rsidR="008F4223" w:rsidRPr="0024312A" w:rsidRDefault="008F4223" w:rsidP="00DF6AE6">
            <w:pPr>
              <w:rPr>
                <w:rFonts w:ascii="Arial" w:hAnsi="Arial" w:cs="Arial"/>
              </w:rPr>
            </w:pPr>
          </w:p>
        </w:tc>
        <w:tc>
          <w:tcPr>
            <w:tcW w:w="445" w:type="dxa"/>
          </w:tcPr>
          <w:p w:rsidR="008F4223" w:rsidRPr="0024312A" w:rsidRDefault="008F4223" w:rsidP="0024312A">
            <w:pPr>
              <w:ind w:left="-108"/>
              <w:rPr>
                <w:rFonts w:ascii="Arial" w:hAnsi="Arial" w:cs="Arial"/>
                <w:b/>
              </w:rPr>
            </w:pPr>
            <w:r w:rsidRPr="0024312A">
              <w:rPr>
                <w:rFonts w:ascii="Arial" w:hAnsi="Arial" w:cs="Arial"/>
                <w:b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Kontrollkästchen2"/>
            <w:r w:rsidRPr="0024312A">
              <w:rPr>
                <w:rFonts w:ascii="Arial" w:hAnsi="Arial" w:cs="Arial"/>
                <w:b/>
              </w:rPr>
              <w:instrText xml:space="preserve"> FORMCHECKBOX </w:instrText>
            </w:r>
            <w:r w:rsidR="001A2AE0">
              <w:rPr>
                <w:rFonts w:ascii="Arial" w:hAnsi="Arial" w:cs="Arial"/>
                <w:b/>
              </w:rPr>
            </w:r>
            <w:r w:rsidR="001A2AE0">
              <w:rPr>
                <w:rFonts w:ascii="Arial" w:hAnsi="Arial" w:cs="Arial"/>
                <w:b/>
              </w:rPr>
              <w:fldChar w:fldCharType="separate"/>
            </w:r>
            <w:r w:rsidRPr="0024312A">
              <w:rPr>
                <w:rFonts w:ascii="Arial" w:hAnsi="Arial" w:cs="Arial"/>
                <w:b/>
              </w:rPr>
              <w:fldChar w:fldCharType="end"/>
            </w:r>
            <w:bookmarkEnd w:id="3"/>
          </w:p>
        </w:tc>
        <w:tc>
          <w:tcPr>
            <w:tcW w:w="8670" w:type="dxa"/>
            <w:gridSpan w:val="3"/>
          </w:tcPr>
          <w:p w:rsidR="008F4223" w:rsidRPr="0024312A" w:rsidRDefault="008F4223" w:rsidP="0024312A">
            <w:pPr>
              <w:spacing w:after="90"/>
              <w:ind w:left="-43"/>
              <w:rPr>
                <w:rFonts w:ascii="Arial" w:hAnsi="Arial" w:cs="Arial"/>
              </w:rPr>
            </w:pPr>
            <w:r w:rsidRPr="0024312A">
              <w:rPr>
                <w:rFonts w:ascii="Arial" w:hAnsi="Arial" w:cs="Arial"/>
              </w:rPr>
              <w:t xml:space="preserve">Die Beschäftigungsbestätigung des Arbeitgebers und die schriftliche Einverständniserklärung des Teilnehmers </w:t>
            </w:r>
            <w:r w:rsidR="00E134DE" w:rsidRPr="0024312A">
              <w:rPr>
                <w:rFonts w:ascii="Arial" w:hAnsi="Arial" w:cs="Arial"/>
              </w:rPr>
              <w:t>sind</w:t>
            </w:r>
            <w:r w:rsidRPr="0024312A">
              <w:rPr>
                <w:rFonts w:ascii="Arial" w:hAnsi="Arial" w:cs="Arial"/>
              </w:rPr>
              <w:t xml:space="preserve"> beigefügt.</w:t>
            </w:r>
          </w:p>
        </w:tc>
      </w:tr>
      <w:tr w:rsidR="008F4223" w:rsidRPr="0024312A" w:rsidTr="0024312A">
        <w:tblPrEx>
          <w:tblCellSpacing w:w="0" w:type="nil"/>
          <w:tblCellMar>
            <w:left w:w="108" w:type="dxa"/>
            <w:right w:w="108" w:type="dxa"/>
          </w:tblCellMar>
        </w:tblPrEx>
        <w:tc>
          <w:tcPr>
            <w:tcW w:w="845" w:type="dxa"/>
            <w:gridSpan w:val="2"/>
          </w:tcPr>
          <w:p w:rsidR="008F4223" w:rsidRPr="0024312A" w:rsidRDefault="008F4223" w:rsidP="00DF6AE6">
            <w:pPr>
              <w:rPr>
                <w:rFonts w:ascii="Arial" w:hAnsi="Arial" w:cs="Arial"/>
              </w:rPr>
            </w:pPr>
          </w:p>
        </w:tc>
        <w:tc>
          <w:tcPr>
            <w:tcW w:w="445" w:type="dxa"/>
          </w:tcPr>
          <w:p w:rsidR="008F4223" w:rsidRPr="0024312A" w:rsidRDefault="008F4223" w:rsidP="0024312A">
            <w:pPr>
              <w:ind w:left="-108"/>
              <w:rPr>
                <w:rFonts w:ascii="Arial" w:hAnsi="Arial" w:cs="Arial"/>
                <w:b/>
              </w:rPr>
            </w:pPr>
            <w:r w:rsidRPr="0024312A">
              <w:rPr>
                <w:rFonts w:ascii="Arial" w:hAnsi="Arial" w:cs="Arial"/>
                <w:b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Kontrollkästchen3"/>
            <w:r w:rsidRPr="0024312A">
              <w:rPr>
                <w:rFonts w:ascii="Arial" w:hAnsi="Arial" w:cs="Arial"/>
                <w:b/>
              </w:rPr>
              <w:instrText xml:space="preserve"> FORMCHECKBOX </w:instrText>
            </w:r>
            <w:r w:rsidR="001A2AE0">
              <w:rPr>
                <w:rFonts w:ascii="Arial" w:hAnsi="Arial" w:cs="Arial"/>
                <w:b/>
              </w:rPr>
            </w:r>
            <w:r w:rsidR="001A2AE0">
              <w:rPr>
                <w:rFonts w:ascii="Arial" w:hAnsi="Arial" w:cs="Arial"/>
                <w:b/>
              </w:rPr>
              <w:fldChar w:fldCharType="separate"/>
            </w:r>
            <w:r w:rsidRPr="0024312A">
              <w:rPr>
                <w:rFonts w:ascii="Arial" w:hAnsi="Arial" w:cs="Arial"/>
                <w:b/>
              </w:rPr>
              <w:fldChar w:fldCharType="end"/>
            </w:r>
            <w:bookmarkEnd w:id="4"/>
          </w:p>
        </w:tc>
        <w:tc>
          <w:tcPr>
            <w:tcW w:w="8670" w:type="dxa"/>
            <w:gridSpan w:val="3"/>
          </w:tcPr>
          <w:p w:rsidR="008F4223" w:rsidRPr="0024312A" w:rsidRDefault="008F4223" w:rsidP="0024312A">
            <w:pPr>
              <w:spacing w:after="90"/>
              <w:ind w:left="-43"/>
              <w:rPr>
                <w:rFonts w:ascii="Arial" w:hAnsi="Arial" w:cs="Arial"/>
              </w:rPr>
            </w:pPr>
            <w:r w:rsidRPr="0024312A">
              <w:rPr>
                <w:rFonts w:ascii="Arial" w:hAnsi="Arial" w:cs="Arial"/>
              </w:rPr>
              <w:t>Der Arbeitgeber verweigert die Beschäftigungsbestätigung. Die Erklärung des Teilnehmers ist beigefügt.</w:t>
            </w:r>
          </w:p>
        </w:tc>
      </w:tr>
      <w:tr w:rsidR="008F4223" w:rsidRPr="0024312A" w:rsidTr="0024312A">
        <w:tblPrEx>
          <w:tblCellSpacing w:w="0" w:type="nil"/>
          <w:tblCellMar>
            <w:left w:w="108" w:type="dxa"/>
            <w:right w:w="108" w:type="dxa"/>
          </w:tblCellMar>
        </w:tblPrEx>
        <w:tc>
          <w:tcPr>
            <w:tcW w:w="845" w:type="dxa"/>
            <w:gridSpan w:val="2"/>
          </w:tcPr>
          <w:p w:rsidR="008F4223" w:rsidRPr="0024312A" w:rsidRDefault="008F4223" w:rsidP="00DF6AE6">
            <w:pPr>
              <w:rPr>
                <w:rFonts w:ascii="Arial" w:hAnsi="Arial" w:cs="Arial"/>
                <w:b/>
              </w:rPr>
            </w:pPr>
            <w:r w:rsidRPr="0024312A">
              <w:rPr>
                <w:rFonts w:ascii="Arial" w:hAnsi="Arial" w:cs="Arial"/>
              </w:rPr>
              <w:t xml:space="preserve"> </w:t>
            </w:r>
            <w:r w:rsidRPr="0024312A">
              <w:rPr>
                <w:rFonts w:ascii="Arial" w:hAnsi="Arial" w:cs="Arial"/>
                <w:b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Kontrollkästchen5"/>
            <w:r w:rsidRPr="0024312A">
              <w:rPr>
                <w:rFonts w:ascii="Arial" w:hAnsi="Arial" w:cs="Arial"/>
                <w:b/>
              </w:rPr>
              <w:instrText xml:space="preserve"> FORMCHECKBOX </w:instrText>
            </w:r>
            <w:r w:rsidR="001A2AE0">
              <w:rPr>
                <w:rFonts w:ascii="Arial" w:hAnsi="Arial" w:cs="Arial"/>
                <w:b/>
              </w:rPr>
            </w:r>
            <w:r w:rsidR="001A2AE0">
              <w:rPr>
                <w:rFonts w:ascii="Arial" w:hAnsi="Arial" w:cs="Arial"/>
                <w:b/>
              </w:rPr>
              <w:fldChar w:fldCharType="separate"/>
            </w:r>
            <w:r w:rsidRPr="0024312A">
              <w:rPr>
                <w:rFonts w:ascii="Arial" w:hAnsi="Arial" w:cs="Arial"/>
                <w:b/>
              </w:rPr>
              <w:fldChar w:fldCharType="end"/>
            </w:r>
            <w:bookmarkEnd w:id="5"/>
          </w:p>
        </w:tc>
        <w:tc>
          <w:tcPr>
            <w:tcW w:w="9145" w:type="dxa"/>
            <w:gridSpan w:val="4"/>
          </w:tcPr>
          <w:p w:rsidR="008F4223" w:rsidRPr="0024312A" w:rsidRDefault="00792195" w:rsidP="00792195">
            <w:pPr>
              <w:spacing w:after="9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der 2</w:t>
            </w:r>
            <w:r w:rsidRPr="0024312A"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</w:rPr>
              <w:t>Zahlung des erfolgsabhängigen Honorars</w:t>
            </w:r>
            <w:r w:rsidRPr="0024312A">
              <w:rPr>
                <w:rFonts w:ascii="Arial" w:hAnsi="Arial" w:cs="Arial"/>
              </w:rPr>
              <w:t xml:space="preserve"> (</w:t>
            </w:r>
            <w:r>
              <w:rPr>
                <w:rFonts w:ascii="Arial" w:hAnsi="Arial" w:cs="Arial"/>
              </w:rPr>
              <w:t xml:space="preserve">nach bestandener Zwischenprüfung bzw. </w:t>
            </w:r>
            <w:r w:rsidRPr="00792195">
              <w:rPr>
                <w:rFonts w:ascii="Arial" w:hAnsi="Arial" w:cs="Arial"/>
              </w:rPr>
              <w:t xml:space="preserve">nach </w:t>
            </w:r>
            <w:r>
              <w:rPr>
                <w:rFonts w:ascii="Arial" w:hAnsi="Arial" w:cs="Arial"/>
              </w:rPr>
              <w:t>zwölf-monatiger</w:t>
            </w:r>
            <w:r w:rsidRPr="00792195">
              <w:rPr>
                <w:rFonts w:ascii="Arial" w:hAnsi="Arial" w:cs="Arial"/>
              </w:rPr>
              <w:t xml:space="preserve"> ununterbrochener Dauer des betrieblichen Umschulungsverhältnisses</w:t>
            </w:r>
            <w:r w:rsidRPr="0024312A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>. Die</w:t>
            </w:r>
            <w:r w:rsidRPr="0024312A">
              <w:rPr>
                <w:rFonts w:ascii="Arial" w:hAnsi="Arial" w:cs="Arial"/>
              </w:rPr>
              <w:t xml:space="preserve"> Höhe </w:t>
            </w:r>
            <w:r>
              <w:rPr>
                <w:rFonts w:ascii="Arial" w:hAnsi="Arial" w:cs="Arial"/>
              </w:rPr>
              <w:t>ergibt sich aus § 26 der Vertragsbedingungen</w:t>
            </w:r>
            <w:r w:rsidRPr="0024312A">
              <w:rPr>
                <w:rFonts w:ascii="Arial" w:hAnsi="Arial" w:cs="Arial"/>
              </w:rPr>
              <w:t>.</w:t>
            </w:r>
          </w:p>
        </w:tc>
      </w:tr>
      <w:tr w:rsidR="008F4223" w:rsidRPr="0024312A" w:rsidTr="0024312A">
        <w:tblPrEx>
          <w:tblCellSpacing w:w="0" w:type="nil"/>
          <w:tblCellMar>
            <w:left w:w="108" w:type="dxa"/>
            <w:right w:w="108" w:type="dxa"/>
          </w:tblCellMar>
        </w:tblPrEx>
        <w:tc>
          <w:tcPr>
            <w:tcW w:w="845" w:type="dxa"/>
            <w:gridSpan w:val="2"/>
          </w:tcPr>
          <w:p w:rsidR="008F4223" w:rsidRPr="0024312A" w:rsidRDefault="008F4223" w:rsidP="00DF6AE6">
            <w:pPr>
              <w:rPr>
                <w:rFonts w:ascii="Arial" w:hAnsi="Arial" w:cs="Arial"/>
              </w:rPr>
            </w:pPr>
          </w:p>
        </w:tc>
        <w:tc>
          <w:tcPr>
            <w:tcW w:w="445" w:type="dxa"/>
          </w:tcPr>
          <w:p w:rsidR="008F4223" w:rsidRPr="0024312A" w:rsidRDefault="008F4223" w:rsidP="0024312A">
            <w:pPr>
              <w:ind w:left="-108"/>
              <w:rPr>
                <w:rFonts w:ascii="Arial" w:hAnsi="Arial" w:cs="Arial"/>
                <w:b/>
              </w:rPr>
            </w:pPr>
            <w:r w:rsidRPr="0024312A">
              <w:rPr>
                <w:rFonts w:ascii="Arial" w:hAnsi="Arial" w:cs="Arial"/>
                <w:b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Kontrollkästchen6"/>
            <w:r w:rsidRPr="0024312A">
              <w:rPr>
                <w:rFonts w:ascii="Arial" w:hAnsi="Arial" w:cs="Arial"/>
                <w:b/>
              </w:rPr>
              <w:instrText xml:space="preserve"> FORMCHECKB</w:instrText>
            </w:r>
            <w:r w:rsidRPr="0024312A">
              <w:rPr>
                <w:rFonts w:ascii="Arial" w:hAnsi="Arial" w:cs="Arial"/>
                <w:b/>
              </w:rPr>
              <w:lastRenderedPageBreak/>
              <w:instrText xml:space="preserve">OX </w:instrText>
            </w:r>
            <w:r w:rsidR="001A2AE0">
              <w:rPr>
                <w:rFonts w:ascii="Arial" w:hAnsi="Arial" w:cs="Arial"/>
                <w:b/>
              </w:rPr>
            </w:r>
            <w:r w:rsidR="001A2AE0">
              <w:rPr>
                <w:rFonts w:ascii="Arial" w:hAnsi="Arial" w:cs="Arial"/>
                <w:b/>
              </w:rPr>
              <w:fldChar w:fldCharType="separate"/>
            </w:r>
            <w:r w:rsidRPr="0024312A">
              <w:rPr>
                <w:rFonts w:ascii="Arial" w:hAnsi="Arial" w:cs="Arial"/>
                <w:b/>
              </w:rPr>
              <w:fldChar w:fldCharType="end"/>
            </w:r>
            <w:bookmarkEnd w:id="6"/>
          </w:p>
        </w:tc>
        <w:tc>
          <w:tcPr>
            <w:tcW w:w="8670" w:type="dxa"/>
            <w:gridSpan w:val="3"/>
          </w:tcPr>
          <w:p w:rsidR="008F4223" w:rsidRPr="0024312A" w:rsidRDefault="008F4223" w:rsidP="0024312A">
            <w:pPr>
              <w:spacing w:after="90"/>
              <w:ind w:left="-43"/>
              <w:rPr>
                <w:rFonts w:ascii="Arial" w:hAnsi="Arial" w:cs="Arial"/>
              </w:rPr>
            </w:pPr>
            <w:r w:rsidRPr="0024312A">
              <w:rPr>
                <w:rFonts w:ascii="Arial" w:hAnsi="Arial" w:cs="Arial"/>
              </w:rPr>
              <w:lastRenderedPageBreak/>
              <w:t xml:space="preserve">Die Beschäftigungsbestätigung des Arbeitgebers und die schriftliche Einverständniserklärung des Teilnehmers </w:t>
            </w:r>
            <w:r w:rsidR="00E134DE" w:rsidRPr="0024312A">
              <w:rPr>
                <w:rFonts w:ascii="Arial" w:hAnsi="Arial" w:cs="Arial"/>
              </w:rPr>
              <w:t>sind</w:t>
            </w:r>
            <w:r w:rsidRPr="0024312A">
              <w:rPr>
                <w:rFonts w:ascii="Arial" w:hAnsi="Arial" w:cs="Arial"/>
              </w:rPr>
              <w:t xml:space="preserve"> beigefügt.</w:t>
            </w:r>
          </w:p>
        </w:tc>
      </w:tr>
      <w:tr w:rsidR="008F4223" w:rsidRPr="0024312A" w:rsidTr="0024312A">
        <w:tblPrEx>
          <w:tblCellSpacing w:w="0" w:type="nil"/>
          <w:tblCellMar>
            <w:left w:w="108" w:type="dxa"/>
            <w:right w:w="108" w:type="dxa"/>
          </w:tblCellMar>
        </w:tblPrEx>
        <w:tc>
          <w:tcPr>
            <w:tcW w:w="845" w:type="dxa"/>
            <w:gridSpan w:val="2"/>
          </w:tcPr>
          <w:p w:rsidR="008F4223" w:rsidRPr="0024312A" w:rsidRDefault="008F4223" w:rsidP="00DF6AE6">
            <w:pPr>
              <w:rPr>
                <w:rFonts w:ascii="Arial" w:hAnsi="Arial" w:cs="Arial"/>
              </w:rPr>
            </w:pPr>
          </w:p>
        </w:tc>
        <w:tc>
          <w:tcPr>
            <w:tcW w:w="445" w:type="dxa"/>
          </w:tcPr>
          <w:p w:rsidR="008F4223" w:rsidRPr="0024312A" w:rsidRDefault="008F4223" w:rsidP="0024312A">
            <w:pPr>
              <w:ind w:left="-108"/>
              <w:rPr>
                <w:rFonts w:ascii="Arial" w:hAnsi="Arial" w:cs="Arial"/>
                <w:b/>
              </w:rPr>
            </w:pPr>
            <w:r w:rsidRPr="0024312A">
              <w:rPr>
                <w:rFonts w:ascii="Arial" w:hAnsi="Arial" w:cs="Arial"/>
                <w:b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Kontrollkästchen7"/>
            <w:r w:rsidRPr="0024312A">
              <w:rPr>
                <w:rFonts w:ascii="Arial" w:hAnsi="Arial" w:cs="Arial"/>
                <w:b/>
              </w:rPr>
              <w:instrText xml:space="preserve"> FORMCHECKBOX </w:instrText>
            </w:r>
            <w:r w:rsidR="001A2AE0">
              <w:rPr>
                <w:rFonts w:ascii="Arial" w:hAnsi="Arial" w:cs="Arial"/>
                <w:b/>
              </w:rPr>
            </w:r>
            <w:r w:rsidR="001A2AE0">
              <w:rPr>
                <w:rFonts w:ascii="Arial" w:hAnsi="Arial" w:cs="Arial"/>
                <w:b/>
              </w:rPr>
              <w:fldChar w:fldCharType="separate"/>
            </w:r>
            <w:r w:rsidRPr="0024312A">
              <w:rPr>
                <w:rFonts w:ascii="Arial" w:hAnsi="Arial" w:cs="Arial"/>
                <w:b/>
              </w:rPr>
              <w:fldChar w:fldCharType="end"/>
            </w:r>
            <w:bookmarkEnd w:id="7"/>
          </w:p>
        </w:tc>
        <w:tc>
          <w:tcPr>
            <w:tcW w:w="8670" w:type="dxa"/>
            <w:gridSpan w:val="3"/>
          </w:tcPr>
          <w:p w:rsidR="008F4223" w:rsidRPr="0024312A" w:rsidRDefault="008F4223" w:rsidP="0024312A">
            <w:pPr>
              <w:spacing w:after="90"/>
              <w:ind w:left="-43"/>
              <w:rPr>
                <w:rFonts w:ascii="Arial" w:hAnsi="Arial" w:cs="Arial"/>
              </w:rPr>
            </w:pPr>
            <w:r w:rsidRPr="0024312A">
              <w:rPr>
                <w:rFonts w:ascii="Arial" w:hAnsi="Arial" w:cs="Arial"/>
              </w:rPr>
              <w:t>Der Arbeitgeber verweigert die Beschäftigungsbestätigung. Die Erklärung des Teilnehmers ist beigefügt.</w:t>
            </w:r>
          </w:p>
        </w:tc>
      </w:tr>
    </w:tbl>
    <w:p w:rsidR="008F4223" w:rsidRPr="00BA50FC" w:rsidRDefault="008F4223" w:rsidP="008F4223">
      <w:pPr>
        <w:rPr>
          <w:rFonts w:ascii="Arial" w:hAnsi="Arial" w:cs="Arial"/>
        </w:rPr>
      </w:pPr>
    </w:p>
    <w:p w:rsidR="008F4223" w:rsidRPr="00BA50FC" w:rsidRDefault="008F4223" w:rsidP="008F4223">
      <w:pPr>
        <w:rPr>
          <w:rFonts w:ascii="Arial" w:hAnsi="Arial" w:cs="Arial"/>
        </w:rPr>
      </w:pPr>
    </w:p>
    <w:p w:rsidR="008F4223" w:rsidRPr="00BA50FC" w:rsidRDefault="008F4223" w:rsidP="008F4223">
      <w:pPr>
        <w:rPr>
          <w:rFonts w:ascii="Arial" w:hAnsi="Arial" w:cs="Arial"/>
        </w:rPr>
      </w:pPr>
    </w:p>
    <w:tbl>
      <w:tblPr>
        <w:tblW w:w="0" w:type="auto"/>
        <w:tblInd w:w="3528" w:type="dxa"/>
        <w:tblBorders>
          <w:top w:val="single" w:sz="4" w:space="0" w:color="auto"/>
        </w:tblBorders>
        <w:tblLook w:val="01E0" w:firstRow="1" w:lastRow="1" w:firstColumn="1" w:lastColumn="1" w:noHBand="0" w:noVBand="0"/>
      </w:tblPr>
      <w:tblGrid>
        <w:gridCol w:w="5967"/>
      </w:tblGrid>
      <w:tr w:rsidR="008F4223" w:rsidRPr="0024312A" w:rsidTr="0024312A">
        <w:tc>
          <w:tcPr>
            <w:tcW w:w="6069" w:type="dxa"/>
          </w:tcPr>
          <w:p w:rsidR="008F4223" w:rsidRPr="0024312A" w:rsidRDefault="008F4223" w:rsidP="002431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312A">
              <w:rPr>
                <w:rFonts w:ascii="Arial" w:hAnsi="Arial" w:cs="Arial"/>
                <w:sz w:val="18"/>
                <w:szCs w:val="18"/>
              </w:rPr>
              <w:t>(Datum, Unterschrift des Auftragnehmers)</w:t>
            </w:r>
          </w:p>
        </w:tc>
      </w:tr>
    </w:tbl>
    <w:p w:rsidR="008F4223" w:rsidRPr="00BA50FC" w:rsidRDefault="008463B7" w:rsidP="008F4223">
      <w:pPr>
        <w:rPr>
          <w:rFonts w:ascii="Arial" w:hAnsi="Arial" w:cs="Arial"/>
        </w:rPr>
      </w:pPr>
      <w:r w:rsidRPr="00BA50FC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83185</wp:posOffset>
                </wp:positionV>
                <wp:extent cx="6515100" cy="0"/>
                <wp:effectExtent l="19685" t="22860" r="18415" b="15240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343E67" id="Line 5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pt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" strokeweight="2.25pt"/>
            </w:pict>
          </mc:Fallback>
        </mc:AlternateContent>
      </w:r>
    </w:p>
    <w:p w:rsidR="008F4223" w:rsidRPr="00BA50FC" w:rsidRDefault="008F4223" w:rsidP="008F4223">
      <w:pPr>
        <w:spacing w:after="75"/>
        <w:ind w:left="-360"/>
        <w:rPr>
          <w:rFonts w:ascii="Arial" w:hAnsi="Arial" w:cs="Arial"/>
          <w:b/>
          <w:sz w:val="22"/>
          <w:szCs w:val="22"/>
        </w:rPr>
      </w:pPr>
      <w:r w:rsidRPr="00BA50FC">
        <w:rPr>
          <w:rFonts w:ascii="Arial" w:hAnsi="Arial" w:cs="Arial"/>
          <w:b/>
          <w:sz w:val="22"/>
          <w:szCs w:val="22"/>
        </w:rPr>
        <w:t>Von der Agentur für Arbeit auszufüllen</w:t>
      </w:r>
    </w:p>
    <w:p w:rsidR="008F4223" w:rsidRPr="00BA50FC" w:rsidRDefault="008F4223" w:rsidP="008F4223">
      <w:pPr>
        <w:spacing w:after="75"/>
        <w:ind w:left="-360"/>
        <w:rPr>
          <w:rFonts w:ascii="Arial" w:hAnsi="Arial" w:cs="Arial"/>
          <w:b/>
        </w:rPr>
      </w:pPr>
      <w:r w:rsidRPr="00BA50FC">
        <w:rPr>
          <w:rFonts w:ascii="Arial" w:hAnsi="Arial" w:cs="Arial"/>
          <w:b/>
        </w:rPr>
        <w:t>Prüfung der Zahlungsvoraussetzungen durch d</w:t>
      </w:r>
      <w:r w:rsidR="000C717D">
        <w:rPr>
          <w:rFonts w:ascii="Arial" w:hAnsi="Arial" w:cs="Arial"/>
          <w:b/>
        </w:rPr>
        <w:t>en Operativen Service (OS)</w:t>
      </w:r>
      <w:r w:rsidR="00792195">
        <w:rPr>
          <w:rFonts w:ascii="Arial" w:hAnsi="Arial" w:cs="Arial"/>
          <w:b/>
        </w:rPr>
        <w:t xml:space="preserve"> für die 1. Zahlung</w:t>
      </w:r>
    </w:p>
    <w:p w:rsidR="008F4223" w:rsidRPr="00BA50FC" w:rsidRDefault="008F4223" w:rsidP="008F4223">
      <w:pPr>
        <w:ind w:left="-360"/>
        <w:rPr>
          <w:rFonts w:ascii="Arial" w:hAnsi="Arial" w:cs="Arial"/>
        </w:rPr>
      </w:pPr>
    </w:p>
    <w:p w:rsidR="008F4223" w:rsidRPr="00BA50FC" w:rsidRDefault="008F4223" w:rsidP="008F4223">
      <w:pPr>
        <w:ind w:left="-360"/>
        <w:rPr>
          <w:rFonts w:ascii="Arial" w:hAnsi="Arial" w:cs="Arial"/>
        </w:rPr>
      </w:pPr>
      <w:r w:rsidRPr="00BA50FC">
        <w:rPr>
          <w:rFonts w:ascii="Arial" w:hAnsi="Arial" w:cs="Arial"/>
        </w:rPr>
        <w:t xml:space="preserve">Die Erfassung der </w:t>
      </w:r>
      <w:r w:rsidR="007E4C62">
        <w:rPr>
          <w:rFonts w:ascii="Arial" w:hAnsi="Arial" w:cs="Arial"/>
        </w:rPr>
        <w:t>Eingliederung</w:t>
      </w:r>
      <w:r w:rsidRPr="00BA50FC">
        <w:rPr>
          <w:rFonts w:ascii="Arial" w:hAnsi="Arial" w:cs="Arial"/>
        </w:rPr>
        <w:t xml:space="preserve"> in VerBIS ist erfolgt. Die Zahlungsvoraussetzungen wurden geprüft und in coSach-NT dokumentiert.</w:t>
      </w:r>
    </w:p>
    <w:p w:rsidR="008F4223" w:rsidRPr="00BA50FC" w:rsidRDefault="008F4223" w:rsidP="00792195">
      <w:pPr>
        <w:rPr>
          <w:rFonts w:ascii="Arial" w:hAnsi="Arial" w:cs="Arial"/>
        </w:rPr>
      </w:pPr>
    </w:p>
    <w:p w:rsidR="008F4223" w:rsidRPr="00BA50FC" w:rsidRDefault="008F4223" w:rsidP="008F4223">
      <w:pPr>
        <w:ind w:left="-360"/>
        <w:rPr>
          <w:rFonts w:ascii="Arial" w:hAnsi="Arial" w:cs="Arial"/>
        </w:rPr>
      </w:pPr>
    </w:p>
    <w:tbl>
      <w:tblPr>
        <w:tblW w:w="0" w:type="auto"/>
        <w:tblInd w:w="3528" w:type="dxa"/>
        <w:tblBorders>
          <w:top w:val="single" w:sz="4" w:space="0" w:color="auto"/>
        </w:tblBorders>
        <w:tblLook w:val="01E0" w:firstRow="1" w:lastRow="1" w:firstColumn="1" w:lastColumn="1" w:noHBand="0" w:noVBand="0"/>
      </w:tblPr>
      <w:tblGrid>
        <w:gridCol w:w="5967"/>
      </w:tblGrid>
      <w:tr w:rsidR="008F4223" w:rsidRPr="0024312A" w:rsidTr="0024312A">
        <w:tc>
          <w:tcPr>
            <w:tcW w:w="6120" w:type="dxa"/>
          </w:tcPr>
          <w:p w:rsidR="008F4223" w:rsidRPr="0024312A" w:rsidRDefault="008F4223" w:rsidP="000C717D">
            <w:pPr>
              <w:ind w:left="-3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312A">
              <w:rPr>
                <w:rFonts w:ascii="Arial" w:hAnsi="Arial" w:cs="Arial"/>
                <w:sz w:val="18"/>
                <w:szCs w:val="18"/>
              </w:rPr>
              <w:t xml:space="preserve">(Datum, Unterschrift Fachkraft </w:t>
            </w:r>
            <w:r w:rsidR="000C717D">
              <w:rPr>
                <w:rFonts w:ascii="Arial" w:hAnsi="Arial" w:cs="Arial"/>
                <w:sz w:val="18"/>
                <w:szCs w:val="18"/>
              </w:rPr>
              <w:t>OS</w:t>
            </w:r>
            <w:r w:rsidRPr="0024312A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</w:tbl>
    <w:p w:rsidR="008F4223" w:rsidRPr="00BA50FC" w:rsidRDefault="008F4223" w:rsidP="008F4223">
      <w:pPr>
        <w:spacing w:before="105"/>
        <w:ind w:left="-360"/>
        <w:rPr>
          <w:rFonts w:ascii="Arial" w:hAnsi="Arial" w:cs="Arial"/>
          <w:b/>
        </w:rPr>
      </w:pPr>
      <w:r w:rsidRPr="00BA50FC">
        <w:rPr>
          <w:rFonts w:ascii="Arial" w:hAnsi="Arial" w:cs="Arial"/>
          <w:b/>
        </w:rPr>
        <w:t>Prüfung der Zahlung</w:t>
      </w:r>
      <w:r w:rsidR="00792195">
        <w:rPr>
          <w:rFonts w:ascii="Arial" w:hAnsi="Arial" w:cs="Arial"/>
          <w:b/>
        </w:rPr>
        <w:t>svoraussetzungen für die 2. Zahlung</w:t>
      </w:r>
      <w:r w:rsidRPr="00BA50FC">
        <w:rPr>
          <w:rFonts w:ascii="Arial" w:hAnsi="Arial" w:cs="Arial"/>
          <w:b/>
        </w:rPr>
        <w:t xml:space="preserve"> durch </w:t>
      </w:r>
      <w:r w:rsidR="000C717D">
        <w:rPr>
          <w:rFonts w:ascii="Arial" w:hAnsi="Arial" w:cs="Arial"/>
          <w:b/>
        </w:rPr>
        <w:t>den OS</w:t>
      </w:r>
    </w:p>
    <w:p w:rsidR="008F4223" w:rsidRPr="00BA50FC" w:rsidRDefault="00792195" w:rsidP="008F4223">
      <w:pPr>
        <w:ind w:left="-360"/>
        <w:rPr>
          <w:rFonts w:ascii="Arial" w:hAnsi="Arial" w:cs="Arial"/>
        </w:rPr>
      </w:pPr>
      <w:r>
        <w:rPr>
          <w:rFonts w:ascii="Arial" w:hAnsi="Arial" w:cs="Arial"/>
        </w:rPr>
        <w:t>Die 2. Zahlung</w:t>
      </w:r>
      <w:r w:rsidR="008F4223" w:rsidRPr="00BA50FC">
        <w:rPr>
          <w:rFonts w:ascii="Arial" w:hAnsi="Arial" w:cs="Arial"/>
        </w:rPr>
        <w:t xml:space="preserve"> </w:t>
      </w:r>
      <w:r w:rsidR="0006537C">
        <w:rPr>
          <w:rFonts w:ascii="Arial" w:hAnsi="Arial" w:cs="Arial"/>
        </w:rPr>
        <w:t>de</w:t>
      </w:r>
      <w:r>
        <w:rPr>
          <w:rFonts w:ascii="Arial" w:hAnsi="Arial" w:cs="Arial"/>
        </w:rPr>
        <w:t>s</w:t>
      </w:r>
      <w:r w:rsidR="008F4223" w:rsidRPr="00BA50FC">
        <w:rPr>
          <w:rFonts w:ascii="Arial" w:hAnsi="Arial" w:cs="Arial"/>
        </w:rPr>
        <w:t xml:space="preserve"> </w:t>
      </w:r>
      <w:r w:rsidRPr="00792195">
        <w:rPr>
          <w:rFonts w:ascii="Arial" w:hAnsi="Arial" w:cs="Arial"/>
        </w:rPr>
        <w:t>erfolgsabhängigen Honorars</w:t>
      </w:r>
      <w:r w:rsidR="008F4223" w:rsidRPr="00BA50FC">
        <w:rPr>
          <w:rFonts w:ascii="Arial" w:hAnsi="Arial" w:cs="Arial"/>
        </w:rPr>
        <w:t xml:space="preserve"> ist zu gewähren (Plausibilitätsprüfung in VerBIS ist erfolgt) und in coSach-NT dokumentiert.</w:t>
      </w:r>
    </w:p>
    <w:p w:rsidR="008F4223" w:rsidRPr="00BA50FC" w:rsidRDefault="008F4223" w:rsidP="008F4223">
      <w:pPr>
        <w:ind w:left="-360"/>
        <w:rPr>
          <w:rFonts w:ascii="Arial" w:hAnsi="Arial" w:cs="Arial"/>
        </w:rPr>
      </w:pPr>
    </w:p>
    <w:p w:rsidR="008F4223" w:rsidRPr="00BA50FC" w:rsidRDefault="008F4223" w:rsidP="008F4223">
      <w:pPr>
        <w:ind w:left="-360"/>
        <w:rPr>
          <w:rFonts w:ascii="Arial" w:hAnsi="Arial" w:cs="Arial"/>
        </w:rPr>
      </w:pPr>
    </w:p>
    <w:tbl>
      <w:tblPr>
        <w:tblW w:w="10207" w:type="dxa"/>
        <w:tblInd w:w="-176" w:type="dxa"/>
        <w:tblBorders>
          <w:top w:val="single" w:sz="4" w:space="0" w:color="auto"/>
        </w:tblBorders>
        <w:tblLook w:val="01E0" w:firstRow="1" w:lastRow="1" w:firstColumn="1" w:lastColumn="1" w:noHBand="0" w:noVBand="0"/>
      </w:tblPr>
      <w:tblGrid>
        <w:gridCol w:w="469"/>
        <w:gridCol w:w="1327"/>
        <w:gridCol w:w="1104"/>
        <w:gridCol w:w="83"/>
        <w:gridCol w:w="726"/>
        <w:gridCol w:w="219"/>
        <w:gridCol w:w="265"/>
        <w:gridCol w:w="1057"/>
        <w:gridCol w:w="4523"/>
        <w:gridCol w:w="398"/>
        <w:gridCol w:w="36"/>
      </w:tblGrid>
      <w:tr w:rsidR="008F4223" w:rsidRPr="0024312A" w:rsidTr="00400C8F">
        <w:trPr>
          <w:gridBefore w:val="5"/>
          <w:gridAfter w:val="2"/>
          <w:wBefore w:w="3704" w:type="dxa"/>
          <w:wAfter w:w="434" w:type="dxa"/>
        </w:trPr>
        <w:tc>
          <w:tcPr>
            <w:tcW w:w="6069" w:type="dxa"/>
            <w:gridSpan w:val="4"/>
          </w:tcPr>
          <w:p w:rsidR="008F4223" w:rsidRPr="0024312A" w:rsidRDefault="000C717D" w:rsidP="000C717D">
            <w:pPr>
              <w:ind w:left="-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(Datum, Unterschrift Fachkraft OS</w:t>
            </w:r>
            <w:r w:rsidR="008F4223" w:rsidRPr="0024312A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8F4223" w:rsidRPr="00BA50FC" w:rsidTr="00400C8F">
        <w:tblPrEx>
          <w:tblBorders>
            <w:top w:val="none" w:sz="0" w:space="0" w:color="auto"/>
          </w:tblBorders>
        </w:tblPrEx>
        <w:tc>
          <w:tcPr>
            <w:tcW w:w="2978" w:type="dxa"/>
            <w:gridSpan w:val="4"/>
          </w:tcPr>
          <w:p w:rsidR="00400C8F" w:rsidRDefault="00174144" w:rsidP="00400C8F">
            <w:pPr>
              <w:ind w:left="34" w:right="388"/>
            </w:pPr>
            <w:r>
              <w:br w:type="page"/>
            </w:r>
          </w:p>
          <w:p w:rsidR="008F4223" w:rsidRPr="00BA50FC" w:rsidRDefault="008F4223" w:rsidP="00400C8F">
            <w:pPr>
              <w:ind w:left="34" w:right="388"/>
            </w:pPr>
            <w:r w:rsidRPr="0024312A">
              <w:rPr>
                <w:rFonts w:ascii="Arial" w:hAnsi="Arial" w:cs="Arial"/>
                <w:b/>
              </w:rPr>
              <w:t>Name des Arbeitgebers:</w:t>
            </w:r>
          </w:p>
        </w:tc>
        <w:tc>
          <w:tcPr>
            <w:tcW w:w="7229" w:type="dxa"/>
            <w:gridSpan w:val="7"/>
          </w:tcPr>
          <w:p w:rsidR="008F4223" w:rsidRPr="00BA50FC" w:rsidRDefault="008F4223" w:rsidP="0024312A">
            <w:pPr>
              <w:ind w:left="-356"/>
            </w:pPr>
          </w:p>
          <w:p w:rsidR="008F4223" w:rsidRPr="00BA50FC" w:rsidRDefault="008F4223" w:rsidP="0024312A">
            <w:pPr>
              <w:spacing w:after="90"/>
              <w:ind w:left="45"/>
            </w:pPr>
            <w:r w:rsidRPr="00BA50FC">
              <w:fldChar w:fldCharType="begin">
                <w:ffData>
                  <w:name w:val="Text353"/>
                  <w:enabled/>
                  <w:calcOnExit w:val="0"/>
                  <w:textInput/>
                </w:ffData>
              </w:fldChar>
            </w:r>
            <w:bookmarkStart w:id="8" w:name="Text353"/>
            <w:r w:rsidRPr="00BA50FC">
              <w:instrText xml:space="preserve"> FORMTEXT </w:instrText>
            </w:r>
            <w:r w:rsidRPr="00BA50FC">
              <w:fldChar w:fldCharType="separate"/>
            </w:r>
            <w:r w:rsidR="0017042C">
              <w:rPr>
                <w:noProof/>
              </w:rPr>
              <w:t> </w:t>
            </w:r>
            <w:r w:rsidR="0017042C">
              <w:rPr>
                <w:noProof/>
              </w:rPr>
              <w:t> </w:t>
            </w:r>
            <w:r w:rsidR="0017042C">
              <w:rPr>
                <w:noProof/>
              </w:rPr>
              <w:t> </w:t>
            </w:r>
            <w:r w:rsidR="0017042C">
              <w:rPr>
                <w:noProof/>
              </w:rPr>
              <w:t> </w:t>
            </w:r>
            <w:r w:rsidR="0017042C">
              <w:rPr>
                <w:noProof/>
              </w:rPr>
              <w:t> </w:t>
            </w:r>
            <w:r w:rsidRPr="00BA50FC">
              <w:fldChar w:fldCharType="end"/>
            </w:r>
            <w:bookmarkEnd w:id="8"/>
          </w:p>
        </w:tc>
      </w:tr>
      <w:tr w:rsidR="008F4223" w:rsidRPr="00BA50FC" w:rsidTr="00400C8F">
        <w:tblPrEx>
          <w:tblBorders>
            <w:top w:val="none" w:sz="0" w:space="0" w:color="auto"/>
          </w:tblBorders>
        </w:tblPrEx>
        <w:tc>
          <w:tcPr>
            <w:tcW w:w="2978" w:type="dxa"/>
            <w:gridSpan w:val="4"/>
          </w:tcPr>
          <w:p w:rsidR="008F4223" w:rsidRPr="0024312A" w:rsidRDefault="008F4223" w:rsidP="0024312A">
            <w:pPr>
              <w:ind w:left="34"/>
              <w:rPr>
                <w:rFonts w:ascii="Arial" w:hAnsi="Arial" w:cs="Arial"/>
                <w:b/>
              </w:rPr>
            </w:pPr>
            <w:r w:rsidRPr="0024312A">
              <w:rPr>
                <w:rFonts w:ascii="Arial" w:hAnsi="Arial" w:cs="Arial"/>
                <w:b/>
              </w:rPr>
              <w:t>A</w:t>
            </w:r>
            <w:bookmarkStart w:id="9" w:name="Text354"/>
            <w:r w:rsidRPr="0024312A">
              <w:rPr>
                <w:rFonts w:ascii="Arial" w:hAnsi="Arial" w:cs="Arial"/>
                <w:b/>
              </w:rPr>
              <w:t>nschrift:</w:t>
            </w:r>
          </w:p>
          <w:p w:rsidR="008F4223" w:rsidRPr="0024312A" w:rsidRDefault="008F4223" w:rsidP="0024312A">
            <w:pPr>
              <w:ind w:left="34"/>
              <w:rPr>
                <w:rFonts w:ascii="Arial" w:hAnsi="Arial" w:cs="Arial"/>
                <w:b/>
              </w:rPr>
            </w:pPr>
          </w:p>
        </w:tc>
        <w:tc>
          <w:tcPr>
            <w:tcW w:w="7229" w:type="dxa"/>
            <w:gridSpan w:val="7"/>
          </w:tcPr>
          <w:p w:rsidR="008F4223" w:rsidRPr="00BA50FC" w:rsidRDefault="008F4223" w:rsidP="0024312A">
            <w:pPr>
              <w:ind w:left="33"/>
            </w:pPr>
            <w:r w:rsidRPr="00BA50FC">
              <w:fldChar w:fldCharType="begin">
                <w:ffData>
                  <w:name w:val="Text354"/>
                  <w:enabled/>
                  <w:calcOnExit w:val="0"/>
                  <w:textInput/>
                </w:ffData>
              </w:fldChar>
            </w:r>
            <w:r w:rsidRPr="00BA50FC">
              <w:instrText xml:space="preserve"> FORMTEXT </w:instrText>
            </w:r>
            <w:r w:rsidRPr="00BA50FC">
              <w:fldChar w:fldCharType="separate"/>
            </w:r>
            <w:r w:rsidR="0017042C">
              <w:rPr>
                <w:noProof/>
              </w:rPr>
              <w:t> </w:t>
            </w:r>
            <w:r w:rsidR="0017042C">
              <w:rPr>
                <w:noProof/>
              </w:rPr>
              <w:t> </w:t>
            </w:r>
            <w:r w:rsidR="0017042C">
              <w:rPr>
                <w:noProof/>
              </w:rPr>
              <w:t> </w:t>
            </w:r>
            <w:r w:rsidR="0017042C">
              <w:rPr>
                <w:noProof/>
              </w:rPr>
              <w:t> </w:t>
            </w:r>
            <w:r w:rsidR="0017042C">
              <w:rPr>
                <w:noProof/>
              </w:rPr>
              <w:t> </w:t>
            </w:r>
            <w:r w:rsidRPr="00BA50FC">
              <w:fldChar w:fldCharType="end"/>
            </w:r>
            <w:bookmarkEnd w:id="9"/>
          </w:p>
        </w:tc>
      </w:tr>
      <w:tr w:rsidR="008F4223" w:rsidRPr="00BA50FC" w:rsidTr="00400C8F">
        <w:tblPrEx>
          <w:tblBorders>
            <w:top w:val="none" w:sz="0" w:space="0" w:color="auto"/>
          </w:tblBorders>
        </w:tblPrEx>
        <w:trPr>
          <w:trHeight w:val="248"/>
        </w:trPr>
        <w:tc>
          <w:tcPr>
            <w:tcW w:w="2978" w:type="dxa"/>
            <w:gridSpan w:val="4"/>
            <w:vMerge w:val="restart"/>
          </w:tcPr>
          <w:p w:rsidR="00400C8F" w:rsidRDefault="00400C8F" w:rsidP="0024312A">
            <w:pPr>
              <w:ind w:left="34" w:right="318"/>
              <w:rPr>
                <w:rFonts w:ascii="Arial" w:hAnsi="Arial" w:cs="Arial"/>
                <w:b/>
              </w:rPr>
            </w:pPr>
          </w:p>
          <w:p w:rsidR="008F4223" w:rsidRPr="0024312A" w:rsidRDefault="008F4223" w:rsidP="0024312A">
            <w:pPr>
              <w:ind w:left="34" w:right="318"/>
              <w:rPr>
                <w:rFonts w:ascii="Arial" w:hAnsi="Arial" w:cs="Arial"/>
                <w:b/>
              </w:rPr>
            </w:pPr>
            <w:r w:rsidRPr="0024312A">
              <w:rPr>
                <w:rFonts w:ascii="Arial" w:hAnsi="Arial" w:cs="Arial"/>
                <w:b/>
              </w:rPr>
              <w:t>Ansprechpartner und Telefon (für Rückfragen)</w:t>
            </w:r>
          </w:p>
        </w:tc>
        <w:tc>
          <w:tcPr>
            <w:tcW w:w="7229" w:type="dxa"/>
            <w:gridSpan w:val="7"/>
          </w:tcPr>
          <w:p w:rsidR="008F4223" w:rsidRPr="00BA50FC" w:rsidRDefault="008F4223" w:rsidP="0024312A">
            <w:pPr>
              <w:ind w:left="-356"/>
            </w:pPr>
          </w:p>
          <w:p w:rsidR="008F4223" w:rsidRPr="00BA50FC" w:rsidRDefault="008F4223" w:rsidP="0024312A">
            <w:pPr>
              <w:spacing w:after="75"/>
              <w:ind w:left="45"/>
            </w:pPr>
            <w:r w:rsidRPr="00BA50FC">
              <w:fldChar w:fldCharType="begin">
                <w:ffData>
                  <w:name w:val="Text355"/>
                  <w:enabled/>
                  <w:calcOnExit w:val="0"/>
                  <w:textInput/>
                </w:ffData>
              </w:fldChar>
            </w:r>
            <w:bookmarkStart w:id="10" w:name="Text355"/>
            <w:r w:rsidRPr="00BA50FC">
              <w:instrText xml:space="preserve"> FORMTEXT </w:instrText>
            </w:r>
            <w:r w:rsidRPr="00BA50FC">
              <w:fldChar w:fldCharType="separate"/>
            </w:r>
            <w:r w:rsidR="0017042C">
              <w:rPr>
                <w:noProof/>
              </w:rPr>
              <w:t> </w:t>
            </w:r>
            <w:r w:rsidR="0017042C">
              <w:rPr>
                <w:noProof/>
              </w:rPr>
              <w:t> </w:t>
            </w:r>
            <w:r w:rsidR="0017042C">
              <w:rPr>
                <w:noProof/>
              </w:rPr>
              <w:t> </w:t>
            </w:r>
            <w:r w:rsidR="0017042C">
              <w:rPr>
                <w:noProof/>
              </w:rPr>
              <w:t> </w:t>
            </w:r>
            <w:r w:rsidR="0017042C">
              <w:rPr>
                <w:noProof/>
              </w:rPr>
              <w:t> </w:t>
            </w:r>
            <w:r w:rsidRPr="00BA50FC">
              <w:fldChar w:fldCharType="end"/>
            </w:r>
            <w:bookmarkEnd w:id="10"/>
          </w:p>
        </w:tc>
      </w:tr>
      <w:tr w:rsidR="008F4223" w:rsidRPr="00BA50FC" w:rsidTr="00400C8F">
        <w:tblPrEx>
          <w:tblBorders>
            <w:top w:val="none" w:sz="0" w:space="0" w:color="auto"/>
          </w:tblBorders>
        </w:tblPrEx>
        <w:trPr>
          <w:trHeight w:val="247"/>
        </w:trPr>
        <w:tc>
          <w:tcPr>
            <w:tcW w:w="2978" w:type="dxa"/>
            <w:gridSpan w:val="4"/>
            <w:vMerge/>
          </w:tcPr>
          <w:p w:rsidR="008F4223" w:rsidRPr="0024312A" w:rsidRDefault="008F4223" w:rsidP="0024312A">
            <w:pPr>
              <w:ind w:left="34" w:right="318"/>
              <w:rPr>
                <w:rFonts w:ascii="Arial" w:hAnsi="Arial" w:cs="Arial"/>
                <w:b/>
              </w:rPr>
            </w:pPr>
          </w:p>
        </w:tc>
        <w:tc>
          <w:tcPr>
            <w:tcW w:w="7229" w:type="dxa"/>
            <w:gridSpan w:val="7"/>
          </w:tcPr>
          <w:p w:rsidR="008F4223" w:rsidRDefault="008F4223" w:rsidP="0024312A">
            <w:pPr>
              <w:spacing w:after="75"/>
              <w:ind w:left="45"/>
            </w:pPr>
            <w:r w:rsidRPr="00BA50FC">
              <w:fldChar w:fldCharType="begin">
                <w:ffData>
                  <w:name w:val="Text356"/>
                  <w:enabled/>
                  <w:calcOnExit w:val="0"/>
                  <w:textInput/>
                </w:ffData>
              </w:fldChar>
            </w:r>
            <w:bookmarkStart w:id="11" w:name="Text356"/>
            <w:r w:rsidRPr="00BA50FC">
              <w:instrText xml:space="preserve"> FORMTEXT </w:instrText>
            </w:r>
            <w:r w:rsidRPr="00BA50FC">
              <w:fldChar w:fldCharType="separate"/>
            </w:r>
            <w:r w:rsidR="0017042C">
              <w:rPr>
                <w:noProof/>
              </w:rPr>
              <w:t> </w:t>
            </w:r>
            <w:r w:rsidR="0017042C">
              <w:rPr>
                <w:noProof/>
              </w:rPr>
              <w:t> </w:t>
            </w:r>
            <w:r w:rsidR="0017042C">
              <w:rPr>
                <w:noProof/>
              </w:rPr>
              <w:t> </w:t>
            </w:r>
            <w:r w:rsidR="0017042C">
              <w:rPr>
                <w:noProof/>
              </w:rPr>
              <w:t> </w:t>
            </w:r>
            <w:r w:rsidR="0017042C">
              <w:rPr>
                <w:noProof/>
              </w:rPr>
              <w:t> </w:t>
            </w:r>
            <w:r w:rsidRPr="00BA50FC">
              <w:fldChar w:fldCharType="end"/>
            </w:r>
            <w:bookmarkEnd w:id="11"/>
          </w:p>
          <w:p w:rsidR="00400C8F" w:rsidRPr="00BA50FC" w:rsidRDefault="00400C8F" w:rsidP="0024312A">
            <w:pPr>
              <w:spacing w:after="75"/>
              <w:ind w:left="45"/>
            </w:pPr>
          </w:p>
        </w:tc>
      </w:tr>
      <w:tr w:rsidR="008F4223" w:rsidRPr="0024312A" w:rsidTr="00400C8F">
        <w:tblPrEx>
          <w:tblBorders>
            <w:top w:val="none" w:sz="0" w:space="0" w:color="auto"/>
          </w:tblBorders>
        </w:tblPrEx>
        <w:trPr>
          <w:gridAfter w:val="1"/>
          <w:wAfter w:w="36" w:type="dxa"/>
        </w:trPr>
        <w:tc>
          <w:tcPr>
            <w:tcW w:w="10171" w:type="dxa"/>
            <w:gridSpan w:val="10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F4223" w:rsidRPr="0024312A" w:rsidRDefault="00792195" w:rsidP="0024312A">
            <w:pPr>
              <w:spacing w:after="9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B</w:t>
            </w:r>
            <w:r w:rsidR="008F4223" w:rsidRPr="0024312A">
              <w:rPr>
                <w:rFonts w:ascii="Arial" w:hAnsi="Arial" w:cs="Arial"/>
                <w:b/>
                <w:sz w:val="26"/>
                <w:szCs w:val="26"/>
              </w:rPr>
              <w:t>estätigung</w:t>
            </w:r>
            <w:r>
              <w:rPr>
                <w:rFonts w:ascii="Arial" w:hAnsi="Arial" w:cs="Arial"/>
                <w:b/>
                <w:sz w:val="26"/>
                <w:szCs w:val="26"/>
              </w:rPr>
              <w:t xml:space="preserve"> der Umschulung</w:t>
            </w:r>
          </w:p>
        </w:tc>
      </w:tr>
      <w:tr w:rsidR="008F4223" w:rsidRPr="0024312A" w:rsidTr="00400C8F">
        <w:tblPrEx>
          <w:tblBorders>
            <w:top w:val="none" w:sz="0" w:space="0" w:color="auto"/>
          </w:tblBorders>
        </w:tblPrEx>
        <w:trPr>
          <w:gridAfter w:val="1"/>
          <w:wAfter w:w="36" w:type="dxa"/>
        </w:trPr>
        <w:tc>
          <w:tcPr>
            <w:tcW w:w="463" w:type="dxa"/>
            <w:tcBorders>
              <w:top w:val="single" w:sz="18" w:space="0" w:color="auto"/>
              <w:left w:val="single" w:sz="18" w:space="0" w:color="auto"/>
            </w:tcBorders>
          </w:tcPr>
          <w:p w:rsidR="008F4223" w:rsidRPr="0024312A" w:rsidRDefault="008F4223" w:rsidP="0024312A">
            <w:pPr>
              <w:spacing w:before="45"/>
              <w:rPr>
                <w:rFonts w:ascii="Arial" w:hAnsi="Arial" w:cs="Arial"/>
                <w:b/>
                <w:sz w:val="22"/>
                <w:szCs w:val="22"/>
              </w:rPr>
            </w:pPr>
            <w:r w:rsidRPr="0024312A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Kontrollkästchen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Kontrollkästchen86"/>
            <w:r w:rsidRPr="0024312A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1A2AE0">
              <w:rPr>
                <w:rFonts w:ascii="Arial" w:hAnsi="Arial" w:cs="Arial"/>
                <w:b/>
                <w:sz w:val="22"/>
                <w:szCs w:val="22"/>
              </w:rPr>
            </w:r>
            <w:r w:rsidR="001A2AE0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4312A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bookmarkEnd w:id="12"/>
          </w:p>
        </w:tc>
        <w:tc>
          <w:tcPr>
            <w:tcW w:w="9708" w:type="dxa"/>
            <w:gridSpan w:val="9"/>
            <w:tcBorders>
              <w:top w:val="single" w:sz="18" w:space="0" w:color="auto"/>
              <w:right w:val="single" w:sz="18" w:space="0" w:color="auto"/>
            </w:tcBorders>
          </w:tcPr>
          <w:p w:rsidR="008F4223" w:rsidRPr="0024312A" w:rsidRDefault="008F4223" w:rsidP="0024312A">
            <w:pPr>
              <w:spacing w:before="45" w:after="90"/>
              <w:rPr>
                <w:rFonts w:ascii="Arial" w:hAnsi="Arial" w:cs="Arial"/>
                <w:b/>
                <w:sz w:val="22"/>
                <w:szCs w:val="22"/>
              </w:rPr>
            </w:pPr>
            <w:r w:rsidRPr="0024312A">
              <w:rPr>
                <w:rFonts w:ascii="Arial" w:hAnsi="Arial" w:cs="Arial"/>
              </w:rPr>
              <w:t>Ich bestätige / Wir bestätigen hiermit, dass ich / wir</w:t>
            </w:r>
          </w:p>
        </w:tc>
      </w:tr>
      <w:tr w:rsidR="008F4223" w:rsidRPr="0024312A" w:rsidTr="00400C8F">
        <w:tblPrEx>
          <w:tblBorders>
            <w:top w:val="none" w:sz="0" w:space="0" w:color="auto"/>
          </w:tblBorders>
        </w:tblPrEx>
        <w:trPr>
          <w:gridAfter w:val="1"/>
          <w:wAfter w:w="36" w:type="dxa"/>
        </w:trPr>
        <w:tc>
          <w:tcPr>
            <w:tcW w:w="463" w:type="dxa"/>
            <w:tcBorders>
              <w:left w:val="single" w:sz="18" w:space="0" w:color="auto"/>
            </w:tcBorders>
          </w:tcPr>
          <w:p w:rsidR="008F4223" w:rsidRPr="0024312A" w:rsidRDefault="008F4223" w:rsidP="00DF6AE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8" w:type="dxa"/>
          </w:tcPr>
          <w:p w:rsidR="008F4223" w:rsidRPr="0024312A" w:rsidRDefault="008F4223" w:rsidP="00DF6AE6">
            <w:pPr>
              <w:rPr>
                <w:rFonts w:ascii="Arial" w:hAnsi="Arial" w:cs="Arial"/>
              </w:rPr>
            </w:pPr>
            <w:r w:rsidRPr="0024312A">
              <w:rPr>
                <w:rFonts w:ascii="Arial" w:hAnsi="Arial" w:cs="Arial"/>
              </w:rPr>
              <w:t xml:space="preserve">mit </w:t>
            </w:r>
            <w:r w:rsidRPr="0024312A">
              <w:rPr>
                <w:rFonts w:ascii="Arial" w:hAnsi="Arial" w:cs="Arial"/>
              </w:rPr>
              <w:fldChar w:fldCharType="begin">
                <w:ffData>
                  <w:name w:val="Kontrollkästchen68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bookmarkStart w:id="13" w:name="Kontrollkästchen68"/>
            <w:r w:rsidRPr="0024312A">
              <w:rPr>
                <w:rFonts w:ascii="Arial" w:hAnsi="Arial" w:cs="Arial"/>
              </w:rPr>
              <w:instrText xml:space="preserve"> FORMCHECKBOX </w:instrText>
            </w:r>
            <w:r w:rsidR="001A2AE0">
              <w:rPr>
                <w:rFonts w:ascii="Arial" w:hAnsi="Arial" w:cs="Arial"/>
              </w:rPr>
            </w:r>
            <w:r w:rsidR="001A2AE0">
              <w:rPr>
                <w:rFonts w:ascii="Arial" w:hAnsi="Arial" w:cs="Arial"/>
              </w:rPr>
              <w:fldChar w:fldCharType="separate"/>
            </w:r>
            <w:r w:rsidRPr="0024312A">
              <w:rPr>
                <w:rFonts w:ascii="Arial" w:hAnsi="Arial" w:cs="Arial"/>
              </w:rPr>
              <w:fldChar w:fldCharType="end"/>
            </w:r>
            <w:bookmarkEnd w:id="13"/>
            <w:r w:rsidRPr="0024312A">
              <w:rPr>
                <w:rFonts w:ascii="Arial" w:hAnsi="Arial" w:cs="Arial"/>
              </w:rPr>
              <w:t xml:space="preserve"> Frau</w:t>
            </w:r>
          </w:p>
        </w:tc>
        <w:tc>
          <w:tcPr>
            <w:tcW w:w="1104" w:type="dxa"/>
          </w:tcPr>
          <w:p w:rsidR="008F4223" w:rsidRPr="0024312A" w:rsidRDefault="008F4223" w:rsidP="00DF6AE6">
            <w:pPr>
              <w:rPr>
                <w:rFonts w:ascii="Arial" w:hAnsi="Arial" w:cs="Arial"/>
              </w:rPr>
            </w:pPr>
            <w:r w:rsidRPr="0024312A">
              <w:rPr>
                <w:rFonts w:ascii="Arial" w:hAnsi="Arial" w:cs="Arial"/>
              </w:rPr>
              <w:fldChar w:fldCharType="begin">
                <w:ffData>
                  <w:name w:val="Kontrollkästchen69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bookmarkStart w:id="14" w:name="Kontrollkästchen69"/>
            <w:r w:rsidRPr="0024312A">
              <w:rPr>
                <w:rFonts w:ascii="Arial" w:hAnsi="Arial" w:cs="Arial"/>
              </w:rPr>
              <w:instrText xml:space="preserve"> FORMCHECKBOX </w:instrText>
            </w:r>
            <w:r w:rsidR="001A2AE0">
              <w:rPr>
                <w:rFonts w:ascii="Arial" w:hAnsi="Arial" w:cs="Arial"/>
              </w:rPr>
            </w:r>
            <w:r w:rsidR="001A2AE0">
              <w:rPr>
                <w:rFonts w:ascii="Arial" w:hAnsi="Arial" w:cs="Arial"/>
              </w:rPr>
              <w:fldChar w:fldCharType="separate"/>
            </w:r>
            <w:r w:rsidRPr="0024312A">
              <w:rPr>
                <w:rFonts w:ascii="Arial" w:hAnsi="Arial" w:cs="Arial"/>
              </w:rPr>
              <w:fldChar w:fldCharType="end"/>
            </w:r>
            <w:bookmarkEnd w:id="14"/>
            <w:r w:rsidRPr="0024312A">
              <w:rPr>
                <w:rFonts w:ascii="Arial" w:hAnsi="Arial" w:cs="Arial"/>
              </w:rPr>
              <w:t xml:space="preserve"> Herrn</w:t>
            </w:r>
          </w:p>
        </w:tc>
        <w:tc>
          <w:tcPr>
            <w:tcW w:w="7276" w:type="dxa"/>
            <w:gridSpan w:val="7"/>
            <w:tcBorders>
              <w:right w:val="single" w:sz="18" w:space="0" w:color="auto"/>
            </w:tcBorders>
          </w:tcPr>
          <w:p w:rsidR="008F4223" w:rsidRPr="0024312A" w:rsidRDefault="008F4223" w:rsidP="0024312A">
            <w:pPr>
              <w:spacing w:after="90"/>
              <w:rPr>
                <w:rFonts w:ascii="Arial" w:hAnsi="Arial" w:cs="Arial"/>
              </w:rPr>
            </w:pPr>
            <w:r w:rsidRPr="0024312A">
              <w:rPr>
                <w:rFonts w:ascii="Arial" w:hAnsi="Arial" w:cs="Arial"/>
              </w:rPr>
              <w:fldChar w:fldCharType="begin">
                <w:ffData>
                  <w:name w:val="Text342"/>
                  <w:enabled/>
                  <w:calcOnExit w:val="0"/>
                  <w:textInput/>
                </w:ffData>
              </w:fldChar>
            </w:r>
            <w:bookmarkStart w:id="15" w:name="Text342"/>
            <w:r w:rsidRPr="0024312A">
              <w:rPr>
                <w:rFonts w:ascii="Arial" w:hAnsi="Arial" w:cs="Arial"/>
              </w:rPr>
              <w:instrText xml:space="preserve"> FORMTEXT </w:instrText>
            </w:r>
            <w:r w:rsidRPr="0024312A">
              <w:rPr>
                <w:rFonts w:ascii="Arial" w:hAnsi="Arial" w:cs="Arial"/>
              </w:rPr>
            </w:r>
            <w:r w:rsidRPr="0024312A">
              <w:rPr>
                <w:rFonts w:ascii="Arial" w:hAnsi="Arial" w:cs="Arial"/>
              </w:rPr>
              <w:fldChar w:fldCharType="separate"/>
            </w:r>
            <w:r w:rsidR="0017042C">
              <w:rPr>
                <w:rFonts w:ascii="Arial" w:hAnsi="Arial" w:cs="Arial"/>
                <w:noProof/>
              </w:rPr>
              <w:t> </w:t>
            </w:r>
            <w:r w:rsidR="0017042C">
              <w:rPr>
                <w:rFonts w:ascii="Arial" w:hAnsi="Arial" w:cs="Arial"/>
                <w:noProof/>
              </w:rPr>
              <w:t> </w:t>
            </w:r>
            <w:r w:rsidR="0017042C">
              <w:rPr>
                <w:rFonts w:ascii="Arial" w:hAnsi="Arial" w:cs="Arial"/>
                <w:noProof/>
              </w:rPr>
              <w:t> </w:t>
            </w:r>
            <w:r w:rsidR="0017042C">
              <w:rPr>
                <w:rFonts w:ascii="Arial" w:hAnsi="Arial" w:cs="Arial"/>
                <w:noProof/>
              </w:rPr>
              <w:t> </w:t>
            </w:r>
            <w:r w:rsidR="0017042C">
              <w:rPr>
                <w:rFonts w:ascii="Arial" w:hAnsi="Arial" w:cs="Arial"/>
                <w:noProof/>
              </w:rPr>
              <w:t> </w:t>
            </w:r>
            <w:r w:rsidRPr="0024312A">
              <w:rPr>
                <w:rFonts w:ascii="Arial" w:hAnsi="Arial" w:cs="Arial"/>
              </w:rPr>
              <w:fldChar w:fldCharType="end"/>
            </w:r>
            <w:bookmarkEnd w:id="15"/>
          </w:p>
        </w:tc>
      </w:tr>
      <w:tr w:rsidR="008F4223" w:rsidRPr="0024312A" w:rsidTr="00400C8F">
        <w:tblPrEx>
          <w:tblBorders>
            <w:top w:val="none" w:sz="0" w:space="0" w:color="auto"/>
          </w:tblBorders>
        </w:tblPrEx>
        <w:trPr>
          <w:gridAfter w:val="1"/>
          <w:wAfter w:w="36" w:type="dxa"/>
        </w:trPr>
        <w:tc>
          <w:tcPr>
            <w:tcW w:w="463" w:type="dxa"/>
            <w:tcBorders>
              <w:left w:val="single" w:sz="18" w:space="0" w:color="auto"/>
            </w:tcBorders>
          </w:tcPr>
          <w:p w:rsidR="008F4223" w:rsidRPr="0024312A" w:rsidRDefault="008F4223" w:rsidP="00DF6AE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2" w:type="dxa"/>
            <w:gridSpan w:val="2"/>
          </w:tcPr>
          <w:p w:rsidR="008F4223" w:rsidRPr="0024312A" w:rsidRDefault="008F4223" w:rsidP="00DF6AE6">
            <w:pPr>
              <w:rPr>
                <w:rFonts w:ascii="Arial" w:hAnsi="Arial" w:cs="Arial"/>
              </w:rPr>
            </w:pPr>
            <w:r w:rsidRPr="0024312A">
              <w:rPr>
                <w:rFonts w:ascii="Arial" w:hAnsi="Arial" w:cs="Arial"/>
              </w:rPr>
              <w:t xml:space="preserve">geb. am </w:t>
            </w:r>
            <w:r w:rsidRPr="0024312A">
              <w:rPr>
                <w:rFonts w:ascii="Arial" w:hAnsi="Arial" w:cs="Arial"/>
              </w:rPr>
              <w:fldChar w:fldCharType="begin">
                <w:ffData>
                  <w:name w:val="Text340"/>
                  <w:enabled/>
                  <w:calcOnExit w:val="0"/>
                  <w:textInput/>
                </w:ffData>
              </w:fldChar>
            </w:r>
            <w:bookmarkStart w:id="16" w:name="Text340"/>
            <w:r w:rsidRPr="0024312A">
              <w:rPr>
                <w:rFonts w:ascii="Arial" w:hAnsi="Arial" w:cs="Arial"/>
              </w:rPr>
              <w:instrText xml:space="preserve"> FORMTEXT </w:instrText>
            </w:r>
            <w:r w:rsidRPr="0024312A">
              <w:rPr>
                <w:rFonts w:ascii="Arial" w:hAnsi="Arial" w:cs="Arial"/>
              </w:rPr>
            </w:r>
            <w:r w:rsidRPr="0024312A">
              <w:rPr>
                <w:rFonts w:ascii="Arial" w:hAnsi="Arial" w:cs="Arial"/>
              </w:rPr>
              <w:fldChar w:fldCharType="separate"/>
            </w:r>
            <w:r w:rsidR="0017042C">
              <w:rPr>
                <w:rFonts w:ascii="Arial" w:hAnsi="Arial" w:cs="Arial"/>
                <w:noProof/>
              </w:rPr>
              <w:t> </w:t>
            </w:r>
            <w:r w:rsidR="0017042C">
              <w:rPr>
                <w:rFonts w:ascii="Arial" w:hAnsi="Arial" w:cs="Arial"/>
                <w:noProof/>
              </w:rPr>
              <w:t> </w:t>
            </w:r>
            <w:r w:rsidR="0017042C">
              <w:rPr>
                <w:rFonts w:ascii="Arial" w:hAnsi="Arial" w:cs="Arial"/>
                <w:noProof/>
              </w:rPr>
              <w:t> </w:t>
            </w:r>
            <w:r w:rsidR="0017042C">
              <w:rPr>
                <w:rFonts w:ascii="Arial" w:hAnsi="Arial" w:cs="Arial"/>
                <w:noProof/>
              </w:rPr>
              <w:t> </w:t>
            </w:r>
            <w:r w:rsidR="0017042C">
              <w:rPr>
                <w:rFonts w:ascii="Arial" w:hAnsi="Arial" w:cs="Arial"/>
                <w:noProof/>
              </w:rPr>
              <w:t> </w:t>
            </w:r>
            <w:r w:rsidRPr="0024312A">
              <w:rPr>
                <w:rFonts w:ascii="Arial" w:hAnsi="Arial" w:cs="Arial"/>
              </w:rPr>
              <w:fldChar w:fldCharType="end"/>
            </w:r>
            <w:bookmarkEnd w:id="16"/>
          </w:p>
        </w:tc>
        <w:tc>
          <w:tcPr>
            <w:tcW w:w="1028" w:type="dxa"/>
            <w:gridSpan w:val="3"/>
          </w:tcPr>
          <w:p w:rsidR="008F4223" w:rsidRPr="0024312A" w:rsidRDefault="008F4223" w:rsidP="00DF6AE6">
            <w:pPr>
              <w:rPr>
                <w:rFonts w:ascii="Arial" w:hAnsi="Arial" w:cs="Arial"/>
              </w:rPr>
            </w:pPr>
            <w:r w:rsidRPr="0024312A">
              <w:rPr>
                <w:rFonts w:ascii="Arial" w:hAnsi="Arial" w:cs="Arial"/>
              </w:rPr>
              <w:t>wohnhaft</w:t>
            </w:r>
          </w:p>
        </w:tc>
        <w:tc>
          <w:tcPr>
            <w:tcW w:w="6248" w:type="dxa"/>
            <w:gridSpan w:val="4"/>
            <w:tcBorders>
              <w:right w:val="single" w:sz="18" w:space="0" w:color="auto"/>
            </w:tcBorders>
          </w:tcPr>
          <w:p w:rsidR="008F4223" w:rsidRPr="0024312A" w:rsidRDefault="008F4223" w:rsidP="0024312A">
            <w:pPr>
              <w:spacing w:after="90"/>
              <w:rPr>
                <w:rFonts w:ascii="Arial" w:hAnsi="Arial" w:cs="Arial"/>
              </w:rPr>
            </w:pPr>
            <w:r w:rsidRPr="0024312A">
              <w:rPr>
                <w:rFonts w:ascii="Arial" w:hAnsi="Arial" w:cs="Arial"/>
              </w:rPr>
              <w:fldChar w:fldCharType="begin">
                <w:ffData>
                  <w:name w:val="Text341"/>
                  <w:enabled/>
                  <w:calcOnExit w:val="0"/>
                  <w:textInput/>
                </w:ffData>
              </w:fldChar>
            </w:r>
            <w:bookmarkStart w:id="17" w:name="Text341"/>
            <w:r w:rsidRPr="0024312A">
              <w:rPr>
                <w:rFonts w:ascii="Arial" w:hAnsi="Arial" w:cs="Arial"/>
              </w:rPr>
              <w:instrText xml:space="preserve"> FORMTEXT </w:instrText>
            </w:r>
            <w:r w:rsidRPr="0024312A">
              <w:rPr>
                <w:rFonts w:ascii="Arial" w:hAnsi="Arial" w:cs="Arial"/>
              </w:rPr>
            </w:r>
            <w:r w:rsidRPr="0024312A">
              <w:rPr>
                <w:rFonts w:ascii="Arial" w:hAnsi="Arial" w:cs="Arial"/>
              </w:rPr>
              <w:fldChar w:fldCharType="separate"/>
            </w:r>
            <w:r w:rsidR="0017042C">
              <w:rPr>
                <w:rFonts w:ascii="Arial" w:hAnsi="Arial" w:cs="Arial"/>
                <w:noProof/>
              </w:rPr>
              <w:t> </w:t>
            </w:r>
            <w:r w:rsidR="0017042C">
              <w:rPr>
                <w:rFonts w:ascii="Arial" w:hAnsi="Arial" w:cs="Arial"/>
                <w:noProof/>
              </w:rPr>
              <w:t> </w:t>
            </w:r>
            <w:r w:rsidR="0017042C">
              <w:rPr>
                <w:rFonts w:ascii="Arial" w:hAnsi="Arial" w:cs="Arial"/>
                <w:noProof/>
              </w:rPr>
              <w:t> </w:t>
            </w:r>
            <w:r w:rsidR="0017042C">
              <w:rPr>
                <w:rFonts w:ascii="Arial" w:hAnsi="Arial" w:cs="Arial"/>
                <w:noProof/>
              </w:rPr>
              <w:t> </w:t>
            </w:r>
            <w:r w:rsidR="0017042C">
              <w:rPr>
                <w:rFonts w:ascii="Arial" w:hAnsi="Arial" w:cs="Arial"/>
                <w:noProof/>
              </w:rPr>
              <w:t> </w:t>
            </w:r>
            <w:r w:rsidRPr="0024312A">
              <w:rPr>
                <w:rFonts w:ascii="Arial" w:hAnsi="Arial" w:cs="Arial"/>
              </w:rPr>
              <w:fldChar w:fldCharType="end"/>
            </w:r>
            <w:bookmarkEnd w:id="17"/>
          </w:p>
        </w:tc>
      </w:tr>
      <w:tr w:rsidR="008F4223" w:rsidRPr="0024312A" w:rsidTr="00400C8F">
        <w:tblPrEx>
          <w:tblBorders>
            <w:top w:val="none" w:sz="0" w:space="0" w:color="auto"/>
          </w:tblBorders>
        </w:tblPrEx>
        <w:trPr>
          <w:gridAfter w:val="1"/>
          <w:wAfter w:w="36" w:type="dxa"/>
        </w:trPr>
        <w:tc>
          <w:tcPr>
            <w:tcW w:w="463" w:type="dxa"/>
            <w:tcBorders>
              <w:left w:val="single" w:sz="18" w:space="0" w:color="auto"/>
            </w:tcBorders>
          </w:tcPr>
          <w:p w:rsidR="008F4223" w:rsidRPr="0024312A" w:rsidRDefault="008F4223" w:rsidP="00DF6AE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08" w:type="dxa"/>
            <w:gridSpan w:val="9"/>
            <w:tcBorders>
              <w:right w:val="single" w:sz="18" w:space="0" w:color="auto"/>
            </w:tcBorders>
          </w:tcPr>
          <w:p w:rsidR="008F4223" w:rsidRDefault="008F4223" w:rsidP="0024312A">
            <w:pPr>
              <w:spacing w:after="90"/>
              <w:rPr>
                <w:rFonts w:ascii="Arial" w:hAnsi="Arial" w:cs="Arial"/>
              </w:rPr>
            </w:pPr>
            <w:r w:rsidRPr="0024312A">
              <w:rPr>
                <w:rFonts w:ascii="Arial" w:hAnsi="Arial" w:cs="Arial"/>
              </w:rPr>
              <w:fldChar w:fldCharType="begin">
                <w:ffData>
                  <w:name w:val="Kontrollkästchen70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bookmarkStart w:id="18" w:name="Kontrollkästchen70"/>
            <w:r w:rsidRPr="0024312A">
              <w:rPr>
                <w:rFonts w:ascii="Arial" w:hAnsi="Arial" w:cs="Arial"/>
              </w:rPr>
              <w:instrText xml:space="preserve"> FORMCHECKBOX </w:instrText>
            </w:r>
            <w:r w:rsidR="001A2AE0">
              <w:rPr>
                <w:rFonts w:ascii="Arial" w:hAnsi="Arial" w:cs="Arial"/>
              </w:rPr>
            </w:r>
            <w:r w:rsidR="001A2AE0">
              <w:rPr>
                <w:rFonts w:ascii="Arial" w:hAnsi="Arial" w:cs="Arial"/>
              </w:rPr>
              <w:fldChar w:fldCharType="separate"/>
            </w:r>
            <w:r w:rsidRPr="0024312A">
              <w:rPr>
                <w:rFonts w:ascii="Arial" w:hAnsi="Arial" w:cs="Arial"/>
              </w:rPr>
              <w:fldChar w:fldCharType="end"/>
            </w:r>
            <w:bookmarkEnd w:id="18"/>
            <w:r w:rsidR="00792195">
              <w:rPr>
                <w:rFonts w:ascii="Arial" w:hAnsi="Arial" w:cs="Arial"/>
              </w:rPr>
              <w:t xml:space="preserve"> ein Umschul</w:t>
            </w:r>
            <w:r w:rsidRPr="0024312A">
              <w:rPr>
                <w:rFonts w:ascii="Arial" w:hAnsi="Arial" w:cs="Arial"/>
              </w:rPr>
              <w:t>ungsverhältnis eingegangen bin / sind.</w:t>
            </w:r>
          </w:p>
          <w:p w:rsidR="00AE6F50" w:rsidRPr="0024312A" w:rsidRDefault="00AE6F50" w:rsidP="0024312A">
            <w:pPr>
              <w:spacing w:after="9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Die </w:t>
            </w:r>
            <w:r w:rsidRPr="00AE6F50">
              <w:rPr>
                <w:rFonts w:ascii="Arial" w:hAnsi="Arial" w:cs="Arial"/>
              </w:rPr>
              <w:t>Umschulungsvergütun</w:t>
            </w:r>
            <w:r>
              <w:rPr>
                <w:rFonts w:ascii="Arial" w:hAnsi="Arial" w:cs="Arial"/>
              </w:rPr>
              <w:t xml:space="preserve">g beträgt </w:t>
            </w:r>
            <w:r w:rsidRPr="0024312A">
              <w:rPr>
                <w:rFonts w:ascii="Arial" w:hAnsi="Arial" w:cs="Arial"/>
              </w:rPr>
              <w:fldChar w:fldCharType="begin">
                <w:ffData>
                  <w:name w:val="Text341"/>
                  <w:enabled/>
                  <w:calcOnExit w:val="0"/>
                  <w:textInput/>
                </w:ffData>
              </w:fldChar>
            </w:r>
            <w:r w:rsidRPr="0024312A">
              <w:rPr>
                <w:rFonts w:ascii="Arial" w:hAnsi="Arial" w:cs="Arial"/>
              </w:rPr>
              <w:instrText xml:space="preserve"> FORMTEXT </w:instrText>
            </w:r>
            <w:r w:rsidRPr="0024312A">
              <w:rPr>
                <w:rFonts w:ascii="Arial" w:hAnsi="Arial" w:cs="Arial"/>
              </w:rPr>
            </w:r>
            <w:r w:rsidRPr="0024312A">
              <w:rPr>
                <w:rFonts w:ascii="Arial" w:hAnsi="Arial" w:cs="Arial"/>
              </w:rPr>
              <w:fldChar w:fldCharType="separate"/>
            </w:r>
            <w:r w:rsidR="0017042C">
              <w:rPr>
                <w:rFonts w:ascii="Arial" w:hAnsi="Arial" w:cs="Arial"/>
                <w:noProof/>
              </w:rPr>
              <w:t> </w:t>
            </w:r>
            <w:r w:rsidR="0017042C">
              <w:rPr>
                <w:rFonts w:ascii="Arial" w:hAnsi="Arial" w:cs="Arial"/>
                <w:noProof/>
              </w:rPr>
              <w:t> </w:t>
            </w:r>
            <w:r w:rsidR="0017042C">
              <w:rPr>
                <w:rFonts w:ascii="Arial" w:hAnsi="Arial" w:cs="Arial"/>
                <w:noProof/>
              </w:rPr>
              <w:t> </w:t>
            </w:r>
            <w:r w:rsidR="0017042C">
              <w:rPr>
                <w:rFonts w:ascii="Arial" w:hAnsi="Arial" w:cs="Arial"/>
                <w:noProof/>
              </w:rPr>
              <w:t> </w:t>
            </w:r>
            <w:r w:rsidR="0017042C">
              <w:rPr>
                <w:rFonts w:ascii="Arial" w:hAnsi="Arial" w:cs="Arial"/>
                <w:noProof/>
              </w:rPr>
              <w:t> </w:t>
            </w:r>
            <w:r w:rsidRPr="0024312A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€ monatlich.</w:t>
            </w:r>
          </w:p>
        </w:tc>
      </w:tr>
      <w:tr w:rsidR="008F4223" w:rsidRPr="0024312A" w:rsidTr="00400C8F">
        <w:tblPrEx>
          <w:tblBorders>
            <w:top w:val="none" w:sz="0" w:space="0" w:color="auto"/>
          </w:tblBorders>
        </w:tblPrEx>
        <w:trPr>
          <w:gridAfter w:val="1"/>
          <w:wAfter w:w="36" w:type="dxa"/>
        </w:trPr>
        <w:tc>
          <w:tcPr>
            <w:tcW w:w="463" w:type="dxa"/>
            <w:tcBorders>
              <w:left w:val="single" w:sz="18" w:space="0" w:color="auto"/>
            </w:tcBorders>
          </w:tcPr>
          <w:p w:rsidR="008F4223" w:rsidRPr="0024312A" w:rsidRDefault="008F4223" w:rsidP="00DF6AE6">
            <w:pPr>
              <w:rPr>
                <w:rFonts w:ascii="Arial" w:hAnsi="Arial" w:cs="Arial"/>
                <w:sz w:val="22"/>
                <w:szCs w:val="22"/>
              </w:rPr>
            </w:pPr>
            <w:r w:rsidRPr="0024312A">
              <w:rPr>
                <w:rFonts w:ascii="Arial" w:hAnsi="Arial" w:cs="Arial"/>
                <w:sz w:val="22"/>
                <w:szCs w:val="22"/>
              </w:rPr>
              <w:lastRenderedPageBreak/>
              <w:fldChar w:fldCharType="begin">
                <w:ffData>
                  <w:name w:val="Kontrollkästchen7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Kontrollkästchen73"/>
            <w:r w:rsidRPr="0024312A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1A2AE0">
              <w:rPr>
                <w:rFonts w:ascii="Arial" w:hAnsi="Arial" w:cs="Arial"/>
                <w:sz w:val="22"/>
                <w:szCs w:val="22"/>
              </w:rPr>
            </w:r>
            <w:r w:rsidR="001A2AE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24312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9"/>
          </w:p>
        </w:tc>
        <w:tc>
          <w:tcPr>
            <w:tcW w:w="3725" w:type="dxa"/>
            <w:gridSpan w:val="6"/>
          </w:tcPr>
          <w:p w:rsidR="008F4223" w:rsidRPr="0024312A" w:rsidRDefault="00792195" w:rsidP="0024312A">
            <w:pPr>
              <w:ind w:right="11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Der Umschulung</w:t>
            </w:r>
            <w:r w:rsidR="008F4223" w:rsidRPr="0024312A">
              <w:rPr>
                <w:rFonts w:ascii="Arial" w:hAnsi="Arial" w:cs="Arial"/>
              </w:rPr>
              <w:t xml:space="preserve">svertrag </w:t>
            </w:r>
          </w:p>
          <w:p w:rsidR="008F4223" w:rsidRPr="0024312A" w:rsidRDefault="008F4223" w:rsidP="0024312A">
            <w:pPr>
              <w:spacing w:after="90"/>
              <w:rPr>
                <w:rFonts w:ascii="Arial" w:hAnsi="Arial" w:cs="Arial"/>
              </w:rPr>
            </w:pPr>
            <w:r w:rsidRPr="0024312A">
              <w:rPr>
                <w:rFonts w:ascii="Arial" w:hAnsi="Arial" w:cs="Arial"/>
              </w:rPr>
              <w:t>wurde am</w:t>
            </w:r>
          </w:p>
        </w:tc>
        <w:tc>
          <w:tcPr>
            <w:tcW w:w="5983" w:type="dxa"/>
            <w:gridSpan w:val="3"/>
            <w:tcBorders>
              <w:right w:val="single" w:sz="18" w:space="0" w:color="auto"/>
            </w:tcBorders>
            <w:vAlign w:val="center"/>
          </w:tcPr>
          <w:p w:rsidR="008F4223" w:rsidRPr="0024312A" w:rsidRDefault="008F4223" w:rsidP="0024312A">
            <w:pPr>
              <w:spacing w:after="90"/>
              <w:rPr>
                <w:rFonts w:ascii="Arial" w:hAnsi="Arial" w:cs="Arial"/>
              </w:rPr>
            </w:pPr>
            <w:r w:rsidRPr="0024312A">
              <w:rPr>
                <w:rFonts w:ascii="Arial" w:hAnsi="Arial" w:cs="Arial"/>
              </w:rPr>
              <w:fldChar w:fldCharType="begin">
                <w:ffData>
                  <w:name w:val="Text343"/>
                  <w:enabled/>
                  <w:calcOnExit w:val="0"/>
                  <w:textInput/>
                </w:ffData>
              </w:fldChar>
            </w:r>
            <w:bookmarkStart w:id="20" w:name="Text343"/>
            <w:r w:rsidRPr="0024312A">
              <w:rPr>
                <w:rFonts w:ascii="Arial" w:hAnsi="Arial" w:cs="Arial"/>
              </w:rPr>
              <w:instrText xml:space="preserve"> FORMTEXT </w:instrText>
            </w:r>
            <w:r w:rsidRPr="0024312A">
              <w:rPr>
                <w:rFonts w:ascii="Arial" w:hAnsi="Arial" w:cs="Arial"/>
              </w:rPr>
            </w:r>
            <w:r w:rsidRPr="0024312A">
              <w:rPr>
                <w:rFonts w:ascii="Arial" w:hAnsi="Arial" w:cs="Arial"/>
              </w:rPr>
              <w:fldChar w:fldCharType="separate"/>
            </w:r>
            <w:r w:rsidR="0017042C">
              <w:rPr>
                <w:rFonts w:ascii="Arial" w:hAnsi="Arial" w:cs="Arial"/>
                <w:noProof/>
              </w:rPr>
              <w:t> </w:t>
            </w:r>
            <w:r w:rsidR="0017042C">
              <w:rPr>
                <w:rFonts w:ascii="Arial" w:hAnsi="Arial" w:cs="Arial"/>
                <w:noProof/>
              </w:rPr>
              <w:t> </w:t>
            </w:r>
            <w:r w:rsidR="0017042C">
              <w:rPr>
                <w:rFonts w:ascii="Arial" w:hAnsi="Arial" w:cs="Arial"/>
                <w:noProof/>
              </w:rPr>
              <w:t> </w:t>
            </w:r>
            <w:r w:rsidR="0017042C">
              <w:rPr>
                <w:rFonts w:ascii="Arial" w:hAnsi="Arial" w:cs="Arial"/>
                <w:noProof/>
              </w:rPr>
              <w:t> </w:t>
            </w:r>
            <w:r w:rsidR="0017042C">
              <w:rPr>
                <w:rFonts w:ascii="Arial" w:hAnsi="Arial" w:cs="Arial"/>
                <w:noProof/>
              </w:rPr>
              <w:t> </w:t>
            </w:r>
            <w:r w:rsidRPr="0024312A">
              <w:rPr>
                <w:rFonts w:ascii="Arial" w:hAnsi="Arial" w:cs="Arial"/>
              </w:rPr>
              <w:fldChar w:fldCharType="end"/>
            </w:r>
            <w:bookmarkEnd w:id="20"/>
          </w:p>
        </w:tc>
      </w:tr>
      <w:tr w:rsidR="008F4223" w:rsidRPr="0024312A" w:rsidTr="00400C8F">
        <w:tblPrEx>
          <w:tblBorders>
            <w:top w:val="none" w:sz="0" w:space="0" w:color="auto"/>
          </w:tblBorders>
        </w:tblPrEx>
        <w:trPr>
          <w:gridAfter w:val="1"/>
          <w:wAfter w:w="36" w:type="dxa"/>
        </w:trPr>
        <w:tc>
          <w:tcPr>
            <w:tcW w:w="463" w:type="dxa"/>
            <w:tcBorders>
              <w:left w:val="single" w:sz="18" w:space="0" w:color="auto"/>
            </w:tcBorders>
          </w:tcPr>
          <w:p w:rsidR="008F4223" w:rsidRPr="0024312A" w:rsidRDefault="008F4223" w:rsidP="00DF6AE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2" w:type="dxa"/>
            <w:gridSpan w:val="2"/>
          </w:tcPr>
          <w:p w:rsidR="008F4223" w:rsidRPr="0024312A" w:rsidRDefault="008F4223" w:rsidP="00DF6AE6">
            <w:pPr>
              <w:rPr>
                <w:rFonts w:ascii="Arial" w:hAnsi="Arial" w:cs="Arial"/>
              </w:rPr>
            </w:pPr>
            <w:r w:rsidRPr="0024312A">
              <w:rPr>
                <w:rFonts w:ascii="Arial" w:hAnsi="Arial" w:cs="Arial"/>
              </w:rPr>
              <w:fldChar w:fldCharType="begin">
                <w:ffData>
                  <w:name w:val="Kontrollkästchen75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bookmarkStart w:id="21" w:name="Kontrollkästchen75"/>
            <w:r w:rsidRPr="0024312A">
              <w:rPr>
                <w:rFonts w:ascii="Arial" w:hAnsi="Arial" w:cs="Arial"/>
              </w:rPr>
              <w:instrText xml:space="preserve"> FORMCHECKBOX </w:instrText>
            </w:r>
            <w:r w:rsidR="001A2AE0">
              <w:rPr>
                <w:rFonts w:ascii="Arial" w:hAnsi="Arial" w:cs="Arial"/>
              </w:rPr>
            </w:r>
            <w:r w:rsidR="001A2AE0">
              <w:rPr>
                <w:rFonts w:ascii="Arial" w:hAnsi="Arial" w:cs="Arial"/>
              </w:rPr>
              <w:fldChar w:fldCharType="separate"/>
            </w:r>
            <w:r w:rsidRPr="0024312A">
              <w:rPr>
                <w:rFonts w:ascii="Arial" w:hAnsi="Arial" w:cs="Arial"/>
              </w:rPr>
              <w:fldChar w:fldCharType="end"/>
            </w:r>
            <w:bookmarkEnd w:id="21"/>
            <w:r w:rsidRPr="0024312A">
              <w:rPr>
                <w:rFonts w:ascii="Arial" w:hAnsi="Arial" w:cs="Arial"/>
              </w:rPr>
              <w:t xml:space="preserve"> für die Zeit vom</w:t>
            </w:r>
          </w:p>
        </w:tc>
        <w:tc>
          <w:tcPr>
            <w:tcW w:w="1028" w:type="dxa"/>
            <w:gridSpan w:val="3"/>
          </w:tcPr>
          <w:p w:rsidR="008F4223" w:rsidRPr="0024312A" w:rsidRDefault="008F4223" w:rsidP="00DF6AE6">
            <w:pPr>
              <w:rPr>
                <w:rFonts w:ascii="Arial" w:hAnsi="Arial" w:cs="Arial"/>
              </w:rPr>
            </w:pPr>
            <w:r w:rsidRPr="0024312A">
              <w:rPr>
                <w:rFonts w:ascii="Arial" w:hAnsi="Arial" w:cs="Arial"/>
              </w:rPr>
              <w:fldChar w:fldCharType="begin">
                <w:ffData>
                  <w:name w:val="Text344"/>
                  <w:enabled/>
                  <w:calcOnExit w:val="0"/>
                  <w:textInput/>
                </w:ffData>
              </w:fldChar>
            </w:r>
            <w:bookmarkStart w:id="22" w:name="Text344"/>
            <w:r w:rsidRPr="0024312A">
              <w:rPr>
                <w:rFonts w:ascii="Arial" w:hAnsi="Arial" w:cs="Arial"/>
              </w:rPr>
              <w:instrText xml:space="preserve"> FORMTEXT </w:instrText>
            </w:r>
            <w:r w:rsidRPr="0024312A">
              <w:rPr>
                <w:rFonts w:ascii="Arial" w:hAnsi="Arial" w:cs="Arial"/>
              </w:rPr>
            </w:r>
            <w:r w:rsidRPr="0024312A">
              <w:rPr>
                <w:rFonts w:ascii="Arial" w:hAnsi="Arial" w:cs="Arial"/>
              </w:rPr>
              <w:fldChar w:fldCharType="separate"/>
            </w:r>
            <w:r w:rsidR="0017042C">
              <w:rPr>
                <w:rFonts w:ascii="Arial" w:hAnsi="Arial" w:cs="Arial"/>
                <w:noProof/>
              </w:rPr>
              <w:t> </w:t>
            </w:r>
            <w:r w:rsidR="0017042C">
              <w:rPr>
                <w:rFonts w:ascii="Arial" w:hAnsi="Arial" w:cs="Arial"/>
                <w:noProof/>
              </w:rPr>
              <w:t> </w:t>
            </w:r>
            <w:r w:rsidR="0017042C">
              <w:rPr>
                <w:rFonts w:ascii="Arial" w:hAnsi="Arial" w:cs="Arial"/>
                <w:noProof/>
              </w:rPr>
              <w:t> </w:t>
            </w:r>
            <w:r w:rsidR="0017042C">
              <w:rPr>
                <w:rFonts w:ascii="Arial" w:hAnsi="Arial" w:cs="Arial"/>
                <w:noProof/>
              </w:rPr>
              <w:t> </w:t>
            </w:r>
            <w:r w:rsidR="0017042C">
              <w:rPr>
                <w:rFonts w:ascii="Arial" w:hAnsi="Arial" w:cs="Arial"/>
                <w:noProof/>
              </w:rPr>
              <w:t> </w:t>
            </w:r>
            <w:r w:rsidRPr="0024312A">
              <w:rPr>
                <w:rFonts w:ascii="Arial" w:hAnsi="Arial" w:cs="Arial"/>
              </w:rPr>
              <w:fldChar w:fldCharType="end"/>
            </w:r>
            <w:bookmarkEnd w:id="22"/>
          </w:p>
        </w:tc>
        <w:tc>
          <w:tcPr>
            <w:tcW w:w="6248" w:type="dxa"/>
            <w:gridSpan w:val="4"/>
            <w:tcBorders>
              <w:right w:val="single" w:sz="18" w:space="0" w:color="auto"/>
            </w:tcBorders>
          </w:tcPr>
          <w:p w:rsidR="00AE6F50" w:rsidRPr="0024312A" w:rsidRDefault="008F4223" w:rsidP="0024312A">
            <w:pPr>
              <w:spacing w:after="90"/>
              <w:rPr>
                <w:rFonts w:ascii="Arial" w:hAnsi="Arial" w:cs="Arial"/>
              </w:rPr>
            </w:pPr>
            <w:r w:rsidRPr="0024312A">
              <w:rPr>
                <w:rFonts w:ascii="Arial" w:hAnsi="Arial" w:cs="Arial"/>
              </w:rPr>
              <w:t xml:space="preserve">bis </w:t>
            </w:r>
            <w:r w:rsidRPr="0024312A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bookmarkStart w:id="23" w:name="Text345"/>
            <w:r w:rsidRPr="0024312A">
              <w:rPr>
                <w:rFonts w:ascii="Arial" w:hAnsi="Arial" w:cs="Arial"/>
              </w:rPr>
              <w:instrText xml:space="preserve"> FORMTEXT </w:instrText>
            </w:r>
            <w:r w:rsidRPr="0024312A">
              <w:rPr>
                <w:rFonts w:ascii="Arial" w:hAnsi="Arial" w:cs="Arial"/>
              </w:rPr>
            </w:r>
            <w:r w:rsidRPr="0024312A">
              <w:rPr>
                <w:rFonts w:ascii="Arial" w:hAnsi="Arial" w:cs="Arial"/>
              </w:rPr>
              <w:fldChar w:fldCharType="separate"/>
            </w:r>
            <w:r w:rsidR="0017042C">
              <w:rPr>
                <w:rFonts w:ascii="Arial" w:hAnsi="Arial" w:cs="Arial"/>
                <w:noProof/>
              </w:rPr>
              <w:t> </w:t>
            </w:r>
            <w:r w:rsidR="0017042C">
              <w:rPr>
                <w:rFonts w:ascii="Arial" w:hAnsi="Arial" w:cs="Arial"/>
                <w:noProof/>
              </w:rPr>
              <w:t> </w:t>
            </w:r>
            <w:r w:rsidR="0017042C">
              <w:rPr>
                <w:rFonts w:ascii="Arial" w:hAnsi="Arial" w:cs="Arial"/>
                <w:noProof/>
              </w:rPr>
              <w:t> </w:t>
            </w:r>
            <w:r w:rsidR="0017042C">
              <w:rPr>
                <w:rFonts w:ascii="Arial" w:hAnsi="Arial" w:cs="Arial"/>
                <w:noProof/>
              </w:rPr>
              <w:t> </w:t>
            </w:r>
            <w:r w:rsidR="0017042C">
              <w:rPr>
                <w:rFonts w:ascii="Arial" w:hAnsi="Arial" w:cs="Arial"/>
                <w:noProof/>
              </w:rPr>
              <w:t> </w:t>
            </w:r>
            <w:r w:rsidRPr="0024312A">
              <w:rPr>
                <w:rFonts w:ascii="Arial" w:hAnsi="Arial" w:cs="Arial"/>
              </w:rPr>
              <w:fldChar w:fldCharType="end"/>
            </w:r>
            <w:bookmarkEnd w:id="23"/>
            <w:r w:rsidRPr="0024312A">
              <w:rPr>
                <w:rFonts w:ascii="Arial" w:hAnsi="Arial" w:cs="Arial"/>
              </w:rPr>
              <w:t xml:space="preserve">            geschlossen.</w:t>
            </w:r>
          </w:p>
        </w:tc>
      </w:tr>
      <w:tr w:rsidR="008F4223" w:rsidRPr="0024312A" w:rsidTr="00400C8F">
        <w:tblPrEx>
          <w:tblBorders>
            <w:top w:val="none" w:sz="0" w:space="0" w:color="auto"/>
          </w:tblBorders>
        </w:tblPrEx>
        <w:trPr>
          <w:gridAfter w:val="1"/>
          <w:wAfter w:w="36" w:type="dxa"/>
        </w:trPr>
        <w:tc>
          <w:tcPr>
            <w:tcW w:w="10171" w:type="dxa"/>
            <w:gridSpan w:val="10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F4223" w:rsidRPr="0024312A" w:rsidRDefault="00792195" w:rsidP="00792195">
            <w:pPr>
              <w:spacing w:before="80" w:after="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B</w:t>
            </w:r>
            <w:r w:rsidR="008F4223" w:rsidRPr="0024312A">
              <w:rPr>
                <w:rFonts w:ascii="Arial" w:hAnsi="Arial" w:cs="Arial"/>
                <w:b/>
              </w:rPr>
              <w:t>estätigung</w:t>
            </w:r>
            <w:r>
              <w:rPr>
                <w:rFonts w:ascii="Arial" w:hAnsi="Arial" w:cs="Arial"/>
                <w:b/>
              </w:rPr>
              <w:t xml:space="preserve"> der Umschulung nach</w:t>
            </w:r>
            <w:r w:rsidR="008F4223" w:rsidRPr="0024312A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zwölfmonatiger Dauer des Umschulung</w:t>
            </w:r>
            <w:r w:rsidR="008F4223" w:rsidRPr="0024312A">
              <w:rPr>
                <w:rFonts w:ascii="Arial" w:hAnsi="Arial" w:cs="Arial"/>
                <w:b/>
              </w:rPr>
              <w:t>sverhältnisses</w:t>
            </w:r>
          </w:p>
        </w:tc>
      </w:tr>
      <w:tr w:rsidR="008F4223" w:rsidRPr="0024312A" w:rsidTr="00400C8F">
        <w:tblPrEx>
          <w:tblBorders>
            <w:top w:val="none" w:sz="0" w:space="0" w:color="auto"/>
          </w:tblBorders>
        </w:tblPrEx>
        <w:trPr>
          <w:gridAfter w:val="1"/>
          <w:wAfter w:w="36" w:type="dxa"/>
        </w:trPr>
        <w:tc>
          <w:tcPr>
            <w:tcW w:w="10171" w:type="dxa"/>
            <w:gridSpan w:val="10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F4223" w:rsidRPr="0024312A" w:rsidRDefault="00792195" w:rsidP="0024312A">
            <w:pPr>
              <w:spacing w:before="45" w:after="9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Das Umschul</w:t>
            </w:r>
            <w:r w:rsidR="008F4223" w:rsidRPr="0024312A">
              <w:rPr>
                <w:rFonts w:ascii="Arial" w:hAnsi="Arial" w:cs="Arial"/>
              </w:rPr>
              <w:t xml:space="preserve">ungsverhältnis mit </w:t>
            </w:r>
          </w:p>
        </w:tc>
      </w:tr>
      <w:tr w:rsidR="008F4223" w:rsidRPr="0024312A" w:rsidTr="00400C8F">
        <w:tblPrEx>
          <w:tblBorders>
            <w:top w:val="none" w:sz="0" w:space="0" w:color="auto"/>
          </w:tblBorders>
        </w:tblPrEx>
        <w:trPr>
          <w:gridAfter w:val="1"/>
          <w:wAfter w:w="36" w:type="dxa"/>
        </w:trPr>
        <w:tc>
          <w:tcPr>
            <w:tcW w:w="463" w:type="dxa"/>
            <w:tcBorders>
              <w:left w:val="single" w:sz="18" w:space="0" w:color="auto"/>
            </w:tcBorders>
          </w:tcPr>
          <w:p w:rsidR="008F4223" w:rsidRPr="0024312A" w:rsidRDefault="008F4223" w:rsidP="0024312A">
            <w:pPr>
              <w:spacing w:after="90"/>
              <w:rPr>
                <w:rFonts w:ascii="Arial" w:hAnsi="Arial" w:cs="Arial"/>
                <w:sz w:val="22"/>
                <w:szCs w:val="22"/>
              </w:rPr>
            </w:pPr>
            <w:r w:rsidRPr="002431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Kontrollkästchen82"/>
            <w:r w:rsidRPr="0024312A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1A2AE0">
              <w:rPr>
                <w:rFonts w:ascii="Arial" w:hAnsi="Arial" w:cs="Arial"/>
                <w:sz w:val="22"/>
                <w:szCs w:val="22"/>
              </w:rPr>
            </w:r>
            <w:r w:rsidR="001A2AE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24312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4"/>
          </w:p>
        </w:tc>
        <w:tc>
          <w:tcPr>
            <w:tcW w:w="2432" w:type="dxa"/>
            <w:gridSpan w:val="2"/>
          </w:tcPr>
          <w:p w:rsidR="008F4223" w:rsidRPr="0024312A" w:rsidRDefault="008F4223" w:rsidP="00DF6AE6">
            <w:pPr>
              <w:rPr>
                <w:rFonts w:ascii="Arial" w:hAnsi="Arial" w:cs="Arial"/>
              </w:rPr>
            </w:pPr>
            <w:r w:rsidRPr="0024312A">
              <w:rPr>
                <w:rFonts w:ascii="Arial" w:hAnsi="Arial" w:cs="Arial"/>
              </w:rPr>
              <w:t xml:space="preserve">Frau  </w:t>
            </w:r>
            <w:r w:rsidRPr="0024312A">
              <w:rPr>
                <w:rFonts w:ascii="Arial" w:hAnsi="Arial" w:cs="Arial"/>
              </w:rPr>
              <w:fldChar w:fldCharType="begin">
                <w:ffData>
                  <w:name w:val="Kontrollkästchen83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bookmarkStart w:id="25" w:name="Kontrollkästchen83"/>
            <w:r w:rsidRPr="0024312A">
              <w:rPr>
                <w:rFonts w:ascii="Arial" w:hAnsi="Arial" w:cs="Arial"/>
              </w:rPr>
              <w:instrText xml:space="preserve"> FORMCHECKBOX </w:instrText>
            </w:r>
            <w:r w:rsidR="001A2AE0">
              <w:rPr>
                <w:rFonts w:ascii="Arial" w:hAnsi="Arial" w:cs="Arial"/>
              </w:rPr>
            </w:r>
            <w:r w:rsidR="001A2AE0">
              <w:rPr>
                <w:rFonts w:ascii="Arial" w:hAnsi="Arial" w:cs="Arial"/>
              </w:rPr>
              <w:fldChar w:fldCharType="separate"/>
            </w:r>
            <w:r w:rsidRPr="0024312A">
              <w:rPr>
                <w:rFonts w:ascii="Arial" w:hAnsi="Arial" w:cs="Arial"/>
              </w:rPr>
              <w:fldChar w:fldCharType="end"/>
            </w:r>
            <w:bookmarkEnd w:id="25"/>
            <w:r w:rsidRPr="0024312A">
              <w:rPr>
                <w:rFonts w:ascii="Arial" w:hAnsi="Arial" w:cs="Arial"/>
              </w:rPr>
              <w:t xml:space="preserve"> Herrn</w:t>
            </w:r>
          </w:p>
        </w:tc>
        <w:tc>
          <w:tcPr>
            <w:tcW w:w="7276" w:type="dxa"/>
            <w:gridSpan w:val="7"/>
            <w:tcBorders>
              <w:right w:val="single" w:sz="18" w:space="0" w:color="auto"/>
            </w:tcBorders>
          </w:tcPr>
          <w:p w:rsidR="008F4223" w:rsidRPr="0024312A" w:rsidRDefault="008F4223" w:rsidP="00DF6AE6">
            <w:pPr>
              <w:rPr>
                <w:rFonts w:ascii="Arial" w:hAnsi="Arial" w:cs="Arial"/>
              </w:rPr>
            </w:pPr>
            <w:r w:rsidRPr="0024312A">
              <w:rPr>
                <w:rFonts w:ascii="Arial" w:hAnsi="Arial" w:cs="Arial"/>
              </w:rPr>
              <w:fldChar w:fldCharType="begin">
                <w:ffData>
                  <w:name w:val="Text349"/>
                  <w:enabled/>
                  <w:calcOnExit w:val="0"/>
                  <w:textInput/>
                </w:ffData>
              </w:fldChar>
            </w:r>
            <w:bookmarkStart w:id="26" w:name="Text349"/>
            <w:r w:rsidRPr="0024312A">
              <w:rPr>
                <w:rFonts w:ascii="Arial" w:hAnsi="Arial" w:cs="Arial"/>
              </w:rPr>
              <w:instrText xml:space="preserve"> FORMTEXT </w:instrText>
            </w:r>
            <w:r w:rsidRPr="0024312A">
              <w:rPr>
                <w:rFonts w:ascii="Arial" w:hAnsi="Arial" w:cs="Arial"/>
              </w:rPr>
            </w:r>
            <w:r w:rsidRPr="0024312A">
              <w:rPr>
                <w:rFonts w:ascii="Arial" w:hAnsi="Arial" w:cs="Arial"/>
              </w:rPr>
              <w:fldChar w:fldCharType="separate"/>
            </w:r>
            <w:r w:rsidR="0017042C">
              <w:rPr>
                <w:rFonts w:ascii="Arial" w:hAnsi="Arial" w:cs="Arial"/>
                <w:noProof/>
              </w:rPr>
              <w:t> </w:t>
            </w:r>
            <w:r w:rsidR="0017042C">
              <w:rPr>
                <w:rFonts w:ascii="Arial" w:hAnsi="Arial" w:cs="Arial"/>
                <w:noProof/>
              </w:rPr>
              <w:t> </w:t>
            </w:r>
            <w:r w:rsidR="0017042C">
              <w:rPr>
                <w:rFonts w:ascii="Arial" w:hAnsi="Arial" w:cs="Arial"/>
                <w:noProof/>
              </w:rPr>
              <w:t> </w:t>
            </w:r>
            <w:r w:rsidR="0017042C">
              <w:rPr>
                <w:rFonts w:ascii="Arial" w:hAnsi="Arial" w:cs="Arial"/>
                <w:noProof/>
              </w:rPr>
              <w:t> </w:t>
            </w:r>
            <w:r w:rsidR="0017042C">
              <w:rPr>
                <w:rFonts w:ascii="Arial" w:hAnsi="Arial" w:cs="Arial"/>
                <w:noProof/>
              </w:rPr>
              <w:t> </w:t>
            </w:r>
            <w:r w:rsidRPr="0024312A">
              <w:rPr>
                <w:rFonts w:ascii="Arial" w:hAnsi="Arial" w:cs="Arial"/>
              </w:rPr>
              <w:fldChar w:fldCharType="end"/>
            </w:r>
            <w:bookmarkEnd w:id="26"/>
          </w:p>
        </w:tc>
      </w:tr>
      <w:tr w:rsidR="008F4223" w:rsidRPr="0024312A" w:rsidTr="00400C8F">
        <w:tblPrEx>
          <w:tblBorders>
            <w:top w:val="none" w:sz="0" w:space="0" w:color="auto"/>
          </w:tblBorders>
        </w:tblPrEx>
        <w:trPr>
          <w:gridAfter w:val="1"/>
          <w:wAfter w:w="36" w:type="dxa"/>
        </w:trPr>
        <w:tc>
          <w:tcPr>
            <w:tcW w:w="463" w:type="dxa"/>
            <w:tcBorders>
              <w:left w:val="single" w:sz="18" w:space="0" w:color="auto"/>
            </w:tcBorders>
          </w:tcPr>
          <w:p w:rsidR="008F4223" w:rsidRPr="0024312A" w:rsidRDefault="008F4223" w:rsidP="0024312A">
            <w:pPr>
              <w:spacing w:after="90"/>
              <w:rPr>
                <w:rFonts w:ascii="Arial" w:hAnsi="Arial" w:cs="Arial"/>
                <w:sz w:val="22"/>
                <w:szCs w:val="22"/>
              </w:rPr>
            </w:pPr>
            <w:r w:rsidRPr="002431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Kontrollkästchen84"/>
            <w:r w:rsidRPr="0024312A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1A2AE0">
              <w:rPr>
                <w:rFonts w:ascii="Arial" w:hAnsi="Arial" w:cs="Arial"/>
                <w:sz w:val="22"/>
                <w:szCs w:val="22"/>
              </w:rPr>
            </w:r>
            <w:r w:rsidR="001A2AE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24312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7"/>
          </w:p>
        </w:tc>
        <w:tc>
          <w:tcPr>
            <w:tcW w:w="3460" w:type="dxa"/>
            <w:gridSpan w:val="5"/>
          </w:tcPr>
          <w:p w:rsidR="008F4223" w:rsidRPr="0024312A" w:rsidRDefault="008F4223" w:rsidP="00DF6AE6">
            <w:pPr>
              <w:rPr>
                <w:rFonts w:ascii="Arial" w:hAnsi="Arial" w:cs="Arial"/>
              </w:rPr>
            </w:pPr>
            <w:r w:rsidRPr="0024312A">
              <w:rPr>
                <w:rFonts w:ascii="Arial" w:hAnsi="Arial" w:cs="Arial"/>
              </w:rPr>
              <w:t>besteht ununterbrochen seit</w:t>
            </w:r>
          </w:p>
        </w:tc>
        <w:tc>
          <w:tcPr>
            <w:tcW w:w="6248" w:type="dxa"/>
            <w:gridSpan w:val="4"/>
            <w:tcBorders>
              <w:right w:val="single" w:sz="18" w:space="0" w:color="auto"/>
            </w:tcBorders>
          </w:tcPr>
          <w:p w:rsidR="008F4223" w:rsidRPr="0024312A" w:rsidRDefault="008F4223" w:rsidP="00DF6AE6">
            <w:pPr>
              <w:rPr>
                <w:rFonts w:ascii="Arial" w:hAnsi="Arial" w:cs="Arial"/>
              </w:rPr>
            </w:pPr>
            <w:r w:rsidRPr="0024312A">
              <w:rPr>
                <w:rFonts w:ascii="Arial" w:hAnsi="Arial" w:cs="Arial"/>
              </w:rPr>
              <w:fldChar w:fldCharType="begin">
                <w:ffData>
                  <w:name w:val="Text350"/>
                  <w:enabled/>
                  <w:calcOnExit w:val="0"/>
                  <w:textInput/>
                </w:ffData>
              </w:fldChar>
            </w:r>
            <w:bookmarkStart w:id="28" w:name="Text350"/>
            <w:r w:rsidRPr="0024312A">
              <w:rPr>
                <w:rFonts w:ascii="Arial" w:hAnsi="Arial" w:cs="Arial"/>
              </w:rPr>
              <w:instrText xml:space="preserve"> FORMTEXT </w:instrText>
            </w:r>
            <w:r w:rsidRPr="0024312A">
              <w:rPr>
                <w:rFonts w:ascii="Arial" w:hAnsi="Arial" w:cs="Arial"/>
              </w:rPr>
            </w:r>
            <w:r w:rsidRPr="0024312A">
              <w:rPr>
                <w:rFonts w:ascii="Arial" w:hAnsi="Arial" w:cs="Arial"/>
              </w:rPr>
              <w:fldChar w:fldCharType="separate"/>
            </w:r>
            <w:r w:rsidR="0017042C">
              <w:rPr>
                <w:rFonts w:ascii="Arial" w:hAnsi="Arial" w:cs="Arial"/>
                <w:noProof/>
              </w:rPr>
              <w:t> </w:t>
            </w:r>
            <w:r w:rsidR="0017042C">
              <w:rPr>
                <w:rFonts w:ascii="Arial" w:hAnsi="Arial" w:cs="Arial"/>
                <w:noProof/>
              </w:rPr>
              <w:t> </w:t>
            </w:r>
            <w:r w:rsidR="0017042C">
              <w:rPr>
                <w:rFonts w:ascii="Arial" w:hAnsi="Arial" w:cs="Arial"/>
                <w:noProof/>
              </w:rPr>
              <w:t> </w:t>
            </w:r>
            <w:r w:rsidR="0017042C">
              <w:rPr>
                <w:rFonts w:ascii="Arial" w:hAnsi="Arial" w:cs="Arial"/>
                <w:noProof/>
              </w:rPr>
              <w:t> </w:t>
            </w:r>
            <w:r w:rsidR="0017042C">
              <w:rPr>
                <w:rFonts w:ascii="Arial" w:hAnsi="Arial" w:cs="Arial"/>
                <w:noProof/>
              </w:rPr>
              <w:t> </w:t>
            </w:r>
            <w:r w:rsidRPr="0024312A">
              <w:rPr>
                <w:rFonts w:ascii="Arial" w:hAnsi="Arial" w:cs="Arial"/>
              </w:rPr>
              <w:fldChar w:fldCharType="end"/>
            </w:r>
            <w:bookmarkEnd w:id="28"/>
          </w:p>
        </w:tc>
      </w:tr>
      <w:tr w:rsidR="008F4223" w:rsidRPr="0024312A" w:rsidTr="00400C8F">
        <w:tblPrEx>
          <w:tblBorders>
            <w:top w:val="none" w:sz="0" w:space="0" w:color="auto"/>
          </w:tblBorders>
        </w:tblPrEx>
        <w:trPr>
          <w:gridAfter w:val="1"/>
          <w:wAfter w:w="36" w:type="dxa"/>
        </w:trPr>
        <w:tc>
          <w:tcPr>
            <w:tcW w:w="463" w:type="dxa"/>
            <w:tcBorders>
              <w:left w:val="single" w:sz="18" w:space="0" w:color="auto"/>
              <w:bottom w:val="single" w:sz="18" w:space="0" w:color="auto"/>
            </w:tcBorders>
          </w:tcPr>
          <w:p w:rsidR="008F4223" w:rsidRPr="0024312A" w:rsidRDefault="008F4223" w:rsidP="0024312A">
            <w:pPr>
              <w:spacing w:after="90"/>
              <w:rPr>
                <w:rFonts w:ascii="Arial" w:hAnsi="Arial" w:cs="Arial"/>
                <w:sz w:val="22"/>
                <w:szCs w:val="22"/>
              </w:rPr>
            </w:pPr>
            <w:r w:rsidRPr="002431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" w:name="Kontrollkästchen85"/>
            <w:r w:rsidRPr="0024312A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1A2AE0">
              <w:rPr>
                <w:rFonts w:ascii="Arial" w:hAnsi="Arial" w:cs="Arial"/>
                <w:sz w:val="22"/>
                <w:szCs w:val="22"/>
              </w:rPr>
            </w:r>
            <w:r w:rsidR="001A2AE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24312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9"/>
          </w:p>
        </w:tc>
        <w:tc>
          <w:tcPr>
            <w:tcW w:w="3460" w:type="dxa"/>
            <w:gridSpan w:val="5"/>
            <w:tcBorders>
              <w:bottom w:val="single" w:sz="18" w:space="0" w:color="auto"/>
            </w:tcBorders>
          </w:tcPr>
          <w:p w:rsidR="008F4223" w:rsidRPr="0024312A" w:rsidRDefault="008F4223" w:rsidP="00DF6AE6">
            <w:pPr>
              <w:rPr>
                <w:rFonts w:ascii="Arial" w:hAnsi="Arial" w:cs="Arial"/>
              </w:rPr>
            </w:pPr>
            <w:r w:rsidRPr="0024312A">
              <w:rPr>
                <w:rFonts w:ascii="Arial" w:hAnsi="Arial" w:cs="Arial"/>
              </w:rPr>
              <w:t>bestand ununterbrochen vom</w:t>
            </w:r>
          </w:p>
        </w:tc>
        <w:tc>
          <w:tcPr>
            <w:tcW w:w="1323" w:type="dxa"/>
            <w:gridSpan w:val="2"/>
            <w:tcBorders>
              <w:bottom w:val="single" w:sz="18" w:space="0" w:color="auto"/>
            </w:tcBorders>
          </w:tcPr>
          <w:p w:rsidR="008F4223" w:rsidRPr="0024312A" w:rsidRDefault="008F4223" w:rsidP="00DF6AE6">
            <w:pPr>
              <w:rPr>
                <w:rFonts w:ascii="Arial" w:hAnsi="Arial" w:cs="Arial"/>
              </w:rPr>
            </w:pPr>
            <w:r w:rsidRPr="0024312A">
              <w:rPr>
                <w:rFonts w:ascii="Arial" w:hAnsi="Arial" w:cs="Arial"/>
              </w:rPr>
              <w:fldChar w:fldCharType="begin">
                <w:ffData>
                  <w:name w:val="Text351"/>
                  <w:enabled/>
                  <w:calcOnExit w:val="0"/>
                  <w:textInput/>
                </w:ffData>
              </w:fldChar>
            </w:r>
            <w:bookmarkStart w:id="30" w:name="Text351"/>
            <w:r w:rsidRPr="0024312A">
              <w:rPr>
                <w:rFonts w:ascii="Arial" w:hAnsi="Arial" w:cs="Arial"/>
              </w:rPr>
              <w:instrText xml:space="preserve"> FORMTEXT </w:instrText>
            </w:r>
            <w:r w:rsidRPr="0024312A">
              <w:rPr>
                <w:rFonts w:ascii="Arial" w:hAnsi="Arial" w:cs="Arial"/>
              </w:rPr>
            </w:r>
            <w:r w:rsidRPr="0024312A">
              <w:rPr>
                <w:rFonts w:ascii="Arial" w:hAnsi="Arial" w:cs="Arial"/>
              </w:rPr>
              <w:fldChar w:fldCharType="separate"/>
            </w:r>
            <w:r w:rsidR="0017042C">
              <w:rPr>
                <w:rFonts w:ascii="Arial" w:hAnsi="Arial" w:cs="Arial"/>
                <w:noProof/>
              </w:rPr>
              <w:t> </w:t>
            </w:r>
            <w:r w:rsidR="0017042C">
              <w:rPr>
                <w:rFonts w:ascii="Arial" w:hAnsi="Arial" w:cs="Arial"/>
                <w:noProof/>
              </w:rPr>
              <w:t> </w:t>
            </w:r>
            <w:r w:rsidR="0017042C">
              <w:rPr>
                <w:rFonts w:ascii="Arial" w:hAnsi="Arial" w:cs="Arial"/>
                <w:noProof/>
              </w:rPr>
              <w:t> </w:t>
            </w:r>
            <w:r w:rsidR="0017042C">
              <w:rPr>
                <w:rFonts w:ascii="Arial" w:hAnsi="Arial" w:cs="Arial"/>
                <w:noProof/>
              </w:rPr>
              <w:t> </w:t>
            </w:r>
            <w:r w:rsidR="0017042C">
              <w:rPr>
                <w:rFonts w:ascii="Arial" w:hAnsi="Arial" w:cs="Arial"/>
                <w:noProof/>
              </w:rPr>
              <w:t> </w:t>
            </w:r>
            <w:r w:rsidRPr="0024312A">
              <w:rPr>
                <w:rFonts w:ascii="Arial" w:hAnsi="Arial" w:cs="Arial"/>
              </w:rPr>
              <w:fldChar w:fldCharType="end"/>
            </w:r>
            <w:bookmarkEnd w:id="30"/>
          </w:p>
        </w:tc>
        <w:tc>
          <w:tcPr>
            <w:tcW w:w="4925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8F4223" w:rsidRPr="0024312A" w:rsidRDefault="008F4223" w:rsidP="00DF6AE6">
            <w:pPr>
              <w:rPr>
                <w:rFonts w:ascii="Arial" w:hAnsi="Arial" w:cs="Arial"/>
              </w:rPr>
            </w:pPr>
            <w:r w:rsidRPr="0024312A">
              <w:rPr>
                <w:rFonts w:ascii="Arial" w:hAnsi="Arial" w:cs="Arial"/>
              </w:rPr>
              <w:t xml:space="preserve">bis </w:t>
            </w:r>
            <w:r w:rsidRPr="0024312A">
              <w:rPr>
                <w:rFonts w:ascii="Arial" w:hAnsi="Arial" w:cs="Arial"/>
              </w:rPr>
              <w:fldChar w:fldCharType="begin">
                <w:ffData>
                  <w:name w:val="Text352"/>
                  <w:enabled/>
                  <w:calcOnExit w:val="0"/>
                  <w:textInput/>
                </w:ffData>
              </w:fldChar>
            </w:r>
            <w:bookmarkStart w:id="31" w:name="Text352"/>
            <w:r w:rsidRPr="0024312A">
              <w:rPr>
                <w:rFonts w:ascii="Arial" w:hAnsi="Arial" w:cs="Arial"/>
              </w:rPr>
              <w:instrText xml:space="preserve"> FORMTEXT </w:instrText>
            </w:r>
            <w:r w:rsidRPr="0024312A">
              <w:rPr>
                <w:rFonts w:ascii="Arial" w:hAnsi="Arial" w:cs="Arial"/>
              </w:rPr>
            </w:r>
            <w:r w:rsidRPr="0024312A">
              <w:rPr>
                <w:rFonts w:ascii="Arial" w:hAnsi="Arial" w:cs="Arial"/>
              </w:rPr>
              <w:fldChar w:fldCharType="separate"/>
            </w:r>
            <w:r w:rsidR="0017042C">
              <w:rPr>
                <w:rFonts w:ascii="Arial" w:hAnsi="Arial" w:cs="Arial"/>
                <w:noProof/>
              </w:rPr>
              <w:t> </w:t>
            </w:r>
            <w:r w:rsidR="0017042C">
              <w:rPr>
                <w:rFonts w:ascii="Arial" w:hAnsi="Arial" w:cs="Arial"/>
                <w:noProof/>
              </w:rPr>
              <w:t> </w:t>
            </w:r>
            <w:r w:rsidR="0017042C">
              <w:rPr>
                <w:rFonts w:ascii="Arial" w:hAnsi="Arial" w:cs="Arial"/>
                <w:noProof/>
              </w:rPr>
              <w:t> </w:t>
            </w:r>
            <w:r w:rsidR="0017042C">
              <w:rPr>
                <w:rFonts w:ascii="Arial" w:hAnsi="Arial" w:cs="Arial"/>
                <w:noProof/>
              </w:rPr>
              <w:t> </w:t>
            </w:r>
            <w:r w:rsidR="0017042C">
              <w:rPr>
                <w:rFonts w:ascii="Arial" w:hAnsi="Arial" w:cs="Arial"/>
                <w:noProof/>
              </w:rPr>
              <w:t> </w:t>
            </w:r>
            <w:r w:rsidRPr="0024312A">
              <w:rPr>
                <w:rFonts w:ascii="Arial" w:hAnsi="Arial" w:cs="Arial"/>
              </w:rPr>
              <w:fldChar w:fldCharType="end"/>
            </w:r>
            <w:bookmarkEnd w:id="31"/>
          </w:p>
        </w:tc>
      </w:tr>
    </w:tbl>
    <w:p w:rsidR="008F4223" w:rsidRPr="00BA50FC" w:rsidRDefault="008F4223" w:rsidP="0014445E">
      <w:pPr>
        <w:rPr>
          <w:rFonts w:ascii="Arial" w:hAnsi="Arial" w:cs="Arial"/>
          <w:b/>
          <w:sz w:val="22"/>
          <w:szCs w:val="22"/>
        </w:rPr>
      </w:pPr>
    </w:p>
    <w:p w:rsidR="0014445E" w:rsidRDefault="0014445E" w:rsidP="0014445E">
      <w:pPr>
        <w:rPr>
          <w:rFonts w:ascii="Arial" w:hAnsi="Arial" w:cs="Arial"/>
          <w:b/>
          <w:sz w:val="22"/>
          <w:szCs w:val="22"/>
        </w:rPr>
      </w:pPr>
    </w:p>
    <w:p w:rsidR="00400C8F" w:rsidRDefault="00400C8F" w:rsidP="0014445E">
      <w:pPr>
        <w:rPr>
          <w:rFonts w:ascii="Arial" w:hAnsi="Arial" w:cs="Arial"/>
          <w:b/>
          <w:sz w:val="22"/>
          <w:szCs w:val="22"/>
        </w:rPr>
      </w:pPr>
    </w:p>
    <w:p w:rsidR="00400C8F" w:rsidRPr="00BA50FC" w:rsidRDefault="00400C8F" w:rsidP="0014445E">
      <w:pPr>
        <w:rPr>
          <w:rFonts w:ascii="Arial" w:hAnsi="Arial" w:cs="Arial"/>
          <w:b/>
          <w:sz w:val="22"/>
          <w:szCs w:val="22"/>
        </w:rPr>
      </w:pPr>
    </w:p>
    <w:tbl>
      <w:tblPr>
        <w:tblW w:w="10207" w:type="dxa"/>
        <w:tblInd w:w="-176" w:type="dxa"/>
        <w:tblLook w:val="01E0" w:firstRow="1" w:lastRow="1" w:firstColumn="1" w:lastColumn="1" w:noHBand="0" w:noVBand="0"/>
      </w:tblPr>
      <w:tblGrid>
        <w:gridCol w:w="3211"/>
        <w:gridCol w:w="2567"/>
        <w:gridCol w:w="4429"/>
      </w:tblGrid>
      <w:tr w:rsidR="008F4223" w:rsidRPr="0024312A" w:rsidTr="0024312A">
        <w:tc>
          <w:tcPr>
            <w:tcW w:w="3211" w:type="dxa"/>
            <w:tcBorders>
              <w:bottom w:val="single" w:sz="4" w:space="0" w:color="auto"/>
            </w:tcBorders>
          </w:tcPr>
          <w:p w:rsidR="008F4223" w:rsidRPr="0024312A" w:rsidRDefault="008F4223" w:rsidP="00DF6AE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67" w:type="dxa"/>
            <w:tcBorders>
              <w:bottom w:val="single" w:sz="4" w:space="0" w:color="auto"/>
            </w:tcBorders>
          </w:tcPr>
          <w:p w:rsidR="008F4223" w:rsidRPr="0024312A" w:rsidRDefault="008F4223" w:rsidP="00DF6AE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429" w:type="dxa"/>
            <w:tcBorders>
              <w:bottom w:val="single" w:sz="4" w:space="0" w:color="auto"/>
            </w:tcBorders>
          </w:tcPr>
          <w:p w:rsidR="008F4223" w:rsidRPr="0024312A" w:rsidRDefault="008F4223" w:rsidP="00DF6AE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F4223" w:rsidRPr="0024312A" w:rsidTr="0024312A">
        <w:tc>
          <w:tcPr>
            <w:tcW w:w="3211" w:type="dxa"/>
            <w:tcBorders>
              <w:top w:val="single" w:sz="4" w:space="0" w:color="auto"/>
            </w:tcBorders>
          </w:tcPr>
          <w:p w:rsidR="008F4223" w:rsidRPr="0024312A" w:rsidRDefault="008F4223" w:rsidP="0024312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312A">
              <w:rPr>
                <w:rFonts w:ascii="Arial" w:hAnsi="Arial" w:cs="Arial"/>
                <w:sz w:val="16"/>
                <w:szCs w:val="16"/>
              </w:rPr>
              <w:t>(Ort)</w:t>
            </w:r>
          </w:p>
        </w:tc>
        <w:tc>
          <w:tcPr>
            <w:tcW w:w="2567" w:type="dxa"/>
            <w:tcBorders>
              <w:top w:val="single" w:sz="4" w:space="0" w:color="auto"/>
            </w:tcBorders>
          </w:tcPr>
          <w:p w:rsidR="008F4223" w:rsidRPr="0024312A" w:rsidRDefault="008F4223" w:rsidP="0024312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312A">
              <w:rPr>
                <w:rFonts w:ascii="Arial" w:hAnsi="Arial" w:cs="Arial"/>
                <w:sz w:val="16"/>
                <w:szCs w:val="16"/>
              </w:rPr>
              <w:t>(Datum)</w:t>
            </w:r>
          </w:p>
        </w:tc>
        <w:tc>
          <w:tcPr>
            <w:tcW w:w="4429" w:type="dxa"/>
            <w:tcBorders>
              <w:top w:val="single" w:sz="4" w:space="0" w:color="auto"/>
            </w:tcBorders>
          </w:tcPr>
          <w:p w:rsidR="008F4223" w:rsidRPr="0024312A" w:rsidRDefault="008F4223" w:rsidP="0024312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312A">
              <w:rPr>
                <w:rFonts w:ascii="Arial" w:hAnsi="Arial" w:cs="Arial"/>
                <w:sz w:val="16"/>
                <w:szCs w:val="16"/>
              </w:rPr>
              <w:t>(Unterschrift und Stempel des Arbeitgebers</w:t>
            </w:r>
          </w:p>
        </w:tc>
      </w:tr>
    </w:tbl>
    <w:p w:rsidR="008F4223" w:rsidRPr="00BA50FC" w:rsidRDefault="008F4223" w:rsidP="008F4223">
      <w:pPr>
        <w:rPr>
          <w:rFonts w:ascii="Arial" w:hAnsi="Arial" w:cs="Arial"/>
          <w:b/>
          <w:sz w:val="22"/>
          <w:szCs w:val="22"/>
        </w:rPr>
      </w:pPr>
    </w:p>
    <w:p w:rsidR="008F4223" w:rsidRPr="00BA50FC" w:rsidRDefault="008F4223" w:rsidP="008F4223">
      <w:pPr>
        <w:rPr>
          <w:rFonts w:ascii="Arial" w:hAnsi="Arial" w:cs="Arial"/>
          <w:b/>
          <w:sz w:val="22"/>
          <w:szCs w:val="22"/>
        </w:rPr>
      </w:pPr>
    </w:p>
    <w:tbl>
      <w:tblPr>
        <w:tblW w:w="10260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86"/>
        <w:gridCol w:w="1943"/>
        <w:gridCol w:w="5331"/>
      </w:tblGrid>
      <w:tr w:rsidR="008F4223" w:rsidRPr="00BA50FC" w:rsidTr="00400C8F">
        <w:trPr>
          <w:cantSplit/>
          <w:trHeight w:hRule="exact" w:val="1256"/>
        </w:trPr>
        <w:tc>
          <w:tcPr>
            <w:tcW w:w="10260" w:type="dxa"/>
            <w:gridSpan w:val="3"/>
            <w:tcBorders>
              <w:bottom w:val="single" w:sz="4" w:space="0" w:color="auto"/>
            </w:tcBorders>
          </w:tcPr>
          <w:p w:rsidR="008F4223" w:rsidRPr="00BA50FC" w:rsidRDefault="008F4223" w:rsidP="00DF6AE6">
            <w:pPr>
              <w:ind w:left="110"/>
              <w:rPr>
                <w:rFonts w:ascii="Arial" w:hAnsi="Arial" w:cs="Arial"/>
              </w:rPr>
            </w:pPr>
            <w:r w:rsidRPr="00BA50FC">
              <w:rPr>
                <w:rFonts w:ascii="Arial" w:hAnsi="Arial" w:cs="Arial"/>
              </w:rPr>
              <w:t>Die schriftliche Einverständniserklärung des Teilnehmers zur Einholung dieser Auskunft beim Arbeitgeber liegt vor.</w:t>
            </w:r>
          </w:p>
          <w:p w:rsidR="008F4223" w:rsidRPr="00BA50FC" w:rsidRDefault="008F4223" w:rsidP="00DF6AE6">
            <w:pPr>
              <w:rPr>
                <w:rFonts w:ascii="Arial" w:hAnsi="Arial" w:cs="Arial"/>
              </w:rPr>
            </w:pPr>
          </w:p>
          <w:p w:rsidR="008F4223" w:rsidRPr="00BA50FC" w:rsidRDefault="008F4223" w:rsidP="00DF6AE6">
            <w:pPr>
              <w:rPr>
                <w:rFonts w:ascii="Arial" w:hAnsi="Arial" w:cs="Arial"/>
              </w:rPr>
            </w:pPr>
          </w:p>
          <w:p w:rsidR="008F4223" w:rsidRPr="00BA50FC" w:rsidRDefault="008F4223" w:rsidP="00DF6AE6">
            <w:pPr>
              <w:rPr>
                <w:rFonts w:ascii="Arial" w:hAnsi="Arial" w:cs="Arial"/>
              </w:rPr>
            </w:pPr>
          </w:p>
          <w:p w:rsidR="008F4223" w:rsidRPr="00BA50FC" w:rsidRDefault="008F4223" w:rsidP="00DF6AE6">
            <w:pPr>
              <w:rPr>
                <w:rFonts w:ascii="Arial" w:hAnsi="Arial" w:cs="Arial"/>
              </w:rPr>
            </w:pPr>
          </w:p>
        </w:tc>
      </w:tr>
      <w:tr w:rsidR="008F4223" w:rsidRPr="00BA50FC">
        <w:trPr>
          <w:cantSplit/>
          <w:trHeight w:hRule="exact" w:val="240"/>
        </w:trPr>
        <w:tc>
          <w:tcPr>
            <w:tcW w:w="2986" w:type="dxa"/>
            <w:tcBorders>
              <w:top w:val="single" w:sz="4" w:space="0" w:color="auto"/>
            </w:tcBorders>
          </w:tcPr>
          <w:p w:rsidR="008F4223" w:rsidRPr="00BA50FC" w:rsidRDefault="008F4223" w:rsidP="00DF6AE6">
            <w:pPr>
              <w:tabs>
                <w:tab w:val="left" w:pos="3686"/>
                <w:tab w:val="left" w:pos="6379"/>
              </w:tabs>
              <w:spacing w:before="20"/>
              <w:jc w:val="center"/>
              <w:rPr>
                <w:rFonts w:ascii="Arial" w:hAnsi="Arial" w:cs="Arial"/>
                <w:sz w:val="16"/>
              </w:rPr>
            </w:pPr>
            <w:r w:rsidRPr="00BA50FC">
              <w:rPr>
                <w:rFonts w:ascii="Arial" w:hAnsi="Arial" w:cs="Arial"/>
                <w:sz w:val="16"/>
              </w:rPr>
              <w:t>(Ort)</w:t>
            </w:r>
          </w:p>
        </w:tc>
        <w:tc>
          <w:tcPr>
            <w:tcW w:w="1943" w:type="dxa"/>
            <w:tcBorders>
              <w:top w:val="single" w:sz="4" w:space="0" w:color="auto"/>
            </w:tcBorders>
          </w:tcPr>
          <w:p w:rsidR="008F4223" w:rsidRPr="00BA50FC" w:rsidRDefault="008F4223" w:rsidP="00DF6AE6">
            <w:pPr>
              <w:tabs>
                <w:tab w:val="left" w:pos="3686"/>
                <w:tab w:val="left" w:pos="6379"/>
              </w:tabs>
              <w:spacing w:before="20"/>
              <w:jc w:val="center"/>
              <w:rPr>
                <w:rFonts w:ascii="Arial" w:hAnsi="Arial" w:cs="Arial"/>
                <w:sz w:val="16"/>
              </w:rPr>
            </w:pPr>
            <w:r w:rsidRPr="00BA50FC">
              <w:rPr>
                <w:rFonts w:ascii="Arial" w:hAnsi="Arial" w:cs="Arial"/>
                <w:sz w:val="16"/>
              </w:rPr>
              <w:t>(Datum)</w:t>
            </w:r>
          </w:p>
        </w:tc>
        <w:tc>
          <w:tcPr>
            <w:tcW w:w="5331" w:type="dxa"/>
            <w:tcBorders>
              <w:top w:val="single" w:sz="4" w:space="0" w:color="auto"/>
            </w:tcBorders>
          </w:tcPr>
          <w:p w:rsidR="008F4223" w:rsidRPr="00BA50FC" w:rsidRDefault="008F4223" w:rsidP="00DF6AE6">
            <w:pPr>
              <w:tabs>
                <w:tab w:val="left" w:pos="3686"/>
                <w:tab w:val="left" w:pos="6379"/>
              </w:tabs>
              <w:spacing w:before="20"/>
              <w:jc w:val="center"/>
              <w:rPr>
                <w:rFonts w:ascii="Arial" w:hAnsi="Arial" w:cs="Arial"/>
                <w:sz w:val="16"/>
              </w:rPr>
            </w:pPr>
            <w:r w:rsidRPr="00BA50FC">
              <w:rPr>
                <w:rFonts w:ascii="Arial" w:hAnsi="Arial" w:cs="Arial"/>
                <w:sz w:val="16"/>
              </w:rPr>
              <w:t>(Unterschrift und Stempel des Auftragnehmers)</w:t>
            </w:r>
          </w:p>
        </w:tc>
      </w:tr>
    </w:tbl>
    <w:p w:rsidR="008F4223" w:rsidRPr="00BA50FC" w:rsidRDefault="008F4223" w:rsidP="008F4223">
      <w:pPr>
        <w:rPr>
          <w:rFonts w:ascii="Arial" w:hAnsi="Arial" w:cs="Arial"/>
          <w:b/>
          <w:sz w:val="22"/>
          <w:szCs w:val="22"/>
        </w:rPr>
      </w:pPr>
    </w:p>
    <w:tbl>
      <w:tblPr>
        <w:tblW w:w="10260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86"/>
        <w:gridCol w:w="1943"/>
        <w:gridCol w:w="5331"/>
      </w:tblGrid>
      <w:tr w:rsidR="008F4223" w:rsidRPr="00BA50FC" w:rsidTr="00400C8F">
        <w:trPr>
          <w:cantSplit/>
          <w:trHeight w:hRule="exact" w:val="1636"/>
        </w:trPr>
        <w:tc>
          <w:tcPr>
            <w:tcW w:w="10260" w:type="dxa"/>
            <w:gridSpan w:val="3"/>
            <w:tcBorders>
              <w:bottom w:val="single" w:sz="4" w:space="0" w:color="auto"/>
            </w:tcBorders>
          </w:tcPr>
          <w:p w:rsidR="00400C8F" w:rsidRDefault="00400C8F" w:rsidP="00DF6AE6">
            <w:pPr>
              <w:rPr>
                <w:rFonts w:ascii="Arial" w:hAnsi="Arial" w:cs="Arial"/>
              </w:rPr>
            </w:pPr>
          </w:p>
          <w:p w:rsidR="008F4223" w:rsidRPr="00BA50FC" w:rsidRDefault="008F4223" w:rsidP="00DF6AE6">
            <w:pPr>
              <w:rPr>
                <w:rFonts w:ascii="Arial" w:hAnsi="Arial" w:cs="Arial"/>
              </w:rPr>
            </w:pPr>
            <w:r w:rsidRPr="00BA50FC">
              <w:rPr>
                <w:rFonts w:ascii="Arial" w:hAnsi="Arial" w:cs="Arial"/>
              </w:rPr>
              <w:t xml:space="preserve">Der Arbeitgeber verweigert die schriftliche </w:t>
            </w:r>
            <w:r w:rsidR="00AE6F50">
              <w:rPr>
                <w:rFonts w:ascii="Arial" w:hAnsi="Arial" w:cs="Arial"/>
              </w:rPr>
              <w:t>Umschul</w:t>
            </w:r>
            <w:r w:rsidRPr="00BA50FC">
              <w:rPr>
                <w:rFonts w:ascii="Arial" w:hAnsi="Arial" w:cs="Arial"/>
              </w:rPr>
              <w:t xml:space="preserve">ungsbestätigung. Die Aufnahme der </w:t>
            </w:r>
            <w:r w:rsidR="00AE6F50">
              <w:rPr>
                <w:rFonts w:ascii="Arial" w:hAnsi="Arial" w:cs="Arial"/>
              </w:rPr>
              <w:t>Umschulung</w:t>
            </w:r>
            <w:r w:rsidRPr="00BA50FC">
              <w:rPr>
                <w:rFonts w:ascii="Arial" w:hAnsi="Arial" w:cs="Arial"/>
              </w:rPr>
              <w:t xml:space="preserve"> und die Dauer des Beschäftigungsverhältnisses wird durch den Teilnehmer erklärt.</w:t>
            </w:r>
          </w:p>
          <w:p w:rsidR="008F4223" w:rsidRPr="00BA50FC" w:rsidRDefault="008F4223" w:rsidP="00DF6AE6">
            <w:pPr>
              <w:rPr>
                <w:rFonts w:ascii="Arial" w:hAnsi="Arial" w:cs="Arial"/>
              </w:rPr>
            </w:pPr>
          </w:p>
          <w:p w:rsidR="008F4223" w:rsidRPr="00BA50FC" w:rsidRDefault="008F4223" w:rsidP="00DF6AE6">
            <w:pPr>
              <w:rPr>
                <w:rFonts w:ascii="Arial" w:hAnsi="Arial" w:cs="Arial"/>
              </w:rPr>
            </w:pPr>
          </w:p>
          <w:p w:rsidR="008F4223" w:rsidRPr="00BA50FC" w:rsidRDefault="008F4223" w:rsidP="00DF6AE6">
            <w:pPr>
              <w:rPr>
                <w:rFonts w:ascii="Arial" w:hAnsi="Arial" w:cs="Arial"/>
              </w:rPr>
            </w:pPr>
          </w:p>
        </w:tc>
      </w:tr>
      <w:tr w:rsidR="008F4223" w:rsidRPr="00BA50FC">
        <w:trPr>
          <w:cantSplit/>
          <w:trHeight w:hRule="exact" w:val="363"/>
        </w:trPr>
        <w:tc>
          <w:tcPr>
            <w:tcW w:w="2986" w:type="dxa"/>
            <w:tcBorders>
              <w:top w:val="single" w:sz="4" w:space="0" w:color="auto"/>
            </w:tcBorders>
          </w:tcPr>
          <w:p w:rsidR="008F4223" w:rsidRPr="00BA50FC" w:rsidRDefault="008F4223" w:rsidP="00DF6AE6">
            <w:pPr>
              <w:tabs>
                <w:tab w:val="left" w:pos="3686"/>
                <w:tab w:val="left" w:pos="6379"/>
              </w:tabs>
              <w:spacing w:before="20"/>
              <w:jc w:val="center"/>
              <w:rPr>
                <w:rFonts w:ascii="Arial" w:hAnsi="Arial" w:cs="Arial"/>
                <w:sz w:val="16"/>
              </w:rPr>
            </w:pPr>
            <w:r w:rsidRPr="00BA50FC">
              <w:rPr>
                <w:rFonts w:ascii="Arial" w:hAnsi="Arial" w:cs="Arial"/>
                <w:sz w:val="16"/>
              </w:rPr>
              <w:t>(Ort)</w:t>
            </w:r>
          </w:p>
        </w:tc>
        <w:tc>
          <w:tcPr>
            <w:tcW w:w="1943" w:type="dxa"/>
            <w:tcBorders>
              <w:top w:val="single" w:sz="4" w:space="0" w:color="auto"/>
            </w:tcBorders>
          </w:tcPr>
          <w:p w:rsidR="008F4223" w:rsidRPr="00BA50FC" w:rsidRDefault="008F4223" w:rsidP="00DF6AE6">
            <w:pPr>
              <w:tabs>
                <w:tab w:val="left" w:pos="3686"/>
                <w:tab w:val="left" w:pos="6379"/>
              </w:tabs>
              <w:spacing w:before="20"/>
              <w:jc w:val="center"/>
              <w:rPr>
                <w:rFonts w:ascii="Arial" w:hAnsi="Arial" w:cs="Arial"/>
                <w:sz w:val="16"/>
              </w:rPr>
            </w:pPr>
            <w:r w:rsidRPr="00BA50FC">
              <w:rPr>
                <w:rFonts w:ascii="Arial" w:hAnsi="Arial" w:cs="Arial"/>
                <w:sz w:val="16"/>
              </w:rPr>
              <w:t>(Datum)</w:t>
            </w:r>
          </w:p>
        </w:tc>
        <w:tc>
          <w:tcPr>
            <w:tcW w:w="5331" w:type="dxa"/>
            <w:tcBorders>
              <w:top w:val="single" w:sz="4" w:space="0" w:color="auto"/>
            </w:tcBorders>
          </w:tcPr>
          <w:p w:rsidR="008F4223" w:rsidRPr="00BA50FC" w:rsidRDefault="008F4223" w:rsidP="00DF6AE6">
            <w:pPr>
              <w:tabs>
                <w:tab w:val="left" w:pos="3686"/>
                <w:tab w:val="left" w:pos="6379"/>
              </w:tabs>
              <w:spacing w:before="20"/>
              <w:jc w:val="center"/>
              <w:rPr>
                <w:rFonts w:ascii="Arial" w:hAnsi="Arial" w:cs="Arial"/>
                <w:sz w:val="16"/>
              </w:rPr>
            </w:pPr>
            <w:r w:rsidRPr="00BA50FC">
              <w:rPr>
                <w:rFonts w:ascii="Arial" w:hAnsi="Arial" w:cs="Arial"/>
                <w:sz w:val="16"/>
              </w:rPr>
              <w:t>(Unterschrift des Teilnehmers)</w:t>
            </w:r>
          </w:p>
        </w:tc>
      </w:tr>
    </w:tbl>
    <w:p w:rsidR="00A307DF" w:rsidRPr="00BA50FC" w:rsidRDefault="00A307DF" w:rsidP="00174144">
      <w:pPr>
        <w:ind w:left="-360"/>
        <w:rPr>
          <w:u w:val="single"/>
        </w:rPr>
      </w:pPr>
      <w:r w:rsidRPr="00BA50FC">
        <w:t xml:space="preserve"> </w:t>
      </w:r>
    </w:p>
    <w:p w:rsidR="0065318D" w:rsidRPr="00BA50FC" w:rsidRDefault="0065318D">
      <w:pPr>
        <w:rPr>
          <w:rFonts w:cs="Tunga"/>
          <w:spacing w:val="100"/>
        </w:rPr>
      </w:pPr>
    </w:p>
    <w:sectPr w:rsidR="0065318D" w:rsidRPr="00BA50FC" w:rsidSect="00962DD2">
      <w:footerReference w:type="default" r:id="rId11"/>
      <w:footnotePr>
        <w:pos w:val="beneathText"/>
      </w:footnotePr>
      <w:pgSz w:w="11905" w:h="16837"/>
      <w:pgMar w:top="992" w:right="1134" w:bottom="992" w:left="1276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36CB" w:rsidRDefault="003D36CB">
      <w:r>
        <w:separator/>
      </w:r>
    </w:p>
  </w:endnote>
  <w:endnote w:type="continuationSeparator" w:id="0">
    <w:p w:rsidR="003D36CB" w:rsidRDefault="003D3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Fett">
    <w:panose1 w:val="020B0704020202020204"/>
    <w:charset w:val="00"/>
    <w:family w:val="roman"/>
    <w:notTrueType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etaNormal-Roman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etaNormalLF-Roman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7ED1" w:rsidRDefault="00F67ED1">
    <w:pPr>
      <w:pStyle w:val="Fuzeile"/>
      <w:rPr>
        <w:rFonts w:ascii="Arial" w:hAnsi="Arial" w:cs="Arial"/>
      </w:rPr>
    </w:pPr>
    <w:r>
      <w:rPr>
        <w:rFonts w:ascii="Arial" w:hAnsi="Arial" w:cs="Arial"/>
      </w:rPr>
      <w:t xml:space="preserve">Stand: </w:t>
    </w:r>
    <w:r w:rsidR="00400C8F">
      <w:rPr>
        <w:rFonts w:ascii="Arial" w:hAnsi="Arial" w:cs="Arial"/>
      </w:rPr>
      <w:t>16</w:t>
    </w:r>
    <w:r>
      <w:rPr>
        <w:rFonts w:ascii="Arial" w:hAnsi="Arial" w:cs="Arial"/>
      </w:rPr>
      <w:t>.</w:t>
    </w:r>
    <w:r w:rsidR="00792195">
      <w:rPr>
        <w:rFonts w:ascii="Arial" w:hAnsi="Arial" w:cs="Arial"/>
      </w:rPr>
      <w:t>1</w:t>
    </w:r>
    <w:r w:rsidR="00400C8F">
      <w:rPr>
        <w:rFonts w:ascii="Arial" w:hAnsi="Arial" w:cs="Arial"/>
      </w:rPr>
      <w:t>2</w:t>
    </w:r>
    <w:r>
      <w:rPr>
        <w:rFonts w:ascii="Arial" w:hAnsi="Arial" w:cs="Arial"/>
      </w:rPr>
      <w:t>.20</w:t>
    </w:r>
    <w:r w:rsidR="007B3CED">
      <w:rPr>
        <w:rFonts w:ascii="Arial" w:hAnsi="Arial" w:cs="Arial"/>
      </w:rPr>
      <w:t>1</w:t>
    </w:r>
    <w:r w:rsidR="00400C8F">
      <w:rPr>
        <w:rFonts w:ascii="Arial" w:hAnsi="Arial" w:cs="Arial"/>
      </w:rPr>
      <w:t>9</w:t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 w:rsidRPr="00F8652D">
      <w:rPr>
        <w:rFonts w:ascii="Arial" w:hAnsi="Arial" w:cs="Arial"/>
      </w:rPr>
      <w:t xml:space="preserve">Seite </w:t>
    </w:r>
    <w:r w:rsidRPr="00F8652D">
      <w:rPr>
        <w:rFonts w:ascii="Arial" w:hAnsi="Arial" w:cs="Arial"/>
      </w:rPr>
      <w:fldChar w:fldCharType="begin"/>
    </w:r>
    <w:r w:rsidRPr="00F8652D">
      <w:rPr>
        <w:rFonts w:ascii="Arial" w:hAnsi="Arial" w:cs="Arial"/>
      </w:rPr>
      <w:instrText xml:space="preserve"> PAGE </w:instrText>
    </w:r>
    <w:r w:rsidRPr="00F8652D">
      <w:rPr>
        <w:rFonts w:ascii="Arial" w:hAnsi="Arial" w:cs="Arial"/>
      </w:rPr>
      <w:fldChar w:fldCharType="separate"/>
    </w:r>
    <w:r w:rsidR="008463B7">
      <w:rPr>
        <w:rFonts w:ascii="Arial" w:hAnsi="Arial" w:cs="Arial"/>
        <w:noProof/>
      </w:rPr>
      <w:t>1</w:t>
    </w:r>
    <w:r w:rsidRPr="00F8652D">
      <w:rPr>
        <w:rFonts w:ascii="Arial" w:hAnsi="Arial" w:cs="Arial"/>
      </w:rPr>
      <w:fldChar w:fldCharType="end"/>
    </w:r>
    <w:r w:rsidRPr="00F8652D">
      <w:rPr>
        <w:rFonts w:ascii="Arial" w:hAnsi="Arial" w:cs="Arial"/>
      </w:rPr>
      <w:t xml:space="preserve"> von </w:t>
    </w:r>
    <w:r w:rsidRPr="00F8652D">
      <w:rPr>
        <w:rFonts w:ascii="Arial" w:hAnsi="Arial" w:cs="Arial"/>
      </w:rPr>
      <w:fldChar w:fldCharType="begin"/>
    </w:r>
    <w:r w:rsidRPr="00F8652D">
      <w:rPr>
        <w:rFonts w:ascii="Arial" w:hAnsi="Arial" w:cs="Arial"/>
      </w:rPr>
      <w:instrText xml:space="preserve"> NUMPAGES </w:instrText>
    </w:r>
    <w:r w:rsidRPr="00F8652D">
      <w:rPr>
        <w:rFonts w:ascii="Arial" w:hAnsi="Arial" w:cs="Arial"/>
      </w:rPr>
      <w:fldChar w:fldCharType="separate"/>
    </w:r>
    <w:r w:rsidR="008463B7">
      <w:rPr>
        <w:rFonts w:ascii="Arial" w:hAnsi="Arial" w:cs="Arial"/>
        <w:noProof/>
      </w:rPr>
      <w:t>2</w:t>
    </w:r>
    <w:r w:rsidRPr="00F8652D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36CB" w:rsidRDefault="003D36CB">
      <w:r>
        <w:separator/>
      </w:r>
    </w:p>
  </w:footnote>
  <w:footnote w:type="continuationSeparator" w:id="0">
    <w:p w:rsidR="003D36CB" w:rsidRDefault="003D36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(%1)"/>
      <w:lvlJc w:val="left"/>
      <w:pPr>
        <w:tabs>
          <w:tab w:val="num" w:pos="502"/>
        </w:tabs>
        <w:ind w:left="502" w:hanging="360"/>
      </w:pPr>
      <w:rPr>
        <w:rFonts w:ascii="Arial" w:hAnsi="Arial" w:cs="Arial"/>
        <w:b w:val="0"/>
        <w:sz w:val="20"/>
        <w:szCs w:val="2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."/>
      <w:lvlJc w:val="left"/>
      <w:pPr>
        <w:tabs>
          <w:tab w:val="num" w:pos="1689"/>
        </w:tabs>
        <w:ind w:left="1689" w:hanging="555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strike w:val="0"/>
        <w:dstrike w:val="0"/>
        <w:color w:val="auto"/>
        <w:u w:val="none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428"/>
        </w:tabs>
        <w:ind w:left="428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3"/>
      <w:numFmt w:val="decimal"/>
      <w:lvlText w:val="(%1)"/>
      <w:lvlJc w:val="left"/>
      <w:pPr>
        <w:tabs>
          <w:tab w:val="num" w:pos="720"/>
        </w:tabs>
        <w:ind w:left="720" w:hanging="360"/>
      </w:pPr>
      <w:rPr>
        <w:i w:val="0"/>
        <w:color w:val="auto"/>
      </w:rPr>
    </w:lvl>
  </w:abstractNum>
  <w:abstractNum w:abstractNumId="11" w15:restartNumberingAfterBreak="0">
    <w:nsid w:val="0000000C"/>
    <w:multiLevelType w:val="singleLevel"/>
    <w:tmpl w:val="E718131A"/>
    <w:name w:val="WW8Num1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b w:val="0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/>
      </w:r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bullet"/>
      <w:lvlText w:val="·"/>
      <w:lvlJc w:val="left"/>
      <w:pPr>
        <w:tabs>
          <w:tab w:val="num" w:pos="1068"/>
        </w:tabs>
        <w:ind w:left="1068" w:hanging="360"/>
      </w:pPr>
      <w:rPr>
        <w:rFonts w:ascii="Symbol" w:hAnsi="Symbol"/>
        <w:color w:val="auto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18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i w:val="0"/>
        <w:color w:val="auto"/>
      </w:rPr>
    </w:lvl>
  </w:abstractNum>
  <w:abstractNum w:abstractNumId="20" w15:restartNumberingAfterBreak="0">
    <w:nsid w:val="00000015"/>
    <w:multiLevelType w:val="singleLevel"/>
    <w:tmpl w:val="00000015"/>
    <w:name w:val="WW8Num2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1" w15:restartNumberingAfterBreak="0">
    <w:nsid w:val="00000016"/>
    <w:multiLevelType w:val="singleLevel"/>
    <w:tmpl w:val="00000016"/>
    <w:name w:val="WW8Num22"/>
    <w:lvl w:ilvl="0">
      <w:start w:val="27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</w:lvl>
  </w:abstractNum>
  <w:abstractNum w:abstractNumId="23" w15:restartNumberingAfterBreak="0">
    <w:nsid w:val="00000018"/>
    <w:multiLevelType w:val="singleLevel"/>
    <w:tmpl w:val="00000018"/>
    <w:name w:val="WW8Num24"/>
    <w:lvl w:ilvl="0">
      <w:start w:val="1"/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24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·"/>
      <w:lvlJc w:val="left"/>
      <w:pPr>
        <w:tabs>
          <w:tab w:val="num" w:pos="644"/>
        </w:tabs>
        <w:ind w:left="644" w:hanging="360"/>
      </w:pPr>
      <w:rPr>
        <w:rFonts w:ascii="Symbol" w:hAnsi="Symbol"/>
        <w:b/>
        <w:sz w:val="20"/>
        <w:szCs w:val="20"/>
      </w:r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26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(%1)"/>
      <w:lvlJc w:val="left"/>
      <w:pPr>
        <w:tabs>
          <w:tab w:val="num" w:pos="2197"/>
        </w:tabs>
        <w:ind w:left="2197" w:hanging="397"/>
      </w:pPr>
    </w:lvl>
  </w:abstractNum>
  <w:abstractNum w:abstractNumId="27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28" w15:restartNumberingAfterBreak="0">
    <w:nsid w:val="0000001D"/>
    <w:multiLevelType w:val="singleLevel"/>
    <w:tmpl w:val="0000001D"/>
    <w:name w:val="WW8Num29"/>
    <w:lvl w:ilvl="0">
      <w:start w:val="2"/>
      <w:numFmt w:val="lowerLetter"/>
      <w:lvlText w:val="%1)"/>
      <w:lvlJc w:val="left"/>
      <w:pPr>
        <w:tabs>
          <w:tab w:val="num" w:pos="0"/>
        </w:tabs>
        <w:ind w:left="0" w:hanging="360"/>
      </w:pPr>
    </w:lvl>
  </w:abstractNum>
  <w:abstractNum w:abstractNumId="29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strike w:val="0"/>
        <w:dstrike w:val="0"/>
        <w:color w:val="auto"/>
        <w:u w:val="none"/>
      </w:r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00000020"/>
    <w:multiLevelType w:val="singleLevel"/>
    <w:tmpl w:val="00000020"/>
    <w:name w:val="WW8Num32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32" w15:restartNumberingAfterBreak="0">
    <w:nsid w:val="00000021"/>
    <w:multiLevelType w:val="singleLevel"/>
    <w:tmpl w:val="00000021"/>
    <w:name w:val="WW8Num33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3" w15:restartNumberingAfterBreak="0">
    <w:nsid w:val="00000022"/>
    <w:multiLevelType w:val="singleLevel"/>
    <w:tmpl w:val="00000022"/>
    <w:name w:val="WW8Num34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4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(%1)"/>
      <w:lvlJc w:val="left"/>
      <w:pPr>
        <w:tabs>
          <w:tab w:val="num" w:pos="2197"/>
        </w:tabs>
        <w:ind w:left="2197" w:hanging="397"/>
      </w:pPr>
    </w:lvl>
  </w:abstractNum>
  <w:abstractNum w:abstractNumId="35" w15:restartNumberingAfterBreak="0">
    <w:nsid w:val="00000024"/>
    <w:multiLevelType w:val="singleLevel"/>
    <w:tmpl w:val="00000024"/>
    <w:name w:val="WW8Num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6" w15:restartNumberingAfterBreak="0">
    <w:nsid w:val="00000025"/>
    <w:multiLevelType w:val="singleLevel"/>
    <w:tmpl w:val="00000025"/>
    <w:name w:val="WW8Num37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37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  <w:rPr>
        <w:b w:val="0"/>
        <w:color w:val="auto"/>
      </w:rPr>
    </w:lvl>
    <w:lvl w:ilvl="1">
      <w:start w:val="1"/>
      <w:numFmt w:val="decimal"/>
      <w:lvlText w:val="(%2)"/>
      <w:lvlJc w:val="left"/>
      <w:pPr>
        <w:tabs>
          <w:tab w:val="num" w:pos="1477"/>
        </w:tabs>
        <w:ind w:left="1477" w:hanging="397"/>
      </w:pPr>
      <w:rPr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00000029"/>
    <w:multiLevelType w:val="multilevel"/>
    <w:tmpl w:val="111CA8D4"/>
    <w:name w:val="WW8Num41"/>
    <w:lvl w:ilvl="0">
      <w:start w:val="1"/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4"/>
      <w:numFmt w:val="decimal"/>
      <w:lvlText w:val="(%2)"/>
      <w:lvlJc w:val="left"/>
      <w:pPr>
        <w:tabs>
          <w:tab w:val="num" w:pos="2197"/>
        </w:tabs>
        <w:ind w:left="2197" w:hanging="397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1" w15:restartNumberingAfterBreak="0">
    <w:nsid w:val="0000002A"/>
    <w:multiLevelType w:val="multilevel"/>
    <w:tmpl w:val="0000002A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spinCount="100000" w:hashValue="0I0L+9/jRm45B1axODPzIEp9Z1RfK/8/h+3xQySOXwKBcidRA+OWiIlyyMeOY0N3lrYz+jOdM/L08RPzVAi4UQ==" w:saltValue="4ws3CxzLbEZP96D6hrpDLQ==" w:algorithmName="SHA-512"/>
  <w:defaultTabStop w:val="709"/>
  <w:autoHyphenation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073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318D"/>
    <w:rsid w:val="00005A0A"/>
    <w:rsid w:val="00005C6E"/>
    <w:rsid w:val="0001434B"/>
    <w:rsid w:val="0002652F"/>
    <w:rsid w:val="00026963"/>
    <w:rsid w:val="00027F86"/>
    <w:rsid w:val="00044BC9"/>
    <w:rsid w:val="00055D62"/>
    <w:rsid w:val="00056AA8"/>
    <w:rsid w:val="000650BB"/>
    <w:rsid w:val="0006537C"/>
    <w:rsid w:val="0007180C"/>
    <w:rsid w:val="00081454"/>
    <w:rsid w:val="00081499"/>
    <w:rsid w:val="000A1000"/>
    <w:rsid w:val="000A15F0"/>
    <w:rsid w:val="000A1C2A"/>
    <w:rsid w:val="000A4EB2"/>
    <w:rsid w:val="000A70CD"/>
    <w:rsid w:val="000A77AC"/>
    <w:rsid w:val="000B2707"/>
    <w:rsid w:val="000B3B1F"/>
    <w:rsid w:val="000C717D"/>
    <w:rsid w:val="000D072C"/>
    <w:rsid w:val="000D1EAD"/>
    <w:rsid w:val="000E1173"/>
    <w:rsid w:val="000E17BF"/>
    <w:rsid w:val="00111AF8"/>
    <w:rsid w:val="00112AB6"/>
    <w:rsid w:val="00115F72"/>
    <w:rsid w:val="001262F6"/>
    <w:rsid w:val="00127761"/>
    <w:rsid w:val="00133F4B"/>
    <w:rsid w:val="0014445E"/>
    <w:rsid w:val="00162596"/>
    <w:rsid w:val="00166121"/>
    <w:rsid w:val="00167C11"/>
    <w:rsid w:val="0017042C"/>
    <w:rsid w:val="00174144"/>
    <w:rsid w:val="0017570B"/>
    <w:rsid w:val="00181BF7"/>
    <w:rsid w:val="00192706"/>
    <w:rsid w:val="001A292C"/>
    <w:rsid w:val="001A2AE0"/>
    <w:rsid w:val="001C4719"/>
    <w:rsid w:val="001D0B34"/>
    <w:rsid w:val="001D309D"/>
    <w:rsid w:val="001D7739"/>
    <w:rsid w:val="001E4520"/>
    <w:rsid w:val="001F27CF"/>
    <w:rsid w:val="001F5BFB"/>
    <w:rsid w:val="00200D87"/>
    <w:rsid w:val="00203AFE"/>
    <w:rsid w:val="002163BD"/>
    <w:rsid w:val="0023088C"/>
    <w:rsid w:val="002321D2"/>
    <w:rsid w:val="00232E96"/>
    <w:rsid w:val="00234E94"/>
    <w:rsid w:val="0024312A"/>
    <w:rsid w:val="00244A0E"/>
    <w:rsid w:val="00250F6D"/>
    <w:rsid w:val="002524F2"/>
    <w:rsid w:val="002612AE"/>
    <w:rsid w:val="0026434F"/>
    <w:rsid w:val="002648D5"/>
    <w:rsid w:val="0027013E"/>
    <w:rsid w:val="00274F4B"/>
    <w:rsid w:val="00292F6F"/>
    <w:rsid w:val="0029746B"/>
    <w:rsid w:val="002A28B7"/>
    <w:rsid w:val="002A399C"/>
    <w:rsid w:val="002B4159"/>
    <w:rsid w:val="002B6266"/>
    <w:rsid w:val="002C4295"/>
    <w:rsid w:val="002C685F"/>
    <w:rsid w:val="002C6B1C"/>
    <w:rsid w:val="002F0C48"/>
    <w:rsid w:val="00300188"/>
    <w:rsid w:val="00301860"/>
    <w:rsid w:val="00303DD0"/>
    <w:rsid w:val="003111EB"/>
    <w:rsid w:val="0034105F"/>
    <w:rsid w:val="0034455B"/>
    <w:rsid w:val="003641DA"/>
    <w:rsid w:val="0037337F"/>
    <w:rsid w:val="00373B25"/>
    <w:rsid w:val="003823AA"/>
    <w:rsid w:val="00387CC8"/>
    <w:rsid w:val="00396560"/>
    <w:rsid w:val="003A04AA"/>
    <w:rsid w:val="003A3898"/>
    <w:rsid w:val="003C02B3"/>
    <w:rsid w:val="003C0644"/>
    <w:rsid w:val="003C42F1"/>
    <w:rsid w:val="003D36CB"/>
    <w:rsid w:val="003E637D"/>
    <w:rsid w:val="003F324E"/>
    <w:rsid w:val="003F3A1F"/>
    <w:rsid w:val="003F4F4F"/>
    <w:rsid w:val="00400C8F"/>
    <w:rsid w:val="00412966"/>
    <w:rsid w:val="004144A8"/>
    <w:rsid w:val="00416AD1"/>
    <w:rsid w:val="00427264"/>
    <w:rsid w:val="004306CE"/>
    <w:rsid w:val="00434168"/>
    <w:rsid w:val="004376EA"/>
    <w:rsid w:val="00442215"/>
    <w:rsid w:val="004523DB"/>
    <w:rsid w:val="00456A38"/>
    <w:rsid w:val="0046241C"/>
    <w:rsid w:val="00470DA5"/>
    <w:rsid w:val="00473631"/>
    <w:rsid w:val="00474335"/>
    <w:rsid w:val="00481ECC"/>
    <w:rsid w:val="004830AA"/>
    <w:rsid w:val="004869B7"/>
    <w:rsid w:val="00486E37"/>
    <w:rsid w:val="004911DB"/>
    <w:rsid w:val="004919E0"/>
    <w:rsid w:val="004A2B8E"/>
    <w:rsid w:val="004B72C8"/>
    <w:rsid w:val="004E2123"/>
    <w:rsid w:val="004E381D"/>
    <w:rsid w:val="004E6149"/>
    <w:rsid w:val="00526205"/>
    <w:rsid w:val="005358A4"/>
    <w:rsid w:val="00536E56"/>
    <w:rsid w:val="005438C4"/>
    <w:rsid w:val="005451AB"/>
    <w:rsid w:val="0054794F"/>
    <w:rsid w:val="00550CB1"/>
    <w:rsid w:val="00553289"/>
    <w:rsid w:val="005541AE"/>
    <w:rsid w:val="005568CC"/>
    <w:rsid w:val="0056000F"/>
    <w:rsid w:val="00575600"/>
    <w:rsid w:val="00587DCC"/>
    <w:rsid w:val="005973D3"/>
    <w:rsid w:val="005A274E"/>
    <w:rsid w:val="005B5BCB"/>
    <w:rsid w:val="005B7D5E"/>
    <w:rsid w:val="005C016A"/>
    <w:rsid w:val="005E5571"/>
    <w:rsid w:val="005F1E8E"/>
    <w:rsid w:val="00603822"/>
    <w:rsid w:val="00613BCF"/>
    <w:rsid w:val="0061487F"/>
    <w:rsid w:val="006222E6"/>
    <w:rsid w:val="0063228B"/>
    <w:rsid w:val="00634DFA"/>
    <w:rsid w:val="00636267"/>
    <w:rsid w:val="0065318D"/>
    <w:rsid w:val="006560AD"/>
    <w:rsid w:val="00662FBD"/>
    <w:rsid w:val="00674753"/>
    <w:rsid w:val="006862EE"/>
    <w:rsid w:val="0069444A"/>
    <w:rsid w:val="006B3A89"/>
    <w:rsid w:val="006B6AD1"/>
    <w:rsid w:val="006B71FF"/>
    <w:rsid w:val="006C1438"/>
    <w:rsid w:val="006C55D9"/>
    <w:rsid w:val="006D07D2"/>
    <w:rsid w:val="006E1FE3"/>
    <w:rsid w:val="006E5376"/>
    <w:rsid w:val="006F3F1A"/>
    <w:rsid w:val="00701E4D"/>
    <w:rsid w:val="00703A3A"/>
    <w:rsid w:val="00706A96"/>
    <w:rsid w:val="00717930"/>
    <w:rsid w:val="00720B53"/>
    <w:rsid w:val="00723035"/>
    <w:rsid w:val="00732B37"/>
    <w:rsid w:val="00736E19"/>
    <w:rsid w:val="0073734B"/>
    <w:rsid w:val="007410F5"/>
    <w:rsid w:val="007438B7"/>
    <w:rsid w:val="00747BD5"/>
    <w:rsid w:val="0075757F"/>
    <w:rsid w:val="00770C9A"/>
    <w:rsid w:val="007737A1"/>
    <w:rsid w:val="007845DA"/>
    <w:rsid w:val="0079192C"/>
    <w:rsid w:val="00792195"/>
    <w:rsid w:val="007A3775"/>
    <w:rsid w:val="007B3CED"/>
    <w:rsid w:val="007E0AEC"/>
    <w:rsid w:val="007E2282"/>
    <w:rsid w:val="007E3CEC"/>
    <w:rsid w:val="007E4C62"/>
    <w:rsid w:val="007E6847"/>
    <w:rsid w:val="007F4171"/>
    <w:rsid w:val="007F52C4"/>
    <w:rsid w:val="00800C21"/>
    <w:rsid w:val="00802564"/>
    <w:rsid w:val="00807E12"/>
    <w:rsid w:val="008110A1"/>
    <w:rsid w:val="00814DAC"/>
    <w:rsid w:val="00815341"/>
    <w:rsid w:val="008155CF"/>
    <w:rsid w:val="00815F68"/>
    <w:rsid w:val="008172E0"/>
    <w:rsid w:val="00820041"/>
    <w:rsid w:val="008229B1"/>
    <w:rsid w:val="00826FF5"/>
    <w:rsid w:val="00831641"/>
    <w:rsid w:val="00832F5C"/>
    <w:rsid w:val="008463B7"/>
    <w:rsid w:val="00847AF8"/>
    <w:rsid w:val="0085233C"/>
    <w:rsid w:val="008543B4"/>
    <w:rsid w:val="00882A4E"/>
    <w:rsid w:val="00891059"/>
    <w:rsid w:val="0089244D"/>
    <w:rsid w:val="008B0ABB"/>
    <w:rsid w:val="008B100F"/>
    <w:rsid w:val="008B6C24"/>
    <w:rsid w:val="008B77F4"/>
    <w:rsid w:val="008C2F6E"/>
    <w:rsid w:val="008C3687"/>
    <w:rsid w:val="008D0E99"/>
    <w:rsid w:val="008D2C30"/>
    <w:rsid w:val="008D3CC2"/>
    <w:rsid w:val="008D5915"/>
    <w:rsid w:val="008E0EB3"/>
    <w:rsid w:val="008E3231"/>
    <w:rsid w:val="008E462D"/>
    <w:rsid w:val="008E657B"/>
    <w:rsid w:val="008F4223"/>
    <w:rsid w:val="00901298"/>
    <w:rsid w:val="00904832"/>
    <w:rsid w:val="009113EF"/>
    <w:rsid w:val="00915344"/>
    <w:rsid w:val="00915F6F"/>
    <w:rsid w:val="0092139F"/>
    <w:rsid w:val="00942B3E"/>
    <w:rsid w:val="00955E05"/>
    <w:rsid w:val="009566E6"/>
    <w:rsid w:val="00962DD2"/>
    <w:rsid w:val="00963ACE"/>
    <w:rsid w:val="00970B1B"/>
    <w:rsid w:val="00973596"/>
    <w:rsid w:val="00977AD4"/>
    <w:rsid w:val="00980ED4"/>
    <w:rsid w:val="009820D6"/>
    <w:rsid w:val="00986BDC"/>
    <w:rsid w:val="0099609B"/>
    <w:rsid w:val="009A5A3D"/>
    <w:rsid w:val="009A68DB"/>
    <w:rsid w:val="009C072A"/>
    <w:rsid w:val="009C44CC"/>
    <w:rsid w:val="009E1890"/>
    <w:rsid w:val="009E65D9"/>
    <w:rsid w:val="00A07B28"/>
    <w:rsid w:val="00A20661"/>
    <w:rsid w:val="00A307DF"/>
    <w:rsid w:val="00A3202B"/>
    <w:rsid w:val="00A500AF"/>
    <w:rsid w:val="00A52FB5"/>
    <w:rsid w:val="00A55617"/>
    <w:rsid w:val="00A55843"/>
    <w:rsid w:val="00A57002"/>
    <w:rsid w:val="00A57BCC"/>
    <w:rsid w:val="00A607A2"/>
    <w:rsid w:val="00A60B9A"/>
    <w:rsid w:val="00A71818"/>
    <w:rsid w:val="00A7655D"/>
    <w:rsid w:val="00A8548E"/>
    <w:rsid w:val="00A9443D"/>
    <w:rsid w:val="00AA1235"/>
    <w:rsid w:val="00AA52F9"/>
    <w:rsid w:val="00AA7E07"/>
    <w:rsid w:val="00AC2C7C"/>
    <w:rsid w:val="00AE1291"/>
    <w:rsid w:val="00AE5AFD"/>
    <w:rsid w:val="00AE6F50"/>
    <w:rsid w:val="00B02D73"/>
    <w:rsid w:val="00B061C9"/>
    <w:rsid w:val="00B157DC"/>
    <w:rsid w:val="00B302D4"/>
    <w:rsid w:val="00B352EB"/>
    <w:rsid w:val="00B44E04"/>
    <w:rsid w:val="00B51E4A"/>
    <w:rsid w:val="00B52FCC"/>
    <w:rsid w:val="00B53600"/>
    <w:rsid w:val="00B57D94"/>
    <w:rsid w:val="00B646DE"/>
    <w:rsid w:val="00B8240D"/>
    <w:rsid w:val="00B8414D"/>
    <w:rsid w:val="00BA0702"/>
    <w:rsid w:val="00BA455D"/>
    <w:rsid w:val="00BA50FC"/>
    <w:rsid w:val="00BA6C6A"/>
    <w:rsid w:val="00BB630A"/>
    <w:rsid w:val="00BC0D37"/>
    <w:rsid w:val="00BC74CB"/>
    <w:rsid w:val="00BD1B6B"/>
    <w:rsid w:val="00BD31C4"/>
    <w:rsid w:val="00BD6B0B"/>
    <w:rsid w:val="00BE6CA8"/>
    <w:rsid w:val="00BF5C57"/>
    <w:rsid w:val="00BF79B5"/>
    <w:rsid w:val="00BF7AE4"/>
    <w:rsid w:val="00C03D19"/>
    <w:rsid w:val="00C0679F"/>
    <w:rsid w:val="00C37228"/>
    <w:rsid w:val="00C56EE2"/>
    <w:rsid w:val="00C572E0"/>
    <w:rsid w:val="00C57EF9"/>
    <w:rsid w:val="00C623DD"/>
    <w:rsid w:val="00C66B70"/>
    <w:rsid w:val="00C700D4"/>
    <w:rsid w:val="00C75B15"/>
    <w:rsid w:val="00C76456"/>
    <w:rsid w:val="00C81642"/>
    <w:rsid w:val="00CA6C7C"/>
    <w:rsid w:val="00CB6458"/>
    <w:rsid w:val="00CC44FE"/>
    <w:rsid w:val="00CC5F33"/>
    <w:rsid w:val="00CD22DB"/>
    <w:rsid w:val="00CE0DD2"/>
    <w:rsid w:val="00CF02D1"/>
    <w:rsid w:val="00CF08CC"/>
    <w:rsid w:val="00CF68AB"/>
    <w:rsid w:val="00D1070A"/>
    <w:rsid w:val="00D10F4F"/>
    <w:rsid w:val="00D11CA3"/>
    <w:rsid w:val="00D24DF2"/>
    <w:rsid w:val="00D26929"/>
    <w:rsid w:val="00D269F9"/>
    <w:rsid w:val="00D30488"/>
    <w:rsid w:val="00D33F2F"/>
    <w:rsid w:val="00D36DD5"/>
    <w:rsid w:val="00D37135"/>
    <w:rsid w:val="00D40D8C"/>
    <w:rsid w:val="00D41F43"/>
    <w:rsid w:val="00D46564"/>
    <w:rsid w:val="00D50A9F"/>
    <w:rsid w:val="00D50C2F"/>
    <w:rsid w:val="00D53085"/>
    <w:rsid w:val="00D56DC7"/>
    <w:rsid w:val="00D62DB0"/>
    <w:rsid w:val="00D66C3E"/>
    <w:rsid w:val="00D66D90"/>
    <w:rsid w:val="00D743F6"/>
    <w:rsid w:val="00D7611D"/>
    <w:rsid w:val="00D926B7"/>
    <w:rsid w:val="00DA3FE7"/>
    <w:rsid w:val="00DB3C14"/>
    <w:rsid w:val="00DB4846"/>
    <w:rsid w:val="00DD5742"/>
    <w:rsid w:val="00DD777E"/>
    <w:rsid w:val="00DE482A"/>
    <w:rsid w:val="00DF6AE6"/>
    <w:rsid w:val="00E022BE"/>
    <w:rsid w:val="00E06C21"/>
    <w:rsid w:val="00E134DE"/>
    <w:rsid w:val="00E1733C"/>
    <w:rsid w:val="00E3333E"/>
    <w:rsid w:val="00E46FE2"/>
    <w:rsid w:val="00E63058"/>
    <w:rsid w:val="00E66E8F"/>
    <w:rsid w:val="00E755AA"/>
    <w:rsid w:val="00E84C15"/>
    <w:rsid w:val="00E877E7"/>
    <w:rsid w:val="00EA78FB"/>
    <w:rsid w:val="00EB1114"/>
    <w:rsid w:val="00EC0238"/>
    <w:rsid w:val="00EE166D"/>
    <w:rsid w:val="00EE288E"/>
    <w:rsid w:val="00EE4785"/>
    <w:rsid w:val="00EE6ABB"/>
    <w:rsid w:val="00EF2AA6"/>
    <w:rsid w:val="00EF4A84"/>
    <w:rsid w:val="00EF50B3"/>
    <w:rsid w:val="00F0482C"/>
    <w:rsid w:val="00F112A5"/>
    <w:rsid w:val="00F300B0"/>
    <w:rsid w:val="00F41D6E"/>
    <w:rsid w:val="00F514DF"/>
    <w:rsid w:val="00F67ED1"/>
    <w:rsid w:val="00F70135"/>
    <w:rsid w:val="00F72563"/>
    <w:rsid w:val="00F72D4A"/>
    <w:rsid w:val="00F75AD5"/>
    <w:rsid w:val="00F833D2"/>
    <w:rsid w:val="00F83F3E"/>
    <w:rsid w:val="00F8652D"/>
    <w:rsid w:val="00F90616"/>
    <w:rsid w:val="00F95384"/>
    <w:rsid w:val="00F966DC"/>
    <w:rsid w:val="00F9724D"/>
    <w:rsid w:val="00FA6CB4"/>
    <w:rsid w:val="00FB158D"/>
    <w:rsid w:val="00FB2DF7"/>
    <w:rsid w:val="00FB4843"/>
    <w:rsid w:val="00FB707D"/>
    <w:rsid w:val="00FC1C2B"/>
    <w:rsid w:val="00FD2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lang w:eastAsia="ar-SA"/>
    </w:rPr>
  </w:style>
  <w:style w:type="paragraph" w:styleId="berschrift1">
    <w:name w:val="heading 1"/>
    <w:basedOn w:val="Standard"/>
    <w:next w:val="Standard"/>
    <w:qFormat/>
    <w:pPr>
      <w:keepNext/>
      <w:tabs>
        <w:tab w:val="num" w:pos="0"/>
      </w:tabs>
      <w:jc w:val="center"/>
      <w:outlineLvl w:val="0"/>
    </w:pPr>
    <w:rPr>
      <w:rFonts w:ascii="Arial" w:hAnsi="Arial"/>
      <w:b/>
      <w:sz w:val="28"/>
      <w:u w:val="single"/>
    </w:rPr>
  </w:style>
  <w:style w:type="paragraph" w:styleId="berschrift2">
    <w:name w:val="heading 2"/>
    <w:basedOn w:val="Standard"/>
    <w:next w:val="Standard"/>
    <w:qFormat/>
    <w:pPr>
      <w:keepNext/>
      <w:tabs>
        <w:tab w:val="num" w:pos="0"/>
      </w:tabs>
      <w:spacing w:line="312" w:lineRule="auto"/>
      <w:jc w:val="both"/>
      <w:outlineLvl w:val="1"/>
    </w:pPr>
    <w:rPr>
      <w:rFonts w:ascii="Arial" w:hAnsi="Arial" w:cs="Arial"/>
      <w:b/>
      <w:bCs/>
      <w:sz w:val="22"/>
      <w:u w:val="single"/>
    </w:rPr>
  </w:style>
  <w:style w:type="paragraph" w:styleId="berschrift3">
    <w:name w:val="heading 3"/>
    <w:basedOn w:val="Standard"/>
    <w:next w:val="Standard"/>
    <w:qFormat/>
    <w:pPr>
      <w:keepNext/>
      <w:tabs>
        <w:tab w:val="num" w:pos="0"/>
      </w:tabs>
      <w:jc w:val="center"/>
      <w:outlineLvl w:val="2"/>
    </w:pPr>
    <w:rPr>
      <w:b/>
      <w:sz w:val="24"/>
    </w:rPr>
  </w:style>
  <w:style w:type="paragraph" w:styleId="berschrift4">
    <w:name w:val="heading 4"/>
    <w:basedOn w:val="Standard"/>
    <w:next w:val="Standard"/>
    <w:qFormat/>
    <w:pPr>
      <w:keepNext/>
      <w:tabs>
        <w:tab w:val="num" w:pos="0"/>
      </w:tabs>
      <w:outlineLvl w:val="3"/>
    </w:pPr>
    <w:rPr>
      <w:b/>
      <w:sz w:val="24"/>
      <w:lang w:val="en-US"/>
    </w:rPr>
  </w:style>
  <w:style w:type="paragraph" w:styleId="berschrift5">
    <w:name w:val="heading 5"/>
    <w:basedOn w:val="Standard"/>
    <w:next w:val="Standard"/>
    <w:qFormat/>
    <w:pPr>
      <w:keepNext/>
      <w:tabs>
        <w:tab w:val="num" w:pos="0"/>
      </w:tabs>
      <w:outlineLvl w:val="4"/>
    </w:pPr>
    <w:rPr>
      <w:rFonts w:ascii="Arial" w:hAnsi="Arial"/>
      <w:b/>
      <w:sz w:val="24"/>
    </w:rPr>
  </w:style>
  <w:style w:type="paragraph" w:styleId="berschrift6">
    <w:name w:val="heading 6"/>
    <w:basedOn w:val="Standard"/>
    <w:next w:val="Standard"/>
    <w:qFormat/>
    <w:pPr>
      <w:keepNext/>
      <w:tabs>
        <w:tab w:val="num" w:pos="0"/>
      </w:tabs>
      <w:ind w:right="284"/>
      <w:outlineLvl w:val="5"/>
    </w:pPr>
    <w:rPr>
      <w:rFonts w:ascii="Arial" w:hAnsi="Arial"/>
      <w:b/>
      <w:sz w:val="28"/>
    </w:rPr>
  </w:style>
  <w:style w:type="paragraph" w:styleId="berschrift7">
    <w:name w:val="heading 7"/>
    <w:basedOn w:val="Standard"/>
    <w:next w:val="Standard"/>
    <w:qFormat/>
    <w:pPr>
      <w:keepNext/>
      <w:tabs>
        <w:tab w:val="num" w:pos="0"/>
      </w:tabs>
      <w:outlineLvl w:val="6"/>
    </w:pPr>
    <w:rPr>
      <w:rFonts w:ascii="Arial" w:hAnsi="Arial"/>
      <w:b/>
      <w:sz w:val="22"/>
    </w:rPr>
  </w:style>
  <w:style w:type="paragraph" w:styleId="berschrift8">
    <w:name w:val="heading 8"/>
    <w:basedOn w:val="Standard"/>
    <w:next w:val="Standard"/>
    <w:qFormat/>
    <w:pPr>
      <w:keepNext/>
      <w:tabs>
        <w:tab w:val="num" w:pos="0"/>
      </w:tabs>
      <w:outlineLvl w:val="7"/>
    </w:pPr>
    <w:rPr>
      <w:rFonts w:ascii="Arial" w:hAnsi="Arial" w:cs="Arial"/>
      <w:b/>
      <w:sz w:val="28"/>
      <w:szCs w:val="36"/>
    </w:rPr>
  </w:style>
  <w:style w:type="paragraph" w:styleId="berschrift9">
    <w:name w:val="heading 9"/>
    <w:basedOn w:val="Standard"/>
    <w:next w:val="Standard"/>
    <w:qFormat/>
    <w:pPr>
      <w:keepNext/>
      <w:tabs>
        <w:tab w:val="num" w:pos="0"/>
      </w:tabs>
      <w:outlineLvl w:val="8"/>
    </w:pPr>
    <w:rPr>
      <w:rFonts w:ascii="Arial" w:hAnsi="Arial" w:cs="Arial"/>
      <w:b/>
      <w:sz w:val="28"/>
      <w:szCs w:val="28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Arial" w:hAnsi="Arial" w:cs="Arial"/>
      <w:b w:val="0"/>
      <w:sz w:val="20"/>
      <w:szCs w:val="20"/>
    </w:rPr>
  </w:style>
  <w:style w:type="character" w:customStyle="1" w:styleId="WW8Num3z0">
    <w:name w:val="WW8Num3z0"/>
    <w:rPr>
      <w:rFonts w:ascii="Courier New" w:hAnsi="Courier New" w:cs="Courier New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Courier New" w:hAnsi="Courier New" w:cs="Courier New"/>
    </w:rPr>
  </w:style>
  <w:style w:type="character" w:customStyle="1" w:styleId="WW8Num7z0">
    <w:name w:val="WW8Num7z0"/>
    <w:rPr>
      <w:strike w:val="0"/>
      <w:dstrike w:val="0"/>
      <w:color w:val="auto"/>
      <w:u w:val="none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i w:val="0"/>
      <w:color w:val="auto"/>
    </w:rPr>
  </w:style>
  <w:style w:type="character" w:customStyle="1" w:styleId="WW8Num13z0">
    <w:name w:val="WW8Num13z0"/>
    <w:rPr>
      <w:rFonts w:ascii="Arial" w:hAnsi="Arial" w:cs="Arial"/>
    </w:rPr>
  </w:style>
  <w:style w:type="character" w:customStyle="1" w:styleId="WW8Num15z0">
    <w:name w:val="WW8Num15z0"/>
    <w:rPr>
      <w:rFonts w:ascii="Courier New" w:hAnsi="Courier New" w:cs="Courier New"/>
    </w:rPr>
  </w:style>
  <w:style w:type="character" w:customStyle="1" w:styleId="WW8Num16z0">
    <w:name w:val="WW8Num16z0"/>
    <w:rPr>
      <w:rFonts w:ascii="Symbol" w:hAnsi="Symbol"/>
      <w:color w:val="auto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Courier New" w:hAnsi="Courier New" w:cs="Courier New"/>
    </w:rPr>
  </w:style>
  <w:style w:type="character" w:customStyle="1" w:styleId="WW8Num20z0">
    <w:name w:val="WW8Num20z0"/>
    <w:rPr>
      <w:i w:val="0"/>
      <w:color w:val="auto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b/>
      <w:sz w:val="20"/>
      <w:szCs w:val="20"/>
    </w:rPr>
  </w:style>
  <w:style w:type="character" w:customStyle="1" w:styleId="WW8Num26z0">
    <w:name w:val="WW8Num26z0"/>
    <w:rPr>
      <w:rFonts w:ascii="Courier New" w:hAnsi="Courier New" w:cs="Courier New"/>
    </w:rPr>
  </w:style>
  <w:style w:type="character" w:customStyle="1" w:styleId="WW8Num30z0">
    <w:name w:val="WW8Num30z0"/>
    <w:rPr>
      <w:strike w:val="0"/>
      <w:dstrike w:val="0"/>
      <w:color w:val="auto"/>
      <w:u w:val="none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40z0">
    <w:name w:val="WW8Num40z0"/>
    <w:rPr>
      <w:b w:val="0"/>
      <w:color w:val="auto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-Absatz-Standardschriftart">
    <w:name w:val="WW-Absatz-Standardschriftart"/>
  </w:style>
  <w:style w:type="character" w:customStyle="1" w:styleId="WW8Num2z0">
    <w:name w:val="WW8Num2z0"/>
    <w:rPr>
      <w:rFonts w:ascii="Arial" w:hAnsi="Arial" w:cs="Arial"/>
      <w:b w:val="0"/>
      <w:sz w:val="20"/>
      <w:szCs w:val="20"/>
    </w:rPr>
  </w:style>
  <w:style w:type="character" w:customStyle="1" w:styleId="WW-WW8Num3z0">
    <w:name w:val="WW-WW8Num3z0"/>
    <w:rPr>
      <w:rFonts w:ascii="Times New Roman" w:hAnsi="Times New Roman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4z0">
    <w:name w:val="WW8Num4z0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-WW8Num6z0">
    <w:name w:val="WW-WW8Num6z0"/>
    <w:rPr>
      <w:rFonts w:ascii="Arial Fett" w:hAnsi="Arial Fett"/>
      <w:b/>
      <w:i w:val="0"/>
      <w:sz w:val="22"/>
      <w:szCs w:val="22"/>
    </w:rPr>
  </w:style>
  <w:style w:type="character" w:customStyle="1" w:styleId="WW8Num6z1">
    <w:name w:val="WW8Num6z1"/>
    <w:rPr>
      <w:u w:val="none"/>
    </w:rPr>
  </w:style>
  <w:style w:type="character" w:customStyle="1" w:styleId="WW-WW8Num7z0">
    <w:name w:val="WW-WW8Num7z0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-WW8Num10z0">
    <w:name w:val="WW-WW8Num10z0"/>
    <w:rPr>
      <w:rFonts w:ascii="Times New Roman" w:hAnsi="Times New Roman"/>
      <w:b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-WW8Num11z0">
    <w:name w:val="WW-WW8Num11z0"/>
    <w:rPr>
      <w:rFonts w:ascii="Symbol" w:hAnsi="Symbol"/>
      <w:color w:val="auto"/>
      <w:sz w:val="28"/>
    </w:rPr>
  </w:style>
  <w:style w:type="character" w:customStyle="1" w:styleId="WW-WW8Num13z0">
    <w:name w:val="WW-WW8Num13z0"/>
    <w:rPr>
      <w:rFonts w:ascii="Times New Roman" w:hAnsi="Times New Roman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-WW8Num16z0">
    <w:name w:val="WW-WW8Num16z0"/>
    <w:rPr>
      <w:rFonts w:ascii="Symbol" w:hAnsi="Symbol"/>
      <w:color w:val="auto"/>
      <w:sz w:val="28"/>
    </w:rPr>
  </w:style>
  <w:style w:type="character" w:customStyle="1" w:styleId="WW-WW8Num17z0">
    <w:name w:val="WW-WW8Num17z0"/>
    <w:rPr>
      <w:rFonts w:ascii="Times New Roman" w:hAnsi="Times New Roman"/>
      <w:b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-WW8Num18z0">
    <w:name w:val="WW-WW8Num18z0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-WW8Num20z0">
    <w:name w:val="WW-WW8Num20z0"/>
    <w:rPr>
      <w:rFonts w:ascii="Symbol" w:hAnsi="Symbol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-WW8Num21z0">
    <w:name w:val="WW-WW8Num21z0"/>
    <w:rPr>
      <w:rFonts w:ascii="Times New Roman" w:hAnsi="Times New Roman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/>
    </w:rPr>
  </w:style>
  <w:style w:type="character" w:customStyle="1" w:styleId="WW8Num23z0">
    <w:name w:val="WW8Num23z0"/>
    <w:rPr>
      <w:rFonts w:ascii="Symbol" w:hAnsi="Symbol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-WW8Num24z0">
    <w:name w:val="WW-WW8Num24z0"/>
    <w:rPr>
      <w:rFonts w:ascii="Times New Roman" w:hAnsi="Times New Roman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29z1">
    <w:name w:val="WW8Num29z1"/>
    <w:rPr>
      <w:rFonts w:ascii="Courier New" w:hAnsi="Courier New"/>
    </w:rPr>
  </w:style>
  <w:style w:type="character" w:customStyle="1" w:styleId="WW8Num29z2">
    <w:name w:val="WW8Num29z2"/>
    <w:rPr>
      <w:rFonts w:ascii="Wingdings" w:hAnsi="Wingdings"/>
    </w:rPr>
  </w:style>
  <w:style w:type="character" w:customStyle="1" w:styleId="WW-WW8Num30z0">
    <w:name w:val="WW-WW8Num30z0"/>
    <w:rPr>
      <w:rFonts w:ascii="Arial Fett" w:hAnsi="Arial Fett"/>
      <w:b/>
      <w:i w:val="0"/>
      <w:sz w:val="22"/>
      <w:szCs w:val="22"/>
    </w:rPr>
  </w:style>
  <w:style w:type="character" w:customStyle="1" w:styleId="WW-WW8Num33z0">
    <w:name w:val="WW-WW8Num33z0"/>
    <w:rPr>
      <w:rFonts w:ascii="Times New Roman" w:eastAsia="Times New Roman" w:hAnsi="Times New Roman" w:cs="Times New Roman"/>
    </w:rPr>
  </w:style>
  <w:style w:type="character" w:customStyle="1" w:styleId="WW8Num33z1">
    <w:name w:val="WW8Num33z1"/>
    <w:rPr>
      <w:rFonts w:ascii="Courier New" w:hAnsi="Courier New"/>
    </w:rPr>
  </w:style>
  <w:style w:type="character" w:customStyle="1" w:styleId="WW8Num33z2">
    <w:name w:val="WW8Num33z2"/>
    <w:rPr>
      <w:rFonts w:ascii="Wingdings" w:hAnsi="Wingdings"/>
    </w:rPr>
  </w:style>
  <w:style w:type="character" w:customStyle="1" w:styleId="WW8Num33z3">
    <w:name w:val="WW8Num33z3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5z1">
    <w:name w:val="WW8Num35z1"/>
    <w:rPr>
      <w:rFonts w:ascii="Courier New" w:hAnsi="Courier New" w:cs="Courier New"/>
    </w:rPr>
  </w:style>
  <w:style w:type="character" w:customStyle="1" w:styleId="WW8Num35z2">
    <w:name w:val="WW8Num35z2"/>
    <w:rPr>
      <w:rFonts w:ascii="Wingdings" w:hAnsi="Wingdings"/>
    </w:rPr>
  </w:style>
  <w:style w:type="character" w:customStyle="1" w:styleId="WW8Num36z0">
    <w:name w:val="WW8Num36z0"/>
    <w:rPr>
      <w:rFonts w:ascii="Arial Fett" w:hAnsi="Arial Fett"/>
      <w:b/>
      <w:i w:val="0"/>
      <w:sz w:val="22"/>
      <w:szCs w:val="22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/>
    </w:rPr>
  </w:style>
  <w:style w:type="character" w:customStyle="1" w:styleId="WW8Num39z0">
    <w:name w:val="WW8Num39z0"/>
    <w:rPr>
      <w:rFonts w:ascii="Courier New" w:hAnsi="Courier New" w:cs="Courier New"/>
    </w:rPr>
  </w:style>
  <w:style w:type="character" w:customStyle="1" w:styleId="WW8Num39z2">
    <w:name w:val="WW8Num39z2"/>
    <w:rPr>
      <w:rFonts w:ascii="Wingdings" w:hAnsi="Wingdings"/>
    </w:rPr>
  </w:style>
  <w:style w:type="character" w:customStyle="1" w:styleId="WW8Num39z3">
    <w:name w:val="WW8Num39z3"/>
    <w:rPr>
      <w:rFonts w:ascii="Symbol" w:hAnsi="Symbol"/>
    </w:rPr>
  </w:style>
  <w:style w:type="character" w:customStyle="1" w:styleId="WW-WW8Num40z0">
    <w:name w:val="WW-WW8Num40z0"/>
    <w:rPr>
      <w:rFonts w:ascii="Symbol" w:hAnsi="Symbol"/>
      <w:color w:val="auto"/>
      <w:sz w:val="28"/>
    </w:rPr>
  </w:style>
  <w:style w:type="character" w:customStyle="1" w:styleId="WW-WW8Num41z0">
    <w:name w:val="WW-WW8Num41z0"/>
    <w:rPr>
      <w:rFonts w:ascii="Times New Roman" w:hAnsi="Times New Roman"/>
    </w:rPr>
  </w:style>
  <w:style w:type="character" w:customStyle="1" w:styleId="WW8Num41z1">
    <w:name w:val="WW8Num41z1"/>
    <w:rPr>
      <w:rFonts w:ascii="Courier New" w:hAnsi="Courier New" w:cs="Courier New"/>
    </w:rPr>
  </w:style>
  <w:style w:type="character" w:customStyle="1" w:styleId="WW8Num41z2">
    <w:name w:val="WW8Num41z2"/>
    <w:rPr>
      <w:rFonts w:ascii="Wingdings" w:hAnsi="Wingdings"/>
    </w:rPr>
  </w:style>
  <w:style w:type="character" w:customStyle="1" w:styleId="WW8Num41z3">
    <w:name w:val="WW8Num41z3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42z1">
    <w:name w:val="WW8Num42z1"/>
    <w:rPr>
      <w:rFonts w:ascii="Courier New" w:hAnsi="Courier New" w:cs="Courier New"/>
    </w:rPr>
  </w:style>
  <w:style w:type="character" w:customStyle="1" w:styleId="WW8Num42z2">
    <w:name w:val="WW8Num42z2"/>
    <w:rPr>
      <w:rFonts w:ascii="Wingdings" w:hAnsi="Wingdings"/>
    </w:rPr>
  </w:style>
  <w:style w:type="character" w:customStyle="1" w:styleId="WW8Num43z0">
    <w:name w:val="WW8Num43z0"/>
    <w:rPr>
      <w:rFonts w:ascii="Arial Fett" w:hAnsi="Arial Fett"/>
      <w:b/>
      <w:i w:val="0"/>
      <w:sz w:val="22"/>
      <w:szCs w:val="22"/>
    </w:rPr>
  </w:style>
  <w:style w:type="character" w:customStyle="1" w:styleId="WW8Num43z1">
    <w:name w:val="WW8Num43z1"/>
    <w:rPr>
      <w:u w:val="none"/>
    </w:rPr>
  </w:style>
  <w:style w:type="character" w:customStyle="1" w:styleId="WW8Num44z0">
    <w:name w:val="WW8Num44z0"/>
    <w:rPr>
      <w:rFonts w:ascii="Arial Fett" w:hAnsi="Arial Fett"/>
      <w:b/>
      <w:i w:val="0"/>
      <w:sz w:val="22"/>
      <w:szCs w:val="22"/>
    </w:rPr>
  </w:style>
  <w:style w:type="character" w:customStyle="1" w:styleId="WW8Num45z0">
    <w:name w:val="WW8Num45z0"/>
    <w:rPr>
      <w:rFonts w:ascii="Symbol" w:hAnsi="Symbol"/>
    </w:rPr>
  </w:style>
  <w:style w:type="character" w:customStyle="1" w:styleId="WW8Num45z1">
    <w:name w:val="WW8Num45z1"/>
    <w:rPr>
      <w:rFonts w:ascii="Courier New" w:hAnsi="Courier New" w:cs="Courier New"/>
    </w:rPr>
  </w:style>
  <w:style w:type="character" w:customStyle="1" w:styleId="WW8Num45z2">
    <w:name w:val="WW8Num45z2"/>
    <w:rPr>
      <w:rFonts w:ascii="Wingdings" w:hAnsi="Wingdings"/>
    </w:rPr>
  </w:style>
  <w:style w:type="character" w:customStyle="1" w:styleId="WW8Num47z0">
    <w:name w:val="WW8Num47z0"/>
    <w:rPr>
      <w:i w:val="0"/>
      <w:color w:val="auto"/>
    </w:rPr>
  </w:style>
  <w:style w:type="character" w:customStyle="1" w:styleId="WW8Num50z0">
    <w:name w:val="WW8Num50z0"/>
    <w:rPr>
      <w:strike w:val="0"/>
      <w:dstrike w:val="0"/>
      <w:color w:val="auto"/>
      <w:u w:val="none"/>
    </w:rPr>
  </w:style>
  <w:style w:type="character" w:customStyle="1" w:styleId="WW8Num51z0">
    <w:name w:val="WW8Num51z0"/>
    <w:rPr>
      <w:rFonts w:ascii="Arial Fett" w:hAnsi="Arial Fett"/>
      <w:b/>
      <w:i w:val="0"/>
      <w:sz w:val="22"/>
      <w:szCs w:val="22"/>
    </w:rPr>
  </w:style>
  <w:style w:type="character" w:customStyle="1" w:styleId="WW8Num52z0">
    <w:name w:val="WW8Num52z0"/>
    <w:rPr>
      <w:rFonts w:ascii="Times New Roman" w:hAnsi="Times New Roman"/>
      <w:b/>
    </w:rPr>
  </w:style>
  <w:style w:type="character" w:customStyle="1" w:styleId="WW8Num52z1">
    <w:name w:val="WW8Num52z1"/>
    <w:rPr>
      <w:rFonts w:ascii="Courier New" w:hAnsi="Courier New" w:cs="Courier New"/>
    </w:rPr>
  </w:style>
  <w:style w:type="character" w:customStyle="1" w:styleId="WW8Num52z2">
    <w:name w:val="WW8Num52z2"/>
    <w:rPr>
      <w:rFonts w:ascii="Wingdings" w:hAnsi="Wingdings"/>
    </w:rPr>
  </w:style>
  <w:style w:type="character" w:customStyle="1" w:styleId="WW8Num52z3">
    <w:name w:val="WW8Num52z3"/>
    <w:rPr>
      <w:rFonts w:ascii="Symbol" w:hAnsi="Symbol"/>
      <w:b/>
    </w:rPr>
  </w:style>
  <w:style w:type="character" w:customStyle="1" w:styleId="WW8Num52z6">
    <w:name w:val="WW8Num52z6"/>
    <w:rPr>
      <w:rFonts w:ascii="Symbol" w:hAnsi="Symbol"/>
    </w:rPr>
  </w:style>
  <w:style w:type="character" w:customStyle="1" w:styleId="WW8Num54z0">
    <w:name w:val="WW8Num54z0"/>
    <w:rPr>
      <w:i w:val="0"/>
      <w:color w:val="auto"/>
    </w:rPr>
  </w:style>
  <w:style w:type="character" w:customStyle="1" w:styleId="WW8Num55z0">
    <w:name w:val="WW8Num55z0"/>
    <w:rPr>
      <w:rFonts w:ascii="Times New Roman" w:hAnsi="Times New Roman"/>
      <w:b/>
    </w:rPr>
  </w:style>
  <w:style w:type="character" w:customStyle="1" w:styleId="WW8Num55z1">
    <w:name w:val="WW8Num55z1"/>
    <w:rPr>
      <w:rFonts w:ascii="Courier New" w:hAnsi="Courier New" w:cs="Courier New"/>
    </w:rPr>
  </w:style>
  <w:style w:type="character" w:customStyle="1" w:styleId="WW8Num55z2">
    <w:name w:val="WW8Num55z2"/>
    <w:rPr>
      <w:rFonts w:ascii="Wingdings" w:hAnsi="Wingdings"/>
    </w:rPr>
  </w:style>
  <w:style w:type="character" w:customStyle="1" w:styleId="WW8Num55z3">
    <w:name w:val="WW8Num55z3"/>
    <w:rPr>
      <w:rFonts w:ascii="Symbol" w:hAnsi="Symbol"/>
    </w:rPr>
  </w:style>
  <w:style w:type="character" w:customStyle="1" w:styleId="WW8Num56z1">
    <w:name w:val="WW8Num56z1"/>
    <w:rPr>
      <w:rFonts w:ascii="Symbol" w:hAnsi="Symbol"/>
    </w:rPr>
  </w:style>
  <w:style w:type="character" w:customStyle="1" w:styleId="WW8Num57z0">
    <w:name w:val="WW8Num57z0"/>
    <w:rPr>
      <w:i w:val="0"/>
      <w:color w:val="auto"/>
    </w:rPr>
  </w:style>
  <w:style w:type="character" w:customStyle="1" w:styleId="WW8Num58z0">
    <w:name w:val="WW8Num58z0"/>
    <w:rPr>
      <w:rFonts w:ascii="Symbol" w:hAnsi="Symbol"/>
    </w:rPr>
  </w:style>
  <w:style w:type="character" w:customStyle="1" w:styleId="WW8Num60z0">
    <w:name w:val="WW8Num60z0"/>
    <w:rPr>
      <w:i w:val="0"/>
      <w:color w:val="auto"/>
    </w:rPr>
  </w:style>
  <w:style w:type="character" w:customStyle="1" w:styleId="WW8Num63z0">
    <w:name w:val="WW8Num63z0"/>
    <w:rPr>
      <w:rFonts w:ascii="Symbol" w:hAnsi="Symbol"/>
    </w:rPr>
  </w:style>
  <w:style w:type="character" w:customStyle="1" w:styleId="WW8Num63z1">
    <w:name w:val="WW8Num63z1"/>
    <w:rPr>
      <w:rFonts w:ascii="Courier New" w:hAnsi="Courier New" w:cs="Courier New"/>
    </w:rPr>
  </w:style>
  <w:style w:type="character" w:customStyle="1" w:styleId="WW8Num63z2">
    <w:name w:val="WW8Num63z2"/>
    <w:rPr>
      <w:rFonts w:ascii="Wingdings" w:hAnsi="Wingdings"/>
    </w:rPr>
  </w:style>
  <w:style w:type="character" w:customStyle="1" w:styleId="WW8Num64z0">
    <w:name w:val="WW8Num64z0"/>
    <w:rPr>
      <w:rFonts w:ascii="Times New Roman" w:hAnsi="Times New Roman"/>
    </w:rPr>
  </w:style>
  <w:style w:type="character" w:customStyle="1" w:styleId="WW8Num66z0">
    <w:name w:val="WW8Num66z0"/>
    <w:rPr>
      <w:rFonts w:ascii="Symbol" w:hAnsi="Symbol"/>
    </w:rPr>
  </w:style>
  <w:style w:type="character" w:customStyle="1" w:styleId="WW8Num66z1">
    <w:name w:val="WW8Num66z1"/>
    <w:rPr>
      <w:rFonts w:ascii="Courier New" w:hAnsi="Courier New" w:cs="Courier New"/>
    </w:rPr>
  </w:style>
  <w:style w:type="character" w:customStyle="1" w:styleId="WW8Num66z2">
    <w:name w:val="WW8Num66z2"/>
    <w:rPr>
      <w:rFonts w:ascii="Wingdings" w:hAnsi="Wingdings"/>
    </w:rPr>
  </w:style>
  <w:style w:type="character" w:customStyle="1" w:styleId="WW8Num67z0">
    <w:name w:val="WW8Num67z0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68z0">
    <w:name w:val="WW8Num68z0"/>
    <w:rPr>
      <w:rFonts w:ascii="Symbol" w:hAnsi="Symbol"/>
    </w:rPr>
  </w:style>
  <w:style w:type="character" w:customStyle="1" w:styleId="WW8Num69z0">
    <w:name w:val="WW8Num69z0"/>
    <w:rPr>
      <w:rFonts w:ascii="Times New Roman" w:hAnsi="Times New Roman"/>
      <w:b/>
    </w:rPr>
  </w:style>
  <w:style w:type="character" w:customStyle="1" w:styleId="WW8Num69z1">
    <w:name w:val="WW8Num69z1"/>
    <w:rPr>
      <w:rFonts w:ascii="Courier New" w:hAnsi="Courier New" w:cs="Courier New"/>
    </w:rPr>
  </w:style>
  <w:style w:type="character" w:customStyle="1" w:styleId="WW8Num69z2">
    <w:name w:val="WW8Num69z2"/>
    <w:rPr>
      <w:rFonts w:ascii="Wingdings" w:hAnsi="Wingdings"/>
    </w:rPr>
  </w:style>
  <w:style w:type="character" w:customStyle="1" w:styleId="WW8Num69z3">
    <w:name w:val="WW8Num69z3"/>
    <w:rPr>
      <w:rFonts w:ascii="Symbol" w:hAnsi="Symbol"/>
    </w:rPr>
  </w:style>
  <w:style w:type="character" w:customStyle="1" w:styleId="WW8Num70z0">
    <w:name w:val="WW8Num70z0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72z0">
    <w:name w:val="WW8Num72z0"/>
    <w:rPr>
      <w:rFonts w:ascii="Arial Fett" w:hAnsi="Arial Fett"/>
      <w:b/>
      <w:i w:val="0"/>
      <w:sz w:val="22"/>
      <w:szCs w:val="22"/>
    </w:rPr>
  </w:style>
  <w:style w:type="character" w:customStyle="1" w:styleId="WW8Num74z0">
    <w:name w:val="WW8Num74z0"/>
    <w:rPr>
      <w:rFonts w:ascii="Times New Roman" w:hAnsi="Times New Roman"/>
      <w:b/>
    </w:rPr>
  </w:style>
  <w:style w:type="character" w:customStyle="1" w:styleId="WW8Num74z1">
    <w:name w:val="WW8Num74z1"/>
    <w:rPr>
      <w:rFonts w:ascii="Courier New" w:hAnsi="Courier New" w:cs="Courier New"/>
    </w:rPr>
  </w:style>
  <w:style w:type="character" w:customStyle="1" w:styleId="WW8Num74z2">
    <w:name w:val="WW8Num74z2"/>
    <w:rPr>
      <w:rFonts w:ascii="Wingdings" w:hAnsi="Wingdings"/>
    </w:rPr>
  </w:style>
  <w:style w:type="character" w:customStyle="1" w:styleId="WW8Num74z3">
    <w:name w:val="WW8Num74z3"/>
    <w:rPr>
      <w:rFonts w:ascii="Symbol" w:hAnsi="Symbol"/>
    </w:rPr>
  </w:style>
  <w:style w:type="character" w:customStyle="1" w:styleId="WW8Num75z0">
    <w:name w:val="WW8Num75z0"/>
    <w:rPr>
      <w:rFonts w:ascii="Symbol" w:hAnsi="Symbol"/>
    </w:rPr>
  </w:style>
  <w:style w:type="character" w:customStyle="1" w:styleId="WW8Num76z0">
    <w:name w:val="WW8Num76z0"/>
    <w:rPr>
      <w:sz w:val="16"/>
    </w:rPr>
  </w:style>
  <w:style w:type="character" w:customStyle="1" w:styleId="WW8Num78z0">
    <w:name w:val="WW8Num78z0"/>
    <w:rPr>
      <w:rFonts w:ascii="Times New Roman" w:hAnsi="Times New Roman"/>
      <w:b w:val="0"/>
      <w:i w:val="0"/>
      <w:sz w:val="20"/>
      <w:u w:val="none"/>
    </w:rPr>
  </w:style>
  <w:style w:type="character" w:customStyle="1" w:styleId="WW8Num80z0">
    <w:name w:val="WW8Num80z0"/>
    <w:rPr>
      <w:i w:val="0"/>
      <w:color w:val="auto"/>
    </w:rPr>
  </w:style>
  <w:style w:type="character" w:customStyle="1" w:styleId="WW8Num81z0">
    <w:name w:val="WW8Num81z0"/>
    <w:rPr>
      <w:rFonts w:ascii="Symbol" w:hAnsi="Symbol"/>
    </w:rPr>
  </w:style>
  <w:style w:type="character" w:customStyle="1" w:styleId="WW8Num83z0">
    <w:name w:val="WW8Num83z0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85z0">
    <w:name w:val="WW8Num85z0"/>
    <w:rPr>
      <w:rFonts w:ascii="Symbol" w:hAnsi="Symbol"/>
    </w:rPr>
  </w:style>
  <w:style w:type="character" w:customStyle="1" w:styleId="WW8Num85z1">
    <w:name w:val="WW8Num85z1"/>
    <w:rPr>
      <w:rFonts w:ascii="Courier New" w:hAnsi="Courier New" w:cs="Courier New"/>
    </w:rPr>
  </w:style>
  <w:style w:type="character" w:customStyle="1" w:styleId="WW8Num85z2">
    <w:name w:val="WW8Num85z2"/>
    <w:rPr>
      <w:rFonts w:ascii="Wingdings" w:hAnsi="Wingdings"/>
    </w:rPr>
  </w:style>
  <w:style w:type="character" w:customStyle="1" w:styleId="WW8Num86z0">
    <w:name w:val="WW8Num86z0"/>
    <w:rPr>
      <w:rFonts w:ascii="Symbol" w:hAnsi="Symbol"/>
    </w:rPr>
  </w:style>
  <w:style w:type="character" w:customStyle="1" w:styleId="WW8Num87z0">
    <w:name w:val="WW8Num87z0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90z0">
    <w:name w:val="WW8Num90z0"/>
    <w:rPr>
      <w:rFonts w:ascii="Arial" w:eastAsia="Times New Roman" w:hAnsi="Arial" w:cs="Arial"/>
    </w:rPr>
  </w:style>
  <w:style w:type="character" w:customStyle="1" w:styleId="WW8Num90z1">
    <w:name w:val="WW8Num90z1"/>
    <w:rPr>
      <w:rFonts w:ascii="Courier New" w:hAnsi="Courier New" w:cs="Courier New"/>
    </w:rPr>
  </w:style>
  <w:style w:type="character" w:customStyle="1" w:styleId="WW8Num90z2">
    <w:name w:val="WW8Num90z2"/>
    <w:rPr>
      <w:rFonts w:ascii="Wingdings" w:hAnsi="Wingdings"/>
    </w:rPr>
  </w:style>
  <w:style w:type="character" w:customStyle="1" w:styleId="WW8Num90z3">
    <w:name w:val="WW8Num90z3"/>
    <w:rPr>
      <w:rFonts w:ascii="Symbol" w:hAnsi="Symbol"/>
    </w:rPr>
  </w:style>
  <w:style w:type="character" w:customStyle="1" w:styleId="WW8Num93z0">
    <w:name w:val="WW8Num93z0"/>
    <w:rPr>
      <w:rFonts w:ascii="Times New Roman" w:hAnsi="Times New Roman"/>
    </w:rPr>
  </w:style>
  <w:style w:type="character" w:customStyle="1" w:styleId="WW8Num93z1">
    <w:name w:val="WW8Num93z1"/>
    <w:rPr>
      <w:rFonts w:ascii="Courier New" w:hAnsi="Courier New" w:cs="Courier New"/>
    </w:rPr>
  </w:style>
  <w:style w:type="character" w:customStyle="1" w:styleId="WW8Num93z2">
    <w:name w:val="WW8Num93z2"/>
    <w:rPr>
      <w:rFonts w:ascii="Wingdings" w:hAnsi="Wingdings"/>
    </w:rPr>
  </w:style>
  <w:style w:type="character" w:customStyle="1" w:styleId="WW8Num93z3">
    <w:name w:val="WW8Num93z3"/>
    <w:rPr>
      <w:rFonts w:ascii="Symbol" w:hAnsi="Symbol"/>
    </w:rPr>
  </w:style>
  <w:style w:type="character" w:customStyle="1" w:styleId="WW8Num95z0">
    <w:name w:val="WW8Num95z0"/>
    <w:rPr>
      <w:rFonts w:ascii="Courier New" w:hAnsi="Courier New" w:cs="Courier New"/>
    </w:rPr>
  </w:style>
  <w:style w:type="character" w:customStyle="1" w:styleId="WW8Num95z2">
    <w:name w:val="WW8Num95z2"/>
    <w:rPr>
      <w:rFonts w:ascii="Wingdings" w:hAnsi="Wingdings"/>
    </w:rPr>
  </w:style>
  <w:style w:type="character" w:customStyle="1" w:styleId="WW8Num95z3">
    <w:name w:val="WW8Num95z3"/>
    <w:rPr>
      <w:rFonts w:ascii="Symbol" w:hAnsi="Symbol"/>
    </w:rPr>
  </w:style>
  <w:style w:type="character" w:customStyle="1" w:styleId="WW8Num96z0">
    <w:name w:val="WW8Num96z0"/>
    <w:rPr>
      <w:rFonts w:ascii="Arial Fett" w:hAnsi="Arial Fett"/>
      <w:b/>
      <w:i w:val="0"/>
      <w:sz w:val="22"/>
      <w:szCs w:val="22"/>
    </w:rPr>
  </w:style>
  <w:style w:type="character" w:customStyle="1" w:styleId="WW8Num97z0">
    <w:name w:val="WW8Num97z0"/>
    <w:rPr>
      <w:rFonts w:ascii="Symbol" w:hAnsi="Symbol"/>
    </w:rPr>
  </w:style>
  <w:style w:type="character" w:customStyle="1" w:styleId="WW8Num97z1">
    <w:name w:val="WW8Num97z1"/>
    <w:rPr>
      <w:rFonts w:ascii="Courier New" w:hAnsi="Courier New" w:cs="Courier New"/>
    </w:rPr>
  </w:style>
  <w:style w:type="character" w:customStyle="1" w:styleId="WW8Num97z2">
    <w:name w:val="WW8Num97z2"/>
    <w:rPr>
      <w:rFonts w:ascii="Wingdings" w:hAnsi="Wingdings"/>
    </w:rPr>
  </w:style>
  <w:style w:type="character" w:customStyle="1" w:styleId="WW8Num98z0">
    <w:name w:val="WW8Num98z0"/>
    <w:rPr>
      <w:rFonts w:ascii="Times New Roman" w:hAnsi="Times New Roman"/>
    </w:rPr>
  </w:style>
  <w:style w:type="character" w:customStyle="1" w:styleId="WW8Num98z1">
    <w:name w:val="WW8Num98z1"/>
    <w:rPr>
      <w:rFonts w:ascii="Courier New" w:hAnsi="Courier New" w:cs="Courier New"/>
    </w:rPr>
  </w:style>
  <w:style w:type="character" w:customStyle="1" w:styleId="WW8Num98z2">
    <w:name w:val="WW8Num98z2"/>
    <w:rPr>
      <w:rFonts w:ascii="Wingdings" w:hAnsi="Wingdings"/>
    </w:rPr>
  </w:style>
  <w:style w:type="character" w:customStyle="1" w:styleId="WW8Num98z3">
    <w:name w:val="WW8Num98z3"/>
    <w:rPr>
      <w:rFonts w:ascii="Symbol" w:hAnsi="Symbol"/>
    </w:rPr>
  </w:style>
  <w:style w:type="character" w:customStyle="1" w:styleId="WW8Num100z0">
    <w:name w:val="WW8Num100z0"/>
    <w:rPr>
      <w:rFonts w:ascii="Times New Roman" w:hAnsi="Times New Roman"/>
    </w:rPr>
  </w:style>
  <w:style w:type="character" w:customStyle="1" w:styleId="WW8Num100z1">
    <w:name w:val="WW8Num100z1"/>
    <w:rPr>
      <w:rFonts w:ascii="Courier New" w:hAnsi="Courier New" w:cs="Courier New"/>
    </w:rPr>
  </w:style>
  <w:style w:type="character" w:customStyle="1" w:styleId="WW8Num100z2">
    <w:name w:val="WW8Num100z2"/>
    <w:rPr>
      <w:rFonts w:ascii="Wingdings" w:hAnsi="Wingdings"/>
    </w:rPr>
  </w:style>
  <w:style w:type="character" w:customStyle="1" w:styleId="WW8Num100z3">
    <w:name w:val="WW8Num100z3"/>
    <w:rPr>
      <w:rFonts w:ascii="Symbol" w:hAnsi="Symbol"/>
    </w:rPr>
  </w:style>
  <w:style w:type="character" w:customStyle="1" w:styleId="WW8Num101z0">
    <w:name w:val="WW8Num101z0"/>
    <w:rPr>
      <w:rFonts w:ascii="Symbol" w:hAnsi="Symbol"/>
    </w:rPr>
  </w:style>
  <w:style w:type="character" w:customStyle="1" w:styleId="WW8Num101z1">
    <w:name w:val="WW8Num101z1"/>
    <w:rPr>
      <w:rFonts w:ascii="Courier New" w:hAnsi="Courier New" w:cs="Courier New"/>
    </w:rPr>
  </w:style>
  <w:style w:type="character" w:customStyle="1" w:styleId="WW8Num101z2">
    <w:name w:val="WW8Num101z2"/>
    <w:rPr>
      <w:rFonts w:ascii="Wingdings" w:hAnsi="Wingdings"/>
    </w:rPr>
  </w:style>
  <w:style w:type="character" w:customStyle="1" w:styleId="WW8Num102z0">
    <w:name w:val="WW8Num102z0"/>
    <w:rPr>
      <w:rFonts w:ascii="Symbol" w:hAnsi="Symbol"/>
    </w:rPr>
  </w:style>
  <w:style w:type="character" w:customStyle="1" w:styleId="WW8Num103z0">
    <w:name w:val="WW8Num103z0"/>
    <w:rPr>
      <w:rFonts w:ascii="Times New Roman" w:hAnsi="Times New Roman"/>
    </w:rPr>
  </w:style>
  <w:style w:type="character" w:customStyle="1" w:styleId="WW8Num104z0">
    <w:name w:val="WW8Num104z0"/>
    <w:rPr>
      <w:sz w:val="16"/>
    </w:rPr>
  </w:style>
  <w:style w:type="character" w:customStyle="1" w:styleId="WW8Num105z0">
    <w:name w:val="WW8Num105z0"/>
    <w:rPr>
      <w:rFonts w:ascii="Times New Roman" w:hAnsi="Times New Roman"/>
    </w:rPr>
  </w:style>
  <w:style w:type="character" w:customStyle="1" w:styleId="WW8Num105z1">
    <w:name w:val="WW8Num105z1"/>
    <w:rPr>
      <w:rFonts w:ascii="Courier New" w:hAnsi="Courier New" w:cs="Courier New"/>
    </w:rPr>
  </w:style>
  <w:style w:type="character" w:customStyle="1" w:styleId="WW8Num105z2">
    <w:name w:val="WW8Num105z2"/>
    <w:rPr>
      <w:rFonts w:ascii="Wingdings" w:hAnsi="Wingdings"/>
    </w:rPr>
  </w:style>
  <w:style w:type="character" w:customStyle="1" w:styleId="WW8Num105z3">
    <w:name w:val="WW8Num105z3"/>
    <w:rPr>
      <w:rFonts w:ascii="Symbol" w:hAnsi="Symbol"/>
    </w:rPr>
  </w:style>
  <w:style w:type="character" w:customStyle="1" w:styleId="WW8Num106z0">
    <w:name w:val="WW8Num106z0"/>
    <w:rPr>
      <w:rFonts w:ascii="Arial Fett" w:hAnsi="Arial Fett"/>
      <w:b/>
      <w:i w:val="0"/>
      <w:sz w:val="22"/>
      <w:szCs w:val="22"/>
    </w:rPr>
  </w:style>
  <w:style w:type="character" w:customStyle="1" w:styleId="WW8Num107z0">
    <w:name w:val="WW8Num107z0"/>
    <w:rPr>
      <w:rFonts w:ascii="Symbol" w:hAnsi="Symbol"/>
      <w:color w:val="auto"/>
    </w:rPr>
  </w:style>
  <w:style w:type="character" w:customStyle="1" w:styleId="WW8Num107z1">
    <w:name w:val="WW8Num107z1"/>
    <w:rPr>
      <w:rFonts w:ascii="Courier New" w:hAnsi="Courier New" w:cs="Courier New"/>
    </w:rPr>
  </w:style>
  <w:style w:type="character" w:customStyle="1" w:styleId="WW8Num107z2">
    <w:name w:val="WW8Num107z2"/>
    <w:rPr>
      <w:rFonts w:ascii="Wingdings" w:hAnsi="Wingdings"/>
    </w:rPr>
  </w:style>
  <w:style w:type="character" w:customStyle="1" w:styleId="WW8Num107z6">
    <w:name w:val="WW8Num107z6"/>
    <w:rPr>
      <w:rFonts w:ascii="Symbol" w:hAnsi="Symbol"/>
    </w:rPr>
  </w:style>
  <w:style w:type="character" w:customStyle="1" w:styleId="WW8Num109z0">
    <w:name w:val="WW8Num109z0"/>
    <w:rPr>
      <w:rFonts w:ascii="Symbol" w:hAnsi="Symbol"/>
    </w:rPr>
  </w:style>
  <w:style w:type="character" w:customStyle="1" w:styleId="WW8Num109z1">
    <w:name w:val="WW8Num109z1"/>
    <w:rPr>
      <w:rFonts w:ascii="Courier New" w:hAnsi="Courier New" w:cs="Courier New"/>
    </w:rPr>
  </w:style>
  <w:style w:type="character" w:customStyle="1" w:styleId="WW8Num109z2">
    <w:name w:val="WW8Num109z2"/>
    <w:rPr>
      <w:rFonts w:ascii="Wingdings" w:hAnsi="Wingdings"/>
    </w:rPr>
  </w:style>
  <w:style w:type="character" w:customStyle="1" w:styleId="WW8Num110z0">
    <w:name w:val="WW8Num110z0"/>
    <w:rPr>
      <w:i w:val="0"/>
      <w:color w:val="auto"/>
    </w:rPr>
  </w:style>
  <w:style w:type="character" w:customStyle="1" w:styleId="WW8Num111z0">
    <w:name w:val="WW8Num111z0"/>
    <w:rPr>
      <w:rFonts w:ascii="Garamond" w:eastAsia="Times New Roman" w:hAnsi="Garamond" w:cs="Times New Roman"/>
    </w:rPr>
  </w:style>
  <w:style w:type="character" w:customStyle="1" w:styleId="WW8Num111z1">
    <w:name w:val="WW8Num111z1"/>
    <w:rPr>
      <w:rFonts w:ascii="Courier New" w:hAnsi="Courier New" w:cs="Courier New"/>
    </w:rPr>
  </w:style>
  <w:style w:type="character" w:customStyle="1" w:styleId="WW8Num111z2">
    <w:name w:val="WW8Num111z2"/>
    <w:rPr>
      <w:rFonts w:ascii="Wingdings" w:hAnsi="Wingdings"/>
    </w:rPr>
  </w:style>
  <w:style w:type="character" w:customStyle="1" w:styleId="WW8Num111z3">
    <w:name w:val="WW8Num111z3"/>
    <w:rPr>
      <w:rFonts w:ascii="Symbol" w:hAnsi="Symbol"/>
    </w:rPr>
  </w:style>
  <w:style w:type="character" w:customStyle="1" w:styleId="WW8Num112z0">
    <w:name w:val="WW8Num112z0"/>
    <w:rPr>
      <w:rFonts w:ascii="Symbol" w:hAnsi="Symbol"/>
    </w:rPr>
  </w:style>
  <w:style w:type="character" w:customStyle="1" w:styleId="WW8Num113z0">
    <w:name w:val="WW8Num113z0"/>
    <w:rPr>
      <w:rFonts w:ascii="Symbol" w:hAnsi="Symbol"/>
    </w:rPr>
  </w:style>
  <w:style w:type="character" w:customStyle="1" w:styleId="WW8Num114z0">
    <w:name w:val="WW8Num114z0"/>
    <w:rPr>
      <w:rFonts w:ascii="Times New Roman" w:hAnsi="Times New Roman"/>
    </w:rPr>
  </w:style>
  <w:style w:type="character" w:customStyle="1" w:styleId="WW8Num115z0">
    <w:name w:val="WW8Num115z0"/>
    <w:rPr>
      <w:rFonts w:ascii="Times New Roman" w:hAnsi="Times New Roman"/>
      <w:b/>
    </w:rPr>
  </w:style>
  <w:style w:type="character" w:customStyle="1" w:styleId="WW8Num116z0">
    <w:name w:val="WW8Num116z0"/>
    <w:rPr>
      <w:rFonts w:ascii="Symbol" w:hAnsi="Symbol"/>
    </w:rPr>
  </w:style>
  <w:style w:type="character" w:customStyle="1" w:styleId="WW8Num116z1">
    <w:name w:val="WW8Num116z1"/>
    <w:rPr>
      <w:rFonts w:ascii="Courier New" w:hAnsi="Courier New" w:cs="Courier New"/>
    </w:rPr>
  </w:style>
  <w:style w:type="character" w:customStyle="1" w:styleId="WW8Num116z2">
    <w:name w:val="WW8Num116z2"/>
    <w:rPr>
      <w:rFonts w:ascii="Wingdings" w:hAnsi="Wingdings"/>
    </w:rPr>
  </w:style>
  <w:style w:type="character" w:customStyle="1" w:styleId="WW8Num118z0">
    <w:name w:val="WW8Num118z0"/>
    <w:rPr>
      <w:rFonts w:ascii="Times New Roman" w:hAnsi="Times New Roman"/>
      <w:b w:val="0"/>
      <w:i w:val="0"/>
      <w:sz w:val="20"/>
      <w:u w:val="none"/>
    </w:rPr>
  </w:style>
  <w:style w:type="character" w:customStyle="1" w:styleId="WW8Num119z0">
    <w:name w:val="WW8Num119z0"/>
    <w:rPr>
      <w:rFonts w:ascii="Wingdings" w:eastAsia="Times New Roman" w:hAnsi="Wingdings" w:cs="Arial"/>
    </w:rPr>
  </w:style>
  <w:style w:type="character" w:customStyle="1" w:styleId="WW8Num119z1">
    <w:name w:val="WW8Num119z1"/>
    <w:rPr>
      <w:rFonts w:ascii="Courier New" w:hAnsi="Courier New" w:cs="Courier New"/>
    </w:rPr>
  </w:style>
  <w:style w:type="character" w:customStyle="1" w:styleId="WW8Num119z2">
    <w:name w:val="WW8Num119z2"/>
    <w:rPr>
      <w:rFonts w:ascii="Wingdings" w:hAnsi="Wingdings"/>
    </w:rPr>
  </w:style>
  <w:style w:type="character" w:customStyle="1" w:styleId="WW8Num119z3">
    <w:name w:val="WW8Num119z3"/>
    <w:rPr>
      <w:rFonts w:ascii="Symbol" w:hAnsi="Symbol"/>
    </w:rPr>
  </w:style>
  <w:style w:type="character" w:customStyle="1" w:styleId="WW8Num120z0">
    <w:name w:val="WW8Num120z0"/>
    <w:rPr>
      <w:i w:val="0"/>
      <w:color w:val="auto"/>
    </w:rPr>
  </w:style>
  <w:style w:type="character" w:customStyle="1" w:styleId="WW8Num123z0">
    <w:name w:val="WW8Num123z0"/>
    <w:rPr>
      <w:rFonts w:ascii="Symbol" w:hAnsi="Symbol"/>
    </w:rPr>
  </w:style>
  <w:style w:type="character" w:customStyle="1" w:styleId="WW8Num123z1">
    <w:name w:val="WW8Num123z1"/>
    <w:rPr>
      <w:rFonts w:ascii="Courier New" w:hAnsi="Courier New" w:cs="Courier New"/>
    </w:rPr>
  </w:style>
  <w:style w:type="character" w:customStyle="1" w:styleId="WW8Num123z2">
    <w:name w:val="WW8Num123z2"/>
    <w:rPr>
      <w:rFonts w:ascii="Wingdings" w:hAnsi="Wingdings"/>
    </w:rPr>
  </w:style>
  <w:style w:type="character" w:customStyle="1" w:styleId="WW8Num124z0">
    <w:name w:val="WW8Num124z0"/>
    <w:rPr>
      <w:rFonts w:ascii="Times New Roman" w:hAnsi="Times New Roman"/>
    </w:rPr>
  </w:style>
  <w:style w:type="character" w:customStyle="1" w:styleId="WW8Num124z1">
    <w:name w:val="WW8Num124z1"/>
    <w:rPr>
      <w:rFonts w:ascii="Courier New" w:hAnsi="Courier New" w:cs="Courier New"/>
    </w:rPr>
  </w:style>
  <w:style w:type="character" w:customStyle="1" w:styleId="WW8Num124z2">
    <w:name w:val="WW8Num124z2"/>
    <w:rPr>
      <w:rFonts w:ascii="Wingdings" w:hAnsi="Wingdings"/>
    </w:rPr>
  </w:style>
  <w:style w:type="character" w:customStyle="1" w:styleId="WW8Num124z3">
    <w:name w:val="WW8Num124z3"/>
    <w:rPr>
      <w:rFonts w:ascii="Symbol" w:hAnsi="Symbol"/>
    </w:rPr>
  </w:style>
  <w:style w:type="character" w:customStyle="1" w:styleId="WW8Num125z0">
    <w:name w:val="WW8Num125z0"/>
    <w:rPr>
      <w:rFonts w:ascii="Times New Roman" w:hAnsi="Times New Roman"/>
    </w:rPr>
  </w:style>
  <w:style w:type="character" w:customStyle="1" w:styleId="WW8Num126z3">
    <w:name w:val="WW8Num126z3"/>
    <w:rPr>
      <w:rFonts w:ascii="Symbol" w:hAnsi="Symbol"/>
    </w:rPr>
  </w:style>
  <w:style w:type="character" w:customStyle="1" w:styleId="WW8Num127z0">
    <w:name w:val="WW8Num127z0"/>
    <w:rPr>
      <w:rFonts w:ascii="Symbol" w:hAnsi="Symbol"/>
    </w:rPr>
  </w:style>
  <w:style w:type="character" w:customStyle="1" w:styleId="WW8Num127z1">
    <w:name w:val="WW8Num127z1"/>
    <w:rPr>
      <w:rFonts w:ascii="Courier New" w:hAnsi="Courier New"/>
    </w:rPr>
  </w:style>
  <w:style w:type="character" w:customStyle="1" w:styleId="WW8Num127z2">
    <w:name w:val="WW8Num127z2"/>
    <w:rPr>
      <w:rFonts w:ascii="Wingdings" w:hAnsi="Wingdings"/>
    </w:rPr>
  </w:style>
  <w:style w:type="character" w:customStyle="1" w:styleId="WW8Num128z0">
    <w:name w:val="WW8Num128z0"/>
    <w:rPr>
      <w:rFonts w:ascii="Symbol" w:hAnsi="Symbol"/>
      <w:color w:val="auto"/>
    </w:rPr>
  </w:style>
  <w:style w:type="character" w:customStyle="1" w:styleId="WW8Num128z1">
    <w:name w:val="WW8Num128z1"/>
    <w:rPr>
      <w:rFonts w:ascii="Courier New" w:hAnsi="Courier New" w:cs="Courier New"/>
    </w:rPr>
  </w:style>
  <w:style w:type="character" w:customStyle="1" w:styleId="WW8Num128z2">
    <w:name w:val="WW8Num128z2"/>
    <w:rPr>
      <w:rFonts w:ascii="Wingdings" w:hAnsi="Wingdings"/>
    </w:rPr>
  </w:style>
  <w:style w:type="character" w:customStyle="1" w:styleId="WW8Num128z3">
    <w:name w:val="WW8Num128z3"/>
    <w:rPr>
      <w:rFonts w:ascii="Symbol" w:hAnsi="Symbol"/>
    </w:rPr>
  </w:style>
  <w:style w:type="character" w:customStyle="1" w:styleId="WW8Num132z0">
    <w:name w:val="WW8Num132z0"/>
    <w:rPr>
      <w:rFonts w:ascii="Times New Roman" w:hAnsi="Times New Roman"/>
      <w:color w:val="auto"/>
    </w:rPr>
  </w:style>
  <w:style w:type="character" w:customStyle="1" w:styleId="WW8Num133z0">
    <w:name w:val="WW8Num133z0"/>
    <w:rPr>
      <w:rFonts w:ascii="Courier New" w:hAnsi="Courier New" w:cs="Courier New"/>
    </w:rPr>
  </w:style>
  <w:style w:type="character" w:customStyle="1" w:styleId="WW8Num133z2">
    <w:name w:val="WW8Num133z2"/>
    <w:rPr>
      <w:rFonts w:ascii="Wingdings" w:hAnsi="Wingdings"/>
    </w:rPr>
  </w:style>
  <w:style w:type="character" w:customStyle="1" w:styleId="WW8Num133z3">
    <w:name w:val="WW8Num133z3"/>
    <w:rPr>
      <w:rFonts w:ascii="Symbol" w:hAnsi="Symbol"/>
    </w:rPr>
  </w:style>
  <w:style w:type="character" w:customStyle="1" w:styleId="WW8Num134z0">
    <w:name w:val="WW8Num134z0"/>
    <w:rPr>
      <w:rFonts w:ascii="Wingdings" w:hAnsi="Wingdings"/>
    </w:rPr>
  </w:style>
  <w:style w:type="character" w:customStyle="1" w:styleId="WW8Num134z1">
    <w:name w:val="WW8Num134z1"/>
    <w:rPr>
      <w:rFonts w:ascii="Times New Roman" w:hAnsi="Times New Roman"/>
      <w:b/>
    </w:rPr>
  </w:style>
  <w:style w:type="character" w:customStyle="1" w:styleId="WW8Num134z3">
    <w:name w:val="WW8Num134z3"/>
    <w:rPr>
      <w:rFonts w:ascii="Symbol" w:hAnsi="Symbol"/>
    </w:rPr>
  </w:style>
  <w:style w:type="character" w:customStyle="1" w:styleId="WW8Num134z4">
    <w:name w:val="WW8Num134z4"/>
    <w:rPr>
      <w:rFonts w:ascii="Courier New" w:hAnsi="Courier New" w:cs="Courier New"/>
    </w:rPr>
  </w:style>
  <w:style w:type="character" w:customStyle="1" w:styleId="WW8Num135z0">
    <w:name w:val="WW8Num135z0"/>
    <w:rPr>
      <w:sz w:val="16"/>
    </w:rPr>
  </w:style>
  <w:style w:type="character" w:customStyle="1" w:styleId="WW8Num136z0">
    <w:name w:val="WW8Num136z0"/>
    <w:rPr>
      <w:rFonts w:ascii="Arial Fett" w:hAnsi="Arial Fett"/>
      <w:b/>
      <w:i w:val="0"/>
      <w:sz w:val="22"/>
      <w:szCs w:val="22"/>
    </w:rPr>
  </w:style>
  <w:style w:type="character" w:customStyle="1" w:styleId="WW8Num141z0">
    <w:name w:val="WW8Num141z0"/>
    <w:rPr>
      <w:rFonts w:ascii="Times New Roman" w:hAnsi="Times New Roman"/>
    </w:rPr>
  </w:style>
  <w:style w:type="character" w:customStyle="1" w:styleId="WW8Num143z1">
    <w:name w:val="WW8Num143z1"/>
    <w:rPr>
      <w:b w:val="0"/>
      <w:u w:val="single"/>
    </w:rPr>
  </w:style>
  <w:style w:type="character" w:customStyle="1" w:styleId="WW8Num144z0">
    <w:name w:val="WW8Num144z0"/>
    <w:rPr>
      <w:rFonts w:ascii="Wingdings" w:hAnsi="Wingdings"/>
    </w:rPr>
  </w:style>
  <w:style w:type="character" w:customStyle="1" w:styleId="WW8Num144z1">
    <w:name w:val="WW8Num144z1"/>
    <w:rPr>
      <w:rFonts w:ascii="Courier New" w:hAnsi="Courier New" w:cs="Courier New"/>
    </w:rPr>
  </w:style>
  <w:style w:type="character" w:customStyle="1" w:styleId="WW8Num144z3">
    <w:name w:val="WW8Num144z3"/>
    <w:rPr>
      <w:rFonts w:ascii="Symbol" w:hAnsi="Symbol"/>
    </w:rPr>
  </w:style>
  <w:style w:type="character" w:customStyle="1" w:styleId="WW8Num145z0">
    <w:name w:val="WW8Num145z0"/>
    <w:rPr>
      <w:rFonts w:ascii="Wingdings" w:hAnsi="Wingdings"/>
    </w:rPr>
  </w:style>
  <w:style w:type="character" w:customStyle="1" w:styleId="WW8Num145z1">
    <w:name w:val="WW8Num145z1"/>
    <w:rPr>
      <w:rFonts w:ascii="Courier New" w:hAnsi="Courier New" w:cs="Courier New"/>
    </w:rPr>
  </w:style>
  <w:style w:type="character" w:customStyle="1" w:styleId="WW8Num145z3">
    <w:name w:val="WW8Num145z3"/>
    <w:rPr>
      <w:rFonts w:ascii="Symbol" w:hAnsi="Symbol"/>
    </w:rPr>
  </w:style>
  <w:style w:type="character" w:customStyle="1" w:styleId="WW8Num146z0">
    <w:name w:val="WW8Num146z0"/>
    <w:rPr>
      <w:rFonts w:ascii="Times New Roman" w:hAnsi="Times New Roman"/>
    </w:rPr>
  </w:style>
  <w:style w:type="character" w:customStyle="1" w:styleId="WW8Num147z0">
    <w:name w:val="WW8Num147z0"/>
    <w:rPr>
      <w:rFonts w:ascii="Arial Fett" w:hAnsi="Arial Fett"/>
      <w:b/>
      <w:i w:val="0"/>
      <w:sz w:val="22"/>
      <w:szCs w:val="22"/>
    </w:rPr>
  </w:style>
  <w:style w:type="character" w:customStyle="1" w:styleId="WW8Num147z1">
    <w:name w:val="WW8Num147z1"/>
    <w:rPr>
      <w:u w:val="none"/>
    </w:rPr>
  </w:style>
  <w:style w:type="character" w:customStyle="1" w:styleId="WW8Num148z0">
    <w:name w:val="WW8Num148z0"/>
    <w:rPr>
      <w:rFonts w:ascii="Arial Fett" w:hAnsi="Arial Fett"/>
      <w:b/>
      <w:i w:val="0"/>
      <w:sz w:val="22"/>
      <w:szCs w:val="22"/>
    </w:rPr>
  </w:style>
  <w:style w:type="character" w:customStyle="1" w:styleId="WW8Num150z0">
    <w:name w:val="WW8Num150z0"/>
    <w:rPr>
      <w:rFonts w:ascii="Wingdings" w:hAnsi="Wingdings"/>
    </w:rPr>
  </w:style>
  <w:style w:type="character" w:customStyle="1" w:styleId="WW8Num150z1">
    <w:name w:val="WW8Num150z1"/>
    <w:rPr>
      <w:rFonts w:ascii="Courier New" w:hAnsi="Courier New" w:cs="Courier New"/>
    </w:rPr>
  </w:style>
  <w:style w:type="character" w:customStyle="1" w:styleId="WW8Num150z3">
    <w:name w:val="WW8Num150z3"/>
    <w:rPr>
      <w:rFonts w:ascii="Symbol" w:hAnsi="Symbol"/>
    </w:rPr>
  </w:style>
  <w:style w:type="character" w:customStyle="1" w:styleId="WW8Num151z0">
    <w:name w:val="WW8Num151z0"/>
    <w:rPr>
      <w:rFonts w:ascii="Arial Fett" w:hAnsi="Arial Fett"/>
      <w:b/>
      <w:i w:val="0"/>
      <w:sz w:val="22"/>
      <w:szCs w:val="22"/>
    </w:rPr>
  </w:style>
  <w:style w:type="character" w:customStyle="1" w:styleId="WW8Num152z0">
    <w:name w:val="WW8Num152z0"/>
    <w:rPr>
      <w:rFonts w:ascii="Courier New" w:hAnsi="Courier New" w:cs="Courier New"/>
    </w:rPr>
  </w:style>
  <w:style w:type="character" w:customStyle="1" w:styleId="WW8Num152z2">
    <w:name w:val="WW8Num152z2"/>
    <w:rPr>
      <w:rFonts w:ascii="Wingdings" w:hAnsi="Wingdings"/>
    </w:rPr>
  </w:style>
  <w:style w:type="character" w:customStyle="1" w:styleId="WW8Num152z3">
    <w:name w:val="WW8Num152z3"/>
    <w:rPr>
      <w:rFonts w:ascii="Symbol" w:hAnsi="Symbol"/>
    </w:rPr>
  </w:style>
  <w:style w:type="character" w:customStyle="1" w:styleId="WW8Num153z0">
    <w:name w:val="WW8Num153z0"/>
    <w:rPr>
      <w:b w:val="0"/>
    </w:rPr>
  </w:style>
  <w:style w:type="character" w:customStyle="1" w:styleId="WW8Num154z0">
    <w:name w:val="WW8Num154z0"/>
    <w:rPr>
      <w:rFonts w:ascii="Wingdings" w:hAnsi="Wingdings"/>
    </w:rPr>
  </w:style>
  <w:style w:type="character" w:customStyle="1" w:styleId="WW8Num154z1">
    <w:name w:val="WW8Num154z1"/>
    <w:rPr>
      <w:rFonts w:ascii="Courier New" w:hAnsi="Courier New" w:cs="Courier New"/>
    </w:rPr>
  </w:style>
  <w:style w:type="character" w:customStyle="1" w:styleId="WW8Num154z3">
    <w:name w:val="WW8Num154z3"/>
    <w:rPr>
      <w:rFonts w:ascii="Symbol" w:hAnsi="Symbol"/>
    </w:rPr>
  </w:style>
  <w:style w:type="character" w:customStyle="1" w:styleId="WW8Num155z0">
    <w:name w:val="WW8Num155z0"/>
    <w:rPr>
      <w:i w:val="0"/>
      <w:color w:val="auto"/>
    </w:rPr>
  </w:style>
  <w:style w:type="character" w:customStyle="1" w:styleId="WW8Num157z0">
    <w:name w:val="WW8Num157z0"/>
    <w:rPr>
      <w:b w:val="0"/>
    </w:rPr>
  </w:style>
  <w:style w:type="character" w:customStyle="1" w:styleId="WW8Num158z0">
    <w:name w:val="WW8Num158z0"/>
    <w:rPr>
      <w:i w:val="0"/>
    </w:rPr>
  </w:style>
  <w:style w:type="character" w:customStyle="1" w:styleId="WW8Num160z0">
    <w:name w:val="WW8Num160z0"/>
    <w:rPr>
      <w:rFonts w:ascii="Times New Roman" w:hAnsi="Times New Roman"/>
    </w:rPr>
  </w:style>
  <w:style w:type="character" w:customStyle="1" w:styleId="WW8Num160z1">
    <w:name w:val="WW8Num160z1"/>
    <w:rPr>
      <w:rFonts w:ascii="Courier New" w:hAnsi="Courier New" w:cs="Courier New"/>
    </w:rPr>
  </w:style>
  <w:style w:type="character" w:customStyle="1" w:styleId="WW8Num160z2">
    <w:name w:val="WW8Num160z2"/>
    <w:rPr>
      <w:rFonts w:ascii="Wingdings" w:hAnsi="Wingdings"/>
    </w:rPr>
  </w:style>
  <w:style w:type="character" w:customStyle="1" w:styleId="WW8Num160z3">
    <w:name w:val="WW8Num160z3"/>
    <w:rPr>
      <w:rFonts w:ascii="Symbol" w:hAnsi="Symbol"/>
    </w:rPr>
  </w:style>
  <w:style w:type="character" w:customStyle="1" w:styleId="WW8Num161z0">
    <w:name w:val="WW8Num161z0"/>
    <w:rPr>
      <w:rFonts w:ascii="Arial Fett" w:hAnsi="Arial Fett"/>
      <w:b/>
      <w:i w:val="0"/>
      <w:sz w:val="22"/>
      <w:szCs w:val="22"/>
    </w:rPr>
  </w:style>
  <w:style w:type="character" w:customStyle="1" w:styleId="WW8Num162z0">
    <w:name w:val="WW8Num162z0"/>
    <w:rPr>
      <w:rFonts w:ascii="Symbol" w:hAnsi="Symbol"/>
    </w:rPr>
  </w:style>
  <w:style w:type="character" w:customStyle="1" w:styleId="WW8Num162z1">
    <w:name w:val="WW8Num162z1"/>
    <w:rPr>
      <w:rFonts w:ascii="Courier New" w:hAnsi="Courier New" w:cs="Courier New"/>
    </w:rPr>
  </w:style>
  <w:style w:type="character" w:customStyle="1" w:styleId="WW8Num162z2">
    <w:name w:val="WW8Num162z2"/>
    <w:rPr>
      <w:rFonts w:ascii="Wingdings" w:hAnsi="Wingdings"/>
    </w:rPr>
  </w:style>
  <w:style w:type="character" w:customStyle="1" w:styleId="WW8Num164z0">
    <w:name w:val="WW8Num164z0"/>
    <w:rPr>
      <w:rFonts w:ascii="Symbol" w:hAnsi="Symbol"/>
      <w:color w:val="auto"/>
      <w:sz w:val="28"/>
    </w:rPr>
  </w:style>
  <w:style w:type="character" w:customStyle="1" w:styleId="WW8Num165z0">
    <w:name w:val="WW8Num165z0"/>
    <w:rPr>
      <w:rFonts w:ascii="Arial" w:hAnsi="Arial"/>
    </w:rPr>
  </w:style>
  <w:style w:type="character" w:customStyle="1" w:styleId="WW8Num166z0">
    <w:name w:val="WW8Num166z0"/>
    <w:rPr>
      <w:rFonts w:ascii="Symbol" w:hAnsi="Symbol"/>
    </w:rPr>
  </w:style>
  <w:style w:type="character" w:customStyle="1" w:styleId="WW8Num166z1">
    <w:name w:val="WW8Num166z1"/>
    <w:rPr>
      <w:rFonts w:ascii="Courier New" w:hAnsi="Courier New" w:cs="Courier New"/>
    </w:rPr>
  </w:style>
  <w:style w:type="character" w:customStyle="1" w:styleId="WW8Num166z5">
    <w:name w:val="WW8Num166z5"/>
    <w:rPr>
      <w:rFonts w:ascii="Wingdings" w:hAnsi="Wingdings"/>
    </w:rPr>
  </w:style>
  <w:style w:type="character" w:customStyle="1" w:styleId="WW8Num167z0">
    <w:name w:val="WW8Num167z0"/>
    <w:rPr>
      <w:rFonts w:ascii="Arial Fett" w:hAnsi="Arial Fett"/>
      <w:b/>
      <w:i w:val="0"/>
      <w:sz w:val="22"/>
      <w:szCs w:val="22"/>
    </w:rPr>
  </w:style>
  <w:style w:type="character" w:customStyle="1" w:styleId="WW8Num168z0">
    <w:name w:val="WW8Num168z0"/>
    <w:rPr>
      <w:rFonts w:ascii="Times New Roman" w:hAnsi="Times New Roman"/>
    </w:rPr>
  </w:style>
  <w:style w:type="character" w:customStyle="1" w:styleId="WW8Num170z0">
    <w:name w:val="WW8Num170z0"/>
    <w:rPr>
      <w:sz w:val="16"/>
    </w:rPr>
  </w:style>
  <w:style w:type="character" w:customStyle="1" w:styleId="WW8Num171z0">
    <w:name w:val="WW8Num171z0"/>
    <w:rPr>
      <w:rFonts w:ascii="Times New Roman" w:hAnsi="Times New Roman"/>
    </w:rPr>
  </w:style>
  <w:style w:type="character" w:customStyle="1" w:styleId="WW8Num171z1">
    <w:name w:val="WW8Num171z1"/>
    <w:rPr>
      <w:rFonts w:ascii="Courier New" w:hAnsi="Courier New" w:cs="Courier New"/>
    </w:rPr>
  </w:style>
  <w:style w:type="character" w:customStyle="1" w:styleId="WW8Num171z2">
    <w:name w:val="WW8Num171z2"/>
    <w:rPr>
      <w:rFonts w:ascii="Wingdings" w:hAnsi="Wingdings"/>
    </w:rPr>
  </w:style>
  <w:style w:type="character" w:customStyle="1" w:styleId="WW8Num171z3">
    <w:name w:val="WW8Num171z3"/>
    <w:rPr>
      <w:rFonts w:ascii="Symbol" w:hAnsi="Symbol"/>
    </w:rPr>
  </w:style>
  <w:style w:type="character" w:customStyle="1" w:styleId="WW8Num172z0">
    <w:name w:val="WW8Num172z0"/>
    <w:rPr>
      <w:rFonts w:ascii="Times New Roman" w:hAnsi="Times New Roman"/>
      <w:b/>
    </w:rPr>
  </w:style>
  <w:style w:type="character" w:customStyle="1" w:styleId="WW8Num172z1">
    <w:name w:val="WW8Num172z1"/>
    <w:rPr>
      <w:rFonts w:ascii="Courier New" w:hAnsi="Courier New" w:cs="Courier New"/>
    </w:rPr>
  </w:style>
  <w:style w:type="character" w:customStyle="1" w:styleId="WW8Num172z2">
    <w:name w:val="WW8Num172z2"/>
    <w:rPr>
      <w:rFonts w:ascii="Wingdings" w:hAnsi="Wingdings"/>
    </w:rPr>
  </w:style>
  <w:style w:type="character" w:customStyle="1" w:styleId="WW8Num172z3">
    <w:name w:val="WW8Num172z3"/>
    <w:rPr>
      <w:rFonts w:ascii="Symbol" w:hAnsi="Symbol"/>
    </w:rPr>
  </w:style>
  <w:style w:type="character" w:customStyle="1" w:styleId="WW8Num173z0">
    <w:name w:val="WW8Num173z0"/>
    <w:rPr>
      <w:rFonts w:ascii="Arial Fett" w:hAnsi="Arial Fett"/>
      <w:b/>
      <w:i w:val="0"/>
      <w:sz w:val="22"/>
      <w:szCs w:val="22"/>
    </w:rPr>
  </w:style>
  <w:style w:type="character" w:customStyle="1" w:styleId="WW8Num174z0">
    <w:name w:val="WW8Num174z0"/>
    <w:rPr>
      <w:rFonts w:ascii="Arial Fett" w:hAnsi="Arial Fett"/>
      <w:b/>
      <w:i w:val="0"/>
      <w:sz w:val="22"/>
      <w:szCs w:val="22"/>
    </w:rPr>
  </w:style>
  <w:style w:type="character" w:customStyle="1" w:styleId="WW8Num175z0">
    <w:name w:val="WW8Num175z0"/>
    <w:rPr>
      <w:rFonts w:ascii="Times New Roman" w:hAnsi="Times New Roman"/>
      <w:b/>
    </w:rPr>
  </w:style>
  <w:style w:type="character" w:customStyle="1" w:styleId="WW8Num175z1">
    <w:name w:val="WW8Num175z1"/>
    <w:rPr>
      <w:rFonts w:ascii="Courier New" w:hAnsi="Courier New" w:cs="Courier New"/>
    </w:rPr>
  </w:style>
  <w:style w:type="character" w:customStyle="1" w:styleId="WW8Num175z2">
    <w:name w:val="WW8Num175z2"/>
    <w:rPr>
      <w:rFonts w:ascii="Wingdings" w:hAnsi="Wingdings"/>
    </w:rPr>
  </w:style>
  <w:style w:type="character" w:customStyle="1" w:styleId="WW8Num175z3">
    <w:name w:val="WW8Num175z3"/>
    <w:rPr>
      <w:rFonts w:ascii="Symbol" w:hAnsi="Symbol"/>
    </w:rPr>
  </w:style>
  <w:style w:type="character" w:customStyle="1" w:styleId="WW8Num176z0">
    <w:name w:val="WW8Num176z0"/>
    <w:rPr>
      <w:rFonts w:ascii="Courier New" w:hAnsi="Courier New" w:cs="Courier New"/>
    </w:rPr>
  </w:style>
  <w:style w:type="character" w:customStyle="1" w:styleId="WW8Num176z2">
    <w:name w:val="WW8Num176z2"/>
    <w:rPr>
      <w:rFonts w:ascii="Wingdings" w:hAnsi="Wingdings"/>
    </w:rPr>
  </w:style>
  <w:style w:type="character" w:customStyle="1" w:styleId="WW8Num176z3">
    <w:name w:val="WW8Num176z3"/>
    <w:rPr>
      <w:rFonts w:ascii="Symbol" w:hAnsi="Symbol"/>
    </w:rPr>
  </w:style>
  <w:style w:type="character" w:customStyle="1" w:styleId="WW8Num178z0">
    <w:name w:val="WW8Num178z0"/>
    <w:rPr>
      <w:rFonts w:ascii="Times New Roman" w:hAnsi="Times New Roman"/>
    </w:rPr>
  </w:style>
  <w:style w:type="character" w:customStyle="1" w:styleId="WW8Num179z0">
    <w:name w:val="WW8Num179z0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181z0">
    <w:name w:val="WW8Num181z0"/>
    <w:rPr>
      <w:rFonts w:ascii="Times New Roman" w:hAnsi="Times New Roman"/>
    </w:rPr>
  </w:style>
  <w:style w:type="character" w:customStyle="1" w:styleId="WW8Num183z0">
    <w:name w:val="WW8Num183z0"/>
    <w:rPr>
      <w:rFonts w:ascii="Times New Roman" w:hAnsi="Times New Roman"/>
    </w:rPr>
  </w:style>
  <w:style w:type="character" w:customStyle="1" w:styleId="WW8Num184z0">
    <w:name w:val="WW8Num184z0"/>
    <w:rPr>
      <w:i w:val="0"/>
      <w:color w:val="auto"/>
    </w:rPr>
  </w:style>
  <w:style w:type="character" w:customStyle="1" w:styleId="WW8Num185z0">
    <w:name w:val="WW8Num185z0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186z0">
    <w:name w:val="WW8Num186z0"/>
    <w:rPr>
      <w:rFonts w:ascii="Symbol" w:hAnsi="Symbol"/>
    </w:rPr>
  </w:style>
  <w:style w:type="character" w:customStyle="1" w:styleId="WW8Num187z0">
    <w:name w:val="WW8Num187z0"/>
    <w:rPr>
      <w:rFonts w:ascii="Times New Roman" w:hAnsi="Times New Roman"/>
    </w:rPr>
  </w:style>
  <w:style w:type="character" w:customStyle="1" w:styleId="WW8Num187z1">
    <w:name w:val="WW8Num187z1"/>
    <w:rPr>
      <w:rFonts w:ascii="Courier New" w:hAnsi="Courier New" w:cs="Courier New"/>
    </w:rPr>
  </w:style>
  <w:style w:type="character" w:customStyle="1" w:styleId="WW8Num187z2">
    <w:name w:val="WW8Num187z2"/>
    <w:rPr>
      <w:rFonts w:ascii="Wingdings" w:hAnsi="Wingdings"/>
    </w:rPr>
  </w:style>
  <w:style w:type="character" w:customStyle="1" w:styleId="WW8Num187z3">
    <w:name w:val="WW8Num187z3"/>
    <w:rPr>
      <w:rFonts w:ascii="Symbol" w:hAnsi="Symbol"/>
    </w:rPr>
  </w:style>
  <w:style w:type="character" w:customStyle="1" w:styleId="WW8Num188z0">
    <w:name w:val="WW8Num188z0"/>
    <w:rPr>
      <w:rFonts w:ascii="Arial" w:eastAsia="Times New Roman" w:hAnsi="Arial" w:cs="Arial"/>
    </w:rPr>
  </w:style>
  <w:style w:type="character" w:customStyle="1" w:styleId="WW8Num188z1">
    <w:name w:val="WW8Num188z1"/>
    <w:rPr>
      <w:rFonts w:ascii="Courier New" w:hAnsi="Courier New" w:cs="Courier New"/>
    </w:rPr>
  </w:style>
  <w:style w:type="character" w:customStyle="1" w:styleId="WW8Num188z2">
    <w:name w:val="WW8Num188z2"/>
    <w:rPr>
      <w:rFonts w:ascii="Wingdings" w:hAnsi="Wingdings"/>
    </w:rPr>
  </w:style>
  <w:style w:type="character" w:customStyle="1" w:styleId="WW8Num188z3">
    <w:name w:val="WW8Num188z3"/>
    <w:rPr>
      <w:rFonts w:ascii="Symbol" w:hAnsi="Symbol"/>
    </w:rPr>
  </w:style>
  <w:style w:type="character" w:customStyle="1" w:styleId="WW8Num190z0">
    <w:name w:val="WW8Num190z0"/>
    <w:rPr>
      <w:rFonts w:ascii="Times New Roman" w:hAnsi="Times New Roman"/>
      <w:b/>
    </w:rPr>
  </w:style>
  <w:style w:type="character" w:customStyle="1" w:styleId="WW8Num190z1">
    <w:name w:val="WW8Num190z1"/>
    <w:rPr>
      <w:rFonts w:ascii="Courier New" w:hAnsi="Courier New"/>
    </w:rPr>
  </w:style>
  <w:style w:type="character" w:customStyle="1" w:styleId="WW8Num190z2">
    <w:name w:val="WW8Num190z2"/>
    <w:rPr>
      <w:rFonts w:ascii="Wingdings" w:hAnsi="Wingdings"/>
    </w:rPr>
  </w:style>
  <w:style w:type="character" w:customStyle="1" w:styleId="WW8Num190z3">
    <w:name w:val="WW8Num190z3"/>
    <w:rPr>
      <w:rFonts w:ascii="Symbol" w:hAnsi="Symbol"/>
    </w:rPr>
  </w:style>
  <w:style w:type="character" w:customStyle="1" w:styleId="WW8Num191z0">
    <w:name w:val="WW8Num191z0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193z0">
    <w:name w:val="WW8Num193z0"/>
    <w:rPr>
      <w:rFonts w:ascii="Times New Roman" w:hAnsi="Times New Roman"/>
      <w:b/>
    </w:rPr>
  </w:style>
  <w:style w:type="character" w:customStyle="1" w:styleId="WW8Num193z1">
    <w:name w:val="WW8Num193z1"/>
    <w:rPr>
      <w:rFonts w:ascii="Courier New" w:hAnsi="Courier New" w:cs="Courier New"/>
    </w:rPr>
  </w:style>
  <w:style w:type="character" w:customStyle="1" w:styleId="WW8Num193z2">
    <w:name w:val="WW8Num193z2"/>
    <w:rPr>
      <w:rFonts w:ascii="Wingdings" w:hAnsi="Wingdings"/>
    </w:rPr>
  </w:style>
  <w:style w:type="character" w:customStyle="1" w:styleId="WW8Num193z3">
    <w:name w:val="WW8Num193z3"/>
    <w:rPr>
      <w:rFonts w:ascii="Symbol" w:hAnsi="Symbol"/>
    </w:rPr>
  </w:style>
  <w:style w:type="character" w:customStyle="1" w:styleId="WW8Num195z0">
    <w:name w:val="WW8Num195z0"/>
    <w:rPr>
      <w:rFonts w:ascii="Symbol" w:hAnsi="Symbol"/>
    </w:rPr>
  </w:style>
  <w:style w:type="character" w:customStyle="1" w:styleId="WW8Num195z1">
    <w:name w:val="WW8Num195z1"/>
    <w:rPr>
      <w:rFonts w:ascii="Courier New" w:hAnsi="Courier New" w:cs="Courier New"/>
    </w:rPr>
  </w:style>
  <w:style w:type="character" w:customStyle="1" w:styleId="WW8Num195z2">
    <w:name w:val="WW8Num195z2"/>
    <w:rPr>
      <w:rFonts w:ascii="Wingdings" w:hAnsi="Wingdings"/>
    </w:rPr>
  </w:style>
  <w:style w:type="character" w:customStyle="1" w:styleId="WW8Num199z0">
    <w:name w:val="WW8Num199z0"/>
    <w:rPr>
      <w:rFonts w:ascii="Times New Roman" w:hAnsi="Times New Roman"/>
    </w:rPr>
  </w:style>
  <w:style w:type="character" w:customStyle="1" w:styleId="WW8Num201z0">
    <w:name w:val="WW8Num201z0"/>
    <w:rPr>
      <w:rFonts w:ascii="Symbol" w:hAnsi="Symbol"/>
    </w:rPr>
  </w:style>
  <w:style w:type="character" w:customStyle="1" w:styleId="WW8Num201z1">
    <w:name w:val="WW8Num201z1"/>
    <w:rPr>
      <w:rFonts w:ascii="Courier New" w:hAnsi="Courier New" w:cs="Courier New"/>
    </w:rPr>
  </w:style>
  <w:style w:type="character" w:customStyle="1" w:styleId="WW8Num201z2">
    <w:name w:val="WW8Num201z2"/>
    <w:rPr>
      <w:rFonts w:ascii="Wingdings" w:hAnsi="Wingdings"/>
    </w:rPr>
  </w:style>
  <w:style w:type="character" w:customStyle="1" w:styleId="WW8Num202z0">
    <w:name w:val="WW8Num202z0"/>
    <w:rPr>
      <w:i w:val="0"/>
    </w:rPr>
  </w:style>
  <w:style w:type="character" w:customStyle="1" w:styleId="WW8Num204z0">
    <w:name w:val="WW8Num204z0"/>
    <w:rPr>
      <w:rFonts w:ascii="Symbol" w:hAnsi="Symbol"/>
    </w:rPr>
  </w:style>
  <w:style w:type="character" w:customStyle="1" w:styleId="WW8Num204z1">
    <w:name w:val="WW8Num204z1"/>
    <w:rPr>
      <w:rFonts w:ascii="Times New Roman" w:hAnsi="Times New Roman"/>
      <w:b/>
    </w:rPr>
  </w:style>
  <w:style w:type="character" w:customStyle="1" w:styleId="WW8Num204z2">
    <w:name w:val="WW8Num204z2"/>
    <w:rPr>
      <w:rFonts w:ascii="Wingdings" w:hAnsi="Wingdings"/>
    </w:rPr>
  </w:style>
  <w:style w:type="character" w:customStyle="1" w:styleId="WW8Num204z4">
    <w:name w:val="WW8Num204z4"/>
    <w:rPr>
      <w:rFonts w:ascii="Courier New" w:hAnsi="Courier New" w:cs="Courier New"/>
    </w:rPr>
  </w:style>
  <w:style w:type="character" w:customStyle="1" w:styleId="WW8Num205z0">
    <w:name w:val="WW8Num205z0"/>
    <w:rPr>
      <w:rFonts w:ascii="Arial Fett" w:hAnsi="Arial Fett"/>
      <w:b/>
      <w:i w:val="0"/>
      <w:sz w:val="22"/>
      <w:szCs w:val="22"/>
    </w:rPr>
  </w:style>
  <w:style w:type="character" w:customStyle="1" w:styleId="WW8Num206z0">
    <w:name w:val="WW8Num206z0"/>
    <w:rPr>
      <w:rFonts w:ascii="Symbol" w:hAnsi="Symbol"/>
    </w:rPr>
  </w:style>
  <w:style w:type="character" w:customStyle="1" w:styleId="WW8Num206z1">
    <w:name w:val="WW8Num206z1"/>
    <w:rPr>
      <w:rFonts w:ascii="Courier New" w:hAnsi="Courier New" w:cs="Courier New"/>
    </w:rPr>
  </w:style>
  <w:style w:type="character" w:customStyle="1" w:styleId="WW8Num206z2">
    <w:name w:val="WW8Num206z2"/>
    <w:rPr>
      <w:rFonts w:ascii="Wingdings" w:hAnsi="Wingdings"/>
    </w:rPr>
  </w:style>
  <w:style w:type="character" w:customStyle="1" w:styleId="WW8Num207z0">
    <w:name w:val="WW8Num207z0"/>
    <w:rPr>
      <w:i w:val="0"/>
      <w:color w:val="auto"/>
    </w:rPr>
  </w:style>
  <w:style w:type="character" w:customStyle="1" w:styleId="WW8Num208z0">
    <w:name w:val="WW8Num208z0"/>
    <w:rPr>
      <w:rFonts w:ascii="Symbol" w:hAnsi="Symbol"/>
    </w:rPr>
  </w:style>
  <w:style w:type="character" w:customStyle="1" w:styleId="WW8Num209z0">
    <w:name w:val="WW8Num209z0"/>
    <w:rPr>
      <w:i w:val="0"/>
      <w:color w:val="auto"/>
    </w:rPr>
  </w:style>
  <w:style w:type="character" w:customStyle="1" w:styleId="WW8Num210z0">
    <w:name w:val="WW8Num210z0"/>
    <w:rPr>
      <w:rFonts w:ascii="Symbol" w:hAnsi="Symbol"/>
      <w:b/>
      <w:sz w:val="20"/>
      <w:szCs w:val="20"/>
    </w:rPr>
  </w:style>
  <w:style w:type="character" w:customStyle="1" w:styleId="WW8Num210z1">
    <w:name w:val="WW8Num210z1"/>
    <w:rPr>
      <w:rFonts w:ascii="Courier New" w:hAnsi="Courier New" w:cs="Courier New"/>
    </w:rPr>
  </w:style>
  <w:style w:type="character" w:customStyle="1" w:styleId="WW8Num210z2">
    <w:name w:val="WW8Num210z2"/>
    <w:rPr>
      <w:rFonts w:ascii="Wingdings" w:hAnsi="Wingdings"/>
    </w:rPr>
  </w:style>
  <w:style w:type="character" w:customStyle="1" w:styleId="WW8Num210z3">
    <w:name w:val="WW8Num210z3"/>
    <w:rPr>
      <w:rFonts w:ascii="Symbol" w:hAnsi="Symbol"/>
    </w:rPr>
  </w:style>
  <w:style w:type="character" w:customStyle="1" w:styleId="WW8Num212z0">
    <w:name w:val="WW8Num212z0"/>
    <w:rPr>
      <w:rFonts w:ascii="Arial Fett" w:hAnsi="Arial Fett"/>
      <w:b/>
      <w:i w:val="0"/>
      <w:sz w:val="22"/>
      <w:szCs w:val="22"/>
    </w:rPr>
  </w:style>
  <w:style w:type="character" w:customStyle="1" w:styleId="WW8Num212z1">
    <w:name w:val="WW8Num212z1"/>
    <w:rPr>
      <w:u w:val="none"/>
    </w:rPr>
  </w:style>
  <w:style w:type="character" w:customStyle="1" w:styleId="WW8Num213z0">
    <w:name w:val="WW8Num213z0"/>
    <w:rPr>
      <w:rFonts w:ascii="Times New Roman" w:hAnsi="Times New Roman"/>
    </w:rPr>
  </w:style>
  <w:style w:type="character" w:customStyle="1" w:styleId="WW8Num214z0">
    <w:name w:val="WW8Num214z0"/>
    <w:rPr>
      <w:rFonts w:ascii="Times New Roman" w:hAnsi="Times New Roman"/>
    </w:rPr>
  </w:style>
  <w:style w:type="character" w:customStyle="1" w:styleId="WW8Num215z0">
    <w:name w:val="WW8Num215z0"/>
    <w:rPr>
      <w:rFonts w:ascii="Times New Roman" w:hAnsi="Times New Roman"/>
      <w:b/>
    </w:rPr>
  </w:style>
  <w:style w:type="character" w:customStyle="1" w:styleId="WW8Num215z1">
    <w:name w:val="WW8Num215z1"/>
    <w:rPr>
      <w:rFonts w:ascii="Courier New" w:hAnsi="Courier New" w:cs="Courier New"/>
    </w:rPr>
  </w:style>
  <w:style w:type="character" w:customStyle="1" w:styleId="WW8Num215z2">
    <w:name w:val="WW8Num215z2"/>
    <w:rPr>
      <w:rFonts w:ascii="Wingdings" w:hAnsi="Wingdings"/>
    </w:rPr>
  </w:style>
  <w:style w:type="character" w:customStyle="1" w:styleId="WW8Num215z3">
    <w:name w:val="WW8Num215z3"/>
    <w:rPr>
      <w:rFonts w:ascii="Symbol" w:hAnsi="Symbol"/>
    </w:rPr>
  </w:style>
  <w:style w:type="character" w:customStyle="1" w:styleId="WW8Num216z0">
    <w:name w:val="WW8Num216z0"/>
    <w:rPr>
      <w:rFonts w:ascii="Symbol" w:hAnsi="Symbol"/>
    </w:rPr>
  </w:style>
  <w:style w:type="character" w:customStyle="1" w:styleId="WW8Num216z1">
    <w:name w:val="WW8Num216z1"/>
    <w:rPr>
      <w:rFonts w:ascii="Courier New" w:hAnsi="Courier New" w:cs="Courier New"/>
    </w:rPr>
  </w:style>
  <w:style w:type="character" w:customStyle="1" w:styleId="WW8Num216z2">
    <w:name w:val="WW8Num216z2"/>
    <w:rPr>
      <w:rFonts w:ascii="Wingdings" w:hAnsi="Wingdings"/>
    </w:rPr>
  </w:style>
  <w:style w:type="character" w:customStyle="1" w:styleId="WW8Num218z0">
    <w:name w:val="WW8Num218z0"/>
    <w:rPr>
      <w:rFonts w:ascii="Symbol" w:hAnsi="Symbol"/>
    </w:rPr>
  </w:style>
  <w:style w:type="character" w:customStyle="1" w:styleId="WW8Num218z1">
    <w:name w:val="WW8Num218z1"/>
    <w:rPr>
      <w:rFonts w:ascii="Courier New" w:hAnsi="Courier New" w:cs="Courier New"/>
    </w:rPr>
  </w:style>
  <w:style w:type="character" w:customStyle="1" w:styleId="WW8Num218z2">
    <w:name w:val="WW8Num218z2"/>
    <w:rPr>
      <w:rFonts w:ascii="Wingdings" w:hAnsi="Wingdings"/>
    </w:rPr>
  </w:style>
  <w:style w:type="character" w:customStyle="1" w:styleId="WW8Num220z0">
    <w:name w:val="WW8Num220z0"/>
    <w:rPr>
      <w:rFonts w:ascii="Arial Fett" w:hAnsi="Arial Fett"/>
      <w:b/>
      <w:i w:val="0"/>
      <w:sz w:val="22"/>
      <w:szCs w:val="22"/>
    </w:rPr>
  </w:style>
  <w:style w:type="character" w:customStyle="1" w:styleId="WW8Num221z0">
    <w:name w:val="WW8Num221z0"/>
    <w:rPr>
      <w:rFonts w:ascii="Arial Fett" w:hAnsi="Arial Fett"/>
      <w:b/>
      <w:i w:val="0"/>
      <w:sz w:val="22"/>
      <w:szCs w:val="22"/>
    </w:rPr>
  </w:style>
  <w:style w:type="character" w:customStyle="1" w:styleId="WW8Num221z1">
    <w:name w:val="WW8Num221z1"/>
    <w:rPr>
      <w:u w:val="none"/>
    </w:rPr>
  </w:style>
  <w:style w:type="character" w:customStyle="1" w:styleId="WW8Num223z0">
    <w:name w:val="WW8Num223z0"/>
    <w:rPr>
      <w:rFonts w:ascii="Times New Roman" w:hAnsi="Times New Roman"/>
      <w:b/>
    </w:rPr>
  </w:style>
  <w:style w:type="character" w:customStyle="1" w:styleId="WW8Num223z1">
    <w:name w:val="WW8Num223z1"/>
    <w:rPr>
      <w:rFonts w:ascii="Courier New" w:hAnsi="Courier New" w:cs="Courier New"/>
    </w:rPr>
  </w:style>
  <w:style w:type="character" w:customStyle="1" w:styleId="WW8Num223z2">
    <w:name w:val="WW8Num223z2"/>
    <w:rPr>
      <w:rFonts w:ascii="Wingdings" w:hAnsi="Wingdings"/>
    </w:rPr>
  </w:style>
  <w:style w:type="character" w:customStyle="1" w:styleId="WW8Num223z3">
    <w:name w:val="WW8Num223z3"/>
    <w:rPr>
      <w:rFonts w:ascii="Symbol" w:hAnsi="Symbol"/>
    </w:rPr>
  </w:style>
  <w:style w:type="character" w:customStyle="1" w:styleId="WW8Num224z0">
    <w:name w:val="WW8Num224z0"/>
    <w:rPr>
      <w:rFonts w:ascii="Symbol" w:hAnsi="Symbol"/>
    </w:rPr>
  </w:style>
  <w:style w:type="character" w:customStyle="1" w:styleId="WW8Num226z0">
    <w:name w:val="WW8Num226z0"/>
    <w:rPr>
      <w:rFonts w:ascii="Times New Roman" w:hAnsi="Times New Roman"/>
    </w:rPr>
  </w:style>
  <w:style w:type="character" w:customStyle="1" w:styleId="WW8Num227z0">
    <w:name w:val="WW8Num227z0"/>
    <w:rPr>
      <w:rFonts w:ascii="Symbol" w:hAnsi="Symbol"/>
    </w:rPr>
  </w:style>
  <w:style w:type="character" w:customStyle="1" w:styleId="WW8Num227z2">
    <w:name w:val="WW8Num227z2"/>
    <w:rPr>
      <w:rFonts w:ascii="Wingdings" w:hAnsi="Wingdings"/>
    </w:rPr>
  </w:style>
  <w:style w:type="character" w:customStyle="1" w:styleId="WW8Num227z4">
    <w:name w:val="WW8Num227z4"/>
    <w:rPr>
      <w:rFonts w:ascii="Courier New" w:hAnsi="Courier New" w:cs="Courier New"/>
    </w:rPr>
  </w:style>
  <w:style w:type="character" w:customStyle="1" w:styleId="WW8Num228z0">
    <w:name w:val="WW8Num228z0"/>
    <w:rPr>
      <w:rFonts w:ascii="Courier New" w:hAnsi="Courier New" w:cs="Courier New"/>
    </w:rPr>
  </w:style>
  <w:style w:type="character" w:customStyle="1" w:styleId="WW8Num228z2">
    <w:name w:val="WW8Num228z2"/>
    <w:rPr>
      <w:rFonts w:ascii="Wingdings" w:hAnsi="Wingdings"/>
    </w:rPr>
  </w:style>
  <w:style w:type="character" w:customStyle="1" w:styleId="WW8Num228z3">
    <w:name w:val="WW8Num228z3"/>
    <w:rPr>
      <w:rFonts w:ascii="Symbol" w:hAnsi="Symbol"/>
    </w:rPr>
  </w:style>
  <w:style w:type="character" w:customStyle="1" w:styleId="WW8Num229z0">
    <w:name w:val="WW8Num229z0"/>
    <w:rPr>
      <w:rFonts w:ascii="Arial Fett" w:hAnsi="Arial Fett"/>
      <w:b/>
      <w:i w:val="0"/>
      <w:sz w:val="22"/>
      <w:szCs w:val="22"/>
    </w:rPr>
  </w:style>
  <w:style w:type="character" w:customStyle="1" w:styleId="WW8Num229z1">
    <w:name w:val="WW8Num229z1"/>
    <w:rPr>
      <w:u w:val="none"/>
    </w:rPr>
  </w:style>
  <w:style w:type="character" w:customStyle="1" w:styleId="WW8Num230z0">
    <w:name w:val="WW8Num230z0"/>
    <w:rPr>
      <w:u w:val="single"/>
    </w:rPr>
  </w:style>
  <w:style w:type="character" w:customStyle="1" w:styleId="WW8Num231z0">
    <w:name w:val="WW8Num231z0"/>
    <w:rPr>
      <w:rFonts w:ascii="Times New Roman" w:hAnsi="Times New Roman"/>
    </w:rPr>
  </w:style>
  <w:style w:type="character" w:customStyle="1" w:styleId="WW8Num231z1">
    <w:name w:val="WW8Num231z1"/>
    <w:rPr>
      <w:rFonts w:ascii="Courier New" w:hAnsi="Courier New" w:cs="Courier New"/>
    </w:rPr>
  </w:style>
  <w:style w:type="character" w:customStyle="1" w:styleId="WW8Num231z2">
    <w:name w:val="WW8Num231z2"/>
    <w:rPr>
      <w:rFonts w:ascii="Wingdings" w:hAnsi="Wingdings"/>
    </w:rPr>
  </w:style>
  <w:style w:type="character" w:customStyle="1" w:styleId="WW8Num231z3">
    <w:name w:val="WW8Num231z3"/>
    <w:rPr>
      <w:rFonts w:ascii="Symbol" w:hAnsi="Symbol"/>
    </w:rPr>
  </w:style>
  <w:style w:type="character" w:customStyle="1" w:styleId="WW8Num234z0">
    <w:name w:val="WW8Num234z0"/>
    <w:rPr>
      <w:rFonts w:ascii="Courier New" w:hAnsi="Courier New" w:cs="Courier New"/>
    </w:rPr>
  </w:style>
  <w:style w:type="character" w:customStyle="1" w:styleId="WW8Num234z2">
    <w:name w:val="WW8Num234z2"/>
    <w:rPr>
      <w:rFonts w:ascii="Wingdings" w:hAnsi="Wingdings"/>
    </w:rPr>
  </w:style>
  <w:style w:type="character" w:customStyle="1" w:styleId="WW8Num234z3">
    <w:name w:val="WW8Num234z3"/>
    <w:rPr>
      <w:rFonts w:ascii="Symbol" w:hAnsi="Symbol"/>
    </w:rPr>
  </w:style>
  <w:style w:type="character" w:customStyle="1" w:styleId="WW8Num235z0">
    <w:name w:val="WW8Num235z0"/>
    <w:rPr>
      <w:sz w:val="16"/>
    </w:rPr>
  </w:style>
  <w:style w:type="character" w:customStyle="1" w:styleId="WW8Num236z0">
    <w:name w:val="WW8Num236z0"/>
    <w:rPr>
      <w:rFonts w:ascii="Symbol" w:hAnsi="Symbol"/>
    </w:rPr>
  </w:style>
  <w:style w:type="character" w:customStyle="1" w:styleId="WW8Num236z1">
    <w:name w:val="WW8Num236z1"/>
    <w:rPr>
      <w:rFonts w:ascii="Courier New" w:hAnsi="Courier New" w:cs="Courier New"/>
    </w:rPr>
  </w:style>
  <w:style w:type="character" w:customStyle="1" w:styleId="WW8Num236z2">
    <w:name w:val="WW8Num236z2"/>
    <w:rPr>
      <w:rFonts w:ascii="Wingdings" w:hAnsi="Wingdings"/>
    </w:rPr>
  </w:style>
  <w:style w:type="character" w:customStyle="1" w:styleId="WW8Num238z0">
    <w:name w:val="WW8Num238z0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239z0">
    <w:name w:val="WW8Num239z0"/>
    <w:rPr>
      <w:rFonts w:ascii="Arial Fett" w:hAnsi="Arial Fett"/>
      <w:b/>
      <w:i w:val="0"/>
      <w:sz w:val="22"/>
      <w:szCs w:val="22"/>
    </w:rPr>
  </w:style>
  <w:style w:type="character" w:customStyle="1" w:styleId="WW8Num241z0">
    <w:name w:val="WW8Num241z0"/>
    <w:rPr>
      <w:rFonts w:ascii="Wingdings" w:hAnsi="Wingdings"/>
    </w:rPr>
  </w:style>
  <w:style w:type="character" w:customStyle="1" w:styleId="WW8Num241z1">
    <w:name w:val="WW8Num241z1"/>
    <w:rPr>
      <w:rFonts w:ascii="Courier New" w:hAnsi="Courier New" w:cs="Courier New"/>
    </w:rPr>
  </w:style>
  <w:style w:type="character" w:customStyle="1" w:styleId="WW8Num241z3">
    <w:name w:val="WW8Num241z3"/>
    <w:rPr>
      <w:rFonts w:ascii="Symbol" w:hAnsi="Symbol"/>
    </w:rPr>
  </w:style>
  <w:style w:type="character" w:customStyle="1" w:styleId="WW8Num242z0">
    <w:name w:val="WW8Num242z0"/>
    <w:rPr>
      <w:rFonts w:ascii="Symbol" w:hAnsi="Symbol"/>
    </w:rPr>
  </w:style>
  <w:style w:type="character" w:customStyle="1" w:styleId="WW8Num242z1">
    <w:name w:val="WW8Num242z1"/>
    <w:rPr>
      <w:rFonts w:ascii="Courier New" w:hAnsi="Courier New" w:cs="Courier New"/>
    </w:rPr>
  </w:style>
  <w:style w:type="character" w:customStyle="1" w:styleId="WW8Num242z2">
    <w:name w:val="WW8Num242z2"/>
    <w:rPr>
      <w:rFonts w:ascii="Wingdings" w:hAnsi="Wingdings"/>
    </w:rPr>
  </w:style>
  <w:style w:type="character" w:customStyle="1" w:styleId="WW8Num243z0">
    <w:name w:val="WW8Num243z0"/>
    <w:rPr>
      <w:rFonts w:ascii="Arial" w:hAnsi="Arial"/>
      <w:b w:val="0"/>
      <w:i w:val="0"/>
      <w:sz w:val="22"/>
    </w:rPr>
  </w:style>
  <w:style w:type="character" w:customStyle="1" w:styleId="WW8Num243z1">
    <w:name w:val="WW8Num243z1"/>
    <w:rPr>
      <w:rFonts w:ascii="Courier New" w:hAnsi="Courier New"/>
    </w:rPr>
  </w:style>
  <w:style w:type="character" w:customStyle="1" w:styleId="WW8Num243z2">
    <w:name w:val="WW8Num243z2"/>
    <w:rPr>
      <w:rFonts w:ascii="Wingdings" w:hAnsi="Wingdings"/>
    </w:rPr>
  </w:style>
  <w:style w:type="character" w:customStyle="1" w:styleId="WW8Num243z3">
    <w:name w:val="WW8Num243z3"/>
    <w:rPr>
      <w:rFonts w:ascii="Symbol" w:hAnsi="Symbol"/>
    </w:rPr>
  </w:style>
  <w:style w:type="character" w:customStyle="1" w:styleId="WW8Num244z0">
    <w:name w:val="WW8Num244z0"/>
    <w:rPr>
      <w:strike w:val="0"/>
      <w:dstrike w:val="0"/>
      <w:color w:val="auto"/>
      <w:u w:val="none"/>
    </w:rPr>
  </w:style>
  <w:style w:type="character" w:customStyle="1" w:styleId="WW8Num246z0">
    <w:name w:val="WW8Num246z0"/>
    <w:rPr>
      <w:i w:val="0"/>
      <w:color w:val="auto"/>
    </w:rPr>
  </w:style>
  <w:style w:type="character" w:customStyle="1" w:styleId="WW8Num249z0">
    <w:name w:val="WW8Num249z0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251z0">
    <w:name w:val="WW8Num251z0"/>
    <w:rPr>
      <w:rFonts w:ascii="Times New Roman" w:hAnsi="Times New Roman"/>
    </w:rPr>
  </w:style>
  <w:style w:type="character" w:customStyle="1" w:styleId="WW8Num252z0">
    <w:name w:val="WW8Num252z0"/>
    <w:rPr>
      <w:i w:val="0"/>
      <w:color w:val="auto"/>
    </w:rPr>
  </w:style>
  <w:style w:type="character" w:customStyle="1" w:styleId="WW8Num255z0">
    <w:name w:val="WW8Num255z0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256z0">
    <w:name w:val="WW8Num256z0"/>
    <w:rPr>
      <w:rFonts w:ascii="Symbol" w:hAnsi="Symbol"/>
    </w:rPr>
  </w:style>
  <w:style w:type="character" w:customStyle="1" w:styleId="WW8Num256z1">
    <w:name w:val="WW8Num256z1"/>
    <w:rPr>
      <w:rFonts w:ascii="Courier New" w:hAnsi="Courier New" w:cs="Courier New"/>
    </w:rPr>
  </w:style>
  <w:style w:type="character" w:customStyle="1" w:styleId="WW8Num256z2">
    <w:name w:val="WW8Num256z2"/>
    <w:rPr>
      <w:rFonts w:ascii="Wingdings" w:hAnsi="Wingdings"/>
    </w:rPr>
  </w:style>
  <w:style w:type="character" w:customStyle="1" w:styleId="WW8Num258z0">
    <w:name w:val="WW8Num258z0"/>
    <w:rPr>
      <w:rFonts w:ascii="Symbol" w:hAnsi="Symbol"/>
    </w:rPr>
  </w:style>
  <w:style w:type="character" w:customStyle="1" w:styleId="WW8Num259z0">
    <w:name w:val="WW8Num259z0"/>
    <w:rPr>
      <w:rFonts w:ascii="Courier New" w:hAnsi="Courier New" w:cs="Courier New"/>
    </w:rPr>
  </w:style>
  <w:style w:type="character" w:customStyle="1" w:styleId="WW8Num259z2">
    <w:name w:val="WW8Num259z2"/>
    <w:rPr>
      <w:rFonts w:ascii="Wingdings" w:hAnsi="Wingdings"/>
    </w:rPr>
  </w:style>
  <w:style w:type="character" w:customStyle="1" w:styleId="WW8Num259z3">
    <w:name w:val="WW8Num259z3"/>
    <w:rPr>
      <w:rFonts w:ascii="Symbol" w:hAnsi="Symbol"/>
    </w:rPr>
  </w:style>
  <w:style w:type="character" w:customStyle="1" w:styleId="WW8Num260z0">
    <w:name w:val="WW8Num260z0"/>
    <w:rPr>
      <w:rFonts w:ascii="Times New Roman" w:hAnsi="Times New Roman"/>
      <w:b/>
    </w:rPr>
  </w:style>
  <w:style w:type="character" w:customStyle="1" w:styleId="WW8Num260z1">
    <w:name w:val="WW8Num260z1"/>
    <w:rPr>
      <w:rFonts w:ascii="Courier New" w:hAnsi="Courier New" w:cs="Courier New"/>
    </w:rPr>
  </w:style>
  <w:style w:type="character" w:customStyle="1" w:styleId="WW8Num260z2">
    <w:name w:val="WW8Num260z2"/>
    <w:rPr>
      <w:rFonts w:ascii="Wingdings" w:hAnsi="Wingdings"/>
    </w:rPr>
  </w:style>
  <w:style w:type="character" w:customStyle="1" w:styleId="WW8Num260z3">
    <w:name w:val="WW8Num260z3"/>
    <w:rPr>
      <w:rFonts w:ascii="Symbol" w:hAnsi="Symbol"/>
    </w:rPr>
  </w:style>
  <w:style w:type="character" w:customStyle="1" w:styleId="WW8Num261z0">
    <w:name w:val="WW8Num261z0"/>
    <w:rPr>
      <w:rFonts w:ascii="Arial" w:hAnsi="Arial"/>
      <w:b w:val="0"/>
      <w:i w:val="0"/>
      <w:sz w:val="22"/>
    </w:rPr>
  </w:style>
  <w:style w:type="character" w:customStyle="1" w:styleId="WW8Num262z0">
    <w:name w:val="WW8Num262z0"/>
    <w:rPr>
      <w:rFonts w:ascii="Symbol" w:hAnsi="Symbol"/>
    </w:rPr>
  </w:style>
  <w:style w:type="character" w:customStyle="1" w:styleId="WW8Num263z0">
    <w:name w:val="WW8Num263z0"/>
    <w:rPr>
      <w:rFonts w:ascii="Symbol" w:hAnsi="Symbol"/>
    </w:rPr>
  </w:style>
  <w:style w:type="character" w:customStyle="1" w:styleId="WW8Num263z1">
    <w:name w:val="WW8Num263z1"/>
    <w:rPr>
      <w:rFonts w:ascii="Courier New" w:hAnsi="Courier New" w:cs="Courier New"/>
    </w:rPr>
  </w:style>
  <w:style w:type="character" w:customStyle="1" w:styleId="WW8Num263z2">
    <w:name w:val="WW8Num263z2"/>
    <w:rPr>
      <w:rFonts w:ascii="Wingdings" w:hAnsi="Wingdings"/>
    </w:rPr>
  </w:style>
  <w:style w:type="character" w:customStyle="1" w:styleId="WW8Num264z0">
    <w:name w:val="WW8Num264z0"/>
    <w:rPr>
      <w:rFonts w:ascii="Courier New" w:hAnsi="Courier New" w:cs="Courier New"/>
    </w:rPr>
  </w:style>
  <w:style w:type="character" w:customStyle="1" w:styleId="WW8Num264z2">
    <w:name w:val="WW8Num264z2"/>
    <w:rPr>
      <w:rFonts w:ascii="Wingdings" w:hAnsi="Wingdings"/>
    </w:rPr>
  </w:style>
  <w:style w:type="character" w:customStyle="1" w:styleId="WW8Num264z3">
    <w:name w:val="WW8Num264z3"/>
    <w:rPr>
      <w:rFonts w:ascii="Symbol" w:hAnsi="Symbol"/>
    </w:rPr>
  </w:style>
  <w:style w:type="character" w:customStyle="1" w:styleId="WW8Num265z0">
    <w:name w:val="WW8Num265z0"/>
    <w:rPr>
      <w:rFonts w:ascii="Symbol" w:hAnsi="Symbol"/>
    </w:rPr>
  </w:style>
  <w:style w:type="character" w:customStyle="1" w:styleId="WW8Num265z1">
    <w:name w:val="WW8Num265z1"/>
    <w:rPr>
      <w:rFonts w:ascii="Courier New" w:hAnsi="Courier New" w:cs="Courier New"/>
    </w:rPr>
  </w:style>
  <w:style w:type="character" w:customStyle="1" w:styleId="WW8Num265z2">
    <w:name w:val="WW8Num265z2"/>
    <w:rPr>
      <w:rFonts w:ascii="Wingdings" w:hAnsi="Wingdings"/>
    </w:rPr>
  </w:style>
  <w:style w:type="character" w:customStyle="1" w:styleId="WW8Num266z0">
    <w:name w:val="WW8Num266z0"/>
    <w:rPr>
      <w:i w:val="0"/>
      <w:color w:val="auto"/>
    </w:rPr>
  </w:style>
  <w:style w:type="character" w:customStyle="1" w:styleId="WW8Num267z0">
    <w:name w:val="WW8Num267z0"/>
    <w:rPr>
      <w:b w:val="0"/>
    </w:rPr>
  </w:style>
  <w:style w:type="character" w:customStyle="1" w:styleId="WW8Num268z0">
    <w:name w:val="WW8Num268z0"/>
    <w:rPr>
      <w:rFonts w:ascii="Symbol" w:hAnsi="Symbol"/>
    </w:rPr>
  </w:style>
  <w:style w:type="character" w:customStyle="1" w:styleId="WW8Num268z1">
    <w:name w:val="WW8Num268z1"/>
    <w:rPr>
      <w:rFonts w:ascii="Times New Roman" w:eastAsia="Times New Roman" w:hAnsi="Times New Roman" w:cs="Times New Roman"/>
    </w:rPr>
  </w:style>
  <w:style w:type="character" w:customStyle="1" w:styleId="WW8Num268z2">
    <w:name w:val="WW8Num268z2"/>
    <w:rPr>
      <w:rFonts w:ascii="Wingdings" w:hAnsi="Wingdings"/>
    </w:rPr>
  </w:style>
  <w:style w:type="character" w:customStyle="1" w:styleId="WW8Num268z4">
    <w:name w:val="WW8Num268z4"/>
    <w:rPr>
      <w:rFonts w:ascii="Courier New" w:hAnsi="Courier New" w:cs="Courier New"/>
    </w:rPr>
  </w:style>
  <w:style w:type="character" w:customStyle="1" w:styleId="WW8Num269z0">
    <w:name w:val="WW8Num269z0"/>
    <w:rPr>
      <w:rFonts w:ascii="Times New Roman" w:hAnsi="Times New Roman"/>
    </w:rPr>
  </w:style>
  <w:style w:type="character" w:customStyle="1" w:styleId="WW8Num270z0">
    <w:name w:val="WW8Num270z0"/>
    <w:rPr>
      <w:rFonts w:ascii="Symbol" w:hAnsi="Symbol"/>
    </w:rPr>
  </w:style>
  <w:style w:type="character" w:customStyle="1" w:styleId="WW8Num276z0">
    <w:name w:val="WW8Num276z0"/>
    <w:rPr>
      <w:rFonts w:ascii="Wingdings" w:hAnsi="Wingdings"/>
    </w:rPr>
  </w:style>
  <w:style w:type="character" w:customStyle="1" w:styleId="WW8Num276z1">
    <w:name w:val="WW8Num276z1"/>
    <w:rPr>
      <w:rFonts w:ascii="Courier New" w:hAnsi="Courier New" w:cs="Courier New"/>
    </w:rPr>
  </w:style>
  <w:style w:type="character" w:customStyle="1" w:styleId="WW8Num276z3">
    <w:name w:val="WW8Num276z3"/>
    <w:rPr>
      <w:rFonts w:ascii="Symbol" w:hAnsi="Symbol"/>
    </w:rPr>
  </w:style>
  <w:style w:type="character" w:customStyle="1" w:styleId="WW8Num278z0">
    <w:name w:val="WW8Num278z0"/>
    <w:rPr>
      <w:rFonts w:ascii="Times New Roman" w:hAnsi="Times New Roman"/>
    </w:rPr>
  </w:style>
  <w:style w:type="character" w:customStyle="1" w:styleId="WW8Num278z1">
    <w:name w:val="WW8Num278z1"/>
    <w:rPr>
      <w:rFonts w:ascii="Courier New" w:hAnsi="Courier New" w:cs="Courier New"/>
    </w:rPr>
  </w:style>
  <w:style w:type="character" w:customStyle="1" w:styleId="WW8Num278z2">
    <w:name w:val="WW8Num278z2"/>
    <w:rPr>
      <w:rFonts w:ascii="Wingdings" w:hAnsi="Wingdings"/>
    </w:rPr>
  </w:style>
  <w:style w:type="character" w:customStyle="1" w:styleId="WW8Num278z3">
    <w:name w:val="WW8Num278z3"/>
    <w:rPr>
      <w:rFonts w:ascii="Symbol" w:hAnsi="Symbol"/>
    </w:rPr>
  </w:style>
  <w:style w:type="character" w:customStyle="1" w:styleId="WW8Num279z0">
    <w:name w:val="WW8Num279z0"/>
    <w:rPr>
      <w:rFonts w:ascii="Times New Roman" w:hAnsi="Times New Roman"/>
      <w:b/>
    </w:rPr>
  </w:style>
  <w:style w:type="character" w:customStyle="1" w:styleId="WW8Num279z1">
    <w:name w:val="WW8Num279z1"/>
    <w:rPr>
      <w:rFonts w:ascii="Courier New" w:hAnsi="Courier New" w:cs="Courier New"/>
    </w:rPr>
  </w:style>
  <w:style w:type="character" w:customStyle="1" w:styleId="WW8Num279z2">
    <w:name w:val="WW8Num279z2"/>
    <w:rPr>
      <w:rFonts w:ascii="Wingdings" w:hAnsi="Wingdings"/>
    </w:rPr>
  </w:style>
  <w:style w:type="character" w:customStyle="1" w:styleId="WW8Num279z3">
    <w:name w:val="WW8Num279z3"/>
    <w:rPr>
      <w:rFonts w:ascii="Symbol" w:hAnsi="Symbol"/>
    </w:rPr>
  </w:style>
  <w:style w:type="character" w:customStyle="1" w:styleId="WW8Num281z0">
    <w:name w:val="WW8Num281z0"/>
    <w:rPr>
      <w:rFonts w:ascii="Arial Fett" w:hAnsi="Arial Fett"/>
      <w:b/>
      <w:i w:val="0"/>
      <w:sz w:val="22"/>
      <w:szCs w:val="22"/>
    </w:rPr>
  </w:style>
  <w:style w:type="character" w:customStyle="1" w:styleId="WW8Num282z0">
    <w:name w:val="WW8Num282z0"/>
    <w:rPr>
      <w:rFonts w:ascii="Symbol" w:hAnsi="Symbol"/>
    </w:rPr>
  </w:style>
  <w:style w:type="character" w:customStyle="1" w:styleId="WW8Num283z1">
    <w:name w:val="WW8Num283z1"/>
    <w:rPr>
      <w:rFonts w:ascii="Courier New" w:hAnsi="Courier New" w:cs="Courier New"/>
    </w:rPr>
  </w:style>
  <w:style w:type="character" w:customStyle="1" w:styleId="WW8Num283z2">
    <w:name w:val="WW8Num283z2"/>
    <w:rPr>
      <w:rFonts w:ascii="Wingdings" w:hAnsi="Wingdings"/>
    </w:rPr>
  </w:style>
  <w:style w:type="character" w:customStyle="1" w:styleId="WW8Num283z3">
    <w:name w:val="WW8Num283z3"/>
    <w:rPr>
      <w:rFonts w:ascii="Symbol" w:hAnsi="Symbol"/>
    </w:rPr>
  </w:style>
  <w:style w:type="character" w:customStyle="1" w:styleId="WW8Num285z0">
    <w:name w:val="WW8Num285z0"/>
    <w:rPr>
      <w:rFonts w:ascii="Times New Roman" w:hAnsi="Times New Roman" w:cs="Times New Roman"/>
    </w:rPr>
  </w:style>
  <w:style w:type="character" w:customStyle="1" w:styleId="WW8Num285z1">
    <w:name w:val="WW8Num285z1"/>
    <w:rPr>
      <w:rFonts w:ascii="Courier New" w:hAnsi="Courier New" w:cs="Courier New"/>
    </w:rPr>
  </w:style>
  <w:style w:type="character" w:customStyle="1" w:styleId="WW8Num285z2">
    <w:name w:val="WW8Num285z2"/>
    <w:rPr>
      <w:rFonts w:ascii="Wingdings" w:hAnsi="Wingdings"/>
    </w:rPr>
  </w:style>
  <w:style w:type="character" w:customStyle="1" w:styleId="WW8Num285z3">
    <w:name w:val="WW8Num285z3"/>
    <w:rPr>
      <w:rFonts w:ascii="Symbol" w:hAnsi="Symbol"/>
    </w:rPr>
  </w:style>
  <w:style w:type="character" w:customStyle="1" w:styleId="WW8Num288z0">
    <w:name w:val="WW8Num288z0"/>
    <w:rPr>
      <w:rFonts w:ascii="Times New Roman" w:hAnsi="Times New Roman"/>
      <w:b/>
    </w:rPr>
  </w:style>
  <w:style w:type="character" w:customStyle="1" w:styleId="WW8Num289z0">
    <w:name w:val="WW8Num289z0"/>
    <w:rPr>
      <w:rFonts w:ascii="Times New Roman" w:hAnsi="Times New Roman"/>
    </w:rPr>
  </w:style>
  <w:style w:type="character" w:customStyle="1" w:styleId="WW8Num289z1">
    <w:name w:val="WW8Num289z1"/>
    <w:rPr>
      <w:rFonts w:ascii="Courier New" w:hAnsi="Courier New" w:cs="Courier New"/>
    </w:rPr>
  </w:style>
  <w:style w:type="character" w:customStyle="1" w:styleId="WW8Num289z2">
    <w:name w:val="WW8Num289z2"/>
    <w:rPr>
      <w:rFonts w:ascii="Wingdings" w:hAnsi="Wingdings"/>
    </w:rPr>
  </w:style>
  <w:style w:type="character" w:customStyle="1" w:styleId="WW8Num289z3">
    <w:name w:val="WW8Num289z3"/>
    <w:rPr>
      <w:rFonts w:ascii="Symbol" w:hAnsi="Symbol"/>
    </w:rPr>
  </w:style>
  <w:style w:type="character" w:customStyle="1" w:styleId="WW8Num297z0">
    <w:name w:val="WW8Num297z0"/>
    <w:rPr>
      <w:b/>
    </w:rPr>
  </w:style>
  <w:style w:type="character" w:customStyle="1" w:styleId="WW8Num299z0">
    <w:name w:val="WW8Num299z0"/>
    <w:rPr>
      <w:rFonts w:ascii="Times New Roman" w:eastAsia="Times New Roman" w:hAnsi="Times New Roman" w:cs="Times New Roman"/>
    </w:rPr>
  </w:style>
  <w:style w:type="character" w:customStyle="1" w:styleId="WW8Num299z1">
    <w:name w:val="WW8Num299z1"/>
    <w:rPr>
      <w:rFonts w:ascii="Courier New" w:hAnsi="Courier New"/>
    </w:rPr>
  </w:style>
  <w:style w:type="character" w:customStyle="1" w:styleId="WW8Num299z2">
    <w:name w:val="WW8Num299z2"/>
    <w:rPr>
      <w:rFonts w:ascii="Wingdings" w:hAnsi="Wingdings"/>
    </w:rPr>
  </w:style>
  <w:style w:type="character" w:customStyle="1" w:styleId="WW8Num299z3">
    <w:name w:val="WW8Num299z3"/>
    <w:rPr>
      <w:rFonts w:ascii="Symbol" w:hAnsi="Symbol"/>
    </w:rPr>
  </w:style>
  <w:style w:type="character" w:customStyle="1" w:styleId="WW8Num301z1">
    <w:name w:val="WW8Num301z1"/>
    <w:rPr>
      <w:rFonts w:ascii="Courier New" w:hAnsi="Courier New" w:cs="Courier New"/>
    </w:rPr>
  </w:style>
  <w:style w:type="character" w:customStyle="1" w:styleId="WW8Num301z2">
    <w:name w:val="WW8Num301z2"/>
    <w:rPr>
      <w:rFonts w:ascii="Wingdings" w:hAnsi="Wingdings"/>
    </w:rPr>
  </w:style>
  <w:style w:type="character" w:customStyle="1" w:styleId="WW8Num301z3">
    <w:name w:val="WW8Num301z3"/>
    <w:rPr>
      <w:rFonts w:ascii="Symbol" w:hAnsi="Symbol"/>
    </w:rPr>
  </w:style>
  <w:style w:type="character" w:customStyle="1" w:styleId="WW8Num302z0">
    <w:name w:val="WW8Num302z0"/>
    <w:rPr>
      <w:b w:val="0"/>
      <w:i w:val="0"/>
    </w:rPr>
  </w:style>
  <w:style w:type="character" w:customStyle="1" w:styleId="WW8Num305z0">
    <w:name w:val="WW8Num305z0"/>
    <w:rPr>
      <w:b w:val="0"/>
      <w:color w:val="auto"/>
    </w:rPr>
  </w:style>
  <w:style w:type="character" w:customStyle="1" w:styleId="WW8Num306z0">
    <w:name w:val="WW8Num306z0"/>
    <w:rPr>
      <w:i w:val="0"/>
      <w:color w:val="auto"/>
    </w:rPr>
  </w:style>
  <w:style w:type="character" w:customStyle="1" w:styleId="WW8Num308z0">
    <w:name w:val="WW8Num308z0"/>
    <w:rPr>
      <w:i w:val="0"/>
      <w:color w:val="auto"/>
    </w:rPr>
  </w:style>
  <w:style w:type="character" w:customStyle="1" w:styleId="WW8Num309z0">
    <w:name w:val="WW8Num309z0"/>
    <w:rPr>
      <w:rFonts w:ascii="Symbol" w:hAnsi="Symbol"/>
    </w:rPr>
  </w:style>
  <w:style w:type="character" w:customStyle="1" w:styleId="WW8Num309z1">
    <w:name w:val="WW8Num309z1"/>
    <w:rPr>
      <w:rFonts w:ascii="Courier New" w:hAnsi="Courier New" w:cs="Courier New"/>
    </w:rPr>
  </w:style>
  <w:style w:type="character" w:customStyle="1" w:styleId="WW8Num309z2">
    <w:name w:val="WW8Num309z2"/>
    <w:rPr>
      <w:rFonts w:ascii="Wingdings" w:hAnsi="Wingdings"/>
    </w:rPr>
  </w:style>
  <w:style w:type="character" w:customStyle="1" w:styleId="WW8Num311z0">
    <w:name w:val="WW8Num311z0"/>
    <w:rPr>
      <w:rFonts w:ascii="Symbol" w:hAnsi="Symbol"/>
    </w:rPr>
  </w:style>
  <w:style w:type="character" w:customStyle="1" w:styleId="WW8Num311z1">
    <w:name w:val="WW8Num311z1"/>
    <w:rPr>
      <w:rFonts w:ascii="Courier New" w:hAnsi="Courier New" w:cs="Courier New"/>
    </w:rPr>
  </w:style>
  <w:style w:type="character" w:customStyle="1" w:styleId="WW8Num311z2">
    <w:name w:val="WW8Num311z2"/>
    <w:rPr>
      <w:rFonts w:ascii="Wingdings" w:hAnsi="Wingdings"/>
    </w:rPr>
  </w:style>
  <w:style w:type="character" w:customStyle="1" w:styleId="WW8Num313z0">
    <w:name w:val="WW8Num313z0"/>
    <w:rPr>
      <w:rFonts w:ascii="Times New Roman" w:hAnsi="Times New Roman"/>
    </w:rPr>
  </w:style>
  <w:style w:type="character" w:customStyle="1" w:styleId="WW8Num314z0">
    <w:name w:val="WW8Num314z0"/>
    <w:rPr>
      <w:rFonts w:ascii="Symbol" w:hAnsi="Symbol"/>
    </w:rPr>
  </w:style>
  <w:style w:type="character" w:customStyle="1" w:styleId="WW8Num314z1">
    <w:name w:val="WW8Num314z1"/>
    <w:rPr>
      <w:rFonts w:ascii="Courier New" w:hAnsi="Courier New" w:cs="Courier New"/>
    </w:rPr>
  </w:style>
  <w:style w:type="character" w:customStyle="1" w:styleId="WW8Num314z2">
    <w:name w:val="WW8Num314z2"/>
    <w:rPr>
      <w:rFonts w:ascii="Wingdings" w:hAnsi="Wingdings"/>
    </w:rPr>
  </w:style>
  <w:style w:type="character" w:customStyle="1" w:styleId="WW8Num316z0">
    <w:name w:val="WW8Num316z0"/>
    <w:rPr>
      <w:sz w:val="16"/>
    </w:rPr>
  </w:style>
  <w:style w:type="character" w:customStyle="1" w:styleId="WW8Num316z1">
    <w:name w:val="WW8Num316z1"/>
    <w:rPr>
      <w:rFonts w:ascii="Courier New" w:hAnsi="Courier New"/>
    </w:rPr>
  </w:style>
  <w:style w:type="character" w:customStyle="1" w:styleId="WW8Num316z2">
    <w:name w:val="WW8Num316z2"/>
    <w:rPr>
      <w:rFonts w:ascii="Wingdings" w:hAnsi="Wingdings"/>
    </w:rPr>
  </w:style>
  <w:style w:type="character" w:customStyle="1" w:styleId="WW8Num316z3">
    <w:name w:val="WW8Num316z3"/>
    <w:rPr>
      <w:rFonts w:ascii="Symbol" w:hAnsi="Symbol"/>
    </w:rPr>
  </w:style>
  <w:style w:type="character" w:customStyle="1" w:styleId="WW8Num317z0">
    <w:name w:val="WW8Num317z0"/>
    <w:rPr>
      <w:rFonts w:ascii="Arial Fett" w:hAnsi="Arial Fett"/>
      <w:b/>
      <w:i w:val="0"/>
      <w:sz w:val="22"/>
      <w:szCs w:val="22"/>
    </w:rPr>
  </w:style>
  <w:style w:type="character" w:customStyle="1" w:styleId="WW8Num318z0">
    <w:name w:val="WW8Num318z0"/>
    <w:rPr>
      <w:rFonts w:ascii="Times New Roman" w:hAnsi="Times New Roman"/>
    </w:rPr>
  </w:style>
  <w:style w:type="character" w:customStyle="1" w:styleId="WW8Num319z0">
    <w:name w:val="WW8Num319z0"/>
    <w:rPr>
      <w:rFonts w:ascii="Symbol" w:hAnsi="Symbol"/>
    </w:rPr>
  </w:style>
  <w:style w:type="character" w:customStyle="1" w:styleId="WW8Num319z1">
    <w:name w:val="WW8Num319z1"/>
    <w:rPr>
      <w:rFonts w:ascii="Courier New" w:hAnsi="Courier New" w:cs="Courier New"/>
    </w:rPr>
  </w:style>
  <w:style w:type="character" w:customStyle="1" w:styleId="WW8Num319z2">
    <w:name w:val="WW8Num319z2"/>
    <w:rPr>
      <w:rFonts w:ascii="Wingdings" w:hAnsi="Wingdings"/>
    </w:rPr>
  </w:style>
  <w:style w:type="character" w:customStyle="1" w:styleId="WW8NumSt3z0">
    <w:name w:val="WW8NumSt3z0"/>
    <w:rPr>
      <w:rFonts w:ascii="Symbol" w:hAnsi="Symbol"/>
    </w:rPr>
  </w:style>
  <w:style w:type="character" w:customStyle="1" w:styleId="WW8NumSt52z0">
    <w:name w:val="WW8NumSt52z0"/>
    <w:rPr>
      <w:rFonts w:ascii="Symbol" w:hAnsi="Symbol"/>
    </w:rPr>
  </w:style>
  <w:style w:type="character" w:customStyle="1" w:styleId="WW8NumSt54z0">
    <w:name w:val="WW8NumSt54z0"/>
    <w:rPr>
      <w:sz w:val="17"/>
    </w:rPr>
  </w:style>
  <w:style w:type="character" w:customStyle="1" w:styleId="WW-Absatz-Standardschriftart1">
    <w:name w:val="WW-Absatz-Standardschriftart1"/>
  </w:style>
  <w:style w:type="character" w:styleId="Seitenzahl">
    <w:name w:val="page number"/>
    <w:basedOn w:val="WW-Absatz-Standardschriftart1"/>
  </w:style>
  <w:style w:type="character" w:styleId="Hyperlink">
    <w:name w:val="Hyperlink"/>
    <w:rPr>
      <w:color w:val="0000FF"/>
      <w:u w:val="single"/>
    </w:rPr>
  </w:style>
  <w:style w:type="character" w:customStyle="1" w:styleId="WW-Kommentarzeichen">
    <w:name w:val="WW-Kommentarzeichen"/>
    <w:rPr>
      <w:sz w:val="16"/>
      <w:szCs w:val="16"/>
    </w:rPr>
  </w:style>
  <w:style w:type="character" w:customStyle="1" w:styleId="KopfzeileCharCharChar">
    <w:name w:val="Kopfzeile Char Char Char"/>
    <w:rPr>
      <w:lang w:val="de-DE" w:eastAsia="ar-SA" w:bidi="ar-SA"/>
    </w:rPr>
  </w:style>
  <w:style w:type="character" w:customStyle="1" w:styleId="BesuchterHyperlink">
    <w:name w:val="BesuchterHyperlink"/>
    <w:rPr>
      <w:color w:val="800080"/>
      <w:u w:val="single"/>
    </w:rPr>
  </w:style>
  <w:style w:type="paragraph" w:styleId="Textkrper">
    <w:name w:val="Body Text"/>
    <w:basedOn w:val="Standard"/>
    <w:rPr>
      <w:rFonts w:ascii="Arial" w:hAnsi="Arial"/>
      <w:sz w:val="22"/>
    </w:rPr>
  </w:style>
  <w:style w:type="paragraph" w:styleId="Liste">
    <w:name w:val="List"/>
    <w:basedOn w:val="Textkrper"/>
    <w:rPr>
      <w:rFonts w:cs="Tahoma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Verzeichnis">
    <w:name w:val="Verzeichnis"/>
    <w:basedOn w:val="Standard"/>
    <w:pPr>
      <w:suppressLineNumbers/>
    </w:pPr>
    <w:rPr>
      <w:rFonts w:cs="Tahoma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Beschriftung">
    <w:name w:val="WW-Beschriftung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WW-Verzeichnis">
    <w:name w:val="WW-Verzeichnis"/>
    <w:basedOn w:val="Standard"/>
    <w:pPr>
      <w:suppressLineNumbers/>
    </w:pPr>
    <w:rPr>
      <w:rFonts w:cs="Tahoma"/>
    </w:rPr>
  </w:style>
  <w:style w:type="paragraph" w:customStyle="1" w:styleId="WW-berschrift">
    <w:name w:val="WW-Überschrift"/>
    <w:basedOn w:val="Standard"/>
    <w:next w:val="Textkrper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Kopfzeile">
    <w:name w:val="header"/>
    <w:aliases w:val="Kopfzeile Char Cha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pPr>
      <w:spacing w:before="120"/>
      <w:ind w:left="284"/>
      <w:jc w:val="both"/>
    </w:pPr>
    <w:rPr>
      <w:b/>
      <w:sz w:val="18"/>
    </w:rPr>
  </w:style>
  <w:style w:type="paragraph" w:customStyle="1" w:styleId="WW-Textkrper2">
    <w:name w:val="WW-Textkörper 2"/>
    <w:basedOn w:val="Standard"/>
    <w:rPr>
      <w:b/>
      <w:color w:val="FF0000"/>
    </w:rPr>
  </w:style>
  <w:style w:type="paragraph" w:customStyle="1" w:styleId="WW-Textkrper3">
    <w:name w:val="WW-Textkörper 3"/>
    <w:basedOn w:val="Standard"/>
    <w:rPr>
      <w:rFonts w:ascii="Arial" w:hAnsi="Arial"/>
      <w:color w:val="0000FF"/>
      <w:sz w:val="22"/>
    </w:rPr>
  </w:style>
  <w:style w:type="paragraph" w:customStyle="1" w:styleId="AS">
    <w:name w:val="AS"/>
    <w:basedOn w:val="Standard"/>
    <w:pPr>
      <w:spacing w:after="240" w:line="312" w:lineRule="atLeast"/>
      <w:jc w:val="both"/>
    </w:pPr>
    <w:rPr>
      <w:rFonts w:ascii="Arial" w:hAnsi="Arial"/>
      <w:sz w:val="22"/>
    </w:rPr>
  </w:style>
  <w:style w:type="paragraph" w:customStyle="1" w:styleId="AV">
    <w:name w:val="AV"/>
    <w:basedOn w:val="Standard"/>
    <w:pPr>
      <w:spacing w:after="120" w:line="312" w:lineRule="atLeast"/>
      <w:jc w:val="both"/>
    </w:pPr>
    <w:rPr>
      <w:rFonts w:ascii="Arial" w:hAnsi="Arial"/>
      <w:sz w:val="22"/>
    </w:rPr>
  </w:style>
  <w:style w:type="paragraph" w:customStyle="1" w:styleId="WW-Textkrper-Einzug3">
    <w:name w:val="WW-Textkörper-Einzug 3"/>
    <w:basedOn w:val="Standard"/>
    <w:pPr>
      <w:tabs>
        <w:tab w:val="left" w:pos="2835"/>
      </w:tabs>
      <w:spacing w:before="80" w:after="80"/>
      <w:ind w:left="426" w:hanging="426"/>
    </w:pPr>
    <w:rPr>
      <w:rFonts w:ascii="Arial" w:hAnsi="Arial"/>
      <w:color w:val="FF0000"/>
      <w:sz w:val="22"/>
    </w:rPr>
  </w:style>
  <w:style w:type="paragraph" w:customStyle="1" w:styleId="berschriftR2">
    <w:name w:val="Überschrift R2"/>
    <w:basedOn w:val="Standard"/>
    <w:rPr>
      <w:rFonts w:ascii="Arial" w:hAnsi="Arial"/>
      <w:sz w:val="22"/>
    </w:rPr>
  </w:style>
  <w:style w:type="paragraph" w:customStyle="1" w:styleId="WW-Textkrper-Einzug2">
    <w:name w:val="WW-Textkörper-Einzug 2"/>
    <w:basedOn w:val="Standard"/>
    <w:pPr>
      <w:ind w:left="360" w:hanging="360"/>
    </w:pPr>
    <w:rPr>
      <w:color w:val="000000"/>
      <w:sz w:val="24"/>
    </w:rPr>
  </w:style>
  <w:style w:type="paragraph" w:customStyle="1" w:styleId="Format">
    <w:name w:val="Format"/>
    <w:basedOn w:val="Standard"/>
    <w:pPr>
      <w:tabs>
        <w:tab w:val="left" w:pos="113"/>
      </w:tabs>
      <w:spacing w:before="120" w:after="48"/>
    </w:pPr>
    <w:rPr>
      <w:rFonts w:ascii="Arial" w:hAnsi="Arial"/>
      <w:sz w:val="16"/>
    </w:rPr>
  </w:style>
  <w:style w:type="paragraph" w:styleId="Titel">
    <w:name w:val="Title"/>
    <w:basedOn w:val="Standard"/>
    <w:next w:val="Untertitel"/>
    <w:qFormat/>
    <w:pPr>
      <w:ind w:firstLine="708"/>
      <w:jc w:val="center"/>
    </w:pPr>
    <w:rPr>
      <w:rFonts w:ascii="MetaNormal-Roman" w:hAnsi="MetaNormal-Roman"/>
      <w:b/>
      <w:sz w:val="28"/>
    </w:rPr>
  </w:style>
  <w:style w:type="paragraph" w:styleId="Untertitel">
    <w:name w:val="Subtitle"/>
    <w:basedOn w:val="WW-berschrift"/>
    <w:next w:val="Textkrper"/>
    <w:qFormat/>
    <w:pPr>
      <w:jc w:val="center"/>
    </w:pPr>
    <w:rPr>
      <w:i/>
      <w:iCs/>
    </w:rPr>
  </w:style>
  <w:style w:type="paragraph" w:customStyle="1" w:styleId="WW-NurText">
    <w:name w:val="WW-Nur Text"/>
    <w:basedOn w:val="Standard"/>
    <w:rPr>
      <w:rFonts w:ascii="Courier New" w:hAnsi="Courier New"/>
    </w:rPr>
  </w:style>
  <w:style w:type="paragraph" w:customStyle="1" w:styleId="WW-Blocktext">
    <w:name w:val="WW-Blocktext"/>
    <w:basedOn w:val="Standard"/>
    <w:pPr>
      <w:keepNext/>
      <w:keepLines/>
      <w:widowControl w:val="0"/>
      <w:ind w:left="851" w:right="284" w:hanging="851"/>
    </w:pPr>
    <w:rPr>
      <w:rFonts w:ascii="Arial" w:hAnsi="Arial"/>
      <w:sz w:val="22"/>
    </w:rPr>
  </w:style>
  <w:style w:type="paragraph" w:customStyle="1" w:styleId="WW-Sprechblasentext">
    <w:name w:val="WW-Sprechblasentext"/>
    <w:basedOn w:val="Standard"/>
    <w:rPr>
      <w:rFonts w:ascii="Tahoma" w:hAnsi="Tahoma" w:cs="Tahoma"/>
      <w:sz w:val="16"/>
      <w:szCs w:val="16"/>
    </w:rPr>
  </w:style>
  <w:style w:type="paragraph" w:customStyle="1" w:styleId="Text-Einzug1">
    <w:name w:val="Text-Einzug1"/>
    <w:basedOn w:val="Standard"/>
    <w:pPr>
      <w:widowControl w:val="0"/>
      <w:spacing w:before="60" w:after="60"/>
      <w:jc w:val="both"/>
    </w:pPr>
    <w:rPr>
      <w:rFonts w:ascii="Arial" w:hAnsi="Arial"/>
      <w:sz w:val="22"/>
    </w:rPr>
  </w:style>
  <w:style w:type="paragraph" w:customStyle="1" w:styleId="Text-B-0">
    <w:name w:val="Text-B-0"/>
    <w:basedOn w:val="Standard"/>
    <w:pPr>
      <w:spacing w:after="120"/>
      <w:jc w:val="both"/>
    </w:pPr>
    <w:rPr>
      <w:rFonts w:ascii="Arial" w:hAnsi="Arial"/>
      <w:sz w:val="22"/>
    </w:rPr>
  </w:style>
  <w:style w:type="paragraph" w:customStyle="1" w:styleId="WW-Kommentartext">
    <w:name w:val="WW-Kommentartext"/>
    <w:basedOn w:val="Standard"/>
  </w:style>
  <w:style w:type="paragraph" w:customStyle="1" w:styleId="StandardArial11pt">
    <w:name w:val="Standard + Arial + 11pt"/>
    <w:basedOn w:val="AS"/>
    <w:pPr>
      <w:tabs>
        <w:tab w:val="left" w:pos="1701"/>
        <w:tab w:val="left" w:pos="2268"/>
      </w:tabs>
      <w:ind w:left="2127" w:hanging="2127"/>
    </w:pPr>
  </w:style>
  <w:style w:type="paragraph" w:customStyle="1" w:styleId="WW-Kommentarthema">
    <w:name w:val="WW-Kommentarthema"/>
    <w:basedOn w:val="WW-Kommentartext"/>
    <w:next w:val="WW-Kommentartext"/>
    <w:rPr>
      <w:b/>
      <w:bCs/>
    </w:rPr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test">
    <w:name w:val="test"/>
    <w:basedOn w:val="Standard"/>
    <w:rPr>
      <w:rFonts w:ascii="Arial" w:hAnsi="Arial"/>
      <w:b/>
    </w:rPr>
  </w:style>
  <w:style w:type="paragraph" w:customStyle="1" w:styleId="StandardArial">
    <w:name w:val="Standard + Arial"/>
    <w:aliases w:val="10 pt,Block"/>
    <w:basedOn w:val="Textkrper-Zeileneinzug"/>
    <w:pPr>
      <w:spacing w:before="0" w:line="22" w:lineRule="atLeast"/>
      <w:ind w:left="0"/>
      <w:jc w:val="left"/>
    </w:pPr>
    <w:rPr>
      <w:rFonts w:ascii="Arial" w:hAnsi="Arial"/>
      <w:sz w:val="20"/>
      <w:u w:val="single"/>
    </w:rPr>
  </w:style>
  <w:style w:type="paragraph" w:customStyle="1" w:styleId="Rahmeninhalt">
    <w:name w:val="Rahmeninhalt"/>
    <w:basedOn w:val="Textkrper"/>
  </w:style>
  <w:style w:type="paragraph" w:customStyle="1" w:styleId="WW-Rahmeninhalt">
    <w:name w:val="WW-Rahmeninhalt"/>
    <w:basedOn w:val="Textkrper"/>
  </w:style>
  <w:style w:type="paragraph" w:customStyle="1" w:styleId="TabellenInhalt">
    <w:name w:val="Tabellen Inhalt"/>
    <w:basedOn w:val="Textkrper"/>
    <w:pPr>
      <w:suppressLineNumbers/>
    </w:pPr>
  </w:style>
  <w:style w:type="paragraph" w:customStyle="1" w:styleId="WW-TabellenInhalt">
    <w:name w:val="WW-Tabellen Inhalt"/>
    <w:basedOn w:val="Textkrper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  <w:i/>
      <w:iCs/>
    </w:rPr>
  </w:style>
  <w:style w:type="paragraph" w:customStyle="1" w:styleId="WW-Tabellenberschrift">
    <w:name w:val="WW-Tabellen Überschrift"/>
    <w:basedOn w:val="WW-TabellenInhalt"/>
    <w:pPr>
      <w:jc w:val="center"/>
    </w:pPr>
    <w:rPr>
      <w:b/>
      <w:bCs/>
      <w:i/>
      <w:iCs/>
    </w:rPr>
  </w:style>
  <w:style w:type="paragraph" w:styleId="Sprechblasentext">
    <w:name w:val="Balloon Text"/>
    <w:basedOn w:val="Standard"/>
    <w:semiHidden/>
    <w:rsid w:val="0065318D"/>
    <w:rPr>
      <w:rFonts w:ascii="Tahoma" w:hAnsi="Tahoma" w:cs="Tahoma"/>
      <w:sz w:val="16"/>
      <w:szCs w:val="16"/>
    </w:rPr>
  </w:style>
  <w:style w:type="character" w:styleId="Kommentarzeichen">
    <w:name w:val="annotation reference"/>
    <w:semiHidden/>
    <w:rsid w:val="007E2282"/>
    <w:rPr>
      <w:sz w:val="16"/>
      <w:szCs w:val="16"/>
    </w:rPr>
  </w:style>
  <w:style w:type="paragraph" w:styleId="Kommentartext">
    <w:name w:val="annotation text"/>
    <w:basedOn w:val="Standard"/>
    <w:semiHidden/>
    <w:rsid w:val="007E2282"/>
  </w:style>
  <w:style w:type="paragraph" w:styleId="Kommentarthema">
    <w:name w:val="annotation subject"/>
    <w:basedOn w:val="Kommentartext"/>
    <w:next w:val="Kommentartext"/>
    <w:semiHidden/>
    <w:rsid w:val="007E2282"/>
    <w:rPr>
      <w:b/>
      <w:bCs/>
    </w:rPr>
  </w:style>
  <w:style w:type="table" w:customStyle="1" w:styleId="Tabellengitternetz">
    <w:name w:val="Tabellengitternetz"/>
    <w:basedOn w:val="NormaleTabelle"/>
    <w:rsid w:val="00962D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-Einzug2">
    <w:name w:val="Body Text Indent 2"/>
    <w:basedOn w:val="Standard"/>
    <w:rsid w:val="003A3898"/>
    <w:pPr>
      <w:spacing w:after="120" w:line="480" w:lineRule="auto"/>
      <w:ind w:left="283"/>
    </w:pPr>
  </w:style>
  <w:style w:type="paragraph" w:styleId="NurText">
    <w:name w:val="Plain Text"/>
    <w:basedOn w:val="Standard"/>
    <w:rsid w:val="00CF68AB"/>
    <w:rPr>
      <w:rFonts w:ascii="Courier New" w:hAnsi="Courier New"/>
      <w:lang w:eastAsia="de-DE"/>
    </w:rPr>
  </w:style>
  <w:style w:type="paragraph" w:styleId="Textkrper2">
    <w:name w:val="Body Text 2"/>
    <w:basedOn w:val="Standard"/>
    <w:rsid w:val="00BD1B6B"/>
    <w:pPr>
      <w:spacing w:after="120" w:line="480" w:lineRule="auto"/>
    </w:pPr>
  </w:style>
  <w:style w:type="paragraph" w:customStyle="1" w:styleId="a">
    <w:basedOn w:val="Standard"/>
    <w:next w:val="Textkrper-Zeileneinzug"/>
    <w:rsid w:val="00BD1B6B"/>
    <w:pPr>
      <w:numPr>
        <w:ilvl w:val="12"/>
      </w:numPr>
      <w:spacing w:before="120"/>
      <w:ind w:left="284"/>
      <w:jc w:val="both"/>
    </w:pPr>
    <w:rPr>
      <w:b/>
      <w:sz w:val="18"/>
      <w:lang w:eastAsia="de-DE"/>
    </w:rPr>
  </w:style>
  <w:style w:type="paragraph" w:styleId="Textkrper3">
    <w:name w:val="Body Text 3"/>
    <w:basedOn w:val="Standard"/>
    <w:rsid w:val="00BD1B6B"/>
    <w:rPr>
      <w:rFonts w:ascii="Arial" w:hAnsi="Arial"/>
      <w:color w:val="0000FF"/>
      <w:sz w:val="22"/>
      <w:lang w:eastAsia="de-DE"/>
    </w:rPr>
  </w:style>
  <w:style w:type="paragraph" w:styleId="Textkrper-Einzug3">
    <w:name w:val="Body Text Indent 3"/>
    <w:basedOn w:val="Standard"/>
    <w:rsid w:val="00BD1B6B"/>
    <w:pPr>
      <w:tabs>
        <w:tab w:val="left" w:pos="2835"/>
      </w:tabs>
      <w:spacing w:before="80" w:after="80"/>
      <w:ind w:left="426" w:hanging="426"/>
    </w:pPr>
    <w:rPr>
      <w:rFonts w:ascii="Arial" w:hAnsi="Arial"/>
      <w:color w:val="FF0000"/>
      <w:sz w:val="22"/>
      <w:lang w:eastAsia="de-DE"/>
    </w:rPr>
  </w:style>
  <w:style w:type="paragraph" w:styleId="Blocktext">
    <w:name w:val="Block Text"/>
    <w:basedOn w:val="Standard"/>
    <w:rsid w:val="00BD1B6B"/>
    <w:pPr>
      <w:keepNext/>
      <w:keepLines/>
      <w:widowControl w:val="0"/>
      <w:ind w:left="851" w:right="284" w:hanging="851"/>
    </w:pPr>
    <w:rPr>
      <w:rFonts w:ascii="Arial" w:hAnsi="Arial"/>
      <w:sz w:val="22"/>
      <w:lang w:eastAsia="de-DE"/>
    </w:rPr>
  </w:style>
  <w:style w:type="paragraph" w:styleId="StandardWeb">
    <w:name w:val="Normal (Web)"/>
    <w:basedOn w:val="Standard"/>
    <w:rsid w:val="00BD1B6B"/>
    <w:pPr>
      <w:spacing w:after="284"/>
      <w:textAlignment w:val="top"/>
    </w:pPr>
    <w:rPr>
      <w:rFonts w:ascii="Arial" w:hAnsi="Arial" w:cs="Arial"/>
      <w:color w:val="000000"/>
      <w:lang w:eastAsia="de-DE"/>
    </w:rPr>
  </w:style>
  <w:style w:type="paragraph" w:customStyle="1" w:styleId="MP">
    <w:name w:val="MP"/>
    <w:autoRedefine/>
    <w:rsid w:val="00BD1B6B"/>
    <w:rPr>
      <w:rFonts w:ascii="Arial" w:hAnsi="Arial"/>
      <w:szCs w:val="24"/>
    </w:rPr>
  </w:style>
  <w:style w:type="character" w:customStyle="1" w:styleId="welcome1">
    <w:name w:val="welcome1"/>
    <w:rsid w:val="00BD1B6B"/>
    <w:rPr>
      <w:rFonts w:ascii="Verdana" w:hAnsi="Verdana" w:hint="default"/>
      <w:b/>
      <w:bCs/>
      <w:color w:val="33333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http://www-1.vz.ba.de/hst/rp&#246;/cd/ba-logos_neu/ba-dachmarke/BA_Logo_farbe_1Z.jp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95376C-54B1-485E-8754-7E094563C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497</Words>
  <Characters>3136</Characters>
  <Application>Microsoft Office Word</Application>
  <DocSecurity>0</DocSecurity>
  <Lines>26</Lines>
  <Paragraphs>7</Paragraphs>
  <ScaleCrop>false</ScaleCrop>
  <Company/>
  <LinksUpToDate>false</LinksUpToDate>
  <CharactersWithSpaces>3626</CharactersWithSpaces>
  <SharedDoc>false</SharedDoc>
  <HLinks>
    <vt:vector size="6" baseType="variant">
      <vt:variant>
        <vt:i4>6947042</vt:i4>
      </vt:variant>
      <vt:variant>
        <vt:i4>2270</vt:i4>
      </vt:variant>
      <vt:variant>
        <vt:i4>1025</vt:i4>
      </vt:variant>
      <vt:variant>
        <vt:i4>1</vt:i4>
      </vt:variant>
      <vt:variant>
        <vt:lpwstr>http://www-1.vz.ba.de/hst/rpö/cd/ba-logos_neu/ba-dachmarke/BA_Logo_farbe_1Z.jpg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2023-03-30T10:44:00Z</dcterms:created>
  <dcterms:modified xsi:type="dcterms:W3CDTF">2023-03-30T10:45:00Z</dcterms:modified>
</cp:coreProperties>
</file>